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2DDED" w14:textId="77777777" w:rsidR="009547EE" w:rsidRPr="009547EE" w:rsidRDefault="009547EE" w:rsidP="009547EE">
      <w:pPr>
        <w:widowControl/>
        <w:adjustRightInd/>
        <w:spacing w:before="0" w:after="0"/>
        <w:ind w:firstLine="0"/>
        <w:jc w:val="center"/>
        <w:textAlignment w:val="auto"/>
        <w:rPr>
          <w:rFonts w:ascii="Times New Roman" w:eastAsia="Calibri" w:hAnsi="Times New Roman"/>
          <w:spacing w:val="0"/>
          <w:sz w:val="26"/>
          <w:szCs w:val="26"/>
        </w:rPr>
      </w:pPr>
      <w:r w:rsidRPr="009547EE">
        <w:rPr>
          <w:rFonts w:ascii="Times New Roman" w:eastAsia="Calibri" w:hAnsi="Times New Roman"/>
          <w:noProof/>
          <w:color w:val="000000" w:themeColor="text1"/>
          <w:spacing w:val="0"/>
          <w:sz w:val="24"/>
          <w:szCs w:val="24"/>
          <w:lang w:eastAsia="ru-RU"/>
        </w:rPr>
        <w:drawing>
          <wp:inline distT="0" distB="0" distL="0" distR="0" wp14:anchorId="19C61660" wp14:editId="5F552E0D">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15688F56" w14:textId="77777777" w:rsidR="009547EE" w:rsidRPr="009547EE" w:rsidRDefault="009547EE" w:rsidP="009547EE">
      <w:pPr>
        <w:widowControl/>
        <w:adjustRightInd/>
        <w:spacing w:before="0" w:after="0"/>
        <w:ind w:firstLine="0"/>
        <w:jc w:val="center"/>
        <w:textAlignment w:val="auto"/>
        <w:rPr>
          <w:rFonts w:ascii="Times New Roman" w:eastAsia="Calibri" w:hAnsi="Times New Roman"/>
          <w:b/>
          <w:spacing w:val="0"/>
          <w:sz w:val="26"/>
          <w:szCs w:val="28"/>
          <w:lang w:eastAsia="ru-RU"/>
        </w:rPr>
      </w:pPr>
      <w:r w:rsidRPr="009547EE">
        <w:rPr>
          <w:rFonts w:ascii="Times New Roman" w:eastAsia="Calibri" w:hAnsi="Times New Roman"/>
          <w:b/>
          <w:spacing w:val="0"/>
          <w:sz w:val="26"/>
          <w:szCs w:val="28"/>
          <w:lang w:eastAsia="ru-RU"/>
        </w:rPr>
        <w:t>Сергиево-Посадский городской округ</w:t>
      </w:r>
    </w:p>
    <w:p w14:paraId="674F9F98" w14:textId="77777777" w:rsidR="009547EE" w:rsidRPr="009547EE" w:rsidRDefault="009547EE" w:rsidP="009547EE">
      <w:pPr>
        <w:widowControl/>
        <w:pBdr>
          <w:bottom w:val="single" w:sz="4" w:space="1" w:color="auto"/>
        </w:pBdr>
        <w:adjustRightInd/>
        <w:spacing w:before="0" w:after="0"/>
        <w:ind w:firstLine="0"/>
        <w:jc w:val="center"/>
        <w:textAlignment w:val="auto"/>
        <w:rPr>
          <w:rFonts w:ascii="Times New Roman" w:eastAsia="Calibri" w:hAnsi="Times New Roman"/>
          <w:spacing w:val="0"/>
          <w:sz w:val="26"/>
          <w:szCs w:val="28"/>
          <w:lang w:eastAsia="ru-RU"/>
        </w:rPr>
      </w:pPr>
      <w:r w:rsidRPr="009547EE">
        <w:rPr>
          <w:rFonts w:ascii="Times New Roman" w:eastAsia="Calibri" w:hAnsi="Times New Roman"/>
          <w:b/>
          <w:spacing w:val="0"/>
          <w:sz w:val="26"/>
          <w:szCs w:val="28"/>
          <w:lang w:eastAsia="ru-RU"/>
        </w:rPr>
        <w:t>Московской области</w:t>
      </w:r>
    </w:p>
    <w:p w14:paraId="74AA83C0"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p>
    <w:p w14:paraId="4C8D4E6A"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9547EE">
        <w:rPr>
          <w:rFonts w:ascii="Times New Roman" w:eastAsia="Times New Roman" w:hAnsi="Times New Roman"/>
          <w:spacing w:val="0"/>
          <w:sz w:val="24"/>
          <w:szCs w:val="24"/>
          <w:lang w:eastAsia="ru-RU"/>
        </w:rPr>
        <w:t>Утверждена</w:t>
      </w:r>
    </w:p>
    <w:p w14:paraId="6406277A"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9547EE">
        <w:rPr>
          <w:rFonts w:ascii="Times New Roman" w:eastAsia="Times New Roman" w:hAnsi="Times New Roman"/>
          <w:spacing w:val="0"/>
          <w:sz w:val="24"/>
          <w:szCs w:val="24"/>
          <w:lang w:eastAsia="ru-RU"/>
        </w:rPr>
        <w:t xml:space="preserve">Распоряжением </w:t>
      </w:r>
    </w:p>
    <w:p w14:paraId="5B254D88"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9547EE">
        <w:rPr>
          <w:rFonts w:ascii="Times New Roman" w:eastAsia="Times New Roman" w:hAnsi="Times New Roman"/>
          <w:spacing w:val="0"/>
          <w:sz w:val="24"/>
          <w:szCs w:val="24"/>
          <w:lang w:eastAsia="ru-RU"/>
        </w:rPr>
        <w:t>Министерства энергетики</w:t>
      </w:r>
    </w:p>
    <w:p w14:paraId="411C4EEC"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9547EE">
        <w:rPr>
          <w:rFonts w:ascii="Times New Roman" w:eastAsia="Times New Roman" w:hAnsi="Times New Roman"/>
          <w:spacing w:val="0"/>
          <w:sz w:val="24"/>
          <w:szCs w:val="24"/>
          <w:lang w:eastAsia="ru-RU"/>
        </w:rPr>
        <w:t>Московской области</w:t>
      </w:r>
    </w:p>
    <w:p w14:paraId="760C7884" w14:textId="77777777" w:rsidR="009547EE" w:rsidRPr="009547EE" w:rsidRDefault="009547EE" w:rsidP="009547E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9547EE">
        <w:rPr>
          <w:rFonts w:ascii="Times New Roman" w:eastAsia="Times New Roman" w:hAnsi="Times New Roman"/>
          <w:spacing w:val="0"/>
          <w:sz w:val="24"/>
          <w:szCs w:val="24"/>
          <w:lang w:eastAsia="ru-RU"/>
        </w:rPr>
        <w:t>от «___» ____________ 20__ г. № _____</w:t>
      </w:r>
    </w:p>
    <w:p w14:paraId="5778566A" w14:textId="77777777" w:rsidR="009547EE" w:rsidRPr="009547EE" w:rsidRDefault="009547EE" w:rsidP="009547EE">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3E980117" w14:textId="77777777" w:rsidR="009547EE" w:rsidRPr="009547EE" w:rsidRDefault="009547EE" w:rsidP="009547EE">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686EAE5D" w14:textId="77777777" w:rsidR="009547EE" w:rsidRPr="009547EE" w:rsidRDefault="009547EE" w:rsidP="009547E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9547EE">
        <w:rPr>
          <w:rFonts w:ascii="Times New Roman" w:eastAsia="Times New Roman" w:hAnsi="Times New Roman"/>
          <w:b/>
          <w:bCs/>
          <w:spacing w:val="10"/>
          <w:sz w:val="28"/>
          <w:szCs w:val="20"/>
        </w:rPr>
        <w:t xml:space="preserve">Схема теплоснабжения </w:t>
      </w:r>
    </w:p>
    <w:p w14:paraId="79240BE9" w14:textId="77777777" w:rsidR="009547EE" w:rsidRPr="009547EE" w:rsidRDefault="009547EE" w:rsidP="009547E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9547EE">
        <w:rPr>
          <w:rFonts w:ascii="Times New Roman" w:eastAsia="Times New Roman" w:hAnsi="Times New Roman"/>
          <w:b/>
          <w:bCs/>
          <w:spacing w:val="10"/>
          <w:sz w:val="28"/>
          <w:szCs w:val="20"/>
        </w:rPr>
        <w:t xml:space="preserve">Сергиево-Посадского городского округа Московской области </w:t>
      </w:r>
    </w:p>
    <w:p w14:paraId="76E9D996" w14:textId="77777777" w:rsidR="009547EE" w:rsidRPr="009547EE" w:rsidRDefault="009547EE" w:rsidP="009547E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9547EE">
        <w:rPr>
          <w:rFonts w:ascii="Times New Roman" w:eastAsia="Times New Roman" w:hAnsi="Times New Roman"/>
          <w:b/>
          <w:bCs/>
          <w:spacing w:val="10"/>
          <w:sz w:val="28"/>
          <w:szCs w:val="20"/>
        </w:rPr>
        <w:t>на период с 2021 до 2040 года</w:t>
      </w:r>
    </w:p>
    <w:p w14:paraId="044D37B9" w14:textId="77777777" w:rsidR="009547EE" w:rsidRPr="009547EE" w:rsidRDefault="009547EE" w:rsidP="009547EE">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215F5ACC" w14:textId="77777777" w:rsidR="009547EE" w:rsidRPr="009547EE" w:rsidRDefault="009547EE" w:rsidP="009547EE">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622B0C7D" w14:textId="77777777" w:rsidR="009547EE" w:rsidRPr="009547EE" w:rsidRDefault="009547EE" w:rsidP="009547E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9547EE">
        <w:rPr>
          <w:rFonts w:ascii="Times New Roman" w:eastAsia="Times New Roman" w:hAnsi="Times New Roman"/>
          <w:b/>
          <w:bCs/>
          <w:spacing w:val="10"/>
          <w:sz w:val="28"/>
          <w:szCs w:val="20"/>
        </w:rPr>
        <w:t>Обосновывающие материалы</w:t>
      </w:r>
    </w:p>
    <w:p w14:paraId="288B0315" w14:textId="5083B46F" w:rsidR="009547EE" w:rsidRPr="009547EE" w:rsidRDefault="009547EE" w:rsidP="009547EE">
      <w:pPr>
        <w:widowControl/>
        <w:suppressAutoHyphens/>
        <w:adjustRightInd/>
        <w:spacing w:before="0" w:after="0"/>
        <w:ind w:firstLine="40"/>
        <w:contextualSpacing/>
        <w:jc w:val="center"/>
        <w:textAlignment w:val="auto"/>
        <w:rPr>
          <w:rFonts w:ascii="Times New Roman" w:eastAsia="Times New Roman" w:hAnsi="Times New Roman"/>
          <w:bCs/>
          <w:caps/>
          <w:spacing w:val="10"/>
          <w:sz w:val="28"/>
          <w:szCs w:val="28"/>
        </w:rPr>
      </w:pPr>
      <w:r w:rsidRPr="009547EE">
        <w:rPr>
          <w:rFonts w:ascii="Times New Roman" w:eastAsiaTheme="majorEastAsia" w:hAnsi="Times New Roman"/>
          <w:b/>
          <w:caps/>
          <w:spacing w:val="0"/>
          <w:sz w:val="28"/>
          <w:szCs w:val="28"/>
          <w:lang w:bidi="en-US"/>
        </w:rPr>
        <w:t>К</w:t>
      </w:r>
      <w:r w:rsidRPr="009547EE">
        <w:rPr>
          <w:rFonts w:ascii="Times New Roman" w:eastAsiaTheme="majorEastAsia" w:hAnsi="Times New Roman"/>
          <w:b/>
          <w:spacing w:val="0"/>
          <w:sz w:val="28"/>
          <w:szCs w:val="28"/>
          <w:lang w:bidi="en-US"/>
        </w:rPr>
        <w:t>нига</w:t>
      </w:r>
      <w:r w:rsidRPr="009547EE">
        <w:rPr>
          <w:rFonts w:ascii="Times New Roman" w:eastAsiaTheme="majorEastAsia" w:hAnsi="Times New Roman"/>
          <w:b/>
          <w:caps/>
          <w:spacing w:val="0"/>
          <w:sz w:val="28"/>
          <w:szCs w:val="28"/>
          <w:lang w:bidi="en-US"/>
        </w:rPr>
        <w:t xml:space="preserve"> </w:t>
      </w:r>
      <w:r>
        <w:rPr>
          <w:rFonts w:ascii="Times New Roman" w:eastAsiaTheme="majorEastAsia" w:hAnsi="Times New Roman"/>
          <w:b/>
          <w:caps/>
          <w:spacing w:val="0"/>
          <w:sz w:val="28"/>
          <w:szCs w:val="28"/>
          <w:lang w:bidi="en-US"/>
        </w:rPr>
        <w:t>7</w:t>
      </w:r>
      <w:r w:rsidRPr="009547EE">
        <w:rPr>
          <w:rFonts w:ascii="Times New Roman" w:eastAsiaTheme="majorEastAsia" w:hAnsi="Times New Roman"/>
          <w:b/>
          <w:caps/>
          <w:spacing w:val="0"/>
          <w:sz w:val="28"/>
          <w:szCs w:val="28"/>
          <w:lang w:bidi="en-US"/>
        </w:rPr>
        <w:t>. Предложения по строительству, реконструкции, техническому перевооружению и (или) модернизации источников тепловой энергии</w:t>
      </w:r>
    </w:p>
    <w:p w14:paraId="4EEF1984" w14:textId="77777777" w:rsid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p>
    <w:p w14:paraId="75EA2698" w14:textId="77777777" w:rsid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p>
    <w:p w14:paraId="3A275887" w14:textId="45B2C2DB" w:rsidR="00BB3405" w:rsidRP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BB3405">
        <w:rPr>
          <w:rFonts w:ascii="Times New Roman" w:eastAsia="Times New Roman" w:hAnsi="Times New Roman" w:cstheme="majorBidi"/>
          <w:spacing w:val="0"/>
          <w:sz w:val="26"/>
          <w:szCs w:val="20"/>
          <w:lang w:eastAsia="ru-RU" w:bidi="en-US"/>
        </w:rPr>
        <w:t>Заместитель Главы</w:t>
      </w:r>
    </w:p>
    <w:p w14:paraId="127BF462" w14:textId="77777777" w:rsidR="00BB3405" w:rsidRP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BB3405">
        <w:rPr>
          <w:rFonts w:ascii="Times New Roman" w:eastAsia="Times New Roman" w:hAnsi="Times New Roman" w:cstheme="majorBidi"/>
          <w:spacing w:val="0"/>
          <w:sz w:val="26"/>
          <w:szCs w:val="20"/>
          <w:lang w:eastAsia="ru-RU" w:bidi="en-US"/>
        </w:rPr>
        <w:t xml:space="preserve">Сергиево-Посадского городского округа                                                С.Ф. </w:t>
      </w:r>
      <w:proofErr w:type="spellStart"/>
      <w:r w:rsidRPr="00BB3405">
        <w:rPr>
          <w:rFonts w:ascii="Times New Roman" w:eastAsia="Times New Roman" w:hAnsi="Times New Roman" w:cstheme="majorBidi"/>
          <w:spacing w:val="0"/>
          <w:sz w:val="26"/>
          <w:szCs w:val="20"/>
          <w:lang w:eastAsia="ru-RU" w:bidi="en-US"/>
        </w:rPr>
        <w:t>Анфилов</w:t>
      </w:r>
      <w:proofErr w:type="spellEnd"/>
    </w:p>
    <w:p w14:paraId="385B1610" w14:textId="77777777" w:rsidR="00BB3405" w:rsidRPr="00BB3405" w:rsidRDefault="00BB3405" w:rsidP="00BB3405">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BB3405">
        <w:rPr>
          <w:rFonts w:ascii="Times New Roman" w:eastAsia="Times New Roman" w:hAnsi="Times New Roman" w:cstheme="majorBidi"/>
          <w:spacing w:val="0"/>
          <w:sz w:val="26"/>
          <w:szCs w:val="20"/>
          <w:vertAlign w:val="subscript"/>
          <w:lang w:eastAsia="ru-RU" w:bidi="en-US"/>
        </w:rPr>
        <w:t xml:space="preserve">                                                                                                     подпись, печать</w:t>
      </w:r>
      <w:r w:rsidRPr="00BB3405">
        <w:rPr>
          <w:rFonts w:ascii="Times New Roman" w:eastAsia="Times New Roman" w:hAnsi="Times New Roman"/>
          <w:spacing w:val="0"/>
          <w:sz w:val="28"/>
          <w:szCs w:val="28"/>
          <w:lang w:eastAsia="ru-RU"/>
        </w:rPr>
        <w:t xml:space="preserve"> </w:t>
      </w:r>
    </w:p>
    <w:p w14:paraId="196A4213" w14:textId="77777777" w:rsidR="00BB3405" w:rsidRPr="00BB3405" w:rsidRDefault="00BB3405" w:rsidP="00BB3405">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1C7599B6"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696A78B" w14:textId="77777777" w:rsidR="00BB3405" w:rsidRPr="00BB3405" w:rsidRDefault="00BB3405" w:rsidP="00BB3405">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BB3405">
        <w:rPr>
          <w:rFonts w:ascii="Times New Roman" w:eastAsiaTheme="majorEastAsia" w:hAnsi="Times New Roman" w:cstheme="majorBidi"/>
          <w:spacing w:val="0"/>
          <w:sz w:val="26"/>
          <w:szCs w:val="26"/>
          <w:lang w:bidi="en-US"/>
        </w:rPr>
        <w:t xml:space="preserve">Разработчик: ООО «Центр </w:t>
      </w:r>
      <w:proofErr w:type="spellStart"/>
      <w:r w:rsidRPr="00BB3405">
        <w:rPr>
          <w:rFonts w:ascii="Times New Roman" w:eastAsiaTheme="majorEastAsia" w:hAnsi="Times New Roman" w:cstheme="majorBidi"/>
          <w:spacing w:val="0"/>
          <w:sz w:val="26"/>
          <w:szCs w:val="26"/>
          <w:lang w:bidi="en-US"/>
        </w:rPr>
        <w:t>теплоэнергосбережений</w:t>
      </w:r>
      <w:proofErr w:type="spellEnd"/>
      <w:r w:rsidRPr="00BB3405">
        <w:rPr>
          <w:rFonts w:ascii="Times New Roman" w:eastAsiaTheme="majorEastAsia" w:hAnsi="Times New Roman" w:cstheme="majorBidi"/>
          <w:spacing w:val="0"/>
          <w:sz w:val="26"/>
          <w:szCs w:val="26"/>
          <w:lang w:bidi="en-US"/>
        </w:rPr>
        <w:t>».</w:t>
      </w:r>
    </w:p>
    <w:p w14:paraId="3CA663D3" w14:textId="77777777" w:rsidR="00BB3405" w:rsidRPr="00BB3405" w:rsidRDefault="00BB3405" w:rsidP="00BB3405">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BB3405">
        <w:rPr>
          <w:rFonts w:ascii="Times New Roman" w:eastAsiaTheme="majorEastAsia" w:hAnsi="Times New Roman" w:cstheme="majorBidi"/>
          <w:spacing w:val="0"/>
          <w:sz w:val="26"/>
          <w:szCs w:val="26"/>
          <w:lang w:bidi="en-US"/>
        </w:rPr>
        <w:t>Юр. адрес: 107078, г. Москва, ул. Новая Басманная, д. 19/1, офис 521</w:t>
      </w:r>
    </w:p>
    <w:p w14:paraId="565077CF" w14:textId="77777777" w:rsidR="00BB3405" w:rsidRPr="00BB3405" w:rsidRDefault="00BB3405" w:rsidP="00BB3405">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BB3405">
        <w:rPr>
          <w:rFonts w:ascii="Times New Roman" w:eastAsiaTheme="majorEastAsia" w:hAnsi="Times New Roman" w:cstheme="majorBidi"/>
          <w:spacing w:val="0"/>
          <w:sz w:val="26"/>
          <w:szCs w:val="26"/>
          <w:lang w:bidi="en-US"/>
        </w:rPr>
        <w:t>Факт. адрес: 107078, г. Москва, ул. Новая Басманная, д. 19/1, офис 521</w:t>
      </w:r>
    </w:p>
    <w:p w14:paraId="68111817"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72D606AA"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17CA9F92" w14:textId="77777777" w:rsidR="00BB3405" w:rsidRP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BB3405">
        <w:rPr>
          <w:rFonts w:ascii="Times New Roman" w:eastAsia="Times New Roman" w:hAnsi="Times New Roman" w:cstheme="majorBidi"/>
          <w:spacing w:val="0"/>
          <w:sz w:val="26"/>
          <w:szCs w:val="20"/>
          <w:lang w:eastAsia="ru-RU" w:bidi="en-US"/>
        </w:rPr>
        <w:t>Генеральный директор</w:t>
      </w:r>
    </w:p>
    <w:p w14:paraId="53586899" w14:textId="77777777" w:rsidR="00BB3405" w:rsidRPr="00BB3405" w:rsidRDefault="00BB3405" w:rsidP="00BB3405">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BB3405">
        <w:rPr>
          <w:rFonts w:ascii="Times New Roman" w:eastAsia="Times New Roman" w:hAnsi="Times New Roman" w:cstheme="majorBidi"/>
          <w:spacing w:val="0"/>
          <w:sz w:val="26"/>
          <w:szCs w:val="20"/>
          <w:lang w:eastAsia="ru-RU" w:bidi="en-US"/>
        </w:rPr>
        <w:t xml:space="preserve">ООО «Центр </w:t>
      </w:r>
      <w:proofErr w:type="spellStart"/>
      <w:proofErr w:type="gramStart"/>
      <w:r w:rsidRPr="00BB3405">
        <w:rPr>
          <w:rFonts w:ascii="Times New Roman" w:eastAsia="Times New Roman" w:hAnsi="Times New Roman" w:cstheme="majorBidi"/>
          <w:spacing w:val="0"/>
          <w:sz w:val="26"/>
          <w:szCs w:val="20"/>
          <w:lang w:eastAsia="ru-RU" w:bidi="en-US"/>
        </w:rPr>
        <w:t>теплоэнергосбережений</w:t>
      </w:r>
      <w:proofErr w:type="spellEnd"/>
      <w:r w:rsidRPr="00BB3405">
        <w:rPr>
          <w:rFonts w:ascii="Times New Roman" w:eastAsia="Times New Roman" w:hAnsi="Times New Roman" w:cstheme="majorBidi"/>
          <w:spacing w:val="0"/>
          <w:sz w:val="26"/>
          <w:szCs w:val="20"/>
          <w:lang w:eastAsia="ru-RU" w:bidi="en-US"/>
        </w:rPr>
        <w:t xml:space="preserve">»   </w:t>
      </w:r>
      <w:proofErr w:type="gramEnd"/>
      <w:r w:rsidRPr="00BB3405">
        <w:rPr>
          <w:rFonts w:ascii="Times New Roman" w:eastAsia="Times New Roman" w:hAnsi="Times New Roman" w:cstheme="majorBidi"/>
          <w:spacing w:val="0"/>
          <w:sz w:val="26"/>
          <w:szCs w:val="20"/>
          <w:lang w:eastAsia="ru-RU" w:bidi="en-US"/>
        </w:rPr>
        <w:t xml:space="preserve">                                             А.Х. </w:t>
      </w:r>
      <w:proofErr w:type="spellStart"/>
      <w:r w:rsidRPr="00BB3405">
        <w:rPr>
          <w:rFonts w:ascii="Times New Roman" w:eastAsia="Times New Roman" w:hAnsi="Times New Roman" w:cstheme="majorBidi"/>
          <w:spacing w:val="0"/>
          <w:sz w:val="26"/>
          <w:szCs w:val="20"/>
          <w:lang w:eastAsia="ru-RU" w:bidi="en-US"/>
        </w:rPr>
        <w:t>Регинский</w:t>
      </w:r>
      <w:proofErr w:type="spellEnd"/>
    </w:p>
    <w:p w14:paraId="01B19725" w14:textId="77777777" w:rsidR="00BB3405" w:rsidRPr="00BB3405" w:rsidRDefault="00BB3405" w:rsidP="00BB3405">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BB3405">
        <w:rPr>
          <w:rFonts w:ascii="Times New Roman" w:eastAsia="Times New Roman" w:hAnsi="Times New Roman" w:cstheme="majorBidi"/>
          <w:spacing w:val="0"/>
          <w:sz w:val="26"/>
          <w:szCs w:val="20"/>
          <w:vertAlign w:val="subscript"/>
          <w:lang w:eastAsia="ru-RU" w:bidi="en-US"/>
        </w:rPr>
        <w:t xml:space="preserve">                                                                                                     подпись, печать</w:t>
      </w:r>
      <w:r w:rsidRPr="00BB3405">
        <w:rPr>
          <w:rFonts w:ascii="Times New Roman" w:eastAsia="Times New Roman" w:hAnsi="Times New Roman"/>
          <w:spacing w:val="0"/>
          <w:sz w:val="28"/>
          <w:szCs w:val="28"/>
          <w:lang w:eastAsia="ru-RU"/>
        </w:rPr>
        <w:t xml:space="preserve"> </w:t>
      </w:r>
    </w:p>
    <w:p w14:paraId="15000697"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3D097F69"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3069C499" w14:textId="77777777" w:rsidR="00BB3405" w:rsidRPr="00BB3405" w:rsidRDefault="00BB3405" w:rsidP="00BB3405">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4A7F92C" w14:textId="77777777" w:rsidR="00BB3405" w:rsidRPr="00BB3405" w:rsidRDefault="00BB3405" w:rsidP="00BB3405">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BB3405">
        <w:rPr>
          <w:rFonts w:ascii="Times New Roman" w:eastAsia="Times New Roman" w:hAnsi="Times New Roman"/>
          <w:spacing w:val="0"/>
          <w:sz w:val="24"/>
          <w:szCs w:val="24"/>
          <w:lang w:eastAsia="ru-RU"/>
        </w:rPr>
        <w:t>202</w:t>
      </w:r>
      <w:r w:rsidRPr="00BB3405">
        <w:rPr>
          <w:rFonts w:ascii="Times New Roman" w:eastAsia="Times New Roman" w:hAnsi="Times New Roman"/>
          <w:spacing w:val="0"/>
          <w:sz w:val="24"/>
          <w:szCs w:val="24"/>
          <w:lang w:val="en-US" w:eastAsia="ru-RU"/>
        </w:rPr>
        <w:t>1</w:t>
      </w:r>
      <w:r w:rsidRPr="00BB3405">
        <w:rPr>
          <w:rFonts w:ascii="Times New Roman" w:eastAsia="Times New Roman" w:hAnsi="Times New Roman"/>
          <w:spacing w:val="0"/>
          <w:sz w:val="24"/>
          <w:szCs w:val="24"/>
          <w:lang w:eastAsia="ru-RU"/>
        </w:rPr>
        <w:t xml:space="preserve"> г.</w:t>
      </w:r>
    </w:p>
    <w:p w14:paraId="1B0EF3CA" w14:textId="77777777" w:rsidR="00BB3405" w:rsidRPr="00BB3405" w:rsidRDefault="00BB3405" w:rsidP="00BB3405">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BB3405">
        <w:rPr>
          <w:rFonts w:ascii="Times New Roman" w:eastAsia="Times New Roman" w:hAnsi="Times New Roman"/>
          <w:spacing w:val="0"/>
          <w:sz w:val="24"/>
          <w:szCs w:val="24"/>
          <w:lang w:eastAsia="ru-RU"/>
        </w:rPr>
        <w:t>Москва</w:t>
      </w:r>
    </w:p>
    <w:p w14:paraId="27CD14BF" w14:textId="77777777" w:rsidR="003901B6" w:rsidRPr="00AE02FA" w:rsidRDefault="003901B6" w:rsidP="003901B6">
      <w:pPr>
        <w:jc w:val="center"/>
        <w:rPr>
          <w:rFonts w:ascii="Times New Roman" w:hAnsi="Times New Roman"/>
        </w:rPr>
        <w:sectPr w:rsidR="003901B6" w:rsidRPr="00AE02FA" w:rsidSect="00AF5278">
          <w:headerReference w:type="default" r:id="rId9"/>
          <w:footerReference w:type="default" r:id="rId10"/>
          <w:headerReference w:type="first" r:id="rId11"/>
          <w:footerReference w:type="first" r:id="rId12"/>
          <w:pgSz w:w="11909" w:h="16834" w:code="9"/>
          <w:pgMar w:top="1134" w:right="567" w:bottom="567" w:left="1418" w:header="284" w:footer="284" w:gutter="0"/>
          <w:cols w:space="720"/>
          <w:titlePg/>
          <w:docGrid w:linePitch="299"/>
        </w:sectPr>
      </w:pPr>
    </w:p>
    <w:sdt>
      <w:sdtPr>
        <w:rPr>
          <w:rFonts w:ascii="Times New Roman" w:hAnsi="Times New Roman"/>
        </w:rPr>
        <w:id w:val="920990026"/>
        <w:docPartObj>
          <w:docPartGallery w:val="Table of Contents"/>
          <w:docPartUnique/>
        </w:docPartObj>
      </w:sdtPr>
      <w:sdtEndPr>
        <w:rPr>
          <w:b/>
          <w:bCs/>
        </w:rPr>
      </w:sdtEndPr>
      <w:sdtContent>
        <w:p w14:paraId="01A1A40E" w14:textId="77777777" w:rsidR="006A795A" w:rsidRPr="008F550A" w:rsidRDefault="006A795A" w:rsidP="008F550A">
          <w:pPr>
            <w:spacing w:before="0" w:after="0"/>
            <w:ind w:left="567" w:right="991" w:firstLine="0"/>
            <w:contextualSpacing/>
            <w:jc w:val="center"/>
            <w:rPr>
              <w:rStyle w:val="71"/>
              <w:rFonts w:ascii="Times New Roman" w:hAnsi="Times New Roman"/>
              <w:sz w:val="24"/>
              <w:szCs w:val="24"/>
            </w:rPr>
          </w:pPr>
          <w:r w:rsidRPr="008F550A">
            <w:rPr>
              <w:rStyle w:val="71"/>
              <w:rFonts w:ascii="Times New Roman" w:hAnsi="Times New Roman"/>
              <w:sz w:val="24"/>
              <w:szCs w:val="24"/>
            </w:rPr>
            <w:t>СОДЕРЖАНИЕ</w:t>
          </w:r>
        </w:p>
        <w:p w14:paraId="5112FD57" w14:textId="6A6DFF31" w:rsidR="000176C1" w:rsidRPr="000176C1" w:rsidRDefault="00286DCC" w:rsidP="000176C1">
          <w:pPr>
            <w:pStyle w:val="1f3"/>
            <w:spacing w:before="0"/>
            <w:ind w:firstLine="0"/>
            <w:contextualSpacing/>
            <w:rPr>
              <w:rFonts w:ascii="Times New Roman" w:eastAsiaTheme="minorEastAsia" w:hAnsi="Times New Roman" w:cs="Times New Roman"/>
              <w:bCs w:val="0"/>
              <w:iCs w:val="0"/>
              <w:spacing w:val="0"/>
              <w:sz w:val="24"/>
              <w:lang w:eastAsia="ru-RU"/>
            </w:rPr>
          </w:pPr>
          <w:r w:rsidRPr="000176C1">
            <w:rPr>
              <w:rFonts w:ascii="Times New Roman" w:hAnsi="Times New Roman" w:cs="Times New Roman"/>
              <w:sz w:val="24"/>
            </w:rPr>
            <w:fldChar w:fldCharType="begin"/>
          </w:r>
          <w:r w:rsidR="006A795A" w:rsidRPr="000176C1">
            <w:rPr>
              <w:rFonts w:ascii="Times New Roman" w:hAnsi="Times New Roman" w:cs="Times New Roman"/>
              <w:sz w:val="24"/>
            </w:rPr>
            <w:instrText xml:space="preserve"> TOC \o "1-3" \h \z \u </w:instrText>
          </w:r>
          <w:r w:rsidRPr="000176C1">
            <w:rPr>
              <w:rFonts w:ascii="Times New Roman" w:hAnsi="Times New Roman" w:cs="Times New Roman"/>
              <w:sz w:val="24"/>
            </w:rPr>
            <w:fldChar w:fldCharType="separate"/>
          </w:r>
          <w:hyperlink w:anchor="_Toc59991669" w:history="1">
            <w:r w:rsidR="000176C1" w:rsidRPr="000176C1">
              <w:rPr>
                <w:rStyle w:val="affff1"/>
                <w:rFonts w:ascii="Times New Roman" w:hAnsi="Times New Roman" w:cs="Times New Roman"/>
                <w:sz w:val="24"/>
              </w:rPr>
              <w:t>Общие положения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_Toc59991669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4</w:t>
            </w:r>
            <w:r w:rsidR="000176C1" w:rsidRPr="000176C1">
              <w:rPr>
                <w:rFonts w:ascii="Times New Roman" w:hAnsi="Times New Roman" w:cs="Times New Roman"/>
                <w:webHidden/>
                <w:sz w:val="24"/>
              </w:rPr>
              <w:fldChar w:fldCharType="end"/>
            </w:r>
          </w:hyperlink>
        </w:p>
        <w:p w14:paraId="608DD403" w14:textId="5B07CD6D"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70" w:history="1">
            <w:r w:rsidR="000176C1" w:rsidRPr="000176C1">
              <w:rPr>
                <w:rStyle w:val="affff1"/>
                <w:rFonts w:ascii="Times New Roman" w:hAnsi="Times New Roman" w:cs="Times New Roman"/>
                <w:sz w:val="24"/>
              </w:rPr>
              <w:t>1.</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Описание условий организации централизованного теплоснабжения, индивидуального теплоснабжения, а также поквартирного отопления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_Toc59991670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5</w:t>
            </w:r>
            <w:r w:rsidR="000176C1" w:rsidRPr="000176C1">
              <w:rPr>
                <w:rFonts w:ascii="Times New Roman" w:hAnsi="Times New Roman" w:cs="Times New Roman"/>
                <w:webHidden/>
                <w:sz w:val="24"/>
              </w:rPr>
              <w:fldChar w:fldCharType="end"/>
            </w:r>
          </w:hyperlink>
        </w:p>
        <w:p w14:paraId="3C0B5606" w14:textId="7947358E"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71" w:history="1">
            <w:r w:rsidR="000176C1" w:rsidRPr="000176C1">
              <w:rPr>
                <w:rStyle w:val="affff1"/>
                <w:rFonts w:ascii="Times New Roman" w:eastAsia="Times New Roman" w:hAnsi="Times New Roman" w:cs="Times New Roman"/>
                <w:sz w:val="24"/>
                <w:szCs w:val="24"/>
                <w:lang w:bidi="en-US"/>
              </w:rPr>
              <w:t>1.1.</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Определение условий организации централизованного теплоснабжения, индивидуального теплоснабжения</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_Toc59991671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5</w:t>
            </w:r>
            <w:r w:rsidR="000176C1" w:rsidRPr="000176C1">
              <w:rPr>
                <w:rFonts w:ascii="Times New Roman" w:hAnsi="Times New Roman" w:cs="Times New Roman"/>
                <w:webHidden/>
                <w:sz w:val="24"/>
                <w:szCs w:val="24"/>
              </w:rPr>
              <w:fldChar w:fldCharType="end"/>
            </w:r>
          </w:hyperlink>
        </w:p>
        <w:p w14:paraId="19F00357" w14:textId="5F7B09DC"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72" w:history="1">
            <w:r w:rsidR="000176C1" w:rsidRPr="000176C1">
              <w:rPr>
                <w:rStyle w:val="affff1"/>
                <w:rFonts w:ascii="Times New Roman" w:eastAsia="Times New Roman" w:hAnsi="Times New Roman" w:cs="Times New Roman"/>
                <w:sz w:val="24"/>
                <w:szCs w:val="24"/>
                <w:lang w:bidi="en-US"/>
              </w:rPr>
              <w:t>1.2.</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Определение условий организации поквартирного отопления</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_Toc59991672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6</w:t>
            </w:r>
            <w:r w:rsidR="000176C1" w:rsidRPr="000176C1">
              <w:rPr>
                <w:rFonts w:ascii="Times New Roman" w:hAnsi="Times New Roman" w:cs="Times New Roman"/>
                <w:webHidden/>
                <w:sz w:val="24"/>
                <w:szCs w:val="24"/>
              </w:rPr>
              <w:fldChar w:fldCharType="end"/>
            </w:r>
          </w:hyperlink>
        </w:p>
        <w:p w14:paraId="27BCEE4F" w14:textId="4F36046E"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73" w:history="1">
            <w:r w:rsidR="000176C1" w:rsidRPr="000176C1">
              <w:rPr>
                <w:rStyle w:val="affff1"/>
                <w:rFonts w:ascii="Times New Roman" w:hAnsi="Times New Roman" w:cs="Times New Roman"/>
                <w:sz w:val="24"/>
              </w:rPr>
              <w:t>2.</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_Toc59991673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9</w:t>
            </w:r>
            <w:r w:rsidR="000176C1" w:rsidRPr="000176C1">
              <w:rPr>
                <w:rFonts w:ascii="Times New Roman" w:hAnsi="Times New Roman" w:cs="Times New Roman"/>
                <w:webHidden/>
                <w:sz w:val="24"/>
              </w:rPr>
              <w:fldChar w:fldCharType="end"/>
            </w:r>
          </w:hyperlink>
        </w:p>
        <w:p w14:paraId="160F0E0A" w14:textId="5DE86DFB"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74" w:history="1">
            <w:r w:rsidR="000176C1" w:rsidRPr="000176C1">
              <w:rPr>
                <w:rStyle w:val="affff1"/>
                <w:rFonts w:ascii="Times New Roman" w:hAnsi="Times New Roman" w:cs="Times New Roman"/>
                <w:sz w:val="24"/>
              </w:rPr>
              <w:t>3.</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_Toc59991674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9</w:t>
            </w:r>
            <w:r w:rsidR="000176C1" w:rsidRPr="000176C1">
              <w:rPr>
                <w:rFonts w:ascii="Times New Roman" w:hAnsi="Times New Roman" w:cs="Times New Roman"/>
                <w:webHidden/>
                <w:sz w:val="24"/>
              </w:rPr>
              <w:fldChar w:fldCharType="end"/>
            </w:r>
          </w:hyperlink>
        </w:p>
        <w:p w14:paraId="5A9A5818" w14:textId="2123266E"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75" w:history="1">
            <w:r w:rsidR="000176C1" w:rsidRPr="000176C1">
              <w:rPr>
                <w:rStyle w:val="affff1"/>
                <w:rFonts w:ascii="Times New Roman" w:hAnsi="Times New Roman" w:cs="Times New Roman"/>
                <w:sz w:val="24"/>
              </w:rPr>
              <w:t>4.</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_Toc59991675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9</w:t>
            </w:r>
            <w:r w:rsidR="000176C1" w:rsidRPr="000176C1">
              <w:rPr>
                <w:rFonts w:ascii="Times New Roman" w:hAnsi="Times New Roman" w:cs="Times New Roman"/>
                <w:webHidden/>
                <w:sz w:val="24"/>
              </w:rPr>
              <w:fldChar w:fldCharType="end"/>
            </w:r>
          </w:hyperlink>
        </w:p>
        <w:p w14:paraId="6E326EFA" w14:textId="1FFBADF3"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76" w:history="1">
            <w:r w:rsidR="000176C1" w:rsidRPr="000176C1">
              <w:rPr>
                <w:rStyle w:val="affff1"/>
                <w:rFonts w:ascii="Times New Roman" w:eastAsia="Times New Roman" w:hAnsi="Times New Roman" w:cs="Times New Roman"/>
                <w:sz w:val="24"/>
                <w:szCs w:val="24"/>
                <w:lang w:bidi="en-US"/>
              </w:rPr>
              <w:t>5.1.</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Группа проектов №11. Новое строительство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_Toc59991676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9</w:t>
            </w:r>
            <w:r w:rsidR="000176C1" w:rsidRPr="000176C1">
              <w:rPr>
                <w:rFonts w:ascii="Times New Roman" w:hAnsi="Times New Roman" w:cs="Times New Roman"/>
                <w:webHidden/>
                <w:sz w:val="24"/>
                <w:szCs w:val="24"/>
              </w:rPr>
              <w:fldChar w:fldCharType="end"/>
            </w:r>
          </w:hyperlink>
        </w:p>
        <w:p w14:paraId="1FD859FE" w14:textId="48381288"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77" w:history="1">
            <w:r w:rsidR="000176C1" w:rsidRPr="000176C1">
              <w:rPr>
                <w:rStyle w:val="affff1"/>
                <w:rFonts w:ascii="Times New Roman" w:eastAsia="Times New Roman" w:hAnsi="Times New Roman" w:cs="Times New Roman"/>
                <w:sz w:val="24"/>
                <w:szCs w:val="24"/>
                <w:lang w:bidi="en-US"/>
              </w:rPr>
              <w:t>5.2.</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Группа проектов №16. Строительство новых котельных для обеспечения перспективных приростов тепловых нагрузок</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_Toc59991677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10</w:t>
            </w:r>
            <w:r w:rsidR="000176C1" w:rsidRPr="000176C1">
              <w:rPr>
                <w:rFonts w:ascii="Times New Roman" w:hAnsi="Times New Roman" w:cs="Times New Roman"/>
                <w:webHidden/>
                <w:sz w:val="24"/>
                <w:szCs w:val="24"/>
              </w:rPr>
              <w:fldChar w:fldCharType="end"/>
            </w:r>
          </w:hyperlink>
        </w:p>
        <w:p w14:paraId="4A0131C6" w14:textId="6A9FC60D"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78" w:history="1">
            <w:r w:rsidR="000176C1" w:rsidRPr="000176C1">
              <w:rPr>
                <w:rStyle w:val="affff1"/>
                <w:rFonts w:ascii="Times New Roman" w:hAnsi="Times New Roman" w:cs="Times New Roman"/>
                <w:sz w:val="24"/>
              </w:rPr>
              <w:t>5.</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_Toc59991678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12</w:t>
            </w:r>
            <w:r w:rsidR="000176C1" w:rsidRPr="000176C1">
              <w:rPr>
                <w:rFonts w:ascii="Times New Roman" w:hAnsi="Times New Roman" w:cs="Times New Roman"/>
                <w:webHidden/>
                <w:sz w:val="24"/>
              </w:rPr>
              <w:fldChar w:fldCharType="end"/>
            </w:r>
          </w:hyperlink>
        </w:p>
        <w:p w14:paraId="2ADF643B" w14:textId="0A6D80D7"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79" w:history="1">
            <w:r w:rsidR="000176C1" w:rsidRPr="000176C1">
              <w:rPr>
                <w:rStyle w:val="affff1"/>
                <w:rFonts w:ascii="Times New Roman" w:eastAsia="Times New Roman" w:hAnsi="Times New Roman" w:cs="Times New Roman"/>
                <w:sz w:val="24"/>
                <w:szCs w:val="24"/>
                <w:lang w:bidi="en-US"/>
              </w:rPr>
              <w:t>5.1.</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Группа проектов №15. Реконструкция действующих котельных для обеспечения перспективных приростов тепловых нагрузок</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_Toc59991679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12</w:t>
            </w:r>
            <w:r w:rsidR="000176C1" w:rsidRPr="000176C1">
              <w:rPr>
                <w:rFonts w:ascii="Times New Roman" w:hAnsi="Times New Roman" w:cs="Times New Roman"/>
                <w:webHidden/>
                <w:sz w:val="24"/>
                <w:szCs w:val="24"/>
              </w:rPr>
              <w:fldChar w:fldCharType="end"/>
            </w:r>
          </w:hyperlink>
        </w:p>
        <w:p w14:paraId="5714E31B" w14:textId="2B6E74B6"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80" w:history="1">
            <w:r w:rsidR="000176C1" w:rsidRPr="000176C1">
              <w:rPr>
                <w:rStyle w:val="affff1"/>
                <w:rFonts w:ascii="Times New Roman" w:eastAsia="Times New Roman" w:hAnsi="Times New Roman" w:cs="Times New Roman"/>
                <w:sz w:val="24"/>
                <w:szCs w:val="24"/>
                <w:lang w:bidi="en-US"/>
              </w:rPr>
              <w:t>5.2.</w:t>
            </w:r>
            <w:r w:rsidR="000176C1" w:rsidRPr="000176C1">
              <w:rPr>
                <w:rFonts w:ascii="Times New Roman" w:eastAsiaTheme="minorEastAsia" w:hAnsi="Times New Roman" w:cs="Times New Roman"/>
                <w:bCs w:val="0"/>
                <w:spacing w:val="0"/>
                <w:sz w:val="24"/>
                <w:szCs w:val="24"/>
                <w:lang w:eastAsia="ru-RU"/>
              </w:rPr>
              <w:tab/>
            </w:r>
            <w:r w:rsidR="000176C1" w:rsidRPr="000176C1">
              <w:rPr>
                <w:rStyle w:val="affff1"/>
                <w:rFonts w:ascii="Times New Roman" w:eastAsia="Times New Roman" w:hAnsi="Times New Roman" w:cs="Times New Roman"/>
                <w:sz w:val="24"/>
                <w:szCs w:val="24"/>
                <w:lang w:bidi="en-US"/>
              </w:rPr>
              <w:t>Группа проектов №17. Строительство новых и реконструкция действующих котельных в связи с физическим износом оборудования и для повышения эффективности производства тепловой энергии</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_Toc59991680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12</w:t>
            </w:r>
            <w:r w:rsidR="000176C1" w:rsidRPr="000176C1">
              <w:rPr>
                <w:rFonts w:ascii="Times New Roman" w:hAnsi="Times New Roman" w:cs="Times New Roman"/>
                <w:webHidden/>
                <w:sz w:val="24"/>
                <w:szCs w:val="24"/>
              </w:rPr>
              <w:fldChar w:fldCharType="end"/>
            </w:r>
          </w:hyperlink>
        </w:p>
        <w:p w14:paraId="57595B13" w14:textId="1A243493"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1" w:history="1">
            <w:r w:rsidR="000176C1" w:rsidRPr="000176C1">
              <w:rPr>
                <w:rStyle w:val="affff1"/>
                <w:rFonts w:ascii="Times New Roman" w:hAnsi="Times New Roman" w:cs="Times New Roman"/>
                <w:sz w:val="24"/>
              </w:rPr>
              <w:t>6.</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Группа проектов №19</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_Toc59991681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24</w:t>
            </w:r>
            <w:r w:rsidR="000176C1" w:rsidRPr="000176C1">
              <w:rPr>
                <w:rFonts w:ascii="Times New Roman" w:hAnsi="Times New Roman" w:cs="Times New Roman"/>
                <w:webHidden/>
                <w:sz w:val="24"/>
              </w:rPr>
              <w:fldChar w:fldCharType="end"/>
            </w:r>
          </w:hyperlink>
        </w:p>
        <w:p w14:paraId="1A07C0B2" w14:textId="2AC8D475"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2" w:history="1">
            <w:r w:rsidR="000176C1" w:rsidRPr="000176C1">
              <w:rPr>
                <w:rStyle w:val="affff1"/>
                <w:rFonts w:ascii="Times New Roman" w:hAnsi="Times New Roman" w:cs="Times New Roman"/>
                <w:sz w:val="24"/>
              </w:rPr>
              <w:t>7.</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 Группа проектов №18</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_Toc59991682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24</w:t>
            </w:r>
            <w:r w:rsidR="000176C1" w:rsidRPr="000176C1">
              <w:rPr>
                <w:rFonts w:ascii="Times New Roman" w:hAnsi="Times New Roman" w:cs="Times New Roman"/>
                <w:webHidden/>
                <w:sz w:val="24"/>
              </w:rPr>
              <w:fldChar w:fldCharType="end"/>
            </w:r>
          </w:hyperlink>
        </w:p>
        <w:p w14:paraId="36782982" w14:textId="7B2AC5F4"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3" w:history="1">
            <w:r w:rsidR="000176C1" w:rsidRPr="000176C1">
              <w:rPr>
                <w:rStyle w:val="affff1"/>
                <w:rFonts w:ascii="Times New Roman" w:hAnsi="Times New Roman" w:cs="Times New Roman"/>
                <w:sz w:val="24"/>
              </w:rPr>
              <w:t>8.</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_Toc59991683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30</w:t>
            </w:r>
            <w:r w:rsidR="000176C1" w:rsidRPr="000176C1">
              <w:rPr>
                <w:rFonts w:ascii="Times New Roman" w:hAnsi="Times New Roman" w:cs="Times New Roman"/>
                <w:webHidden/>
                <w:sz w:val="24"/>
              </w:rPr>
              <w:fldChar w:fldCharType="end"/>
            </w:r>
          </w:hyperlink>
        </w:p>
        <w:p w14:paraId="3ADD2696" w14:textId="1B3525FA"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4" w:history="1">
            <w:r w:rsidR="000176C1" w:rsidRPr="000176C1">
              <w:rPr>
                <w:rStyle w:val="affff1"/>
                <w:rFonts w:ascii="Times New Roman" w:hAnsi="Times New Roman" w:cs="Times New Roman"/>
                <w:sz w:val="24"/>
              </w:rPr>
              <w:t>9.</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_Toc59991684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30</w:t>
            </w:r>
            <w:r w:rsidR="000176C1" w:rsidRPr="000176C1">
              <w:rPr>
                <w:rFonts w:ascii="Times New Roman" w:hAnsi="Times New Roman" w:cs="Times New Roman"/>
                <w:webHidden/>
                <w:sz w:val="24"/>
              </w:rPr>
              <w:fldChar w:fldCharType="end"/>
            </w:r>
          </w:hyperlink>
        </w:p>
        <w:p w14:paraId="511E1179" w14:textId="237B9A11"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5" w:history="1">
            <w:r w:rsidR="000176C1" w:rsidRPr="000176C1">
              <w:rPr>
                <w:rStyle w:val="affff1"/>
                <w:rFonts w:ascii="Times New Roman" w:hAnsi="Times New Roman" w:cs="Times New Roman"/>
                <w:sz w:val="24"/>
              </w:rPr>
              <w:t>10.</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_Toc59991685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30</w:t>
            </w:r>
            <w:r w:rsidR="000176C1" w:rsidRPr="000176C1">
              <w:rPr>
                <w:rFonts w:ascii="Times New Roman" w:hAnsi="Times New Roman" w:cs="Times New Roman"/>
                <w:webHidden/>
                <w:sz w:val="24"/>
              </w:rPr>
              <w:fldChar w:fldCharType="end"/>
            </w:r>
          </w:hyperlink>
        </w:p>
        <w:p w14:paraId="099125A7" w14:textId="38AA641B"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6" w:history="1">
            <w:r w:rsidR="000176C1" w:rsidRPr="000176C1">
              <w:rPr>
                <w:rStyle w:val="affff1"/>
                <w:rFonts w:ascii="Times New Roman" w:hAnsi="Times New Roman" w:cs="Times New Roman"/>
                <w:sz w:val="24"/>
              </w:rPr>
              <w:t>11.</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 xml:space="preserve">Обоснование организации индивидуального теплоснабжения в зонах застройки </w:t>
            </w:r>
            <w:r w:rsidR="000176C1" w:rsidRPr="000176C1">
              <w:rPr>
                <w:rStyle w:val="affff1"/>
                <w:rFonts w:ascii="Times New Roman" w:hAnsi="Times New Roman" w:cs="Times New Roman"/>
                <w:sz w:val="24"/>
              </w:rPr>
              <w:lastRenderedPageBreak/>
              <w:t>городского округа малоэтажными жилыми зданиями</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_Toc59991686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30</w:t>
            </w:r>
            <w:r w:rsidR="000176C1" w:rsidRPr="000176C1">
              <w:rPr>
                <w:rFonts w:ascii="Times New Roman" w:hAnsi="Times New Roman" w:cs="Times New Roman"/>
                <w:webHidden/>
                <w:sz w:val="24"/>
              </w:rPr>
              <w:fldChar w:fldCharType="end"/>
            </w:r>
          </w:hyperlink>
        </w:p>
        <w:p w14:paraId="205E3137" w14:textId="54542FF9"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7" w:history="1">
            <w:r w:rsidR="000176C1" w:rsidRPr="000176C1">
              <w:rPr>
                <w:rStyle w:val="affff1"/>
                <w:rFonts w:ascii="Times New Roman" w:hAnsi="Times New Roman" w:cs="Times New Roman"/>
                <w:sz w:val="24"/>
              </w:rPr>
              <w:t>12.</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_Toc59991687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30</w:t>
            </w:r>
            <w:r w:rsidR="000176C1" w:rsidRPr="000176C1">
              <w:rPr>
                <w:rFonts w:ascii="Times New Roman" w:hAnsi="Times New Roman" w:cs="Times New Roman"/>
                <w:webHidden/>
                <w:sz w:val="24"/>
              </w:rPr>
              <w:fldChar w:fldCharType="end"/>
            </w:r>
          </w:hyperlink>
        </w:p>
        <w:p w14:paraId="5892D1A3" w14:textId="5C989B6F"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8" w:history="1">
            <w:r w:rsidR="000176C1" w:rsidRPr="000176C1">
              <w:rPr>
                <w:rStyle w:val="affff1"/>
                <w:rFonts w:ascii="Times New Roman" w:hAnsi="Times New Roman" w:cs="Times New Roman"/>
                <w:sz w:val="24"/>
              </w:rPr>
              <w:t>13.</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_Toc59991688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31</w:t>
            </w:r>
            <w:r w:rsidR="000176C1" w:rsidRPr="000176C1">
              <w:rPr>
                <w:rFonts w:ascii="Times New Roman" w:hAnsi="Times New Roman" w:cs="Times New Roman"/>
                <w:webHidden/>
                <w:sz w:val="24"/>
              </w:rPr>
              <w:fldChar w:fldCharType="end"/>
            </w:r>
          </w:hyperlink>
        </w:p>
        <w:p w14:paraId="13813F12" w14:textId="5C09B28B"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89" w:history="1">
            <w:r w:rsidR="000176C1" w:rsidRPr="000176C1">
              <w:rPr>
                <w:rStyle w:val="affff1"/>
                <w:rFonts w:ascii="Times New Roman" w:hAnsi="Times New Roman" w:cs="Times New Roman"/>
                <w:sz w:val="24"/>
              </w:rPr>
              <w:t>14.</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Обоснование организации теплоснабжения в производственных зонах на территории городского округа</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_Toc59991689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31</w:t>
            </w:r>
            <w:r w:rsidR="000176C1" w:rsidRPr="000176C1">
              <w:rPr>
                <w:rFonts w:ascii="Times New Roman" w:hAnsi="Times New Roman" w:cs="Times New Roman"/>
                <w:webHidden/>
                <w:sz w:val="24"/>
              </w:rPr>
              <w:fldChar w:fldCharType="end"/>
            </w:r>
          </w:hyperlink>
        </w:p>
        <w:p w14:paraId="605D5BBF" w14:textId="33B7444F"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90" w:history="1">
            <w:r w:rsidR="000176C1" w:rsidRPr="000176C1">
              <w:rPr>
                <w:rStyle w:val="affff1"/>
                <w:rFonts w:ascii="Times New Roman" w:hAnsi="Times New Roman" w:cs="Times New Roman"/>
                <w:sz w:val="24"/>
              </w:rPr>
              <w:t>15.</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Результаты расчетов радиуса эффективного теплоснабжения</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_Toc59991690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32</w:t>
            </w:r>
            <w:r w:rsidR="000176C1" w:rsidRPr="000176C1">
              <w:rPr>
                <w:rFonts w:ascii="Times New Roman" w:hAnsi="Times New Roman" w:cs="Times New Roman"/>
                <w:webHidden/>
                <w:sz w:val="24"/>
              </w:rPr>
              <w:fldChar w:fldCharType="end"/>
            </w:r>
          </w:hyperlink>
        </w:p>
        <w:p w14:paraId="78958FCA" w14:textId="3D0D84F3" w:rsidR="000176C1" w:rsidRPr="000176C1" w:rsidRDefault="00F32F27" w:rsidP="000176C1">
          <w:pPr>
            <w:pStyle w:val="1f3"/>
            <w:spacing w:before="0"/>
            <w:ind w:firstLine="0"/>
            <w:contextualSpacing/>
            <w:rPr>
              <w:rFonts w:ascii="Times New Roman" w:eastAsiaTheme="minorEastAsia" w:hAnsi="Times New Roman" w:cs="Times New Roman"/>
              <w:bCs w:val="0"/>
              <w:iCs w:val="0"/>
              <w:spacing w:val="0"/>
              <w:sz w:val="24"/>
              <w:lang w:eastAsia="ru-RU"/>
            </w:rPr>
          </w:pPr>
          <w:hyperlink w:anchor="_Toc59991691" w:history="1">
            <w:r w:rsidR="000176C1" w:rsidRPr="000176C1">
              <w:rPr>
                <w:rStyle w:val="affff1"/>
                <w:rFonts w:ascii="Times New Roman" w:hAnsi="Times New Roman" w:cs="Times New Roman"/>
                <w:sz w:val="24"/>
              </w:rPr>
              <w:t>16.</w:t>
            </w:r>
            <w:r w:rsidR="000176C1" w:rsidRPr="000176C1">
              <w:rPr>
                <w:rFonts w:ascii="Times New Roman" w:eastAsiaTheme="minorEastAsia" w:hAnsi="Times New Roman" w:cs="Times New Roman"/>
                <w:bCs w:val="0"/>
                <w:iCs w:val="0"/>
                <w:spacing w:val="0"/>
                <w:sz w:val="24"/>
                <w:lang w:eastAsia="ru-RU"/>
              </w:rPr>
              <w:tab/>
            </w:r>
            <w:r w:rsidR="000176C1" w:rsidRPr="000176C1">
              <w:rPr>
                <w:rStyle w:val="affff1"/>
                <w:rFonts w:ascii="Times New Roman" w:hAnsi="Times New Roman" w:cs="Times New Roman"/>
                <w:sz w:val="24"/>
              </w:rPr>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0176C1" w:rsidRPr="000176C1">
              <w:rPr>
                <w:rFonts w:ascii="Times New Roman" w:hAnsi="Times New Roman" w:cs="Times New Roman"/>
                <w:webHidden/>
                <w:sz w:val="24"/>
              </w:rPr>
              <w:tab/>
            </w:r>
            <w:r w:rsidR="000176C1" w:rsidRPr="000176C1">
              <w:rPr>
                <w:rFonts w:ascii="Times New Roman" w:hAnsi="Times New Roman" w:cs="Times New Roman"/>
                <w:webHidden/>
                <w:sz w:val="24"/>
              </w:rPr>
              <w:fldChar w:fldCharType="begin"/>
            </w:r>
            <w:r w:rsidR="000176C1" w:rsidRPr="000176C1">
              <w:rPr>
                <w:rFonts w:ascii="Times New Roman" w:hAnsi="Times New Roman" w:cs="Times New Roman"/>
                <w:webHidden/>
                <w:sz w:val="24"/>
              </w:rPr>
              <w:instrText xml:space="preserve"> PAGEREF _Toc59991691 \h </w:instrText>
            </w:r>
            <w:r w:rsidR="000176C1" w:rsidRPr="000176C1">
              <w:rPr>
                <w:rFonts w:ascii="Times New Roman" w:hAnsi="Times New Roman" w:cs="Times New Roman"/>
                <w:webHidden/>
                <w:sz w:val="24"/>
              </w:rPr>
            </w:r>
            <w:r w:rsidR="000176C1" w:rsidRPr="000176C1">
              <w:rPr>
                <w:rFonts w:ascii="Times New Roman" w:hAnsi="Times New Roman" w:cs="Times New Roman"/>
                <w:webHidden/>
                <w:sz w:val="24"/>
              </w:rPr>
              <w:fldChar w:fldCharType="separate"/>
            </w:r>
            <w:r w:rsidR="00900A94">
              <w:rPr>
                <w:rFonts w:ascii="Times New Roman" w:hAnsi="Times New Roman" w:cs="Times New Roman"/>
                <w:webHidden/>
                <w:sz w:val="24"/>
              </w:rPr>
              <w:t>37</w:t>
            </w:r>
            <w:r w:rsidR="000176C1" w:rsidRPr="000176C1">
              <w:rPr>
                <w:rFonts w:ascii="Times New Roman" w:hAnsi="Times New Roman" w:cs="Times New Roman"/>
                <w:webHidden/>
                <w:sz w:val="24"/>
              </w:rPr>
              <w:fldChar w:fldCharType="end"/>
            </w:r>
          </w:hyperlink>
        </w:p>
        <w:p w14:paraId="1CBA3DAF" w14:textId="3105F53F"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92" w:history="1">
            <w:r w:rsidR="000176C1" w:rsidRPr="000176C1">
              <w:rPr>
                <w:rStyle w:val="affff1"/>
                <w:rFonts w:ascii="Times New Roman" w:eastAsiaTheme="majorEastAsia" w:hAnsi="Times New Roman" w:cs="Times New Roman"/>
                <w:smallCaps/>
                <w:sz w:val="24"/>
                <w:szCs w:val="24"/>
                <w:lang w:bidi="en-US"/>
              </w:rPr>
              <w:t>Приложение 1. Прогноз перспективных балансов тепловой мощности по каждой зоне теплоснабжения, в течение расчетного периода</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_Toc59991692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38</w:t>
            </w:r>
            <w:r w:rsidR="000176C1" w:rsidRPr="000176C1">
              <w:rPr>
                <w:rFonts w:ascii="Times New Roman" w:hAnsi="Times New Roman" w:cs="Times New Roman"/>
                <w:webHidden/>
                <w:sz w:val="24"/>
                <w:szCs w:val="24"/>
              </w:rPr>
              <w:fldChar w:fldCharType="end"/>
            </w:r>
          </w:hyperlink>
        </w:p>
        <w:p w14:paraId="2FDD1B72" w14:textId="6D031050" w:rsidR="000176C1" w:rsidRPr="000176C1" w:rsidRDefault="00F32F27" w:rsidP="000176C1">
          <w:pPr>
            <w:pStyle w:val="2b"/>
            <w:spacing w:before="0"/>
            <w:ind w:left="0" w:firstLine="0"/>
            <w:contextualSpacing/>
            <w:rPr>
              <w:rFonts w:ascii="Times New Roman" w:eastAsiaTheme="minorEastAsia" w:hAnsi="Times New Roman" w:cs="Times New Roman"/>
              <w:bCs w:val="0"/>
              <w:spacing w:val="0"/>
              <w:sz w:val="24"/>
              <w:szCs w:val="24"/>
              <w:lang w:eastAsia="ru-RU"/>
            </w:rPr>
          </w:pPr>
          <w:hyperlink w:anchor="_Toc59991693" w:history="1">
            <w:r w:rsidR="000176C1" w:rsidRPr="000176C1">
              <w:rPr>
                <w:rStyle w:val="affff1"/>
                <w:rFonts w:ascii="Times New Roman" w:eastAsiaTheme="majorEastAsia" w:hAnsi="Times New Roman" w:cs="Times New Roman"/>
                <w:smallCaps/>
                <w:sz w:val="24"/>
                <w:szCs w:val="24"/>
                <w:lang w:bidi="en-US"/>
              </w:rPr>
              <w:t>Приложение 2. Прогноз перспективных балансов тепловой энергии по каждой зоне теплоснабжения, в течение расчетного периода</w:t>
            </w:r>
            <w:r w:rsidR="000176C1" w:rsidRPr="000176C1">
              <w:rPr>
                <w:rFonts w:ascii="Times New Roman" w:hAnsi="Times New Roman" w:cs="Times New Roman"/>
                <w:webHidden/>
                <w:sz w:val="24"/>
                <w:szCs w:val="24"/>
              </w:rPr>
              <w:tab/>
            </w:r>
            <w:r w:rsidR="000176C1" w:rsidRPr="000176C1">
              <w:rPr>
                <w:rFonts w:ascii="Times New Roman" w:hAnsi="Times New Roman" w:cs="Times New Roman"/>
                <w:webHidden/>
                <w:sz w:val="24"/>
                <w:szCs w:val="24"/>
              </w:rPr>
              <w:fldChar w:fldCharType="begin"/>
            </w:r>
            <w:r w:rsidR="000176C1" w:rsidRPr="000176C1">
              <w:rPr>
                <w:rFonts w:ascii="Times New Roman" w:hAnsi="Times New Roman" w:cs="Times New Roman"/>
                <w:webHidden/>
                <w:sz w:val="24"/>
                <w:szCs w:val="24"/>
              </w:rPr>
              <w:instrText xml:space="preserve"> PAGEREF _Toc59991693 \h </w:instrText>
            </w:r>
            <w:r w:rsidR="000176C1" w:rsidRPr="000176C1">
              <w:rPr>
                <w:rFonts w:ascii="Times New Roman" w:hAnsi="Times New Roman" w:cs="Times New Roman"/>
                <w:webHidden/>
                <w:sz w:val="24"/>
                <w:szCs w:val="24"/>
              </w:rPr>
            </w:r>
            <w:r w:rsidR="000176C1" w:rsidRPr="000176C1">
              <w:rPr>
                <w:rFonts w:ascii="Times New Roman" w:hAnsi="Times New Roman" w:cs="Times New Roman"/>
                <w:webHidden/>
                <w:sz w:val="24"/>
                <w:szCs w:val="24"/>
              </w:rPr>
              <w:fldChar w:fldCharType="separate"/>
            </w:r>
            <w:r w:rsidR="00900A94">
              <w:rPr>
                <w:rFonts w:ascii="Times New Roman" w:hAnsi="Times New Roman" w:cs="Times New Roman"/>
                <w:webHidden/>
                <w:sz w:val="24"/>
                <w:szCs w:val="24"/>
              </w:rPr>
              <w:t>38</w:t>
            </w:r>
            <w:r w:rsidR="000176C1" w:rsidRPr="000176C1">
              <w:rPr>
                <w:rFonts w:ascii="Times New Roman" w:hAnsi="Times New Roman" w:cs="Times New Roman"/>
                <w:webHidden/>
                <w:sz w:val="24"/>
                <w:szCs w:val="24"/>
              </w:rPr>
              <w:fldChar w:fldCharType="end"/>
            </w:r>
          </w:hyperlink>
        </w:p>
        <w:p w14:paraId="7500D93C" w14:textId="77777777" w:rsidR="003F128A" w:rsidRPr="00AE02FA" w:rsidRDefault="00286DCC" w:rsidP="000176C1">
          <w:pPr>
            <w:tabs>
              <w:tab w:val="right" w:leader="dot" w:pos="9356"/>
            </w:tabs>
            <w:spacing w:before="0" w:after="0"/>
            <w:ind w:firstLine="0"/>
            <w:contextualSpacing/>
            <w:rPr>
              <w:rFonts w:ascii="Times New Roman" w:hAnsi="Times New Roman"/>
              <w:b/>
              <w:bCs/>
            </w:rPr>
          </w:pPr>
          <w:r w:rsidRPr="000176C1">
            <w:rPr>
              <w:rFonts w:ascii="Times New Roman" w:hAnsi="Times New Roman"/>
              <w:b/>
              <w:bCs/>
              <w:sz w:val="24"/>
              <w:szCs w:val="24"/>
            </w:rPr>
            <w:fldChar w:fldCharType="end"/>
          </w:r>
        </w:p>
        <w:p w14:paraId="3C9AD21A" w14:textId="77777777" w:rsidR="006A795A" w:rsidRPr="00AE02FA" w:rsidRDefault="00F32F27" w:rsidP="003F128A">
          <w:pPr>
            <w:ind w:firstLine="0"/>
            <w:rPr>
              <w:rFonts w:ascii="Times New Roman" w:hAnsi="Times New Roman"/>
            </w:rPr>
          </w:pPr>
        </w:p>
      </w:sdtContent>
    </w:sdt>
    <w:p w14:paraId="1A7AFA4D" w14:textId="77777777" w:rsidR="00C27080" w:rsidRPr="00AE02FA" w:rsidRDefault="00C27080" w:rsidP="002B3083">
      <w:pPr>
        <w:pStyle w:val="1c"/>
        <w:numPr>
          <w:ilvl w:val="0"/>
          <w:numId w:val="0"/>
        </w:numPr>
        <w:rPr>
          <w:rFonts w:ascii="Times New Roman" w:hAnsi="Times New Roman"/>
        </w:rPr>
        <w:sectPr w:rsidR="00C27080" w:rsidRPr="00AE02FA" w:rsidSect="004F68CE">
          <w:footerReference w:type="default" r:id="rId13"/>
          <w:pgSz w:w="11907" w:h="16839" w:code="9"/>
          <w:pgMar w:top="1134" w:right="567" w:bottom="567" w:left="1418" w:header="284" w:footer="284" w:gutter="0"/>
          <w:cols w:space="708"/>
          <w:docGrid w:linePitch="360"/>
        </w:sectPr>
      </w:pPr>
    </w:p>
    <w:p w14:paraId="7AE1210E" w14:textId="77777777" w:rsidR="004F6709" w:rsidRPr="00AE02FA" w:rsidRDefault="004F6709" w:rsidP="004F6709">
      <w:pPr>
        <w:pStyle w:val="1c"/>
        <w:numPr>
          <w:ilvl w:val="0"/>
          <w:numId w:val="0"/>
        </w:numPr>
        <w:jc w:val="center"/>
        <w:rPr>
          <w:rFonts w:ascii="Times New Roman" w:hAnsi="Times New Roman"/>
        </w:rPr>
      </w:pPr>
      <w:bookmarkStart w:id="1" w:name="_Toc59991669"/>
      <w:r w:rsidRPr="00AE02FA">
        <w:rPr>
          <w:rFonts w:ascii="Times New Roman" w:hAnsi="Times New Roman"/>
        </w:rPr>
        <w:lastRenderedPageBreak/>
        <w:t>Общие положения</w:t>
      </w:r>
      <w:bookmarkEnd w:id="1"/>
    </w:p>
    <w:p w14:paraId="29BE020F" w14:textId="77777777" w:rsidR="009E0516" w:rsidRPr="00AE02FA" w:rsidRDefault="00AC3086" w:rsidP="004F68CE">
      <w:pPr>
        <w:spacing w:before="0" w:after="0"/>
        <w:rPr>
          <w:rFonts w:ascii="Times New Roman" w:hAnsi="Times New Roman"/>
          <w:sz w:val="24"/>
          <w:szCs w:val="24"/>
        </w:rPr>
      </w:pPr>
      <w:r w:rsidRPr="00AE02FA">
        <w:rPr>
          <w:rFonts w:ascii="Times New Roman" w:hAnsi="Times New Roman"/>
          <w:sz w:val="24"/>
          <w:szCs w:val="24"/>
        </w:rPr>
        <w:t xml:space="preserve">В результате реализации </w:t>
      </w:r>
      <w:r w:rsidR="00A90025" w:rsidRPr="00AE02FA">
        <w:rPr>
          <w:rFonts w:ascii="Times New Roman" w:hAnsi="Times New Roman"/>
          <w:sz w:val="24"/>
          <w:szCs w:val="24"/>
        </w:rPr>
        <w:t xml:space="preserve">предложенных </w:t>
      </w:r>
      <w:r w:rsidRPr="00AE02FA">
        <w:rPr>
          <w:rFonts w:ascii="Times New Roman" w:hAnsi="Times New Roman"/>
          <w:sz w:val="24"/>
          <w:szCs w:val="24"/>
        </w:rPr>
        <w:t xml:space="preserve">мероприятий </w:t>
      </w:r>
      <w:r w:rsidR="00A35DB7" w:rsidRPr="00AE02FA">
        <w:rPr>
          <w:rFonts w:ascii="Times New Roman" w:hAnsi="Times New Roman"/>
          <w:sz w:val="24"/>
          <w:szCs w:val="24"/>
        </w:rPr>
        <w:t>пол</w:t>
      </w:r>
      <w:r w:rsidRPr="00AE02FA">
        <w:rPr>
          <w:rFonts w:ascii="Times New Roman" w:hAnsi="Times New Roman"/>
          <w:sz w:val="24"/>
          <w:szCs w:val="24"/>
        </w:rPr>
        <w:t>ностью покрыв</w:t>
      </w:r>
      <w:r w:rsidR="00A35DB7" w:rsidRPr="00AE02FA">
        <w:rPr>
          <w:rFonts w:ascii="Times New Roman" w:hAnsi="Times New Roman"/>
          <w:sz w:val="24"/>
          <w:szCs w:val="24"/>
        </w:rPr>
        <w:t xml:space="preserve">ается </w:t>
      </w:r>
      <w:r w:rsidRPr="00AE02FA">
        <w:rPr>
          <w:rFonts w:ascii="Times New Roman" w:hAnsi="Times New Roman"/>
          <w:sz w:val="24"/>
          <w:szCs w:val="24"/>
        </w:rPr>
        <w:t>потребность в приросте тепловой нагрузки в каждой из зон действия ис</w:t>
      </w:r>
      <w:r w:rsidR="00A35DB7" w:rsidRPr="00AE02FA">
        <w:rPr>
          <w:rFonts w:ascii="Times New Roman" w:hAnsi="Times New Roman"/>
          <w:sz w:val="24"/>
          <w:szCs w:val="24"/>
        </w:rPr>
        <w:t>то</w:t>
      </w:r>
      <w:r w:rsidRPr="00AE02FA">
        <w:rPr>
          <w:rFonts w:ascii="Times New Roman" w:hAnsi="Times New Roman"/>
          <w:sz w:val="24"/>
          <w:szCs w:val="24"/>
        </w:rPr>
        <w:t xml:space="preserve">чников </w:t>
      </w:r>
      <w:r w:rsidR="00A35DB7" w:rsidRPr="00AE02FA">
        <w:rPr>
          <w:rFonts w:ascii="Times New Roman" w:hAnsi="Times New Roman"/>
          <w:sz w:val="24"/>
          <w:szCs w:val="24"/>
        </w:rPr>
        <w:t>те</w:t>
      </w:r>
      <w:r w:rsidRPr="00AE02FA">
        <w:rPr>
          <w:rFonts w:ascii="Times New Roman" w:hAnsi="Times New Roman"/>
          <w:sz w:val="24"/>
          <w:szCs w:val="24"/>
        </w:rPr>
        <w:t>п</w:t>
      </w:r>
      <w:r w:rsidR="00A35DB7" w:rsidRPr="00AE02FA">
        <w:rPr>
          <w:rFonts w:ascii="Times New Roman" w:hAnsi="Times New Roman"/>
          <w:sz w:val="24"/>
          <w:szCs w:val="24"/>
        </w:rPr>
        <w:t>л</w:t>
      </w:r>
      <w:r w:rsidRPr="00AE02FA">
        <w:rPr>
          <w:rFonts w:ascii="Times New Roman" w:hAnsi="Times New Roman"/>
          <w:sz w:val="24"/>
          <w:szCs w:val="24"/>
        </w:rPr>
        <w:t>овой энергии и в зонах, не обе</w:t>
      </w:r>
      <w:r w:rsidR="00A35DB7" w:rsidRPr="00AE02FA">
        <w:rPr>
          <w:rFonts w:ascii="Times New Roman" w:hAnsi="Times New Roman"/>
          <w:sz w:val="24"/>
          <w:szCs w:val="24"/>
        </w:rPr>
        <w:t>с</w:t>
      </w:r>
      <w:r w:rsidRPr="00AE02FA">
        <w:rPr>
          <w:rFonts w:ascii="Times New Roman" w:hAnsi="Times New Roman"/>
          <w:sz w:val="24"/>
          <w:szCs w:val="24"/>
        </w:rPr>
        <w:t>печенных источниками тепловой энергии.</w:t>
      </w:r>
    </w:p>
    <w:p w14:paraId="7961C98B"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В мероприятия по строительству, реконструкции и техническому перевооружению источников тепловой энергии входят 9 групп проектов, в том числе:</w:t>
      </w:r>
    </w:p>
    <w:p w14:paraId="377DE05E"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 xml:space="preserve">1) </w:t>
      </w:r>
      <w:r w:rsidRPr="00AE02FA">
        <w:rPr>
          <w:rFonts w:ascii="Times New Roman" w:hAnsi="Times New Roman"/>
          <w:sz w:val="24"/>
          <w:szCs w:val="24"/>
        </w:rPr>
        <w:tab/>
        <w:t>Группа проектов 11 - новое строительство источников тепловой энергии с комбинированной выработкой тепловой и электрической энергии для обеспечения перспективных</w:t>
      </w:r>
      <w:r w:rsidR="00131C7C" w:rsidRPr="00AE02FA">
        <w:rPr>
          <w:rFonts w:ascii="Times New Roman" w:hAnsi="Times New Roman"/>
          <w:sz w:val="24"/>
          <w:szCs w:val="24"/>
        </w:rPr>
        <w:t xml:space="preserve"> приростов тепловых</w:t>
      </w:r>
      <w:r w:rsidRPr="00AE02FA">
        <w:rPr>
          <w:rFonts w:ascii="Times New Roman" w:hAnsi="Times New Roman"/>
          <w:sz w:val="24"/>
          <w:szCs w:val="24"/>
        </w:rPr>
        <w:t xml:space="preserve"> нагрузок;</w:t>
      </w:r>
    </w:p>
    <w:p w14:paraId="73154E30"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2)</w:t>
      </w:r>
      <w:r w:rsidRPr="00AE02FA">
        <w:rPr>
          <w:rFonts w:ascii="Times New Roman" w:hAnsi="Times New Roman"/>
          <w:sz w:val="24"/>
          <w:szCs w:val="24"/>
        </w:rPr>
        <w:tab/>
        <w:t xml:space="preserve"> Группа проектов 12 </w:t>
      </w:r>
      <w:r w:rsidR="001C3FB4" w:rsidRPr="00AE02FA">
        <w:rPr>
          <w:rFonts w:ascii="Times New Roman" w:hAnsi="Times New Roman"/>
          <w:sz w:val="24"/>
          <w:szCs w:val="24"/>
        </w:rPr>
        <w:t>–</w:t>
      </w:r>
      <w:r w:rsidR="00262E29" w:rsidRPr="00AE02FA">
        <w:rPr>
          <w:rFonts w:ascii="Times New Roman" w:hAnsi="Times New Roman"/>
          <w:sz w:val="24"/>
          <w:szCs w:val="24"/>
        </w:rPr>
        <w:t xml:space="preserve"> </w:t>
      </w:r>
      <w:r w:rsidRPr="00AE02FA">
        <w:rPr>
          <w:rFonts w:ascii="Times New Roman" w:hAnsi="Times New Roman"/>
          <w:sz w:val="24"/>
          <w:szCs w:val="24"/>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00D33E2E" w:rsidRPr="00AE02FA">
        <w:rPr>
          <w:rFonts w:ascii="Times New Roman" w:hAnsi="Times New Roman"/>
          <w:sz w:val="24"/>
          <w:szCs w:val="24"/>
        </w:rPr>
        <w:t>;</w:t>
      </w:r>
    </w:p>
    <w:p w14:paraId="136571B0"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 xml:space="preserve">3) </w:t>
      </w:r>
      <w:r w:rsidRPr="00AE02FA">
        <w:rPr>
          <w:rFonts w:ascii="Times New Roman" w:hAnsi="Times New Roman"/>
          <w:sz w:val="24"/>
          <w:szCs w:val="24"/>
        </w:rPr>
        <w:tab/>
        <w:t>Группа проектов 13 - 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p w14:paraId="35C7364B"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4)</w:t>
      </w:r>
      <w:r w:rsidRPr="00AE02FA">
        <w:rPr>
          <w:rFonts w:ascii="Times New Roman" w:hAnsi="Times New Roman"/>
          <w:sz w:val="24"/>
          <w:szCs w:val="24"/>
        </w:rPr>
        <w:tab/>
        <w:t xml:space="preserve"> Группа проектов 14 - реконструкция действующих источников тепловой энергии с комбинированной выработкой тепловой и электрической энергии</w:t>
      </w:r>
      <w:r w:rsidR="00371423" w:rsidRPr="00AE02FA">
        <w:rPr>
          <w:rFonts w:ascii="Times New Roman" w:hAnsi="Times New Roman"/>
          <w:sz w:val="24"/>
          <w:szCs w:val="24"/>
        </w:rPr>
        <w:t>,</w:t>
      </w:r>
      <w:r w:rsidRPr="00AE02FA">
        <w:rPr>
          <w:rFonts w:ascii="Times New Roman" w:hAnsi="Times New Roman"/>
          <w:sz w:val="24"/>
          <w:szCs w:val="24"/>
        </w:rPr>
        <w:t xml:space="preserve"> в связи с физическим износом оборудования;</w:t>
      </w:r>
    </w:p>
    <w:p w14:paraId="367AAE6B"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5)</w:t>
      </w:r>
      <w:r w:rsidRPr="00AE02FA">
        <w:rPr>
          <w:rFonts w:ascii="Times New Roman" w:hAnsi="Times New Roman"/>
          <w:sz w:val="24"/>
          <w:szCs w:val="24"/>
        </w:rPr>
        <w:tab/>
        <w:t xml:space="preserve"> Группа проектов 15 </w:t>
      </w:r>
      <w:r w:rsidR="00D04858" w:rsidRPr="00AE02FA">
        <w:rPr>
          <w:rFonts w:ascii="Times New Roman" w:hAnsi="Times New Roman"/>
          <w:sz w:val="24"/>
          <w:szCs w:val="24"/>
        </w:rPr>
        <w:t>–</w:t>
      </w:r>
      <w:r w:rsidRPr="00AE02FA">
        <w:rPr>
          <w:rFonts w:ascii="Times New Roman" w:hAnsi="Times New Roman"/>
          <w:sz w:val="24"/>
          <w:szCs w:val="24"/>
        </w:rPr>
        <w:t xml:space="preserve"> </w:t>
      </w:r>
      <w:r w:rsidR="005F2262" w:rsidRPr="00AE02FA">
        <w:rPr>
          <w:rFonts w:ascii="Times New Roman" w:hAnsi="Times New Roman"/>
          <w:sz w:val="24"/>
          <w:szCs w:val="24"/>
        </w:rPr>
        <w:t>реконструкция действующих котельных для обеспечения перспективных приростов тепловых нагрузок</w:t>
      </w:r>
      <w:r w:rsidRPr="00AE02FA">
        <w:rPr>
          <w:rFonts w:ascii="Times New Roman" w:hAnsi="Times New Roman"/>
          <w:sz w:val="24"/>
          <w:szCs w:val="24"/>
        </w:rPr>
        <w:t>;</w:t>
      </w:r>
    </w:p>
    <w:p w14:paraId="1B820A2D"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6)</w:t>
      </w:r>
      <w:r w:rsidRPr="00AE02FA">
        <w:rPr>
          <w:rFonts w:ascii="Times New Roman" w:hAnsi="Times New Roman"/>
          <w:sz w:val="24"/>
          <w:szCs w:val="24"/>
        </w:rPr>
        <w:tab/>
        <w:t xml:space="preserve"> Группа проектов </w:t>
      </w:r>
      <w:r w:rsidR="00D33E2E" w:rsidRPr="00AE02FA">
        <w:rPr>
          <w:rFonts w:ascii="Times New Roman" w:hAnsi="Times New Roman"/>
          <w:sz w:val="24"/>
          <w:szCs w:val="24"/>
        </w:rPr>
        <w:t xml:space="preserve">16 - </w:t>
      </w:r>
      <w:r w:rsidR="005F2262" w:rsidRPr="00AE02FA">
        <w:rPr>
          <w:rFonts w:ascii="Times New Roman" w:hAnsi="Times New Roman"/>
          <w:sz w:val="24"/>
          <w:szCs w:val="24"/>
        </w:rPr>
        <w:t>строительство новых котельных для обеспечения перспективных приростов тепловых нагрузок</w:t>
      </w:r>
      <w:r w:rsidRPr="00AE02FA">
        <w:rPr>
          <w:rFonts w:ascii="Times New Roman" w:hAnsi="Times New Roman"/>
          <w:sz w:val="24"/>
          <w:szCs w:val="24"/>
        </w:rPr>
        <w:t>;</w:t>
      </w:r>
    </w:p>
    <w:p w14:paraId="66CD28E0"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 xml:space="preserve">7) </w:t>
      </w:r>
      <w:r w:rsidRPr="00AE02FA">
        <w:rPr>
          <w:rFonts w:ascii="Times New Roman" w:hAnsi="Times New Roman"/>
          <w:sz w:val="24"/>
          <w:szCs w:val="24"/>
        </w:rPr>
        <w:tab/>
        <w:t xml:space="preserve">Группа проектов </w:t>
      </w:r>
      <w:r w:rsidR="00D33E2E" w:rsidRPr="00AE02FA">
        <w:rPr>
          <w:rFonts w:ascii="Times New Roman" w:hAnsi="Times New Roman"/>
          <w:sz w:val="24"/>
          <w:szCs w:val="24"/>
        </w:rPr>
        <w:t xml:space="preserve">17 </w:t>
      </w:r>
      <w:r w:rsidR="00550EBD">
        <w:rPr>
          <w:rFonts w:ascii="Times New Roman" w:hAnsi="Times New Roman"/>
          <w:sz w:val="24"/>
          <w:szCs w:val="24"/>
        </w:rPr>
        <w:t>–</w:t>
      </w:r>
      <w:r w:rsidR="00D33E2E" w:rsidRPr="00AE02FA">
        <w:rPr>
          <w:rFonts w:ascii="Times New Roman" w:hAnsi="Times New Roman"/>
          <w:sz w:val="24"/>
          <w:szCs w:val="24"/>
        </w:rPr>
        <w:t xml:space="preserve"> </w:t>
      </w:r>
      <w:r w:rsidR="00550EBD">
        <w:rPr>
          <w:rFonts w:ascii="Times New Roman" w:hAnsi="Times New Roman"/>
          <w:sz w:val="24"/>
          <w:szCs w:val="24"/>
        </w:rPr>
        <w:t xml:space="preserve">строительство новых и </w:t>
      </w:r>
      <w:r w:rsidR="00E133AD" w:rsidRPr="00AE02FA">
        <w:rPr>
          <w:rFonts w:ascii="Times New Roman" w:hAnsi="Times New Roman"/>
          <w:sz w:val="24"/>
          <w:szCs w:val="24"/>
        </w:rPr>
        <w:t>р</w:t>
      </w:r>
      <w:r w:rsidR="005F2262" w:rsidRPr="00AE02FA">
        <w:rPr>
          <w:rFonts w:ascii="Times New Roman" w:hAnsi="Times New Roman"/>
          <w:sz w:val="24"/>
          <w:szCs w:val="24"/>
        </w:rPr>
        <w:t>еконструкция действующих котельных в связи с физическим износом оборудования и для повышения эффективности производства тепловой энергии</w:t>
      </w:r>
      <w:r w:rsidRPr="00AE02FA">
        <w:rPr>
          <w:rFonts w:ascii="Times New Roman" w:hAnsi="Times New Roman"/>
          <w:sz w:val="24"/>
          <w:szCs w:val="24"/>
        </w:rPr>
        <w:t>;</w:t>
      </w:r>
    </w:p>
    <w:p w14:paraId="67A612FB" w14:textId="77777777" w:rsidR="008954A8"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8)</w:t>
      </w:r>
      <w:r w:rsidRPr="00AE02FA">
        <w:rPr>
          <w:rFonts w:ascii="Times New Roman" w:hAnsi="Times New Roman"/>
          <w:sz w:val="24"/>
          <w:szCs w:val="24"/>
        </w:rPr>
        <w:tab/>
        <w:t xml:space="preserve"> Группа проектов 18 - новое строительство</w:t>
      </w:r>
      <w:r w:rsidR="00371423" w:rsidRPr="00AE02FA">
        <w:rPr>
          <w:rFonts w:ascii="Times New Roman" w:hAnsi="Times New Roman"/>
          <w:sz w:val="24"/>
          <w:szCs w:val="24"/>
        </w:rPr>
        <w:t xml:space="preserve"> теплоисточников</w:t>
      </w:r>
      <w:r w:rsidRPr="00AE02FA">
        <w:rPr>
          <w:rFonts w:ascii="Times New Roman" w:hAnsi="Times New Roman"/>
          <w:sz w:val="24"/>
          <w:szCs w:val="24"/>
        </w:rPr>
        <w:t xml:space="preserve"> для обеспечения существующих потребителей;</w:t>
      </w:r>
    </w:p>
    <w:p w14:paraId="69331FD1" w14:textId="77777777" w:rsidR="00A52EF5" w:rsidRPr="00AE02FA" w:rsidRDefault="008954A8" w:rsidP="004F68CE">
      <w:pPr>
        <w:spacing w:before="0" w:after="0"/>
        <w:rPr>
          <w:rFonts w:ascii="Times New Roman" w:hAnsi="Times New Roman"/>
          <w:sz w:val="24"/>
          <w:szCs w:val="24"/>
        </w:rPr>
      </w:pPr>
      <w:r w:rsidRPr="00AE02FA">
        <w:rPr>
          <w:rFonts w:ascii="Times New Roman" w:hAnsi="Times New Roman"/>
          <w:sz w:val="24"/>
          <w:szCs w:val="24"/>
        </w:rPr>
        <w:t xml:space="preserve">9) </w:t>
      </w:r>
      <w:r w:rsidRPr="00AE02FA">
        <w:rPr>
          <w:rFonts w:ascii="Times New Roman" w:hAnsi="Times New Roman"/>
          <w:sz w:val="24"/>
          <w:szCs w:val="24"/>
        </w:rPr>
        <w:tab/>
        <w:t>Группа проектов 19 - реконструкция котельных для выработки тепловой и электрической энергии в комбинированном цикле.</w:t>
      </w:r>
    </w:p>
    <w:p w14:paraId="69587FB2" w14:textId="77777777" w:rsidR="002C6F26" w:rsidRPr="00AE02FA" w:rsidRDefault="002C6F26" w:rsidP="004F68CE">
      <w:pPr>
        <w:spacing w:before="0" w:after="0"/>
        <w:rPr>
          <w:rFonts w:ascii="Times New Roman" w:hAnsi="Times New Roman"/>
          <w:sz w:val="24"/>
          <w:szCs w:val="24"/>
        </w:rPr>
      </w:pPr>
    </w:p>
    <w:p w14:paraId="0327C9A7" w14:textId="77777777" w:rsidR="00D0172B" w:rsidRPr="00AE02FA" w:rsidRDefault="00D0172B" w:rsidP="004F68CE">
      <w:pPr>
        <w:spacing w:before="0" w:after="0"/>
        <w:ind w:left="567" w:firstLine="0"/>
        <w:rPr>
          <w:rFonts w:ascii="Times New Roman" w:hAnsi="Times New Roman"/>
          <w:sz w:val="24"/>
          <w:szCs w:val="24"/>
        </w:rPr>
        <w:sectPr w:rsidR="00D0172B" w:rsidRPr="00AE02FA" w:rsidSect="004F68CE">
          <w:pgSz w:w="11907" w:h="16839" w:code="9"/>
          <w:pgMar w:top="1134" w:right="567" w:bottom="567" w:left="1418" w:header="284" w:footer="284" w:gutter="0"/>
          <w:cols w:space="708"/>
          <w:docGrid w:linePitch="360"/>
        </w:sectPr>
      </w:pPr>
    </w:p>
    <w:p w14:paraId="618A1AFA" w14:textId="77777777" w:rsidR="000E3B90" w:rsidRPr="00D533F1" w:rsidRDefault="000E3B90" w:rsidP="000E3B90">
      <w:pPr>
        <w:pStyle w:val="1c"/>
        <w:ind w:left="0" w:firstLine="0"/>
        <w:jc w:val="center"/>
        <w:rPr>
          <w:rFonts w:ascii="Times New Roman" w:hAnsi="Times New Roman"/>
        </w:rPr>
      </w:pPr>
      <w:bookmarkStart w:id="2" w:name="_Toc59991670"/>
      <w:bookmarkStart w:id="3" w:name="_Toc394747260"/>
      <w:bookmarkStart w:id="4" w:name="_Toc466199050"/>
      <w:r w:rsidRPr="00D533F1">
        <w:rPr>
          <w:rFonts w:ascii="Times New Roman" w:hAnsi="Times New Roman"/>
        </w:rPr>
        <w:lastRenderedPageBreak/>
        <w:t>Описание условий организации централизованного теплоснабжения, индивидуального теплоснабжения, а также поквартирного отопления</w:t>
      </w:r>
      <w:bookmarkEnd w:id="2"/>
    </w:p>
    <w:p w14:paraId="0A39C669" w14:textId="5687B174" w:rsidR="00176FCA" w:rsidRPr="00D533F1" w:rsidRDefault="00176FCA" w:rsidP="005C741E">
      <w:pPr>
        <w:pStyle w:val="21"/>
        <w:numPr>
          <w:ilvl w:val="1"/>
          <w:numId w:val="80"/>
        </w:numPr>
        <w:spacing w:before="240" w:after="240"/>
        <w:ind w:left="0" w:firstLine="0"/>
        <w:rPr>
          <w:rFonts w:ascii="Times New Roman" w:eastAsia="Times New Roman" w:hAnsi="Times New Roman"/>
          <w:caps w:val="0"/>
          <w:spacing w:val="0"/>
          <w:kern w:val="0"/>
          <w:lang w:bidi="en-US"/>
        </w:rPr>
      </w:pPr>
      <w:bookmarkStart w:id="5" w:name="_Toc466199051"/>
      <w:bookmarkStart w:id="6" w:name="_Toc59991671"/>
      <w:bookmarkEnd w:id="3"/>
      <w:bookmarkEnd w:id="4"/>
      <w:r w:rsidRPr="00D533F1">
        <w:rPr>
          <w:rFonts w:ascii="Times New Roman" w:eastAsia="Times New Roman" w:hAnsi="Times New Roman"/>
          <w:caps w:val="0"/>
          <w:spacing w:val="0"/>
          <w:kern w:val="0"/>
          <w:lang w:bidi="en-US"/>
        </w:rPr>
        <w:t>Определение условий организации централизованного теплоснабжения, индивидуального теплоснабжения</w:t>
      </w:r>
      <w:bookmarkEnd w:id="5"/>
      <w:bookmarkEnd w:id="6"/>
    </w:p>
    <w:p w14:paraId="657D5899"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Согласно статье 14, Федерального закона от 27.07.2010 г. №190-ФЗ «О теплоснабжении», подключение </w:t>
      </w:r>
      <w:proofErr w:type="spellStart"/>
      <w:r w:rsidRPr="00D533F1">
        <w:rPr>
          <w:rFonts w:ascii="Times New Roman" w:eastAsia="Calibri" w:hAnsi="Times New Roman"/>
          <w:sz w:val="24"/>
          <w:szCs w:val="24"/>
        </w:rPr>
        <w:t>теплопотребляющих</w:t>
      </w:r>
      <w:proofErr w:type="spellEnd"/>
      <w:r w:rsidRPr="00D533F1">
        <w:rPr>
          <w:rFonts w:ascii="Times New Roman" w:eastAsia="Calibri" w:hAnsi="Times New Roman"/>
          <w:sz w:val="24"/>
          <w:szCs w:val="24"/>
        </w:rPr>
        <w:t xml:space="preserve">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p>
    <w:p w14:paraId="14BCD71A"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14:paraId="2B94BB0A"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14:paraId="03D84A20"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14:paraId="1BA058C9"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w:t>
      </w:r>
      <w:r w:rsidRPr="00D533F1">
        <w:rPr>
          <w:rFonts w:ascii="Times New Roman" w:eastAsia="Calibri" w:hAnsi="Times New Roman"/>
          <w:sz w:val="24"/>
          <w:szCs w:val="24"/>
        </w:rPr>
        <w:lastRenderedPageBreak/>
        <w:t>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717AE278"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14:paraId="124F126D"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Таким образом, вновь вводимые потребители, </w:t>
      </w:r>
      <w:proofErr w:type="gramStart"/>
      <w:r w:rsidRPr="00D533F1">
        <w:rPr>
          <w:rFonts w:ascii="Times New Roman" w:eastAsia="Calibri" w:hAnsi="Times New Roman"/>
          <w:sz w:val="24"/>
          <w:szCs w:val="24"/>
        </w:rPr>
        <w:t>обратившиеся  соответствующим</w:t>
      </w:r>
      <w:proofErr w:type="gramEnd"/>
      <w:r w:rsidRPr="00D533F1">
        <w:rPr>
          <w:rFonts w:ascii="Times New Roman" w:eastAsia="Calibri" w:hAnsi="Times New Roman"/>
          <w:sz w:val="24"/>
          <w:szCs w:val="24"/>
        </w:rPr>
        <w:t xml:space="preserve">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14:paraId="7E82AABF" w14:textId="77777777" w:rsidR="00176FCA" w:rsidRPr="00D533F1" w:rsidRDefault="00176FCA" w:rsidP="00FE541D">
      <w:pPr>
        <w:spacing w:before="0" w:after="0"/>
        <w:contextualSpacing/>
        <w:rPr>
          <w:rFonts w:ascii="Times New Roman" w:eastAsia="Calibri" w:hAnsi="Times New Roman"/>
          <w:sz w:val="24"/>
          <w:szCs w:val="24"/>
        </w:rPr>
      </w:pPr>
      <w:r w:rsidRPr="00D533F1">
        <w:rPr>
          <w:rFonts w:ascii="Times New Roman" w:eastAsia="Calibri" w:hAnsi="Times New Roman"/>
          <w:sz w:val="24"/>
          <w:szCs w:val="24"/>
        </w:rPr>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w:t>
      </w:r>
      <w:proofErr w:type="gramStart"/>
      <w:r w:rsidRPr="00D533F1">
        <w:rPr>
          <w:rFonts w:ascii="Times New Roman" w:eastAsia="Calibri" w:hAnsi="Times New Roman"/>
          <w:sz w:val="24"/>
          <w:szCs w:val="24"/>
        </w:rPr>
        <w:t>приемлемой)  цене</w:t>
      </w:r>
      <w:proofErr w:type="gramEnd"/>
      <w:r w:rsidRPr="00D533F1">
        <w:rPr>
          <w:rFonts w:ascii="Times New Roman" w:eastAsia="Calibri" w:hAnsi="Times New Roman"/>
          <w:sz w:val="24"/>
          <w:szCs w:val="24"/>
        </w:rPr>
        <w:t xml:space="preserve">,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14:paraId="75DD68B4" w14:textId="77777777" w:rsidR="00176FCA" w:rsidRPr="00D533F1" w:rsidRDefault="00176FCA" w:rsidP="00FE541D">
      <w:pPr>
        <w:spacing w:before="0" w:after="0"/>
        <w:contextualSpacing/>
        <w:rPr>
          <w:rFonts w:ascii="Times New Roman" w:eastAsia="Calibri" w:hAnsi="Times New Roman"/>
          <w:sz w:val="24"/>
          <w:szCs w:val="24"/>
        </w:rPr>
      </w:pPr>
      <w:r w:rsidRPr="00D533F1">
        <w:rPr>
          <w:rFonts w:ascii="Times New Roman" w:eastAsia="Calibri" w:hAnsi="Times New Roman"/>
          <w:sz w:val="24"/>
          <w:szCs w:val="24"/>
        </w:rPr>
        <w:t>Зоны централизованного теплоснабжения представлены в</w:t>
      </w:r>
      <w:r w:rsidR="00FE541D" w:rsidRPr="00D533F1">
        <w:rPr>
          <w:rFonts w:ascii="Times New Roman" w:eastAsia="Calibri" w:hAnsi="Times New Roman"/>
          <w:sz w:val="24"/>
          <w:szCs w:val="24"/>
        </w:rPr>
        <w:t xml:space="preserve"> Главе</w:t>
      </w:r>
      <w:r w:rsidRPr="00D533F1">
        <w:rPr>
          <w:rFonts w:ascii="Times New Roman" w:eastAsia="Calibri" w:hAnsi="Times New Roman"/>
          <w:sz w:val="24"/>
          <w:szCs w:val="24"/>
        </w:rPr>
        <w:t xml:space="preserve"> 1 обосновывающих материалов.</w:t>
      </w:r>
    </w:p>
    <w:p w14:paraId="4A06C364" w14:textId="77777777" w:rsidR="00176FCA" w:rsidRPr="00D533F1" w:rsidRDefault="00176FCA" w:rsidP="00FE541D">
      <w:pPr>
        <w:keepNext/>
        <w:spacing w:before="0" w:after="0"/>
        <w:contextualSpacing/>
        <w:rPr>
          <w:rFonts w:ascii="Times New Roman" w:eastAsia="Calibri" w:hAnsi="Times New Roman"/>
          <w:sz w:val="24"/>
          <w:szCs w:val="24"/>
        </w:rPr>
      </w:pPr>
      <w:r w:rsidRPr="00D533F1">
        <w:rPr>
          <w:rFonts w:ascii="Times New Roman" w:eastAsia="Calibri" w:hAnsi="Times New Roman"/>
          <w:sz w:val="24"/>
          <w:szCs w:val="24"/>
        </w:rPr>
        <w:t>Индивидуальное теплоснабжение предусматривается для:</w:t>
      </w:r>
    </w:p>
    <w:p w14:paraId="0082B2DE" w14:textId="77777777" w:rsidR="00176FCA" w:rsidRPr="00D533F1" w:rsidRDefault="00176FCA" w:rsidP="00FE541D">
      <w:pPr>
        <w:tabs>
          <w:tab w:val="left" w:pos="993"/>
        </w:tabs>
        <w:spacing w:before="0" w:after="0"/>
        <w:rPr>
          <w:rFonts w:ascii="Times New Roman" w:eastAsia="Calibri" w:hAnsi="Times New Roman"/>
          <w:sz w:val="24"/>
          <w:szCs w:val="24"/>
        </w:rPr>
      </w:pPr>
      <w:r w:rsidRPr="00D533F1">
        <w:rPr>
          <w:rFonts w:ascii="Times New Roman" w:eastAsia="Calibri" w:hAnsi="Times New Roman"/>
          <w:sz w:val="24"/>
          <w:szCs w:val="24"/>
        </w:rPr>
        <w:t>1. Индивидуальных жилых домов до трех этажей вне зависимости от месторасположения;</w:t>
      </w:r>
    </w:p>
    <w:p w14:paraId="31149277" w14:textId="77777777" w:rsidR="00176FCA" w:rsidRPr="00D533F1" w:rsidRDefault="00176FCA" w:rsidP="005173C2">
      <w:pPr>
        <w:widowControl/>
        <w:numPr>
          <w:ilvl w:val="0"/>
          <w:numId w:val="10"/>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Малоэтажных (до четырех этажей) блокированных жилых домов (</w:t>
      </w:r>
      <w:proofErr w:type="spellStart"/>
      <w:r w:rsidRPr="00D533F1">
        <w:rPr>
          <w:rFonts w:ascii="Times New Roman" w:eastAsia="Calibri" w:hAnsi="Times New Roman"/>
          <w:sz w:val="24"/>
          <w:szCs w:val="24"/>
        </w:rPr>
        <w:t>таунхаузов</w:t>
      </w:r>
      <w:proofErr w:type="spellEnd"/>
      <w:r w:rsidRPr="00D533F1">
        <w:rPr>
          <w:rFonts w:ascii="Times New Roman" w:eastAsia="Calibri" w:hAnsi="Times New Roman"/>
          <w:sz w:val="24"/>
          <w:szCs w:val="24"/>
        </w:rPr>
        <w:t>)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0,01 Гкал/ч/га;</w:t>
      </w:r>
    </w:p>
    <w:p w14:paraId="7D43B253" w14:textId="77777777" w:rsidR="00176FCA" w:rsidRPr="00D533F1" w:rsidRDefault="00176FCA" w:rsidP="005173C2">
      <w:pPr>
        <w:widowControl/>
        <w:numPr>
          <w:ilvl w:val="0"/>
          <w:numId w:val="10"/>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Социально-административных зданий высотой менее 12 метров (четырех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291D105A" w14:textId="77777777" w:rsidR="00176FCA" w:rsidRPr="00D533F1" w:rsidRDefault="00176FCA" w:rsidP="005173C2">
      <w:pPr>
        <w:widowControl/>
        <w:numPr>
          <w:ilvl w:val="0"/>
          <w:numId w:val="10"/>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Промышленных и прочих потребителей, технологический процесс которых предусматривает потребление природного газа;</w:t>
      </w:r>
    </w:p>
    <w:p w14:paraId="5B092808" w14:textId="77777777" w:rsidR="00176FCA" w:rsidRPr="00D533F1" w:rsidRDefault="00176FCA" w:rsidP="005173C2">
      <w:pPr>
        <w:widowControl/>
        <w:numPr>
          <w:ilvl w:val="0"/>
          <w:numId w:val="10"/>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 xml:space="preserve">Инновационных объектов, проектом теплоснабжения которых предусматривается удельный расход тепловой энергии на отопление менее 15 </w:t>
      </w:r>
      <w:proofErr w:type="spellStart"/>
      <w:r w:rsidRPr="00D533F1">
        <w:rPr>
          <w:rFonts w:ascii="Times New Roman" w:eastAsia="Calibri" w:hAnsi="Times New Roman"/>
          <w:sz w:val="24"/>
          <w:szCs w:val="24"/>
        </w:rPr>
        <w:t>кВт∙ч</w:t>
      </w:r>
      <w:proofErr w:type="spellEnd"/>
      <w:r w:rsidRPr="00D533F1">
        <w:rPr>
          <w:rFonts w:ascii="Times New Roman" w:eastAsia="Calibri" w:hAnsi="Times New Roman"/>
          <w:sz w:val="24"/>
          <w:szCs w:val="24"/>
        </w:rPr>
        <w:t>/м</w:t>
      </w:r>
      <w:r w:rsidRPr="00D533F1">
        <w:rPr>
          <w:rFonts w:ascii="Times New Roman" w:eastAsia="Calibri" w:hAnsi="Times New Roman"/>
          <w:sz w:val="24"/>
          <w:szCs w:val="24"/>
          <w:vertAlign w:val="superscript"/>
        </w:rPr>
        <w:t>2</w:t>
      </w:r>
      <w:r w:rsidRPr="00D533F1">
        <w:rPr>
          <w:rFonts w:ascii="Times New Roman" w:eastAsia="Calibri" w:hAnsi="Times New Roman"/>
          <w:sz w:val="24"/>
          <w:szCs w:val="24"/>
        </w:rPr>
        <w:t>год, т.н. «пассивный (или нулевой) дом» или теплоснабжение которых предусматривается от альтернативных источников, включая вторичные энергоресурсы.</w:t>
      </w:r>
    </w:p>
    <w:p w14:paraId="0951A4DC" w14:textId="77777777" w:rsidR="00176FCA" w:rsidRPr="00D533F1" w:rsidRDefault="00176FCA" w:rsidP="005C741E">
      <w:pPr>
        <w:pStyle w:val="21"/>
        <w:numPr>
          <w:ilvl w:val="1"/>
          <w:numId w:val="80"/>
        </w:numPr>
        <w:spacing w:before="240" w:after="240"/>
        <w:ind w:left="0" w:firstLine="0"/>
        <w:rPr>
          <w:rFonts w:ascii="Times New Roman" w:eastAsia="Times New Roman" w:hAnsi="Times New Roman"/>
          <w:caps w:val="0"/>
          <w:spacing w:val="0"/>
          <w:kern w:val="0"/>
          <w:lang w:bidi="en-US"/>
        </w:rPr>
      </w:pPr>
      <w:bookmarkStart w:id="7" w:name="_Toc466199052"/>
      <w:bookmarkStart w:id="8" w:name="_Toc59991672"/>
      <w:r w:rsidRPr="00D533F1">
        <w:rPr>
          <w:rFonts w:ascii="Times New Roman" w:eastAsia="Times New Roman" w:hAnsi="Times New Roman"/>
          <w:caps w:val="0"/>
          <w:spacing w:val="0"/>
          <w:kern w:val="0"/>
          <w:lang w:bidi="en-US"/>
        </w:rPr>
        <w:t>Определение условий организации поквартирного отопления</w:t>
      </w:r>
      <w:bookmarkEnd w:id="7"/>
      <w:bookmarkEnd w:id="8"/>
    </w:p>
    <w:p w14:paraId="1C2E3942"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соответствии с п. 15 ст. 14 Федерального закона от 27.07.2010 №190-ФЗ «О теплоснабжении»:</w:t>
      </w:r>
    </w:p>
    <w:p w14:paraId="34574855" w14:textId="77777777" w:rsidR="00176FCA" w:rsidRPr="00D533F1" w:rsidRDefault="00176FCA" w:rsidP="00FE541D">
      <w:pPr>
        <w:contextualSpacing/>
        <w:rPr>
          <w:rFonts w:ascii="Times New Roman" w:eastAsia="Calibri" w:hAnsi="Times New Roman"/>
          <w:i/>
          <w:sz w:val="24"/>
          <w:szCs w:val="24"/>
        </w:rPr>
      </w:pPr>
      <w:r w:rsidRPr="00D533F1">
        <w:rPr>
          <w:rFonts w:ascii="Times New Roman" w:eastAsia="Calibri" w:hAnsi="Times New Roman"/>
          <w:i/>
          <w:sz w:val="24"/>
          <w:szCs w:val="24"/>
        </w:rPr>
        <w:t xml:space="preserve">«Запрещается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w:t>
      </w:r>
      <w:r w:rsidRPr="00D533F1">
        <w:rPr>
          <w:rFonts w:ascii="Times New Roman" w:eastAsia="Calibri" w:hAnsi="Times New Roman"/>
          <w:i/>
          <w:sz w:val="24"/>
          <w:szCs w:val="24"/>
        </w:rPr>
        <w:lastRenderedPageBreak/>
        <w:t>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14:paraId="137EB6EE"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Вышеуказанная статья вступила в законную силу с 01</w:t>
      </w:r>
      <w:r w:rsidR="007E6CC3">
        <w:rPr>
          <w:rFonts w:ascii="Times New Roman" w:eastAsia="Calibri" w:hAnsi="Times New Roman"/>
          <w:sz w:val="24"/>
          <w:szCs w:val="24"/>
        </w:rPr>
        <w:t>.01.</w:t>
      </w:r>
      <w:r w:rsidRPr="00D533F1">
        <w:rPr>
          <w:rFonts w:ascii="Times New Roman" w:eastAsia="Calibri" w:hAnsi="Times New Roman"/>
          <w:sz w:val="24"/>
          <w:szCs w:val="24"/>
        </w:rPr>
        <w:t>2011, а перечень запрещенных к использованию индивидуальных квартирных источников тепловой энергии был утвержден в апреле 2012 года (п. 44 Постановлени</w:t>
      </w:r>
      <w:r w:rsidR="0094108D" w:rsidRPr="00D533F1">
        <w:rPr>
          <w:rFonts w:ascii="Times New Roman" w:eastAsia="Calibri" w:hAnsi="Times New Roman"/>
          <w:sz w:val="24"/>
          <w:szCs w:val="24"/>
        </w:rPr>
        <w:t>я</w:t>
      </w:r>
      <w:r w:rsidRPr="00D533F1">
        <w:rPr>
          <w:rFonts w:ascii="Times New Roman" w:eastAsia="Calibri" w:hAnsi="Times New Roman"/>
          <w:sz w:val="24"/>
          <w:szCs w:val="24"/>
        </w:rPr>
        <w:t xml:space="preserve"> Правительства </w:t>
      </w:r>
      <w:r w:rsidR="007E6CC3" w:rsidRPr="00D533F1">
        <w:rPr>
          <w:rFonts w:ascii="Times New Roman" w:eastAsia="Calibri" w:hAnsi="Times New Roman"/>
          <w:sz w:val="24"/>
          <w:szCs w:val="24"/>
        </w:rPr>
        <w:t>Российской Федерации</w:t>
      </w:r>
      <w:r w:rsidRPr="00D533F1">
        <w:rPr>
          <w:rFonts w:ascii="Times New Roman" w:eastAsia="Calibri" w:hAnsi="Times New Roman"/>
          <w:sz w:val="24"/>
          <w:szCs w:val="24"/>
        </w:rPr>
        <w:t xml:space="preserve"> от </w:t>
      </w:r>
      <w:r w:rsidR="0094108D" w:rsidRPr="00D533F1">
        <w:rPr>
          <w:rFonts w:ascii="Times New Roman" w:eastAsia="Calibri" w:hAnsi="Times New Roman"/>
          <w:sz w:val="24"/>
          <w:szCs w:val="24"/>
        </w:rPr>
        <w:t>05</w:t>
      </w:r>
      <w:r w:rsidRPr="00D533F1">
        <w:rPr>
          <w:rFonts w:ascii="Times New Roman" w:eastAsia="Calibri" w:hAnsi="Times New Roman"/>
          <w:sz w:val="24"/>
          <w:szCs w:val="24"/>
        </w:rPr>
        <w:t>.0</w:t>
      </w:r>
      <w:r w:rsidR="0094108D" w:rsidRPr="00D533F1">
        <w:rPr>
          <w:rFonts w:ascii="Times New Roman" w:eastAsia="Calibri" w:hAnsi="Times New Roman"/>
          <w:sz w:val="24"/>
          <w:szCs w:val="24"/>
        </w:rPr>
        <w:t>7</w:t>
      </w:r>
      <w:r w:rsidRPr="00D533F1">
        <w:rPr>
          <w:rFonts w:ascii="Times New Roman" w:eastAsia="Calibri" w:hAnsi="Times New Roman"/>
          <w:sz w:val="24"/>
          <w:szCs w:val="24"/>
        </w:rPr>
        <w:t>.201</w:t>
      </w:r>
      <w:r w:rsidR="0094108D" w:rsidRPr="00D533F1">
        <w:rPr>
          <w:rFonts w:ascii="Times New Roman" w:eastAsia="Calibri" w:hAnsi="Times New Roman"/>
          <w:sz w:val="24"/>
          <w:szCs w:val="24"/>
        </w:rPr>
        <w:t>8</w:t>
      </w:r>
      <w:r w:rsidRPr="00D533F1">
        <w:rPr>
          <w:rFonts w:ascii="Times New Roman" w:eastAsia="Calibri" w:hAnsi="Times New Roman"/>
          <w:sz w:val="24"/>
          <w:szCs w:val="24"/>
        </w:rPr>
        <w:t xml:space="preserve"> № </w:t>
      </w:r>
      <w:r w:rsidR="0094108D" w:rsidRPr="00D533F1">
        <w:rPr>
          <w:rFonts w:ascii="Times New Roman" w:eastAsia="Calibri" w:hAnsi="Times New Roman"/>
          <w:sz w:val="24"/>
          <w:szCs w:val="24"/>
        </w:rPr>
        <w:t>78</w:t>
      </w:r>
      <w:r w:rsidRPr="00D533F1">
        <w:rPr>
          <w:rFonts w:ascii="Times New Roman" w:eastAsia="Calibri" w:hAnsi="Times New Roman"/>
          <w:sz w:val="24"/>
          <w:szCs w:val="24"/>
        </w:rPr>
        <w:t>7</w:t>
      </w:r>
      <w:r w:rsidR="0094108D" w:rsidRPr="00D533F1">
        <w:rPr>
          <w:rFonts w:ascii="Times New Roman" w:eastAsia="Calibri" w:hAnsi="Times New Roman"/>
          <w:sz w:val="24"/>
          <w:szCs w:val="24"/>
        </w:rPr>
        <w:t xml:space="preserve">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Pr="00D533F1">
        <w:rPr>
          <w:rFonts w:ascii="Times New Roman" w:eastAsia="Calibri" w:hAnsi="Times New Roman"/>
          <w:sz w:val="24"/>
          <w:szCs w:val="24"/>
        </w:rPr>
        <w:t>):</w:t>
      </w:r>
    </w:p>
    <w:p w14:paraId="7F3C77F6" w14:textId="77777777" w:rsidR="00176FCA" w:rsidRPr="00D533F1" w:rsidRDefault="00176FCA" w:rsidP="00FE541D">
      <w:pPr>
        <w:contextualSpacing/>
        <w:rPr>
          <w:rFonts w:ascii="Times New Roman" w:eastAsia="Calibri" w:hAnsi="Times New Roman"/>
          <w:i/>
          <w:sz w:val="24"/>
          <w:szCs w:val="24"/>
        </w:rPr>
      </w:pPr>
      <w:r w:rsidRPr="00D533F1">
        <w:rPr>
          <w:rFonts w:ascii="Times New Roman" w:eastAsia="Calibri" w:hAnsi="Times New Roman"/>
          <w:i/>
          <w:sz w:val="24"/>
          <w:szCs w:val="24"/>
        </w:rPr>
        <w:t>«В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14:paraId="4DD31EB7" w14:textId="77777777" w:rsidR="00176FCA" w:rsidRPr="00D533F1" w:rsidRDefault="00176FCA" w:rsidP="005173C2">
      <w:pPr>
        <w:widowControl/>
        <w:numPr>
          <w:ilvl w:val="0"/>
          <w:numId w:val="11"/>
        </w:numPr>
        <w:tabs>
          <w:tab w:val="left" w:pos="993"/>
        </w:tabs>
        <w:adjustRightInd/>
        <w:spacing w:before="0" w:after="0"/>
        <w:ind w:left="0" w:firstLine="567"/>
        <w:contextualSpacing/>
        <w:textAlignment w:val="auto"/>
        <w:rPr>
          <w:rFonts w:ascii="Times New Roman" w:eastAsia="Calibri" w:hAnsi="Times New Roman"/>
          <w:i/>
          <w:sz w:val="24"/>
          <w:szCs w:val="24"/>
        </w:rPr>
      </w:pPr>
      <w:r w:rsidRPr="00D533F1">
        <w:rPr>
          <w:rFonts w:ascii="Times New Roman" w:eastAsia="Calibri" w:hAnsi="Times New Roman"/>
          <w:i/>
          <w:sz w:val="24"/>
          <w:szCs w:val="24"/>
        </w:rPr>
        <w:t>наличие закрытой (герметичной) камеры сгорания;</w:t>
      </w:r>
    </w:p>
    <w:p w14:paraId="374E202F" w14:textId="77777777" w:rsidR="00176FCA" w:rsidRPr="00D533F1" w:rsidRDefault="00176FCA" w:rsidP="005173C2">
      <w:pPr>
        <w:widowControl/>
        <w:numPr>
          <w:ilvl w:val="0"/>
          <w:numId w:val="11"/>
        </w:numPr>
        <w:tabs>
          <w:tab w:val="left" w:pos="993"/>
        </w:tabs>
        <w:adjustRightInd/>
        <w:spacing w:before="0" w:after="0"/>
        <w:ind w:left="0" w:firstLine="567"/>
        <w:contextualSpacing/>
        <w:textAlignment w:val="auto"/>
        <w:rPr>
          <w:rFonts w:ascii="Times New Roman" w:eastAsia="Calibri" w:hAnsi="Times New Roman"/>
          <w:i/>
          <w:sz w:val="24"/>
          <w:szCs w:val="24"/>
        </w:rPr>
      </w:pPr>
      <w:r w:rsidRPr="00D533F1">
        <w:rPr>
          <w:rFonts w:ascii="Times New Roman" w:eastAsia="Calibri" w:hAnsi="Times New Roman"/>
          <w:i/>
          <w:sz w:val="24"/>
          <w:szCs w:val="24"/>
        </w:rPr>
        <w:t>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дымоудаления;</w:t>
      </w:r>
    </w:p>
    <w:p w14:paraId="4B356C69" w14:textId="77777777" w:rsidR="00176FCA" w:rsidRPr="00D533F1" w:rsidRDefault="00176FCA" w:rsidP="005173C2">
      <w:pPr>
        <w:widowControl/>
        <w:numPr>
          <w:ilvl w:val="0"/>
          <w:numId w:val="11"/>
        </w:numPr>
        <w:tabs>
          <w:tab w:val="left" w:pos="993"/>
        </w:tabs>
        <w:adjustRightInd/>
        <w:spacing w:before="0" w:after="0"/>
        <w:ind w:left="0" w:firstLine="567"/>
        <w:contextualSpacing/>
        <w:textAlignment w:val="auto"/>
        <w:rPr>
          <w:rFonts w:ascii="Times New Roman" w:eastAsia="Calibri" w:hAnsi="Times New Roman"/>
          <w:i/>
          <w:sz w:val="24"/>
          <w:szCs w:val="24"/>
        </w:rPr>
      </w:pPr>
      <w:r w:rsidRPr="00D533F1">
        <w:rPr>
          <w:rFonts w:ascii="Times New Roman" w:eastAsia="Calibri" w:hAnsi="Times New Roman"/>
          <w:i/>
          <w:sz w:val="24"/>
          <w:szCs w:val="24"/>
        </w:rPr>
        <w:t>температура теплоносителя - до 95°</w:t>
      </w:r>
      <w:r w:rsidRPr="00D533F1">
        <w:rPr>
          <w:rFonts w:ascii="Times New Roman" w:eastAsia="Calibri" w:hAnsi="Times New Roman"/>
          <w:i/>
          <w:sz w:val="24"/>
          <w:szCs w:val="24"/>
          <w:lang w:val="en-US"/>
        </w:rPr>
        <w:t>C</w:t>
      </w:r>
      <w:r w:rsidRPr="00D533F1">
        <w:rPr>
          <w:rFonts w:ascii="Times New Roman" w:eastAsia="Calibri" w:hAnsi="Times New Roman"/>
          <w:i/>
          <w:sz w:val="24"/>
          <w:szCs w:val="24"/>
        </w:rPr>
        <w:t>;</w:t>
      </w:r>
    </w:p>
    <w:p w14:paraId="5B8CE0F8" w14:textId="77777777" w:rsidR="00176FCA" w:rsidRPr="00D533F1" w:rsidRDefault="00176FCA" w:rsidP="005173C2">
      <w:pPr>
        <w:widowControl/>
        <w:numPr>
          <w:ilvl w:val="0"/>
          <w:numId w:val="11"/>
        </w:numPr>
        <w:tabs>
          <w:tab w:val="left" w:pos="993"/>
        </w:tabs>
        <w:adjustRightInd/>
        <w:spacing w:before="0" w:after="0"/>
        <w:ind w:left="0" w:firstLine="567"/>
        <w:contextualSpacing/>
        <w:textAlignment w:val="auto"/>
        <w:rPr>
          <w:rFonts w:ascii="Times New Roman" w:eastAsia="Calibri" w:hAnsi="Times New Roman"/>
          <w:i/>
          <w:sz w:val="24"/>
          <w:szCs w:val="24"/>
        </w:rPr>
      </w:pPr>
      <w:r w:rsidRPr="00D533F1">
        <w:rPr>
          <w:rFonts w:ascii="Times New Roman" w:eastAsia="Calibri" w:hAnsi="Times New Roman"/>
          <w:i/>
          <w:sz w:val="24"/>
          <w:szCs w:val="24"/>
        </w:rPr>
        <w:t>давление теплоносителя - до 1 МПа».</w:t>
      </w:r>
    </w:p>
    <w:p w14:paraId="469F685A"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Отказ от централизованного отопления представляет собой как минимум процесс по замене и переносу инженерных сетей и оборудования, требующих внесения изменений в технический паспорт. В соответствии со статьей 25 Жилищного кодекса </w:t>
      </w:r>
      <w:r w:rsidR="007E6CC3" w:rsidRPr="00D533F1">
        <w:rPr>
          <w:rFonts w:ascii="Times New Roman" w:eastAsia="Calibri" w:hAnsi="Times New Roman"/>
          <w:sz w:val="24"/>
          <w:szCs w:val="24"/>
        </w:rPr>
        <w:t>Российской Федерации</w:t>
      </w:r>
      <w:r w:rsidRPr="00D533F1">
        <w:rPr>
          <w:rFonts w:ascii="Times New Roman" w:eastAsia="Calibri" w:hAnsi="Times New Roman"/>
          <w:sz w:val="24"/>
          <w:szCs w:val="24"/>
        </w:rPr>
        <w:t xml:space="preserve"> (далее по тексту – ЖК РФ) такие действия именуются переустройством жилого помещения (жилого дома, квартиры, комнаты), порядок проведения которого регулируется как главой 4 ЖК РФ, так и положениями Градостроительного кодекса РФ о реконструкции внутридомовой системы отопления (то есть получении проекта реконструкции, разрешения на реконструкцию, акта ввода в эксплуатацию и т.п.).</w:t>
      </w:r>
    </w:p>
    <w:p w14:paraId="6C7331DD"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соответствии с частью 1 статьи 25 Жилищного кодекса Российской Федерации, пунктом 1.7.1 Правил и норм технической эксплуатации жилищного фонда, утвержденных Постановлением Государственного комитета Российской Федерации по строительству и жилищно-коммунальному комплексу от 27.09.2003 № 170 (далее – Правила), замена нагревательного оборудования является переустройством жилого помещения.</w:t>
      </w:r>
    </w:p>
    <w:p w14:paraId="1A4CDE14"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Частью 1 статьи 26 Жилищного кодекса Российской Федерации установлено, что переустройство жилого помещения производится с соблюдением требований законодательства по согласованию с органом местного самоуправления на основании принятого им решения.</w:t>
      </w:r>
    </w:p>
    <w:p w14:paraId="11F0633C"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Согласно п. 1.7.2 Правил,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14:paraId="4E1BB097"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Приборы отопления служат частью отопительной системы жилого дома, их демонтаж без соответствующего разрешения уполномоченных органов и технического проекта, может привести к нарушению порядка теплоснабжения многоквартирного дома. То есть, если с момента постройки многоквартирный дом рассчитан на централизованное теплоснабжение, то установка индивидуального отопления в квартирах нарушает существующую внутридомовую схему подачи тепла.</w:t>
      </w:r>
    </w:p>
    <w:p w14:paraId="175268C0"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Переустройство помещения осуществляется по согласованию с органом местного самоуправления, на территории которого расположено жилое помещение по заявлению о переустройстве жилого помещения. Форма такого заявления утверждена </w:t>
      </w:r>
      <w:r w:rsidR="007E6CC3">
        <w:rPr>
          <w:rFonts w:ascii="Times New Roman" w:eastAsia="Calibri" w:hAnsi="Times New Roman"/>
          <w:sz w:val="24"/>
          <w:szCs w:val="24"/>
        </w:rPr>
        <w:t>п</w:t>
      </w:r>
      <w:r w:rsidRPr="00D533F1">
        <w:rPr>
          <w:rFonts w:ascii="Times New Roman" w:eastAsia="Calibri" w:hAnsi="Times New Roman"/>
          <w:sz w:val="24"/>
          <w:szCs w:val="24"/>
        </w:rPr>
        <w:t xml:space="preserve">остановлением Правительства </w:t>
      </w:r>
      <w:r w:rsidR="007E6CC3" w:rsidRPr="00D533F1">
        <w:rPr>
          <w:rFonts w:ascii="Times New Roman" w:eastAsia="Calibri" w:hAnsi="Times New Roman"/>
          <w:sz w:val="24"/>
          <w:szCs w:val="24"/>
        </w:rPr>
        <w:t>Российской Федерации</w:t>
      </w:r>
      <w:r w:rsidRPr="00D533F1">
        <w:rPr>
          <w:rFonts w:ascii="Times New Roman" w:eastAsia="Calibri" w:hAnsi="Times New Roman"/>
          <w:sz w:val="24"/>
          <w:szCs w:val="24"/>
        </w:rPr>
        <w:t xml:space="preserve">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4F8943B3"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Одновременно с указанным заявлением представляются документы, определенные в статье 26 Жилищного кодекса РФ, в том числе подготовленные и оформленные проект и техническая докумен</w:t>
      </w:r>
      <w:r w:rsidRPr="00D533F1">
        <w:rPr>
          <w:rFonts w:ascii="Times New Roman" w:eastAsia="Calibri" w:hAnsi="Times New Roman"/>
          <w:sz w:val="24"/>
          <w:szCs w:val="24"/>
        </w:rPr>
        <w:lastRenderedPageBreak/>
        <w:t>тация установки автономной системы теплоснабжения (автономный источник теплоснабжения может быть электрическим, газовым и т.п.). Данный проект выполняется организацией, имеющей свидетельство о допуске к выполнению такого вида работ, которое выдается саморегулируемыми организациями в строительной отрасли.</w:t>
      </w:r>
    </w:p>
    <w:p w14:paraId="5FF6FB79"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Кроме того, при установке в жилом помещении отопительного оборудования его качественные характеристики должны подтверждаться санитарно-эпидемиологическим заключением, пожарным сертификатом, разрешением Ростехнадзора и сертификатом соответствия.</w:t>
      </w:r>
    </w:p>
    <w:p w14:paraId="211A3BCF"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Поскольку внутридомовая система теплоснабжения многоквартирного дома входит в состав общего имущества такого дома, а уменьшение его размеров, в том числе и путем реконструкции системы отопления посредством переноса стояков, радиаторов и т.п. хотя бы в одной квартире, возможно только с согласия </w:t>
      </w:r>
      <w:r w:rsidRPr="00D533F1">
        <w:rPr>
          <w:rFonts w:ascii="Times New Roman" w:eastAsia="Calibri" w:hAnsi="Times New Roman"/>
          <w:b/>
          <w:bCs/>
          <w:sz w:val="24"/>
          <w:szCs w:val="24"/>
        </w:rPr>
        <w:t>всех собственников</w:t>
      </w:r>
      <w:r w:rsidRPr="00D533F1">
        <w:rPr>
          <w:rFonts w:ascii="Times New Roman" w:eastAsia="Calibri" w:hAnsi="Times New Roman"/>
          <w:sz w:val="24"/>
          <w:szCs w:val="24"/>
        </w:rPr>
        <w:t xml:space="preserve"> помещений в многоквартирном доме (ч. 3 ст. 36 ЖК РФ).</w:t>
      </w:r>
    </w:p>
    <w:p w14:paraId="0675286E"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То есть для оснащения квартиры индивидуальным источником тепловой энергии желающим, кроме согласования этого вопроса с органами местного самоуправления, необходимо также получение на это переустройство согласия всех собственников жилья в многоквартирном доме.</w:t>
      </w:r>
    </w:p>
    <w:p w14:paraId="579CA83A"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Отсутствие всех вышеперечисленных документов может трактоваться как самовольное отключение от централизованного теплоснабжения.</w:t>
      </w:r>
    </w:p>
    <w:p w14:paraId="2FEE8F9D"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 xml:space="preserve">Самовольная реконструкция систем теплопотребления — это не что иное, как </w:t>
      </w:r>
      <w:proofErr w:type="spellStart"/>
      <w:r w:rsidRPr="00D533F1">
        <w:rPr>
          <w:rFonts w:ascii="Times New Roman" w:eastAsia="Calibri" w:hAnsi="Times New Roman"/>
          <w:sz w:val="24"/>
          <w:szCs w:val="24"/>
        </w:rPr>
        <w:t>разрегулировка</w:t>
      </w:r>
      <w:proofErr w:type="spellEnd"/>
      <w:r w:rsidRPr="00D533F1">
        <w:rPr>
          <w:rFonts w:ascii="Times New Roman" w:eastAsia="Calibri" w:hAnsi="Times New Roman"/>
          <w:sz w:val="24"/>
          <w:szCs w:val="24"/>
        </w:rPr>
        <w:t xml:space="preserve"> сетей и внутренних систем всего многоквартирного жилого дома. Эти работы могут привести к нарушению гидравлики, неправильному распределению тепловой энергии, перегреву или </w:t>
      </w:r>
      <w:proofErr w:type="spellStart"/>
      <w:r w:rsidRPr="00D533F1">
        <w:rPr>
          <w:rFonts w:ascii="Times New Roman" w:eastAsia="Calibri" w:hAnsi="Times New Roman"/>
          <w:sz w:val="24"/>
          <w:szCs w:val="24"/>
        </w:rPr>
        <w:t>недогреву</w:t>
      </w:r>
      <w:proofErr w:type="spellEnd"/>
      <w:r w:rsidRPr="00D533F1">
        <w:rPr>
          <w:rFonts w:ascii="Times New Roman" w:eastAsia="Calibri" w:hAnsi="Times New Roman"/>
          <w:sz w:val="24"/>
          <w:szCs w:val="24"/>
        </w:rPr>
        <w:t xml:space="preserve"> помещений, и, в конечном итоге, к нарушению прав других потребителей тепловых услуг.</w:t>
      </w:r>
    </w:p>
    <w:p w14:paraId="6E084C01"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Перевод на автономное отопление отдельно взятой квартиры в многоквартирном доме приводит к изменению теплового баланса дома и нарушению работы инженерной системы дома, к значительному увеличению расхода газа, на что существующие газовые трубы (их сечение) не рассчитаны. Кроме этого при отключении основной доли потребителей в многоквартирных домах увеличивается резерв мощности котельной, что негативно сказывается на работе теплоснабжающей организации и на предоставлении услуг теплоснабжения остальным потребителям (например, следует рост тарифа для остальных потребителей, что ущемляет их права).</w:t>
      </w:r>
    </w:p>
    <w:p w14:paraId="4F58B7A0"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Согласно действующим строительным нормам и правилам (СНиП 31-01-2003 «Здания жилые многоквартирные», п. 7.3.7) применение систем поквартирного теплоснабжения может быть предусмотрено только во вновь возводимых зданиях, которые изначально проектируются под установку индивидуальных теплогенераторов в каждой квартире. Допускается перевод существующих многоквартирных жилых домов на поквартирное теплоснабжение от индивидуальных теплогенераторов с закрытыми камерами сгорания на природном газе при полной проектной реконструкции инженерных систем дома, а именно:</w:t>
      </w:r>
    </w:p>
    <w:p w14:paraId="1989594F" w14:textId="77777777" w:rsidR="00176FCA" w:rsidRPr="00D533F1" w:rsidRDefault="00176FCA" w:rsidP="005173C2">
      <w:pPr>
        <w:widowControl/>
        <w:numPr>
          <w:ilvl w:val="1"/>
          <w:numId w:val="12"/>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общей системы теплоснабжения дома;</w:t>
      </w:r>
    </w:p>
    <w:p w14:paraId="4533D98E" w14:textId="77777777" w:rsidR="00176FCA" w:rsidRPr="00D533F1" w:rsidRDefault="00176FCA" w:rsidP="005173C2">
      <w:pPr>
        <w:widowControl/>
        <w:numPr>
          <w:ilvl w:val="1"/>
          <w:numId w:val="12"/>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общей системы газоснабжения дома, в т. ч. внутридомового газового оборудования, газового ввода;</w:t>
      </w:r>
    </w:p>
    <w:p w14:paraId="712DFCB7" w14:textId="77777777" w:rsidR="00176FCA" w:rsidRPr="00D533F1" w:rsidRDefault="00176FCA" w:rsidP="005173C2">
      <w:pPr>
        <w:widowControl/>
        <w:numPr>
          <w:ilvl w:val="1"/>
          <w:numId w:val="12"/>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системы дымоудаления и подвода воздуха для горения газа;</w:t>
      </w:r>
    </w:p>
    <w:p w14:paraId="0C44FA69" w14:textId="77777777" w:rsidR="00176FCA" w:rsidRPr="00D533F1" w:rsidRDefault="00176FCA" w:rsidP="005173C2">
      <w:pPr>
        <w:widowControl/>
        <w:numPr>
          <w:ilvl w:val="1"/>
          <w:numId w:val="12"/>
        </w:numPr>
        <w:tabs>
          <w:tab w:val="left" w:pos="993"/>
        </w:tabs>
        <w:adjustRightInd/>
        <w:spacing w:before="0" w:after="0"/>
        <w:ind w:left="0" w:firstLine="567"/>
        <w:contextualSpacing/>
        <w:textAlignment w:val="auto"/>
        <w:rPr>
          <w:rFonts w:ascii="Times New Roman" w:eastAsia="Calibri" w:hAnsi="Times New Roman"/>
          <w:sz w:val="24"/>
          <w:szCs w:val="24"/>
        </w:rPr>
      </w:pPr>
      <w:r w:rsidRPr="00D533F1">
        <w:rPr>
          <w:rFonts w:ascii="Times New Roman" w:eastAsia="Calibri" w:hAnsi="Times New Roman"/>
          <w:sz w:val="24"/>
          <w:szCs w:val="24"/>
        </w:rPr>
        <w:t>кроме того, для установки теплогенератора объем кухни квартиры должен быть не менее 15 куб. м.</w:t>
      </w:r>
    </w:p>
    <w:p w14:paraId="4D47406C"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Кроме того, демонтаж приборов отопления не свидетельствует о том, что тепловая энергия гражданами не потреблялась, поскольку энергия передавалась в дом, где распределялась через транзитные стояки по квартирам и общим помещениям дома, тем самым отапливая весь дом.</w:t>
      </w:r>
    </w:p>
    <w:p w14:paraId="417F4481"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Собственниками помещений многоквартирного дома, перешедшими с централизованного отопления на индивидуальное, оплачивается только собственное потребление. Однако, жилищное законодательство (статьи 30 и 39 Жилищного Кодекса Российской Федерации) не освобождает граждан, отключившихся от центрального отопления, от оплаты за тепловые потери системы отопления многоквартирного дома и расход тепловой энергии на общедомовые нужды.</w:t>
      </w:r>
    </w:p>
    <w:p w14:paraId="4A73D776"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Учитывая вышеизложенные факты отказ от централизованного теплоснабжения и переход на автономное теплоснабжение, возможен и целесообразен только для многоквартирного дома в целом, но тогда соответствующее решение должны принять собственники помещений МКД, разработать проект реконструкции внутренних инженерных систем, согласовать его с соответствующими служ</w:t>
      </w:r>
      <w:r w:rsidRPr="00D533F1">
        <w:rPr>
          <w:rFonts w:ascii="Times New Roman" w:eastAsia="Calibri" w:hAnsi="Times New Roman"/>
          <w:sz w:val="24"/>
          <w:szCs w:val="24"/>
        </w:rPr>
        <w:lastRenderedPageBreak/>
        <w:t>бами. Для этого необходимо провести собрание собственников жилых помещений, на котором принять решение о переводе всех квартир дома на индивидуальное теплоснабжение с отключением от централизованного теплоснабжения, определить источник финансирования данных работ, в том числе проектных.</w:t>
      </w:r>
    </w:p>
    <w:p w14:paraId="591DB876"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соответствии с СП 41-108-2004 забор воздуха для горения должен производиться непосредственно снаружи здания воздуховодами. Устройство дымоотводов от каждого теплогенератора индивидуально через фасадную стену многоэтажного жилого здания запрещается.</w:t>
      </w:r>
    </w:p>
    <w:p w14:paraId="643A649A"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Учитывая данные факты, установка газовых теплогенераторов для теплоснабжения возможна только во всех помещениях многоквартирного дома, с обеспечением принудительной подачи (циркуляцией воды) в контуры отопления и горячего водоснабжения.</w:t>
      </w:r>
    </w:p>
    <w:p w14:paraId="2F324AB4"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В случае имеющейся возможности установки индивидуального газового отопительного оборудования, на общем собрании собственников помещений принимается решение о переводе всех квартир дома на индивидуальное отопление, органами местного самоуправления издается постановление о переводе всех квартир дома на индивидуальное отопление, а управляющими компаниями, ТСЖ и другими балансодержателями многоквартирных домов должен выполняться расчет пропускной способности подводящих и внутренних газопроводов и разрабатывается откорректированный проект газоснабжения жилого дома в целом.</w:t>
      </w:r>
    </w:p>
    <w:p w14:paraId="37689E4D" w14:textId="77777777" w:rsidR="00176FCA" w:rsidRPr="00D533F1" w:rsidRDefault="00176FCA" w:rsidP="00FE541D">
      <w:pPr>
        <w:contextualSpacing/>
        <w:rPr>
          <w:rFonts w:ascii="Times New Roman" w:eastAsia="Calibri" w:hAnsi="Times New Roman"/>
          <w:sz w:val="24"/>
          <w:szCs w:val="24"/>
        </w:rPr>
      </w:pPr>
      <w:r w:rsidRPr="00D533F1">
        <w:rPr>
          <w:rFonts w:ascii="Times New Roman" w:eastAsia="Calibri" w:hAnsi="Times New Roman"/>
          <w:sz w:val="24"/>
          <w:szCs w:val="24"/>
        </w:rPr>
        <w:t>Следует отметить, что отключение от централизованного теплоснабжения многоквартирного дома невозможно в случае возникновения серьезных нарушений в схеме теплоснабжения муниципального образования, возникших при отключении многоквартирного дома от централизованного теплоснабжения. Данное заключение может дать местная теплоснабжающая организация. Также массовая установка индивидуальных котлов не может быть разрешена там, где диаметр газовых труб рассчитан только на подключение кухонных плит, так как просто не хватит давления газа. Согласно гидравлическим расчетам, котел потребляет газа больше, чем газовая колонка или плита, так как он значительный период времени работает в постоянном режиме, рассчитанном на обогрев квартиры и на подачу горячей воды.</w:t>
      </w:r>
    </w:p>
    <w:p w14:paraId="438DD1AE" w14:textId="77777777" w:rsidR="000E3B90" w:rsidRPr="00D533F1" w:rsidRDefault="000E3B90" w:rsidP="000E3B90">
      <w:pPr>
        <w:pStyle w:val="1c"/>
        <w:ind w:left="0" w:firstLine="0"/>
        <w:jc w:val="center"/>
        <w:rPr>
          <w:rFonts w:ascii="Times New Roman" w:hAnsi="Times New Roman"/>
        </w:rPr>
      </w:pPr>
      <w:bookmarkStart w:id="9" w:name="_Toc59991673"/>
      <w:r w:rsidRPr="00D533F1">
        <w:rPr>
          <w:rFonts w:ascii="Times New Roman" w:hAnsi="Times New Roman"/>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9"/>
    </w:p>
    <w:p w14:paraId="32B1D4A8" w14:textId="77777777" w:rsidR="005F2262" w:rsidRPr="00D533F1" w:rsidRDefault="005F2262" w:rsidP="007456B4">
      <w:pPr>
        <w:widowControl/>
        <w:adjustRightInd/>
        <w:spacing w:before="0" w:after="0"/>
        <w:ind w:firstLine="709"/>
        <w:textAlignment w:val="auto"/>
        <w:rPr>
          <w:rFonts w:ascii="Times New Roman" w:eastAsiaTheme="majorEastAsia" w:hAnsi="Times New Roman"/>
          <w:spacing w:val="0"/>
          <w:sz w:val="24"/>
          <w:szCs w:val="24"/>
          <w:lang w:bidi="en-US"/>
        </w:rPr>
      </w:pPr>
      <w:r w:rsidRPr="00D533F1">
        <w:rPr>
          <w:rFonts w:ascii="Times New Roman" w:eastAsiaTheme="majorEastAsia" w:hAnsi="Times New Roman"/>
          <w:spacing w:val="0"/>
          <w:sz w:val="24"/>
          <w:szCs w:val="24"/>
          <w:lang w:bidi="en-US"/>
        </w:rPr>
        <w:t>В настоящее время источники комбинированной выработки электрической и тепловой энергии на территории муниципального образования отсутствуют.</w:t>
      </w:r>
    </w:p>
    <w:p w14:paraId="6B37FFB4" w14:textId="77777777" w:rsidR="001D1BA0" w:rsidRPr="00D533F1" w:rsidRDefault="000E3B90" w:rsidP="001D1BA0">
      <w:pPr>
        <w:pStyle w:val="1c"/>
        <w:ind w:left="0" w:firstLine="0"/>
        <w:jc w:val="center"/>
        <w:rPr>
          <w:rFonts w:ascii="Times New Roman" w:hAnsi="Times New Roman"/>
        </w:rPr>
      </w:pPr>
      <w:bookmarkStart w:id="10" w:name="_Toc59991674"/>
      <w:r w:rsidRPr="00D533F1">
        <w:rPr>
          <w:rFonts w:ascii="Times New Roman" w:hAnsi="Times New Roman"/>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0"/>
    </w:p>
    <w:p w14:paraId="5E5991F4" w14:textId="77777777" w:rsidR="005F2262" w:rsidRPr="00D533F1" w:rsidRDefault="005F2262" w:rsidP="005F2262">
      <w:pPr>
        <w:widowControl/>
        <w:adjustRightInd/>
        <w:spacing w:before="0" w:after="0"/>
        <w:ind w:firstLine="709"/>
        <w:textAlignment w:val="auto"/>
        <w:rPr>
          <w:rFonts w:ascii="Times New Roman" w:eastAsiaTheme="majorEastAsia" w:hAnsi="Times New Roman"/>
          <w:spacing w:val="0"/>
          <w:sz w:val="24"/>
          <w:szCs w:val="24"/>
          <w:lang w:bidi="en-US"/>
        </w:rPr>
      </w:pPr>
      <w:r w:rsidRPr="00D533F1">
        <w:rPr>
          <w:rFonts w:ascii="Times New Roman" w:eastAsiaTheme="majorEastAsia" w:hAnsi="Times New Roman"/>
          <w:spacing w:val="0"/>
          <w:sz w:val="24"/>
          <w:szCs w:val="24"/>
          <w:lang w:bidi="en-US"/>
        </w:rPr>
        <w:t>В настоящее время источники комбинированной выработки электрической и тепловой энергии на территории муниципального образования отсутствуют.</w:t>
      </w:r>
    </w:p>
    <w:p w14:paraId="2D411755" w14:textId="77777777" w:rsidR="00191F37" w:rsidRPr="00D533F1" w:rsidRDefault="000E3B90" w:rsidP="000E3B90">
      <w:pPr>
        <w:pStyle w:val="1c"/>
        <w:ind w:left="0" w:firstLine="0"/>
        <w:jc w:val="center"/>
        <w:rPr>
          <w:rFonts w:ascii="Times New Roman" w:hAnsi="Times New Roman"/>
        </w:rPr>
      </w:pPr>
      <w:bookmarkStart w:id="11" w:name="_Toc59991675"/>
      <w:r w:rsidRPr="00D533F1">
        <w:rPr>
          <w:rFonts w:ascii="Times New Roman" w:hAnsi="Times New Roman"/>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11"/>
    </w:p>
    <w:p w14:paraId="3528DB9D" w14:textId="649A8F02" w:rsidR="000E3B90" w:rsidRPr="00D533F1" w:rsidRDefault="000E3B90" w:rsidP="005C741E">
      <w:pPr>
        <w:pStyle w:val="21"/>
        <w:numPr>
          <w:ilvl w:val="1"/>
          <w:numId w:val="81"/>
        </w:numPr>
        <w:spacing w:before="240" w:after="240"/>
        <w:ind w:left="0" w:firstLine="0"/>
        <w:rPr>
          <w:rFonts w:ascii="Times New Roman" w:eastAsia="Times New Roman" w:hAnsi="Times New Roman"/>
          <w:caps w:val="0"/>
          <w:spacing w:val="0"/>
          <w:kern w:val="0"/>
          <w:lang w:bidi="en-US"/>
        </w:rPr>
      </w:pPr>
      <w:bookmarkStart w:id="12" w:name="_Toc59991676"/>
      <w:r w:rsidRPr="00D533F1">
        <w:rPr>
          <w:rFonts w:ascii="Times New Roman" w:eastAsia="Times New Roman" w:hAnsi="Times New Roman"/>
          <w:caps w:val="0"/>
          <w:spacing w:val="0"/>
          <w:kern w:val="0"/>
          <w:lang w:bidi="en-US"/>
        </w:rPr>
        <w:t>Группа проектов №11</w:t>
      </w:r>
      <w:r w:rsidR="00191F37" w:rsidRPr="00D533F1">
        <w:rPr>
          <w:rFonts w:ascii="Times New Roman" w:eastAsia="Times New Roman" w:hAnsi="Times New Roman"/>
          <w:caps w:val="0"/>
          <w:spacing w:val="0"/>
          <w:kern w:val="0"/>
          <w:lang w:bidi="en-US"/>
        </w:rPr>
        <w:t xml:space="preserve">. Новое строительство источников тепловой энергии с </w:t>
      </w:r>
      <w:r w:rsidR="00191F37" w:rsidRPr="00D533F1">
        <w:rPr>
          <w:rFonts w:ascii="Times New Roman" w:eastAsia="Times New Roman" w:hAnsi="Times New Roman"/>
          <w:caps w:val="0"/>
          <w:spacing w:val="0"/>
          <w:kern w:val="0"/>
          <w:lang w:bidi="en-US"/>
        </w:rPr>
        <w:lastRenderedPageBreak/>
        <w:t>комбинированной выработкой тепловой и электрической энергии для обеспечения перспективных приростов тепловых нагрузок</w:t>
      </w:r>
      <w:bookmarkEnd w:id="12"/>
    </w:p>
    <w:p w14:paraId="7B7DF7AA" w14:textId="77777777" w:rsidR="005F2262" w:rsidRPr="00D533F1" w:rsidRDefault="005F2262" w:rsidP="005F2262">
      <w:pPr>
        <w:widowControl/>
        <w:adjustRightInd/>
        <w:spacing w:before="0" w:after="0"/>
        <w:contextualSpacing/>
        <w:textAlignment w:val="auto"/>
        <w:rPr>
          <w:rFonts w:ascii="Times New Roman" w:hAnsi="Times New Roman"/>
          <w:sz w:val="24"/>
          <w:szCs w:val="24"/>
        </w:rPr>
      </w:pPr>
      <w:r w:rsidRPr="00D533F1">
        <w:rPr>
          <w:rFonts w:ascii="Times New Roman" w:hAnsi="Times New Roman"/>
          <w:sz w:val="24"/>
          <w:szCs w:val="24"/>
        </w:rPr>
        <w:t xml:space="preserve">Согласно Требованиям к Схемам теплоснабжения схем теплоснабжения, предложения по новому строительству генерирующих мощностей с комбинированной выработкой тепловой и электрической энергии для обеспечения теплоснабжения потребителей возможны </w:t>
      </w:r>
      <w:r w:rsidRPr="00D533F1">
        <w:rPr>
          <w:rFonts w:ascii="Times New Roman" w:hAnsi="Times New Roman"/>
          <w:sz w:val="24"/>
          <w:szCs w:val="24"/>
          <w:u w:val="single"/>
        </w:rPr>
        <w:t>только в случае утвержденных решений по строительству генерирующих мощностей в региональных схемах и программах перспективного развития электроэнергетики, разработанных в соответствии с постановлением Правительства Российской Федерации от 17</w:t>
      </w:r>
      <w:r w:rsidR="007E6CC3">
        <w:rPr>
          <w:rFonts w:ascii="Times New Roman" w:hAnsi="Times New Roman"/>
          <w:sz w:val="24"/>
          <w:szCs w:val="24"/>
          <w:u w:val="single"/>
        </w:rPr>
        <w:t>.10.</w:t>
      </w:r>
      <w:r w:rsidRPr="00D533F1">
        <w:rPr>
          <w:rFonts w:ascii="Times New Roman" w:hAnsi="Times New Roman"/>
          <w:sz w:val="24"/>
          <w:szCs w:val="24"/>
          <w:u w:val="single"/>
        </w:rPr>
        <w:t>2009 №823 «О схемах и программах перспективного развития электроэнергии»</w:t>
      </w:r>
      <w:r w:rsidRPr="00D533F1">
        <w:rPr>
          <w:rFonts w:ascii="Times New Roman" w:hAnsi="Times New Roman"/>
          <w:sz w:val="24"/>
          <w:szCs w:val="24"/>
        </w:rPr>
        <w:t>.</w:t>
      </w:r>
    </w:p>
    <w:p w14:paraId="2A932899"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В настоящее время актуальными являются программы:</w:t>
      </w:r>
    </w:p>
    <w:p w14:paraId="6A894886"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 xml:space="preserve">- федерального значения - </w:t>
      </w:r>
      <w:proofErr w:type="spellStart"/>
      <w:r w:rsidRPr="00D533F1">
        <w:rPr>
          <w:rFonts w:ascii="Times New Roman" w:hAnsi="Times New Roman"/>
          <w:sz w:val="24"/>
          <w:szCs w:val="24"/>
        </w:rPr>
        <w:t>СиПР</w:t>
      </w:r>
      <w:proofErr w:type="spellEnd"/>
      <w:r w:rsidRPr="00D533F1">
        <w:rPr>
          <w:rFonts w:ascii="Times New Roman" w:hAnsi="Times New Roman"/>
          <w:sz w:val="24"/>
          <w:szCs w:val="24"/>
        </w:rPr>
        <w:t xml:space="preserve"> ЕЭС на 20</w:t>
      </w:r>
      <w:r w:rsidR="00053300">
        <w:rPr>
          <w:rFonts w:ascii="Times New Roman" w:hAnsi="Times New Roman"/>
          <w:sz w:val="24"/>
          <w:szCs w:val="24"/>
        </w:rPr>
        <w:t>20</w:t>
      </w:r>
      <w:r w:rsidRPr="00D533F1">
        <w:rPr>
          <w:rFonts w:ascii="Times New Roman" w:hAnsi="Times New Roman"/>
          <w:sz w:val="24"/>
          <w:szCs w:val="24"/>
        </w:rPr>
        <w:t xml:space="preserve"> - 202</w:t>
      </w:r>
      <w:r w:rsidR="00053300">
        <w:rPr>
          <w:rFonts w:ascii="Times New Roman" w:hAnsi="Times New Roman"/>
          <w:sz w:val="24"/>
          <w:szCs w:val="24"/>
        </w:rPr>
        <w:t>6</w:t>
      </w:r>
      <w:r w:rsidRPr="00D533F1">
        <w:rPr>
          <w:rFonts w:ascii="Times New Roman" w:hAnsi="Times New Roman"/>
          <w:sz w:val="24"/>
          <w:szCs w:val="24"/>
        </w:rPr>
        <w:t xml:space="preserve"> гг.;</w:t>
      </w:r>
    </w:p>
    <w:p w14:paraId="2FB03FCE"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 xml:space="preserve">- регионального значения - </w:t>
      </w:r>
      <w:proofErr w:type="spellStart"/>
      <w:r w:rsidRPr="00D533F1">
        <w:rPr>
          <w:rFonts w:ascii="Times New Roman" w:hAnsi="Times New Roman"/>
          <w:sz w:val="24"/>
          <w:szCs w:val="24"/>
        </w:rPr>
        <w:t>СиПР</w:t>
      </w:r>
      <w:proofErr w:type="spellEnd"/>
      <w:r w:rsidRPr="00D533F1">
        <w:rPr>
          <w:rFonts w:ascii="Times New Roman" w:hAnsi="Times New Roman"/>
          <w:sz w:val="24"/>
          <w:szCs w:val="24"/>
        </w:rPr>
        <w:t xml:space="preserve"> электроэнергетики Московской области на 202</w:t>
      </w:r>
      <w:r w:rsidR="00053300">
        <w:rPr>
          <w:rFonts w:ascii="Times New Roman" w:hAnsi="Times New Roman"/>
          <w:sz w:val="24"/>
          <w:szCs w:val="24"/>
        </w:rPr>
        <w:t>1</w:t>
      </w:r>
      <w:r w:rsidRPr="00D533F1">
        <w:rPr>
          <w:rFonts w:ascii="Times New Roman" w:hAnsi="Times New Roman"/>
          <w:sz w:val="24"/>
          <w:szCs w:val="24"/>
        </w:rPr>
        <w:t>-202</w:t>
      </w:r>
      <w:r w:rsidR="00053300">
        <w:rPr>
          <w:rFonts w:ascii="Times New Roman" w:hAnsi="Times New Roman"/>
          <w:sz w:val="24"/>
          <w:szCs w:val="24"/>
        </w:rPr>
        <w:t>5</w:t>
      </w:r>
      <w:r w:rsidRPr="00D533F1">
        <w:rPr>
          <w:rFonts w:ascii="Times New Roman" w:hAnsi="Times New Roman"/>
          <w:sz w:val="24"/>
          <w:szCs w:val="24"/>
        </w:rPr>
        <w:t xml:space="preserve"> гг.</w:t>
      </w:r>
    </w:p>
    <w:p w14:paraId="178C96BC"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В программах развития, строительство нового источника комбинированной выработки электрической и тепловой энергии не предусматривается.</w:t>
      </w:r>
    </w:p>
    <w:p w14:paraId="077F560F"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 xml:space="preserve">Перспектива развития объектов электроэнергетики на отдаленный период предопределена </w:t>
      </w:r>
      <w:r w:rsidRPr="00D533F1">
        <w:rPr>
          <w:rFonts w:ascii="Times New Roman" w:hAnsi="Times New Roman"/>
          <w:sz w:val="24"/>
          <w:szCs w:val="24"/>
          <w:u w:val="single"/>
        </w:rPr>
        <w:t>Генеральной схемой размещения объектов электроэнергетики до 2035 г.</w:t>
      </w:r>
      <w:r w:rsidRPr="00D533F1">
        <w:rPr>
          <w:rFonts w:ascii="Times New Roman" w:hAnsi="Times New Roman"/>
          <w:sz w:val="24"/>
          <w:szCs w:val="24"/>
        </w:rPr>
        <w:t xml:space="preserve">, утвержденной Постановлением Правительства </w:t>
      </w:r>
      <w:r w:rsidR="007E6CC3" w:rsidRPr="00D533F1">
        <w:rPr>
          <w:rFonts w:ascii="Times New Roman" w:eastAsia="Calibri" w:hAnsi="Times New Roman"/>
          <w:sz w:val="24"/>
          <w:szCs w:val="24"/>
        </w:rPr>
        <w:t>Российской Федерации</w:t>
      </w:r>
      <w:r w:rsidRPr="00D533F1">
        <w:rPr>
          <w:rFonts w:ascii="Times New Roman" w:hAnsi="Times New Roman"/>
          <w:sz w:val="24"/>
          <w:szCs w:val="24"/>
        </w:rPr>
        <w:t xml:space="preserve"> от 09.06.2017 №1209-р.</w:t>
      </w:r>
    </w:p>
    <w:p w14:paraId="3B1533EC" w14:textId="77777777" w:rsidR="005F2262" w:rsidRPr="00D533F1" w:rsidRDefault="005F2262" w:rsidP="005F2262">
      <w:pPr>
        <w:spacing w:before="0" w:after="0"/>
        <w:contextualSpacing/>
        <w:rPr>
          <w:rFonts w:ascii="Times New Roman" w:hAnsi="Times New Roman"/>
          <w:sz w:val="24"/>
          <w:szCs w:val="24"/>
        </w:rPr>
      </w:pPr>
      <w:r w:rsidRPr="00D533F1">
        <w:rPr>
          <w:rFonts w:ascii="Times New Roman" w:hAnsi="Times New Roman"/>
          <w:sz w:val="24"/>
          <w:szCs w:val="24"/>
        </w:rPr>
        <w:t xml:space="preserve">Ни в одном из нормативных документов, не предписано глобальное изменение </w:t>
      </w:r>
      <w:proofErr w:type="spellStart"/>
      <w:r w:rsidRPr="00D533F1">
        <w:rPr>
          <w:rFonts w:ascii="Times New Roman" w:hAnsi="Times New Roman"/>
          <w:sz w:val="24"/>
          <w:szCs w:val="24"/>
        </w:rPr>
        <w:t>режимно</w:t>
      </w:r>
      <w:proofErr w:type="spellEnd"/>
      <w:r w:rsidRPr="00D533F1">
        <w:rPr>
          <w:rFonts w:ascii="Times New Roman" w:hAnsi="Times New Roman"/>
          <w:sz w:val="24"/>
          <w:szCs w:val="24"/>
        </w:rPr>
        <w:t xml:space="preserve">-балансовой ситуации в Московской области, в связи со строительством ТЭЦ на территории </w:t>
      </w:r>
      <w:r w:rsidR="00437926">
        <w:rPr>
          <w:rFonts w:ascii="Times New Roman" w:hAnsi="Times New Roman"/>
          <w:sz w:val="24"/>
          <w:szCs w:val="24"/>
        </w:rPr>
        <w:t>Сергиево-Посадского</w:t>
      </w:r>
      <w:r w:rsidR="00D533F1" w:rsidRPr="00D533F1">
        <w:rPr>
          <w:rFonts w:ascii="Times New Roman" w:hAnsi="Times New Roman"/>
          <w:sz w:val="24"/>
          <w:szCs w:val="24"/>
        </w:rPr>
        <w:t xml:space="preserve"> городского округа</w:t>
      </w:r>
      <w:r w:rsidRPr="00D533F1">
        <w:rPr>
          <w:rFonts w:ascii="Times New Roman" w:hAnsi="Times New Roman"/>
          <w:sz w:val="24"/>
          <w:szCs w:val="24"/>
        </w:rPr>
        <w:t>.</w:t>
      </w:r>
    </w:p>
    <w:p w14:paraId="3775C099" w14:textId="77777777" w:rsidR="00191F37" w:rsidRPr="00D533F1" w:rsidRDefault="00191F37" w:rsidP="005C741E">
      <w:pPr>
        <w:pStyle w:val="21"/>
        <w:numPr>
          <w:ilvl w:val="1"/>
          <w:numId w:val="81"/>
        </w:numPr>
        <w:spacing w:before="240" w:after="240"/>
        <w:ind w:left="0" w:firstLine="0"/>
        <w:rPr>
          <w:rFonts w:ascii="Times New Roman" w:eastAsia="Times New Roman" w:hAnsi="Times New Roman"/>
          <w:caps w:val="0"/>
          <w:spacing w:val="0"/>
          <w:kern w:val="0"/>
          <w:lang w:bidi="en-US"/>
        </w:rPr>
      </w:pPr>
      <w:bookmarkStart w:id="13" w:name="_Toc59991677"/>
      <w:r w:rsidRPr="00D533F1">
        <w:rPr>
          <w:rFonts w:ascii="Times New Roman" w:eastAsia="Times New Roman" w:hAnsi="Times New Roman"/>
          <w:caps w:val="0"/>
          <w:spacing w:val="0"/>
          <w:kern w:val="0"/>
          <w:lang w:bidi="en-US"/>
        </w:rPr>
        <w:t>Группа проектов №16. Строительство новых котельных для обеспечения перспективных приростов тепловых нагрузок</w:t>
      </w:r>
      <w:bookmarkEnd w:id="13"/>
    </w:p>
    <w:p w14:paraId="3B6A7B95" w14:textId="77777777" w:rsidR="00053300" w:rsidRPr="00053300" w:rsidRDefault="00191F37" w:rsidP="005F2262">
      <w:pPr>
        <w:spacing w:before="0" w:after="0"/>
        <w:contextualSpacing/>
        <w:rPr>
          <w:rFonts w:ascii="Times New Roman" w:hAnsi="Times New Roman"/>
          <w:sz w:val="24"/>
          <w:szCs w:val="24"/>
        </w:rPr>
      </w:pPr>
      <w:r w:rsidRPr="00D533F1">
        <w:rPr>
          <w:rFonts w:ascii="Times New Roman" w:hAnsi="Times New Roman"/>
          <w:sz w:val="24"/>
          <w:szCs w:val="24"/>
        </w:rPr>
        <w:t xml:space="preserve">При </w:t>
      </w:r>
      <w:r w:rsidR="00053300">
        <w:rPr>
          <w:rFonts w:ascii="Times New Roman" w:hAnsi="Times New Roman"/>
          <w:sz w:val="24"/>
          <w:szCs w:val="24"/>
        </w:rPr>
        <w:t>актуализации проекта уточнена потребность в тепловой мощности для новых источников тепловой энергии, с учетом новых нормативов потребления тепловой мощности. Реестр проектов представлен в таблице ниже.</w:t>
      </w:r>
    </w:p>
    <w:p w14:paraId="7F13E056" w14:textId="77777777" w:rsidR="00053300" w:rsidRDefault="00053300" w:rsidP="00053300">
      <w:pPr>
        <w:pStyle w:val="afff7"/>
        <w:keepNext/>
        <w:spacing w:after="0"/>
        <w:ind w:firstLine="0"/>
        <w:rPr>
          <w:rFonts w:ascii="Times New Roman" w:hAnsi="Times New Roman"/>
          <w:color w:val="auto"/>
          <w:szCs w:val="24"/>
        </w:rPr>
        <w:sectPr w:rsidR="00053300" w:rsidSect="004F68CE">
          <w:pgSz w:w="11907" w:h="16839" w:code="9"/>
          <w:pgMar w:top="1134" w:right="567" w:bottom="567" w:left="1418" w:header="284" w:footer="284" w:gutter="0"/>
          <w:cols w:space="708"/>
          <w:docGrid w:linePitch="360"/>
        </w:sectPr>
      </w:pPr>
    </w:p>
    <w:p w14:paraId="389241F2" w14:textId="7FECD5D8" w:rsidR="00053300" w:rsidRDefault="00053300" w:rsidP="00053300">
      <w:pPr>
        <w:pStyle w:val="afff7"/>
        <w:keepNext/>
        <w:spacing w:after="0"/>
        <w:ind w:firstLine="0"/>
        <w:rPr>
          <w:rFonts w:ascii="Times New Roman" w:hAnsi="Times New Roman"/>
          <w:color w:val="auto"/>
          <w:szCs w:val="24"/>
        </w:rPr>
      </w:pPr>
      <w:r w:rsidRPr="00472119">
        <w:rPr>
          <w:rFonts w:ascii="Times New Roman" w:hAnsi="Times New Roman"/>
          <w:color w:val="auto"/>
          <w:szCs w:val="24"/>
        </w:rPr>
        <w:lastRenderedPageBreak/>
        <w:t xml:space="preserve">Таблица </w:t>
      </w:r>
      <w:r w:rsidR="005C741E">
        <w:rPr>
          <w:rFonts w:ascii="Times New Roman" w:hAnsi="Times New Roman"/>
          <w:color w:val="auto"/>
          <w:szCs w:val="24"/>
        </w:rPr>
        <w:t>5</w:t>
      </w:r>
      <w:r w:rsidRPr="00472119">
        <w:rPr>
          <w:rFonts w:ascii="Times New Roman" w:hAnsi="Times New Roman"/>
          <w:color w:val="auto"/>
          <w:szCs w:val="24"/>
        </w:rPr>
        <w:t>.</w:t>
      </w:r>
      <w:r w:rsidR="005C741E">
        <w:rPr>
          <w:rFonts w:ascii="Times New Roman" w:hAnsi="Times New Roman"/>
          <w:color w:val="auto"/>
          <w:szCs w:val="24"/>
        </w:rPr>
        <w:t>2</w:t>
      </w:r>
      <w:r w:rsidRPr="00472119">
        <w:rPr>
          <w:rFonts w:ascii="Times New Roman" w:hAnsi="Times New Roman"/>
          <w:color w:val="auto"/>
          <w:szCs w:val="24"/>
        </w:rPr>
        <w:t xml:space="preserve">-1 План мероприятий по </w:t>
      </w:r>
      <w:r w:rsidR="005C741E">
        <w:rPr>
          <w:rFonts w:ascii="Times New Roman" w:hAnsi="Times New Roman"/>
          <w:color w:val="auto"/>
          <w:szCs w:val="24"/>
        </w:rPr>
        <w:t>строительству новых котельных, для обеспечения перспективных приростов тепловых нагрузок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796"/>
        <w:gridCol w:w="1418"/>
        <w:gridCol w:w="1276"/>
        <w:gridCol w:w="1701"/>
        <w:gridCol w:w="2233"/>
      </w:tblGrid>
      <w:tr w:rsidR="00053300" w:rsidRPr="005E0279" w14:paraId="399E0152" w14:textId="77777777" w:rsidTr="00053300">
        <w:trPr>
          <w:trHeight w:val="20"/>
          <w:tblHeader/>
        </w:trPr>
        <w:tc>
          <w:tcPr>
            <w:tcW w:w="1271" w:type="dxa"/>
            <w:shd w:val="clear" w:color="auto" w:fill="auto"/>
            <w:vAlign w:val="center"/>
            <w:hideMark/>
          </w:tcPr>
          <w:p w14:paraId="5DF8C0BF"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 в рамках группы проектов</w:t>
            </w:r>
          </w:p>
        </w:tc>
        <w:tc>
          <w:tcPr>
            <w:tcW w:w="7796" w:type="dxa"/>
            <w:shd w:val="clear" w:color="auto" w:fill="auto"/>
            <w:vAlign w:val="center"/>
            <w:hideMark/>
          </w:tcPr>
          <w:p w14:paraId="2B074571"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Наименование мероприятия</w:t>
            </w:r>
          </w:p>
        </w:tc>
        <w:tc>
          <w:tcPr>
            <w:tcW w:w="1418" w:type="dxa"/>
            <w:shd w:val="clear" w:color="auto" w:fill="auto"/>
            <w:vAlign w:val="center"/>
            <w:hideMark/>
          </w:tcPr>
          <w:p w14:paraId="50FFC2A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Наименование организации</w:t>
            </w:r>
          </w:p>
        </w:tc>
        <w:tc>
          <w:tcPr>
            <w:tcW w:w="1276" w:type="dxa"/>
            <w:shd w:val="clear" w:color="auto" w:fill="auto"/>
            <w:vAlign w:val="center"/>
            <w:hideMark/>
          </w:tcPr>
          <w:p w14:paraId="7EDBB99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Год реализации ПИР и ПСД</w:t>
            </w:r>
          </w:p>
        </w:tc>
        <w:tc>
          <w:tcPr>
            <w:tcW w:w="1701" w:type="dxa"/>
            <w:shd w:val="clear" w:color="auto" w:fill="auto"/>
            <w:vAlign w:val="center"/>
            <w:hideMark/>
          </w:tcPr>
          <w:p w14:paraId="4E6BBAC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Год реализации СМР и закупки оборудования</w:t>
            </w:r>
          </w:p>
        </w:tc>
        <w:tc>
          <w:tcPr>
            <w:tcW w:w="2233" w:type="dxa"/>
            <w:shd w:val="clear" w:color="auto" w:fill="auto"/>
            <w:vAlign w:val="center"/>
            <w:hideMark/>
          </w:tcPr>
          <w:p w14:paraId="15E97E4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Стоимость мероприятия, в текущих ценах (без НДС), млн. руб.</w:t>
            </w:r>
          </w:p>
        </w:tc>
      </w:tr>
      <w:tr w:rsidR="00053300" w:rsidRPr="005E0279" w14:paraId="3099EAC0" w14:textId="77777777" w:rsidTr="00053300">
        <w:trPr>
          <w:trHeight w:val="20"/>
        </w:trPr>
        <w:tc>
          <w:tcPr>
            <w:tcW w:w="1271" w:type="dxa"/>
            <w:shd w:val="clear" w:color="auto" w:fill="auto"/>
            <w:vAlign w:val="center"/>
            <w:hideMark/>
          </w:tcPr>
          <w:p w14:paraId="7DA581F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w:t>
            </w:r>
          </w:p>
        </w:tc>
        <w:tc>
          <w:tcPr>
            <w:tcW w:w="7796" w:type="dxa"/>
            <w:shd w:val="clear" w:color="auto" w:fill="auto"/>
            <w:vAlign w:val="center"/>
            <w:hideMark/>
          </w:tcPr>
          <w:p w14:paraId="51782FD5"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 установленная мощность - 25 Гкал/ч</w:t>
            </w:r>
          </w:p>
        </w:tc>
        <w:tc>
          <w:tcPr>
            <w:tcW w:w="1418" w:type="dxa"/>
            <w:shd w:val="clear" w:color="auto" w:fill="auto"/>
            <w:vAlign w:val="center"/>
            <w:hideMark/>
          </w:tcPr>
          <w:p w14:paraId="0ACFDA52"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62F72A6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3F223DC8"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1FA8FA6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120,703</w:t>
            </w:r>
          </w:p>
        </w:tc>
      </w:tr>
      <w:tr w:rsidR="00053300" w:rsidRPr="005E0279" w14:paraId="4E39A054" w14:textId="77777777" w:rsidTr="00053300">
        <w:trPr>
          <w:trHeight w:val="20"/>
        </w:trPr>
        <w:tc>
          <w:tcPr>
            <w:tcW w:w="1271" w:type="dxa"/>
            <w:shd w:val="clear" w:color="auto" w:fill="auto"/>
            <w:vAlign w:val="center"/>
            <w:hideMark/>
          </w:tcPr>
          <w:p w14:paraId="1BCF923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w:t>
            </w:r>
          </w:p>
        </w:tc>
        <w:tc>
          <w:tcPr>
            <w:tcW w:w="7796" w:type="dxa"/>
            <w:shd w:val="clear" w:color="auto" w:fill="auto"/>
            <w:vAlign w:val="center"/>
            <w:hideMark/>
          </w:tcPr>
          <w:p w14:paraId="0529AA0B"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К-2, установленная мощность - 8 Гкал/ч</w:t>
            </w:r>
          </w:p>
        </w:tc>
        <w:tc>
          <w:tcPr>
            <w:tcW w:w="1418" w:type="dxa"/>
            <w:shd w:val="clear" w:color="auto" w:fill="auto"/>
            <w:vAlign w:val="center"/>
            <w:hideMark/>
          </w:tcPr>
          <w:p w14:paraId="2A6D1BD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36D221FC"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366E855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48FDDDFA"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53,019</w:t>
            </w:r>
          </w:p>
        </w:tc>
      </w:tr>
      <w:tr w:rsidR="00053300" w:rsidRPr="005E0279" w14:paraId="09080D6E" w14:textId="77777777" w:rsidTr="00053300">
        <w:trPr>
          <w:trHeight w:val="20"/>
        </w:trPr>
        <w:tc>
          <w:tcPr>
            <w:tcW w:w="1271" w:type="dxa"/>
            <w:shd w:val="clear" w:color="auto" w:fill="auto"/>
            <w:vAlign w:val="center"/>
            <w:hideMark/>
          </w:tcPr>
          <w:p w14:paraId="13C88E8F"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w:t>
            </w:r>
          </w:p>
        </w:tc>
        <w:tc>
          <w:tcPr>
            <w:tcW w:w="7796" w:type="dxa"/>
            <w:shd w:val="clear" w:color="auto" w:fill="auto"/>
            <w:vAlign w:val="center"/>
            <w:hideMark/>
          </w:tcPr>
          <w:p w14:paraId="1011C7D6"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К-3, установленная мощность - 0,2 Гкал/ч</w:t>
            </w:r>
          </w:p>
        </w:tc>
        <w:tc>
          <w:tcPr>
            <w:tcW w:w="1418" w:type="dxa"/>
            <w:shd w:val="clear" w:color="auto" w:fill="auto"/>
            <w:vAlign w:val="center"/>
            <w:hideMark/>
          </w:tcPr>
          <w:p w14:paraId="152C25F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9B8A08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1AF2952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6750277E"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2,231</w:t>
            </w:r>
          </w:p>
        </w:tc>
      </w:tr>
      <w:tr w:rsidR="00053300" w:rsidRPr="005E0279" w14:paraId="5CF87173" w14:textId="77777777" w:rsidTr="00053300">
        <w:trPr>
          <w:trHeight w:val="20"/>
        </w:trPr>
        <w:tc>
          <w:tcPr>
            <w:tcW w:w="1271" w:type="dxa"/>
            <w:shd w:val="clear" w:color="auto" w:fill="auto"/>
            <w:vAlign w:val="center"/>
            <w:hideMark/>
          </w:tcPr>
          <w:p w14:paraId="14F7E3B8"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4</w:t>
            </w:r>
          </w:p>
        </w:tc>
        <w:tc>
          <w:tcPr>
            <w:tcW w:w="7796" w:type="dxa"/>
            <w:shd w:val="clear" w:color="auto" w:fill="auto"/>
            <w:vAlign w:val="center"/>
            <w:hideMark/>
          </w:tcPr>
          <w:p w14:paraId="04E7CA83"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К-4, установленная мощность - 6 Гкал/ч</w:t>
            </w:r>
          </w:p>
        </w:tc>
        <w:tc>
          <w:tcPr>
            <w:tcW w:w="1418" w:type="dxa"/>
            <w:shd w:val="clear" w:color="auto" w:fill="auto"/>
            <w:vAlign w:val="center"/>
            <w:hideMark/>
          </w:tcPr>
          <w:p w14:paraId="4B50ADB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7124890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21A921E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7085ED9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39,996</w:t>
            </w:r>
          </w:p>
        </w:tc>
      </w:tr>
      <w:tr w:rsidR="00053300" w:rsidRPr="005E0279" w14:paraId="02160776" w14:textId="77777777" w:rsidTr="00053300">
        <w:trPr>
          <w:trHeight w:val="20"/>
        </w:trPr>
        <w:tc>
          <w:tcPr>
            <w:tcW w:w="1271" w:type="dxa"/>
            <w:shd w:val="clear" w:color="auto" w:fill="auto"/>
            <w:vAlign w:val="center"/>
            <w:hideMark/>
          </w:tcPr>
          <w:p w14:paraId="4225409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5</w:t>
            </w:r>
          </w:p>
        </w:tc>
        <w:tc>
          <w:tcPr>
            <w:tcW w:w="7796" w:type="dxa"/>
            <w:shd w:val="clear" w:color="auto" w:fill="auto"/>
            <w:vAlign w:val="center"/>
            <w:hideMark/>
          </w:tcPr>
          <w:p w14:paraId="2A2BA557"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К-5, установленная мощность - 1,8 Гкал/ч</w:t>
            </w:r>
          </w:p>
        </w:tc>
        <w:tc>
          <w:tcPr>
            <w:tcW w:w="1418" w:type="dxa"/>
            <w:shd w:val="clear" w:color="auto" w:fill="auto"/>
            <w:vAlign w:val="center"/>
            <w:hideMark/>
          </w:tcPr>
          <w:p w14:paraId="6772D531"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3B69A9C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5FA3A74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245593D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20,078</w:t>
            </w:r>
          </w:p>
        </w:tc>
      </w:tr>
      <w:tr w:rsidR="00053300" w:rsidRPr="005E0279" w14:paraId="025EDCC0" w14:textId="77777777" w:rsidTr="00053300">
        <w:trPr>
          <w:trHeight w:val="20"/>
        </w:trPr>
        <w:tc>
          <w:tcPr>
            <w:tcW w:w="1271" w:type="dxa"/>
            <w:shd w:val="clear" w:color="auto" w:fill="auto"/>
            <w:vAlign w:val="center"/>
            <w:hideMark/>
          </w:tcPr>
          <w:p w14:paraId="2228F79C"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6</w:t>
            </w:r>
          </w:p>
        </w:tc>
        <w:tc>
          <w:tcPr>
            <w:tcW w:w="7796" w:type="dxa"/>
            <w:shd w:val="clear" w:color="auto" w:fill="auto"/>
            <w:vAlign w:val="center"/>
            <w:hideMark/>
          </w:tcPr>
          <w:p w14:paraId="18AFE8EE"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К-6, установленная мощность - 5 Гкал/ч</w:t>
            </w:r>
          </w:p>
        </w:tc>
        <w:tc>
          <w:tcPr>
            <w:tcW w:w="1418" w:type="dxa"/>
            <w:shd w:val="clear" w:color="auto" w:fill="auto"/>
            <w:vAlign w:val="center"/>
            <w:hideMark/>
          </w:tcPr>
          <w:p w14:paraId="2F87A0FE"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0138026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5CC0B987"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689A4BE7"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33,330</w:t>
            </w:r>
          </w:p>
        </w:tc>
      </w:tr>
      <w:tr w:rsidR="00053300" w:rsidRPr="005E0279" w14:paraId="439FA6A8" w14:textId="77777777" w:rsidTr="00053300">
        <w:trPr>
          <w:trHeight w:val="20"/>
        </w:trPr>
        <w:tc>
          <w:tcPr>
            <w:tcW w:w="1271" w:type="dxa"/>
            <w:shd w:val="clear" w:color="auto" w:fill="auto"/>
            <w:vAlign w:val="center"/>
            <w:hideMark/>
          </w:tcPr>
          <w:p w14:paraId="0C47609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7</w:t>
            </w:r>
          </w:p>
        </w:tc>
        <w:tc>
          <w:tcPr>
            <w:tcW w:w="7796" w:type="dxa"/>
            <w:shd w:val="clear" w:color="auto" w:fill="auto"/>
            <w:vAlign w:val="center"/>
            <w:hideMark/>
          </w:tcPr>
          <w:p w14:paraId="2950FBC4"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К-7, установленная мощность - 40 Гкал/ч</w:t>
            </w:r>
          </w:p>
        </w:tc>
        <w:tc>
          <w:tcPr>
            <w:tcW w:w="1418" w:type="dxa"/>
            <w:shd w:val="clear" w:color="auto" w:fill="auto"/>
            <w:vAlign w:val="center"/>
            <w:hideMark/>
          </w:tcPr>
          <w:p w14:paraId="22D74B3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386C357C"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2A4CAB5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5A5680FF"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180,955</w:t>
            </w:r>
          </w:p>
        </w:tc>
      </w:tr>
      <w:tr w:rsidR="00053300" w:rsidRPr="005E0279" w14:paraId="2305E86A" w14:textId="77777777" w:rsidTr="00053300">
        <w:trPr>
          <w:trHeight w:val="20"/>
        </w:trPr>
        <w:tc>
          <w:tcPr>
            <w:tcW w:w="1271" w:type="dxa"/>
            <w:shd w:val="clear" w:color="auto" w:fill="auto"/>
            <w:vAlign w:val="center"/>
            <w:hideMark/>
          </w:tcPr>
          <w:p w14:paraId="5EC943B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8</w:t>
            </w:r>
          </w:p>
        </w:tc>
        <w:tc>
          <w:tcPr>
            <w:tcW w:w="7796" w:type="dxa"/>
            <w:shd w:val="clear" w:color="auto" w:fill="auto"/>
            <w:vAlign w:val="center"/>
            <w:hideMark/>
          </w:tcPr>
          <w:p w14:paraId="6A377E4C"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К-8, установленная мощность - 25 Гкал/ч</w:t>
            </w:r>
          </w:p>
        </w:tc>
        <w:tc>
          <w:tcPr>
            <w:tcW w:w="1418" w:type="dxa"/>
            <w:shd w:val="clear" w:color="auto" w:fill="auto"/>
            <w:vAlign w:val="center"/>
            <w:hideMark/>
          </w:tcPr>
          <w:p w14:paraId="6DF51A0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6EF35D8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0957AA5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032E51D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120,703</w:t>
            </w:r>
          </w:p>
        </w:tc>
      </w:tr>
      <w:tr w:rsidR="00053300" w:rsidRPr="005E0279" w14:paraId="3A437705" w14:textId="77777777" w:rsidTr="00053300">
        <w:trPr>
          <w:trHeight w:val="20"/>
        </w:trPr>
        <w:tc>
          <w:tcPr>
            <w:tcW w:w="1271" w:type="dxa"/>
            <w:shd w:val="clear" w:color="auto" w:fill="auto"/>
            <w:vAlign w:val="center"/>
            <w:hideMark/>
          </w:tcPr>
          <w:p w14:paraId="34B1FF68"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9</w:t>
            </w:r>
          </w:p>
        </w:tc>
        <w:tc>
          <w:tcPr>
            <w:tcW w:w="7796" w:type="dxa"/>
            <w:shd w:val="clear" w:color="auto" w:fill="auto"/>
            <w:vAlign w:val="center"/>
            <w:hideMark/>
          </w:tcPr>
          <w:p w14:paraId="2B9FFB8B"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 xml:space="preserve">Строительство теплоисточника для подключения перспективы: Котельная для школы на 550 мест в д. </w:t>
            </w:r>
            <w:proofErr w:type="spellStart"/>
            <w:r w:rsidRPr="005E0279">
              <w:rPr>
                <w:rFonts w:ascii="Times New Roman" w:eastAsia="Times New Roman" w:hAnsi="Times New Roman"/>
                <w:color w:val="000000"/>
                <w:spacing w:val="0"/>
                <w:sz w:val="20"/>
                <w:szCs w:val="20"/>
                <w:lang w:eastAsia="ru-RU"/>
              </w:rPr>
              <w:t>Зубачево</w:t>
            </w:r>
            <w:proofErr w:type="spellEnd"/>
            <w:r w:rsidRPr="005E0279">
              <w:rPr>
                <w:rFonts w:ascii="Times New Roman" w:eastAsia="Times New Roman" w:hAnsi="Times New Roman"/>
                <w:color w:val="000000"/>
                <w:spacing w:val="0"/>
                <w:sz w:val="20"/>
                <w:szCs w:val="20"/>
                <w:lang w:eastAsia="ru-RU"/>
              </w:rPr>
              <w:t xml:space="preserve"> (</w:t>
            </w:r>
            <w:proofErr w:type="spellStart"/>
            <w:r w:rsidRPr="005E0279">
              <w:rPr>
                <w:rFonts w:ascii="Times New Roman" w:eastAsia="Times New Roman" w:hAnsi="Times New Roman"/>
                <w:color w:val="000000"/>
                <w:spacing w:val="0"/>
                <w:sz w:val="20"/>
                <w:szCs w:val="20"/>
                <w:lang w:eastAsia="ru-RU"/>
              </w:rPr>
              <w:t>кад</w:t>
            </w:r>
            <w:proofErr w:type="spellEnd"/>
            <w:r w:rsidRPr="005E0279">
              <w:rPr>
                <w:rFonts w:ascii="Times New Roman" w:eastAsia="Times New Roman" w:hAnsi="Times New Roman"/>
                <w:color w:val="000000"/>
                <w:spacing w:val="0"/>
                <w:sz w:val="20"/>
                <w:szCs w:val="20"/>
                <w:lang w:eastAsia="ru-RU"/>
              </w:rPr>
              <w:t>. №50:05:0070108:275), установленная мощность - 0,3 Гкал/ч</w:t>
            </w:r>
          </w:p>
        </w:tc>
        <w:tc>
          <w:tcPr>
            <w:tcW w:w="1418" w:type="dxa"/>
            <w:shd w:val="clear" w:color="auto" w:fill="auto"/>
            <w:vAlign w:val="center"/>
            <w:hideMark/>
          </w:tcPr>
          <w:p w14:paraId="3381D74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172C286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14165242"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375E5DD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3,346</w:t>
            </w:r>
          </w:p>
        </w:tc>
      </w:tr>
      <w:tr w:rsidR="00053300" w:rsidRPr="005E0279" w14:paraId="3E88D815" w14:textId="77777777" w:rsidTr="00053300">
        <w:trPr>
          <w:trHeight w:val="20"/>
        </w:trPr>
        <w:tc>
          <w:tcPr>
            <w:tcW w:w="1271" w:type="dxa"/>
            <w:shd w:val="clear" w:color="auto" w:fill="auto"/>
            <w:vAlign w:val="center"/>
            <w:hideMark/>
          </w:tcPr>
          <w:p w14:paraId="4939DA3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10</w:t>
            </w:r>
          </w:p>
        </w:tc>
        <w:tc>
          <w:tcPr>
            <w:tcW w:w="7796" w:type="dxa"/>
            <w:shd w:val="clear" w:color="auto" w:fill="auto"/>
            <w:vAlign w:val="center"/>
            <w:hideMark/>
          </w:tcPr>
          <w:p w14:paraId="4B74B922"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К-10, установленная мощность - 1 Гкал/ч</w:t>
            </w:r>
          </w:p>
        </w:tc>
        <w:tc>
          <w:tcPr>
            <w:tcW w:w="1418" w:type="dxa"/>
            <w:shd w:val="clear" w:color="auto" w:fill="auto"/>
            <w:vAlign w:val="center"/>
            <w:hideMark/>
          </w:tcPr>
          <w:p w14:paraId="57EF28B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0CF8D1E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4098C52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3FD08B9D"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11,155</w:t>
            </w:r>
          </w:p>
        </w:tc>
      </w:tr>
      <w:tr w:rsidR="00053300" w:rsidRPr="005E0279" w14:paraId="09E82A86" w14:textId="77777777" w:rsidTr="00053300">
        <w:trPr>
          <w:trHeight w:val="20"/>
        </w:trPr>
        <w:tc>
          <w:tcPr>
            <w:tcW w:w="1271" w:type="dxa"/>
            <w:shd w:val="clear" w:color="auto" w:fill="auto"/>
            <w:vAlign w:val="center"/>
            <w:hideMark/>
          </w:tcPr>
          <w:p w14:paraId="22D6738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11</w:t>
            </w:r>
          </w:p>
        </w:tc>
        <w:tc>
          <w:tcPr>
            <w:tcW w:w="7796" w:type="dxa"/>
            <w:shd w:val="clear" w:color="auto" w:fill="auto"/>
            <w:vAlign w:val="center"/>
            <w:hideMark/>
          </w:tcPr>
          <w:p w14:paraId="1819AF1F"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К-11, установленная мощность - 8 Гкал/ч</w:t>
            </w:r>
          </w:p>
        </w:tc>
        <w:tc>
          <w:tcPr>
            <w:tcW w:w="1418" w:type="dxa"/>
            <w:shd w:val="clear" w:color="auto" w:fill="auto"/>
            <w:vAlign w:val="center"/>
            <w:hideMark/>
          </w:tcPr>
          <w:p w14:paraId="2C6005E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7ACEB632"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6730891C"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4C08D53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53,019</w:t>
            </w:r>
          </w:p>
        </w:tc>
      </w:tr>
      <w:tr w:rsidR="00053300" w:rsidRPr="005E0279" w14:paraId="0B4E03FE" w14:textId="77777777" w:rsidTr="00053300">
        <w:trPr>
          <w:trHeight w:val="20"/>
        </w:trPr>
        <w:tc>
          <w:tcPr>
            <w:tcW w:w="1271" w:type="dxa"/>
            <w:shd w:val="clear" w:color="auto" w:fill="auto"/>
            <w:vAlign w:val="center"/>
            <w:hideMark/>
          </w:tcPr>
          <w:p w14:paraId="2AB4091C"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12</w:t>
            </w:r>
          </w:p>
        </w:tc>
        <w:tc>
          <w:tcPr>
            <w:tcW w:w="7796" w:type="dxa"/>
            <w:shd w:val="clear" w:color="auto" w:fill="auto"/>
            <w:vAlign w:val="center"/>
            <w:hideMark/>
          </w:tcPr>
          <w:p w14:paraId="57CE3403"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К-12, установленная мощность - 3,5 Гкал/ч</w:t>
            </w:r>
          </w:p>
        </w:tc>
        <w:tc>
          <w:tcPr>
            <w:tcW w:w="1418" w:type="dxa"/>
            <w:shd w:val="clear" w:color="auto" w:fill="auto"/>
            <w:vAlign w:val="center"/>
            <w:hideMark/>
          </w:tcPr>
          <w:p w14:paraId="1CAE43D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646C4B8A"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299AEA31"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37171359"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39,041</w:t>
            </w:r>
          </w:p>
        </w:tc>
      </w:tr>
      <w:tr w:rsidR="00053300" w:rsidRPr="005E0279" w14:paraId="61182597" w14:textId="77777777" w:rsidTr="00053300">
        <w:trPr>
          <w:trHeight w:val="20"/>
        </w:trPr>
        <w:tc>
          <w:tcPr>
            <w:tcW w:w="1271" w:type="dxa"/>
            <w:shd w:val="clear" w:color="auto" w:fill="auto"/>
            <w:vAlign w:val="center"/>
            <w:hideMark/>
          </w:tcPr>
          <w:p w14:paraId="4AFBE5C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13</w:t>
            </w:r>
          </w:p>
        </w:tc>
        <w:tc>
          <w:tcPr>
            <w:tcW w:w="7796" w:type="dxa"/>
            <w:shd w:val="clear" w:color="auto" w:fill="auto"/>
            <w:vAlign w:val="center"/>
            <w:hideMark/>
          </w:tcPr>
          <w:p w14:paraId="3CAA5669"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К-13, установленная мощность - 2,5 Гкал/ч</w:t>
            </w:r>
          </w:p>
        </w:tc>
        <w:tc>
          <w:tcPr>
            <w:tcW w:w="1418" w:type="dxa"/>
            <w:shd w:val="clear" w:color="auto" w:fill="auto"/>
            <w:vAlign w:val="center"/>
            <w:hideMark/>
          </w:tcPr>
          <w:p w14:paraId="6DC1DB8D"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41108F28"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3350D0C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3E65C3DF"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27,887</w:t>
            </w:r>
          </w:p>
        </w:tc>
      </w:tr>
      <w:tr w:rsidR="00053300" w:rsidRPr="005E0279" w14:paraId="19A63798" w14:textId="77777777" w:rsidTr="00053300">
        <w:trPr>
          <w:trHeight w:val="20"/>
        </w:trPr>
        <w:tc>
          <w:tcPr>
            <w:tcW w:w="1271" w:type="dxa"/>
            <w:shd w:val="clear" w:color="auto" w:fill="auto"/>
            <w:vAlign w:val="center"/>
            <w:hideMark/>
          </w:tcPr>
          <w:p w14:paraId="7666FB0D"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14</w:t>
            </w:r>
          </w:p>
        </w:tc>
        <w:tc>
          <w:tcPr>
            <w:tcW w:w="7796" w:type="dxa"/>
            <w:shd w:val="clear" w:color="auto" w:fill="auto"/>
            <w:vAlign w:val="center"/>
            <w:hideMark/>
          </w:tcPr>
          <w:p w14:paraId="67BA22D2"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К-14, установленная мощность - 1,8 Гкал/ч</w:t>
            </w:r>
          </w:p>
        </w:tc>
        <w:tc>
          <w:tcPr>
            <w:tcW w:w="1418" w:type="dxa"/>
            <w:shd w:val="clear" w:color="auto" w:fill="auto"/>
            <w:vAlign w:val="center"/>
            <w:hideMark/>
          </w:tcPr>
          <w:p w14:paraId="6AD6D14A"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4E27FF84"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6F8239B3"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71EC848E"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20,078</w:t>
            </w:r>
          </w:p>
        </w:tc>
      </w:tr>
      <w:tr w:rsidR="00053300" w:rsidRPr="005E0279" w14:paraId="0FAD5771" w14:textId="77777777" w:rsidTr="00053300">
        <w:trPr>
          <w:trHeight w:val="20"/>
        </w:trPr>
        <w:tc>
          <w:tcPr>
            <w:tcW w:w="1271" w:type="dxa"/>
            <w:shd w:val="clear" w:color="auto" w:fill="auto"/>
            <w:vAlign w:val="center"/>
            <w:hideMark/>
          </w:tcPr>
          <w:p w14:paraId="18AF8D6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15</w:t>
            </w:r>
          </w:p>
        </w:tc>
        <w:tc>
          <w:tcPr>
            <w:tcW w:w="7796" w:type="dxa"/>
            <w:shd w:val="clear" w:color="auto" w:fill="auto"/>
            <w:vAlign w:val="center"/>
            <w:hideMark/>
          </w:tcPr>
          <w:p w14:paraId="21CF5679"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К-15, установленная мощность - 2,5 Гкал/ч</w:t>
            </w:r>
          </w:p>
        </w:tc>
        <w:tc>
          <w:tcPr>
            <w:tcW w:w="1418" w:type="dxa"/>
            <w:shd w:val="clear" w:color="auto" w:fill="auto"/>
            <w:vAlign w:val="center"/>
            <w:hideMark/>
          </w:tcPr>
          <w:p w14:paraId="2A351515"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176982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4DB7DB9F"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2171393B"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27,887</w:t>
            </w:r>
          </w:p>
        </w:tc>
      </w:tr>
      <w:tr w:rsidR="00053300" w:rsidRPr="005E0279" w14:paraId="70996C60" w14:textId="77777777" w:rsidTr="00053300">
        <w:trPr>
          <w:trHeight w:val="20"/>
        </w:trPr>
        <w:tc>
          <w:tcPr>
            <w:tcW w:w="1271" w:type="dxa"/>
            <w:shd w:val="clear" w:color="auto" w:fill="auto"/>
            <w:vAlign w:val="center"/>
            <w:hideMark/>
          </w:tcPr>
          <w:p w14:paraId="080036B6"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16</w:t>
            </w:r>
          </w:p>
        </w:tc>
        <w:tc>
          <w:tcPr>
            <w:tcW w:w="7796" w:type="dxa"/>
            <w:shd w:val="clear" w:color="auto" w:fill="auto"/>
            <w:vAlign w:val="center"/>
            <w:hideMark/>
          </w:tcPr>
          <w:p w14:paraId="0B3FA17D" w14:textId="77777777" w:rsidR="00053300" w:rsidRPr="005E0279" w:rsidRDefault="00053300" w:rsidP="00053300">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К-16, установленная мощность - 3,5 Гкал/ч</w:t>
            </w:r>
          </w:p>
        </w:tc>
        <w:tc>
          <w:tcPr>
            <w:tcW w:w="1418" w:type="dxa"/>
            <w:shd w:val="clear" w:color="auto" w:fill="auto"/>
            <w:vAlign w:val="center"/>
            <w:hideMark/>
          </w:tcPr>
          <w:p w14:paraId="2322E2D2"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0C6464CA"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027B4C57"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4F2C4680" w14:textId="77777777" w:rsidR="00053300" w:rsidRPr="005E0279" w:rsidRDefault="00053300" w:rsidP="00053300">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5E0279">
              <w:rPr>
                <w:rFonts w:ascii="Times New Roman" w:eastAsia="Times New Roman" w:hAnsi="Times New Roman"/>
                <w:color w:val="000000"/>
                <w:spacing w:val="0"/>
                <w:sz w:val="20"/>
                <w:szCs w:val="20"/>
                <w:lang w:eastAsia="ru-RU"/>
              </w:rPr>
              <w:t>39,041</w:t>
            </w:r>
          </w:p>
        </w:tc>
      </w:tr>
      <w:tr w:rsidR="00053300" w:rsidRPr="00053300" w14:paraId="1320D4C5" w14:textId="77777777" w:rsidTr="00053300">
        <w:trPr>
          <w:trHeight w:val="20"/>
        </w:trPr>
        <w:tc>
          <w:tcPr>
            <w:tcW w:w="13462" w:type="dxa"/>
            <w:gridSpan w:val="5"/>
            <w:shd w:val="clear" w:color="auto" w:fill="auto"/>
            <w:vAlign w:val="center"/>
            <w:hideMark/>
          </w:tcPr>
          <w:p w14:paraId="48DF817B" w14:textId="77777777" w:rsidR="00053300" w:rsidRPr="005E0279" w:rsidRDefault="00053300" w:rsidP="00053300">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ИТОГО</w:t>
            </w:r>
          </w:p>
        </w:tc>
        <w:tc>
          <w:tcPr>
            <w:tcW w:w="2233" w:type="dxa"/>
            <w:shd w:val="clear" w:color="auto" w:fill="auto"/>
            <w:vAlign w:val="center"/>
            <w:hideMark/>
          </w:tcPr>
          <w:p w14:paraId="41772705" w14:textId="77777777" w:rsidR="00053300" w:rsidRPr="00053300" w:rsidRDefault="00053300" w:rsidP="00053300">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5E0279">
              <w:rPr>
                <w:rFonts w:ascii="Times New Roman" w:eastAsia="Times New Roman" w:hAnsi="Times New Roman"/>
                <w:b/>
                <w:bCs/>
                <w:color w:val="000000"/>
                <w:spacing w:val="0"/>
                <w:sz w:val="20"/>
                <w:szCs w:val="20"/>
                <w:lang w:eastAsia="ru-RU"/>
              </w:rPr>
              <w:t>792,5</w:t>
            </w:r>
          </w:p>
        </w:tc>
      </w:tr>
    </w:tbl>
    <w:p w14:paraId="6D8F36E5" w14:textId="77777777" w:rsidR="00053300" w:rsidRDefault="00053300" w:rsidP="005F2262">
      <w:pPr>
        <w:spacing w:before="0" w:after="0"/>
        <w:contextualSpacing/>
        <w:rPr>
          <w:rFonts w:ascii="Times New Roman" w:hAnsi="Times New Roman"/>
          <w:sz w:val="24"/>
          <w:szCs w:val="24"/>
        </w:rPr>
      </w:pPr>
    </w:p>
    <w:p w14:paraId="2A39EB46" w14:textId="77777777" w:rsidR="00053300" w:rsidRDefault="00053300" w:rsidP="005F2262">
      <w:pPr>
        <w:spacing w:before="0" w:after="0"/>
        <w:contextualSpacing/>
        <w:rPr>
          <w:rFonts w:ascii="Times New Roman" w:hAnsi="Times New Roman"/>
          <w:sz w:val="24"/>
          <w:szCs w:val="24"/>
        </w:rPr>
        <w:sectPr w:rsidR="00053300" w:rsidSect="00053300">
          <w:pgSz w:w="16839" w:h="11907" w:orient="landscape" w:code="9"/>
          <w:pgMar w:top="851" w:right="567" w:bottom="567" w:left="567" w:header="284" w:footer="284" w:gutter="0"/>
          <w:cols w:space="708"/>
          <w:docGrid w:linePitch="360"/>
        </w:sectPr>
      </w:pPr>
    </w:p>
    <w:p w14:paraId="0B03AE7B" w14:textId="77777777" w:rsidR="000E3B90" w:rsidRPr="005D79D1" w:rsidRDefault="000E3B90" w:rsidP="000E3B90">
      <w:pPr>
        <w:pStyle w:val="1c"/>
        <w:ind w:left="0" w:firstLine="0"/>
        <w:jc w:val="center"/>
        <w:rPr>
          <w:rFonts w:ascii="Times New Roman" w:hAnsi="Times New Roman"/>
        </w:rPr>
      </w:pPr>
      <w:bookmarkStart w:id="14" w:name="_Toc59991678"/>
      <w:r w:rsidRPr="005D79D1">
        <w:rPr>
          <w:rFonts w:ascii="Times New Roman" w:hAnsi="Times New Roman"/>
        </w:rPr>
        <w:lastRenderedPageBreak/>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14"/>
    </w:p>
    <w:p w14:paraId="27495431" w14:textId="77777777" w:rsidR="005F2262" w:rsidRPr="005D79D1" w:rsidRDefault="005F2262" w:rsidP="005F2262">
      <w:pPr>
        <w:widowControl/>
        <w:adjustRightInd/>
        <w:spacing w:before="0" w:after="0"/>
        <w:textAlignment w:val="auto"/>
        <w:rPr>
          <w:rFonts w:ascii="Times New Roman" w:eastAsiaTheme="majorEastAsia" w:hAnsi="Times New Roman"/>
          <w:spacing w:val="0"/>
          <w:sz w:val="24"/>
          <w:szCs w:val="24"/>
          <w:lang w:bidi="en-US"/>
        </w:rPr>
      </w:pPr>
      <w:r w:rsidRPr="005D79D1">
        <w:rPr>
          <w:rFonts w:ascii="Times New Roman" w:eastAsiaTheme="majorEastAsia" w:hAnsi="Times New Roman"/>
          <w:spacing w:val="0"/>
          <w:sz w:val="24"/>
          <w:szCs w:val="24"/>
          <w:lang w:bidi="en-US"/>
        </w:rPr>
        <w:t>В настоящее время источники комбинированной выработки электрической и тепловой энергии на территории муниципального образования отсутствуют.</w:t>
      </w:r>
    </w:p>
    <w:p w14:paraId="432F956C" w14:textId="77777777" w:rsidR="005F2262" w:rsidRPr="005D79D1" w:rsidRDefault="005F2262" w:rsidP="005F2262">
      <w:pPr>
        <w:pStyle w:val="affff"/>
        <w:ind w:left="0"/>
        <w:rPr>
          <w:rFonts w:ascii="Times New Roman" w:hAnsi="Times New Roman"/>
          <w:sz w:val="24"/>
          <w:szCs w:val="24"/>
        </w:rPr>
      </w:pPr>
      <w:r w:rsidRPr="005D79D1">
        <w:rPr>
          <w:rFonts w:ascii="Times New Roman" w:hAnsi="Times New Roman"/>
          <w:sz w:val="24"/>
          <w:szCs w:val="24"/>
        </w:rPr>
        <w:t>Мероприятия по реконструкции котельных производятся для следующих целей:</w:t>
      </w:r>
    </w:p>
    <w:p w14:paraId="13841DDD" w14:textId="77777777" w:rsidR="005F2262" w:rsidRPr="005D79D1" w:rsidRDefault="005F2262" w:rsidP="005173C2">
      <w:pPr>
        <w:pStyle w:val="affff"/>
        <w:numPr>
          <w:ilvl w:val="0"/>
          <w:numId w:val="17"/>
        </w:numPr>
        <w:ind w:left="0" w:firstLine="567"/>
        <w:rPr>
          <w:rFonts w:ascii="Times New Roman" w:hAnsi="Times New Roman"/>
          <w:sz w:val="24"/>
          <w:szCs w:val="24"/>
        </w:rPr>
      </w:pPr>
      <w:r w:rsidRPr="005D79D1">
        <w:rPr>
          <w:rFonts w:ascii="Times New Roman" w:hAnsi="Times New Roman"/>
          <w:sz w:val="24"/>
          <w:szCs w:val="24"/>
        </w:rPr>
        <w:t>Группа проектов №15. Реконструкция действующих котельных для обеспечения перспективных приростов тепловых нагрузок;</w:t>
      </w:r>
    </w:p>
    <w:p w14:paraId="4E7A61A7" w14:textId="77777777" w:rsidR="00A459E0" w:rsidRPr="005D79D1" w:rsidRDefault="005F2262" w:rsidP="005173C2">
      <w:pPr>
        <w:pStyle w:val="affff"/>
        <w:numPr>
          <w:ilvl w:val="0"/>
          <w:numId w:val="17"/>
        </w:numPr>
        <w:ind w:left="0" w:firstLine="567"/>
        <w:rPr>
          <w:rFonts w:ascii="Times New Roman" w:hAnsi="Times New Roman"/>
          <w:sz w:val="24"/>
          <w:szCs w:val="24"/>
        </w:rPr>
      </w:pPr>
      <w:r w:rsidRPr="005D79D1">
        <w:rPr>
          <w:rFonts w:ascii="Times New Roman" w:hAnsi="Times New Roman"/>
          <w:sz w:val="24"/>
          <w:szCs w:val="24"/>
        </w:rPr>
        <w:t>Группа проектов №17. Реконструкция действующих котельных в связи с физическим износом оборудования и для повышения эффективности производства тепловой энергии (к данной группе котельных могут также подключаться перспективные потребители, однако величина нагрузки несущественная и не приведет к дефициту мощности бе</w:t>
      </w:r>
      <w:r w:rsidR="00D64FA4" w:rsidRPr="005D79D1">
        <w:rPr>
          <w:rFonts w:ascii="Times New Roman" w:hAnsi="Times New Roman"/>
          <w:sz w:val="24"/>
          <w:szCs w:val="24"/>
        </w:rPr>
        <w:t>з мероприятий по реконструкции).</w:t>
      </w:r>
    </w:p>
    <w:p w14:paraId="4801309D" w14:textId="68CC9850" w:rsidR="00262E29" w:rsidRPr="00472119" w:rsidRDefault="005F2262" w:rsidP="005C741E">
      <w:pPr>
        <w:pStyle w:val="21"/>
        <w:numPr>
          <w:ilvl w:val="1"/>
          <w:numId w:val="82"/>
        </w:numPr>
        <w:spacing w:before="240" w:after="240"/>
        <w:ind w:left="0" w:firstLine="0"/>
        <w:rPr>
          <w:rFonts w:ascii="Times New Roman" w:eastAsia="Times New Roman" w:hAnsi="Times New Roman"/>
          <w:caps w:val="0"/>
          <w:spacing w:val="0"/>
          <w:kern w:val="0"/>
          <w:lang w:bidi="en-US"/>
        </w:rPr>
      </w:pPr>
      <w:bookmarkStart w:id="15" w:name="_Toc59991679"/>
      <w:r w:rsidRPr="00472119">
        <w:rPr>
          <w:rFonts w:ascii="Times New Roman" w:eastAsia="Times New Roman" w:hAnsi="Times New Roman"/>
          <w:caps w:val="0"/>
          <w:spacing w:val="0"/>
          <w:kern w:val="0"/>
          <w:lang w:bidi="en-US"/>
        </w:rPr>
        <w:t>Группа проектов №15. Реконструкция действующих котельных для обеспечения перспективных приростов тепловых нагрузок</w:t>
      </w:r>
      <w:bookmarkEnd w:id="15"/>
    </w:p>
    <w:p w14:paraId="70B2D4EB" w14:textId="77777777" w:rsidR="007672F2" w:rsidRDefault="007672F2" w:rsidP="00CE4255">
      <w:pPr>
        <w:pStyle w:val="affff"/>
        <w:ind w:left="0"/>
        <w:rPr>
          <w:rFonts w:ascii="Times New Roman" w:hAnsi="Times New Roman"/>
          <w:sz w:val="24"/>
          <w:szCs w:val="24"/>
        </w:rPr>
      </w:pPr>
      <w:r>
        <w:rPr>
          <w:rFonts w:ascii="Times New Roman" w:hAnsi="Times New Roman"/>
          <w:sz w:val="24"/>
          <w:szCs w:val="24"/>
        </w:rPr>
        <w:t>Как показано в Главе 2, в настоящее время существует только несколько заявок на подключение к действующим котельным. Все они могут быть покрыты существующими мощностями без реконструкции. Что касается более отдаленного периода, то предполагаются группы проектов №17 и 18, инвестиции по которым будут представлены ниже. Указанные группы содержат системные мероприятия. Выбор перспективной установленной мощности будет производиться с учетом перспективных нагрузок, т.к. приросты в настоящее время прогнозируются не столь существенные. В отдаленной перспективе возможно появление новых заявок (после разработки Генерального плана для городского округа), однако выбор источника теплоснабжения для перспективных объектов будет осуществляться в индивидуальном порядке, в процессе ежегодной актуализации проекта.</w:t>
      </w:r>
    </w:p>
    <w:p w14:paraId="179F2C11" w14:textId="77777777" w:rsidR="00D64FA4" w:rsidRPr="00472119" w:rsidRDefault="00D64FA4" w:rsidP="005C741E">
      <w:pPr>
        <w:pStyle w:val="21"/>
        <w:numPr>
          <w:ilvl w:val="1"/>
          <w:numId w:val="82"/>
        </w:numPr>
        <w:spacing w:before="240" w:after="240"/>
        <w:ind w:left="0" w:firstLine="0"/>
        <w:rPr>
          <w:rFonts w:ascii="Times New Roman" w:eastAsia="Times New Roman" w:hAnsi="Times New Roman"/>
          <w:caps w:val="0"/>
          <w:spacing w:val="0"/>
          <w:kern w:val="0"/>
          <w:lang w:bidi="en-US"/>
        </w:rPr>
      </w:pPr>
      <w:bookmarkStart w:id="16" w:name="_Toc59991680"/>
      <w:r w:rsidRPr="00472119">
        <w:rPr>
          <w:rFonts w:ascii="Times New Roman" w:eastAsia="Times New Roman" w:hAnsi="Times New Roman"/>
          <w:caps w:val="0"/>
          <w:spacing w:val="0"/>
          <w:kern w:val="0"/>
          <w:lang w:bidi="en-US"/>
        </w:rPr>
        <w:t xml:space="preserve">Группа проектов №17. </w:t>
      </w:r>
      <w:r w:rsidR="007A272A">
        <w:rPr>
          <w:rFonts w:ascii="Times New Roman" w:eastAsia="Times New Roman" w:hAnsi="Times New Roman"/>
          <w:caps w:val="0"/>
          <w:spacing w:val="0"/>
          <w:kern w:val="0"/>
          <w:lang w:bidi="en-US"/>
        </w:rPr>
        <w:t>Строительство новых и р</w:t>
      </w:r>
      <w:r w:rsidRPr="00472119">
        <w:rPr>
          <w:rFonts w:ascii="Times New Roman" w:eastAsia="Times New Roman" w:hAnsi="Times New Roman"/>
          <w:caps w:val="0"/>
          <w:spacing w:val="0"/>
          <w:kern w:val="0"/>
          <w:lang w:bidi="en-US"/>
        </w:rPr>
        <w:t>еконструкция действующих котельных в связи с физическим износом оборудования и для повышения эффективности производства тепловой энергии</w:t>
      </w:r>
      <w:bookmarkEnd w:id="16"/>
    </w:p>
    <w:p w14:paraId="506A42D8" w14:textId="77777777" w:rsidR="00D64FA4" w:rsidRPr="00472119" w:rsidRDefault="00D64FA4" w:rsidP="00D64FA4">
      <w:pPr>
        <w:pStyle w:val="affff"/>
        <w:ind w:left="0"/>
        <w:rPr>
          <w:rFonts w:ascii="Times New Roman" w:hAnsi="Times New Roman"/>
          <w:sz w:val="24"/>
          <w:szCs w:val="24"/>
        </w:rPr>
      </w:pPr>
      <w:r w:rsidRPr="00472119">
        <w:rPr>
          <w:rFonts w:ascii="Times New Roman" w:hAnsi="Times New Roman"/>
          <w:sz w:val="24"/>
          <w:szCs w:val="24"/>
        </w:rPr>
        <w:t xml:space="preserve">Как показано в Главе 1, при производстве тепловой энергии на котельных имеется ряд проблем, </w:t>
      </w:r>
      <w:r w:rsidR="00472119">
        <w:rPr>
          <w:rFonts w:ascii="Times New Roman" w:hAnsi="Times New Roman"/>
          <w:sz w:val="24"/>
          <w:szCs w:val="24"/>
        </w:rPr>
        <w:t xml:space="preserve">препятствующих высокой эффективности выработки, </w:t>
      </w:r>
      <w:r w:rsidRPr="00472119">
        <w:rPr>
          <w:rFonts w:ascii="Times New Roman" w:hAnsi="Times New Roman"/>
          <w:sz w:val="24"/>
          <w:szCs w:val="24"/>
        </w:rPr>
        <w:t>в целом связанных с 2 основными факторами:</w:t>
      </w:r>
    </w:p>
    <w:p w14:paraId="17933AED" w14:textId="0B3212A4" w:rsidR="00D64FA4" w:rsidRPr="00472119" w:rsidRDefault="00D64FA4" w:rsidP="005173C2">
      <w:pPr>
        <w:pStyle w:val="affff"/>
        <w:numPr>
          <w:ilvl w:val="0"/>
          <w:numId w:val="18"/>
        </w:numPr>
        <w:ind w:left="0" w:firstLine="567"/>
        <w:rPr>
          <w:rFonts w:ascii="Times New Roman" w:hAnsi="Times New Roman"/>
          <w:sz w:val="24"/>
          <w:szCs w:val="24"/>
        </w:rPr>
      </w:pPr>
      <w:r w:rsidRPr="00472119">
        <w:rPr>
          <w:rFonts w:ascii="Times New Roman" w:hAnsi="Times New Roman"/>
          <w:sz w:val="24"/>
          <w:szCs w:val="24"/>
        </w:rPr>
        <w:t xml:space="preserve">Существенный </w:t>
      </w:r>
      <w:r w:rsidR="00D41DC0" w:rsidRPr="00472119">
        <w:rPr>
          <w:rFonts w:ascii="Times New Roman" w:hAnsi="Times New Roman"/>
          <w:sz w:val="24"/>
          <w:szCs w:val="24"/>
        </w:rPr>
        <w:t xml:space="preserve">физический и моральный </w:t>
      </w:r>
      <w:r w:rsidRPr="00472119">
        <w:rPr>
          <w:rFonts w:ascii="Times New Roman" w:hAnsi="Times New Roman"/>
          <w:sz w:val="24"/>
          <w:szCs w:val="24"/>
        </w:rPr>
        <w:t xml:space="preserve">износ оборудования (средневзвешенный срок службы оборудования котельных </w:t>
      </w:r>
      <w:r w:rsidR="007672F2">
        <w:rPr>
          <w:rFonts w:ascii="Times New Roman" w:hAnsi="Times New Roman"/>
          <w:sz w:val="24"/>
          <w:szCs w:val="24"/>
        </w:rPr>
        <w:t>в зоне ЕТО МУП «СП Теплосеть»</w:t>
      </w:r>
      <w:r w:rsidRPr="00472119">
        <w:rPr>
          <w:rFonts w:ascii="Times New Roman" w:hAnsi="Times New Roman"/>
          <w:sz w:val="24"/>
          <w:szCs w:val="24"/>
        </w:rPr>
        <w:t xml:space="preserve"> составляет на </w:t>
      </w:r>
      <w:r w:rsidR="007E104D">
        <w:rPr>
          <w:rFonts w:ascii="Times New Roman" w:hAnsi="Times New Roman"/>
          <w:sz w:val="24"/>
          <w:szCs w:val="24"/>
        </w:rPr>
        <w:t>конец</w:t>
      </w:r>
      <w:r w:rsidRPr="00472119">
        <w:rPr>
          <w:rFonts w:ascii="Times New Roman" w:hAnsi="Times New Roman"/>
          <w:sz w:val="24"/>
          <w:szCs w:val="24"/>
        </w:rPr>
        <w:t xml:space="preserve"> 2019 г. – 3</w:t>
      </w:r>
      <w:r w:rsidR="006B40CC">
        <w:rPr>
          <w:rFonts w:ascii="Times New Roman" w:hAnsi="Times New Roman"/>
          <w:sz w:val="24"/>
          <w:szCs w:val="24"/>
        </w:rPr>
        <w:t>4,02</w:t>
      </w:r>
      <w:r w:rsidR="007E104D">
        <w:rPr>
          <w:rFonts w:ascii="Times New Roman" w:hAnsi="Times New Roman"/>
          <w:sz w:val="24"/>
          <w:szCs w:val="24"/>
        </w:rPr>
        <w:t xml:space="preserve"> </w:t>
      </w:r>
      <w:r w:rsidRPr="00472119">
        <w:rPr>
          <w:rFonts w:ascii="Times New Roman" w:hAnsi="Times New Roman"/>
          <w:sz w:val="24"/>
          <w:szCs w:val="24"/>
        </w:rPr>
        <w:t>лет</w:t>
      </w:r>
      <w:r w:rsidR="007E104D">
        <w:rPr>
          <w:rFonts w:ascii="Times New Roman" w:hAnsi="Times New Roman"/>
          <w:sz w:val="24"/>
          <w:szCs w:val="24"/>
        </w:rPr>
        <w:t xml:space="preserve">, в целом по всем источникам – </w:t>
      </w:r>
      <w:r w:rsidR="006B40CC">
        <w:rPr>
          <w:rFonts w:ascii="Times New Roman" w:hAnsi="Times New Roman"/>
          <w:sz w:val="24"/>
          <w:szCs w:val="24"/>
        </w:rPr>
        <w:t>39,24</w:t>
      </w:r>
      <w:r w:rsidR="007E104D">
        <w:rPr>
          <w:rFonts w:ascii="Times New Roman" w:hAnsi="Times New Roman"/>
          <w:sz w:val="24"/>
          <w:szCs w:val="24"/>
        </w:rPr>
        <w:t xml:space="preserve"> лет</w:t>
      </w:r>
      <w:r w:rsidRPr="00472119">
        <w:rPr>
          <w:rFonts w:ascii="Times New Roman" w:hAnsi="Times New Roman"/>
          <w:sz w:val="24"/>
          <w:szCs w:val="24"/>
        </w:rPr>
        <w:t>);</w:t>
      </w:r>
    </w:p>
    <w:p w14:paraId="3EF09A85" w14:textId="77777777" w:rsidR="005E0279" w:rsidRDefault="00D64FA4" w:rsidP="005173C2">
      <w:pPr>
        <w:pStyle w:val="affff"/>
        <w:numPr>
          <w:ilvl w:val="0"/>
          <w:numId w:val="18"/>
        </w:numPr>
        <w:ind w:left="0" w:firstLine="567"/>
        <w:rPr>
          <w:rFonts w:ascii="Times New Roman" w:hAnsi="Times New Roman"/>
          <w:sz w:val="24"/>
          <w:szCs w:val="24"/>
        </w:rPr>
      </w:pPr>
      <w:r w:rsidRPr="00472119">
        <w:rPr>
          <w:rFonts w:ascii="Times New Roman" w:hAnsi="Times New Roman"/>
          <w:sz w:val="24"/>
          <w:szCs w:val="24"/>
        </w:rPr>
        <w:t>Неэффективность производства (неоптимальная загрузка оборудования, отсутствие развитой системы газоснабжения, позволяющей газифицировать все котельные городского округа</w:t>
      </w:r>
      <w:r w:rsidR="00F91601" w:rsidRPr="00472119">
        <w:rPr>
          <w:rFonts w:ascii="Times New Roman" w:hAnsi="Times New Roman"/>
          <w:sz w:val="24"/>
          <w:szCs w:val="24"/>
        </w:rPr>
        <w:t>, отсутствие автоматизации).</w:t>
      </w:r>
    </w:p>
    <w:p w14:paraId="3088AA90" w14:textId="77777777" w:rsidR="005E0279" w:rsidRDefault="005E0279" w:rsidP="005173C2">
      <w:pPr>
        <w:pStyle w:val="affff"/>
        <w:numPr>
          <w:ilvl w:val="0"/>
          <w:numId w:val="18"/>
        </w:numPr>
        <w:ind w:left="0" w:firstLine="567"/>
        <w:rPr>
          <w:rFonts w:ascii="Times New Roman" w:hAnsi="Times New Roman"/>
          <w:sz w:val="24"/>
          <w:szCs w:val="24"/>
        </w:rPr>
        <w:sectPr w:rsidR="005E0279" w:rsidSect="004F68CE">
          <w:pgSz w:w="11907" w:h="16839" w:code="9"/>
          <w:pgMar w:top="1134" w:right="567" w:bottom="567" w:left="1418" w:header="284" w:footer="284" w:gutter="0"/>
          <w:cols w:space="708"/>
          <w:docGrid w:linePitch="360"/>
        </w:sectPr>
      </w:pPr>
    </w:p>
    <w:p w14:paraId="221DF154" w14:textId="6BC9FB3B" w:rsidR="00F91601" w:rsidRPr="00472119" w:rsidRDefault="00F91601" w:rsidP="00F91601">
      <w:pPr>
        <w:widowControl/>
        <w:adjustRightInd/>
        <w:spacing w:before="0" w:after="0"/>
        <w:ind w:firstLine="709"/>
        <w:contextualSpacing/>
        <w:textAlignment w:val="auto"/>
        <w:rPr>
          <w:rFonts w:ascii="Times New Roman" w:eastAsia="Calibri" w:hAnsi="Times New Roman"/>
          <w:spacing w:val="0"/>
          <w:sz w:val="24"/>
          <w:szCs w:val="24"/>
          <w:lang w:eastAsia="ru-RU"/>
        </w:rPr>
      </w:pPr>
      <w:r w:rsidRPr="00472119">
        <w:rPr>
          <w:rFonts w:ascii="Times New Roman" w:eastAsia="Calibri" w:hAnsi="Times New Roman"/>
          <w:spacing w:val="0"/>
          <w:sz w:val="24"/>
          <w:szCs w:val="24"/>
          <w:lang w:eastAsia="ru-RU"/>
        </w:rPr>
        <w:lastRenderedPageBreak/>
        <w:t xml:space="preserve">Основным показателем, характеризующим энергоэффективность </w:t>
      </w:r>
      <w:r w:rsidR="00D41DC0" w:rsidRPr="00472119">
        <w:rPr>
          <w:rFonts w:ascii="Times New Roman" w:eastAsia="Calibri" w:hAnsi="Times New Roman"/>
          <w:spacing w:val="0"/>
          <w:sz w:val="24"/>
          <w:szCs w:val="24"/>
          <w:lang w:eastAsia="ru-RU"/>
        </w:rPr>
        <w:t>производства</w:t>
      </w:r>
      <w:r w:rsidRPr="00472119">
        <w:rPr>
          <w:rFonts w:ascii="Times New Roman" w:eastAsia="Calibri" w:hAnsi="Times New Roman"/>
          <w:spacing w:val="0"/>
          <w:sz w:val="24"/>
          <w:szCs w:val="24"/>
          <w:lang w:eastAsia="ru-RU"/>
        </w:rPr>
        <w:t xml:space="preserve"> тепловой энергии</w:t>
      </w:r>
      <w:r w:rsidR="00795AA6">
        <w:rPr>
          <w:rFonts w:ascii="Times New Roman" w:eastAsia="Calibri" w:hAnsi="Times New Roman"/>
          <w:spacing w:val="0"/>
          <w:sz w:val="24"/>
          <w:szCs w:val="24"/>
          <w:lang w:eastAsia="ru-RU"/>
        </w:rPr>
        <w:t>,</w:t>
      </w:r>
      <w:r w:rsidRPr="00472119">
        <w:rPr>
          <w:rFonts w:ascii="Times New Roman" w:eastAsia="Calibri" w:hAnsi="Times New Roman"/>
          <w:spacing w:val="0"/>
          <w:sz w:val="24"/>
          <w:szCs w:val="24"/>
          <w:lang w:eastAsia="ru-RU"/>
        </w:rPr>
        <w:t xml:space="preserve"> является удельный расход условного топлива на отпуск тепловой энергии с коллекторов, </w:t>
      </w:r>
      <w:proofErr w:type="spellStart"/>
      <w:r w:rsidRPr="00472119">
        <w:rPr>
          <w:rFonts w:ascii="Times New Roman" w:eastAsia="Calibri" w:hAnsi="Times New Roman"/>
          <w:spacing w:val="0"/>
          <w:sz w:val="24"/>
          <w:szCs w:val="24"/>
          <w:lang w:eastAsia="ru-RU"/>
        </w:rPr>
        <w:t>кг</w:t>
      </w:r>
      <w:r w:rsidRPr="00472119">
        <w:rPr>
          <w:rFonts w:ascii="Times New Roman" w:eastAsia="Calibri" w:hAnsi="Times New Roman"/>
          <w:spacing w:val="0"/>
          <w:sz w:val="24"/>
          <w:szCs w:val="24"/>
          <w:vertAlign w:val="subscript"/>
          <w:lang w:eastAsia="ru-RU"/>
        </w:rPr>
        <w:t>у.т</w:t>
      </w:r>
      <w:proofErr w:type="spellEnd"/>
      <w:r w:rsidRPr="00472119">
        <w:rPr>
          <w:rFonts w:ascii="Times New Roman" w:eastAsia="Calibri" w:hAnsi="Times New Roman"/>
          <w:spacing w:val="0"/>
          <w:sz w:val="24"/>
          <w:szCs w:val="24"/>
          <w:lang w:eastAsia="ru-RU"/>
        </w:rPr>
        <w:t>/Гкал. Прогнозная динамика его изменения по</w:t>
      </w:r>
      <w:r w:rsidR="00795AA6">
        <w:rPr>
          <w:rFonts w:ascii="Times New Roman" w:eastAsia="Calibri" w:hAnsi="Times New Roman"/>
          <w:spacing w:val="0"/>
          <w:sz w:val="24"/>
          <w:szCs w:val="24"/>
          <w:lang w:eastAsia="ru-RU"/>
        </w:rPr>
        <w:t xml:space="preserve"> существующим</w:t>
      </w:r>
      <w:r w:rsidRPr="00472119">
        <w:rPr>
          <w:rFonts w:ascii="Times New Roman" w:eastAsia="Calibri" w:hAnsi="Times New Roman"/>
          <w:spacing w:val="0"/>
          <w:sz w:val="24"/>
          <w:szCs w:val="24"/>
          <w:lang w:eastAsia="ru-RU"/>
        </w:rPr>
        <w:t xml:space="preserve"> </w:t>
      </w:r>
      <w:r w:rsidR="00795AA6">
        <w:rPr>
          <w:rFonts w:ascii="Times New Roman" w:hAnsi="Times New Roman"/>
          <w:sz w:val="24"/>
          <w:szCs w:val="24"/>
        </w:rPr>
        <w:t>котельным в составе ЕТО МУП «СП Теплосеть»</w:t>
      </w:r>
      <w:r w:rsidRPr="00472119">
        <w:rPr>
          <w:rFonts w:ascii="Times New Roman" w:eastAsia="Calibri" w:hAnsi="Times New Roman"/>
          <w:spacing w:val="0"/>
          <w:sz w:val="24"/>
          <w:szCs w:val="24"/>
          <w:lang w:eastAsia="ru-RU"/>
        </w:rPr>
        <w:t xml:space="preserve">, с учетом реализации мероприятий по всем группам проектов представлена на рисунке </w:t>
      </w:r>
      <w:r w:rsidR="005C741E">
        <w:rPr>
          <w:rFonts w:ascii="Times New Roman" w:eastAsia="Calibri" w:hAnsi="Times New Roman"/>
          <w:spacing w:val="0"/>
          <w:sz w:val="24"/>
          <w:szCs w:val="24"/>
          <w:lang w:eastAsia="ru-RU"/>
        </w:rPr>
        <w:t>5</w:t>
      </w:r>
      <w:r w:rsidRPr="00472119">
        <w:rPr>
          <w:rFonts w:ascii="Times New Roman" w:eastAsia="Calibri" w:hAnsi="Times New Roman"/>
          <w:spacing w:val="0"/>
          <w:sz w:val="24"/>
          <w:szCs w:val="24"/>
          <w:lang w:eastAsia="ru-RU"/>
        </w:rPr>
        <w:t>.2-1.</w:t>
      </w:r>
    </w:p>
    <w:p w14:paraId="71BFF675" w14:textId="49773217" w:rsidR="00F91601" w:rsidRPr="00795AA6" w:rsidRDefault="002240B5" w:rsidP="00F91601">
      <w:pPr>
        <w:keepNext/>
        <w:widowControl/>
        <w:adjustRightInd/>
        <w:spacing w:before="0" w:after="0" w:line="360" w:lineRule="auto"/>
        <w:ind w:firstLine="0"/>
        <w:contextualSpacing/>
        <w:jc w:val="center"/>
        <w:textAlignment w:val="auto"/>
        <w:rPr>
          <w:rFonts w:ascii="Times New Roman" w:eastAsia="Times New Roman" w:hAnsi="Times New Roman"/>
          <w:spacing w:val="0"/>
          <w:sz w:val="24"/>
          <w:szCs w:val="24"/>
          <w:lang w:eastAsia="ru-RU"/>
        </w:rPr>
      </w:pPr>
      <w:r>
        <w:rPr>
          <w:noProof/>
        </w:rPr>
        <w:drawing>
          <wp:inline distT="0" distB="0" distL="0" distR="0" wp14:anchorId="7CC97870" wp14:editId="4A2AA987">
            <wp:extent cx="6300470" cy="4460240"/>
            <wp:effectExtent l="0" t="0" r="0" b="0"/>
            <wp:docPr id="487" name="Рисунок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00470" cy="4460240"/>
                    </a:xfrm>
                    <a:prstGeom prst="rect">
                      <a:avLst/>
                    </a:prstGeom>
                    <a:noFill/>
                  </pic:spPr>
                </pic:pic>
              </a:graphicData>
            </a:graphic>
          </wp:inline>
        </w:drawing>
      </w:r>
    </w:p>
    <w:p w14:paraId="6C5EE9A0" w14:textId="301DC400" w:rsidR="00F91601" w:rsidRPr="00472119" w:rsidRDefault="00F91601" w:rsidP="00F91601">
      <w:pPr>
        <w:widowControl/>
        <w:adjustRightInd/>
        <w:spacing w:before="0" w:after="0"/>
        <w:ind w:firstLine="0"/>
        <w:jc w:val="center"/>
        <w:textAlignment w:val="auto"/>
        <w:rPr>
          <w:rFonts w:ascii="Times New Roman" w:eastAsia="Calibri" w:hAnsi="Times New Roman"/>
          <w:b/>
          <w:noProof/>
          <w:spacing w:val="0"/>
          <w:sz w:val="24"/>
          <w:szCs w:val="24"/>
        </w:rPr>
      </w:pPr>
      <w:bookmarkStart w:id="17" w:name="_Toc510824598"/>
      <w:bookmarkStart w:id="18" w:name="_Toc513913053"/>
      <w:r w:rsidRPr="00472119">
        <w:rPr>
          <w:rFonts w:ascii="Times New Roman" w:eastAsia="Calibri" w:hAnsi="Times New Roman"/>
          <w:b/>
          <w:noProof/>
          <w:spacing w:val="0"/>
          <w:sz w:val="24"/>
          <w:szCs w:val="24"/>
        </w:rPr>
        <w:t xml:space="preserve">Рисунок </w:t>
      </w:r>
      <w:r w:rsidR="005C741E">
        <w:rPr>
          <w:rFonts w:ascii="Times New Roman" w:eastAsia="Calibri" w:hAnsi="Times New Roman"/>
          <w:b/>
          <w:noProof/>
          <w:spacing w:val="0"/>
          <w:sz w:val="24"/>
          <w:szCs w:val="24"/>
        </w:rPr>
        <w:t>5</w:t>
      </w:r>
      <w:r w:rsidRPr="00472119">
        <w:rPr>
          <w:rFonts w:ascii="Times New Roman" w:eastAsia="Calibri" w:hAnsi="Times New Roman"/>
          <w:b/>
          <w:noProof/>
          <w:spacing w:val="0"/>
          <w:sz w:val="24"/>
          <w:szCs w:val="24"/>
        </w:rPr>
        <w:t xml:space="preserve">.2-1 – </w:t>
      </w:r>
      <w:bookmarkEnd w:id="17"/>
      <w:bookmarkEnd w:id="18"/>
      <w:r w:rsidRPr="00472119">
        <w:rPr>
          <w:rFonts w:ascii="Times New Roman" w:eastAsia="Calibri" w:hAnsi="Times New Roman"/>
          <w:b/>
          <w:noProof/>
          <w:spacing w:val="0"/>
          <w:sz w:val="24"/>
          <w:szCs w:val="24"/>
        </w:rPr>
        <w:t xml:space="preserve">Изменение УРУТ по </w:t>
      </w:r>
      <w:r w:rsidR="00795AA6" w:rsidRPr="00795AA6">
        <w:rPr>
          <w:rFonts w:ascii="Times New Roman" w:eastAsia="Calibri" w:hAnsi="Times New Roman"/>
          <w:b/>
          <w:noProof/>
          <w:spacing w:val="0"/>
          <w:sz w:val="24"/>
          <w:szCs w:val="24"/>
        </w:rPr>
        <w:t>существующим котельным в составе ЕТО МУП «СП Теплосеть»</w:t>
      </w:r>
    </w:p>
    <w:p w14:paraId="0454FAFF" w14:textId="77777777" w:rsidR="005E0279" w:rsidRDefault="005E0279" w:rsidP="00D64FA4">
      <w:pPr>
        <w:pStyle w:val="affff"/>
        <w:ind w:left="0"/>
        <w:rPr>
          <w:rFonts w:ascii="Times New Roman" w:hAnsi="Times New Roman"/>
          <w:sz w:val="24"/>
          <w:szCs w:val="24"/>
        </w:rPr>
        <w:sectPr w:rsidR="005E0279" w:rsidSect="004F68CE">
          <w:pgSz w:w="11907" w:h="16839" w:code="9"/>
          <w:pgMar w:top="1134" w:right="567" w:bottom="567" w:left="1418" w:header="284" w:footer="284" w:gutter="0"/>
          <w:cols w:space="708"/>
          <w:docGrid w:linePitch="360"/>
        </w:sectPr>
      </w:pPr>
    </w:p>
    <w:p w14:paraId="73763389" w14:textId="77777777" w:rsidR="00F91601" w:rsidRPr="00795AA6" w:rsidRDefault="00D41DC0" w:rsidP="00D64FA4">
      <w:pPr>
        <w:pStyle w:val="affff"/>
        <w:ind w:left="0"/>
        <w:rPr>
          <w:rFonts w:ascii="Times New Roman" w:hAnsi="Times New Roman"/>
          <w:sz w:val="24"/>
          <w:szCs w:val="24"/>
        </w:rPr>
      </w:pPr>
      <w:r w:rsidRPr="00795AA6">
        <w:rPr>
          <w:rFonts w:ascii="Times New Roman" w:hAnsi="Times New Roman"/>
          <w:sz w:val="24"/>
          <w:szCs w:val="24"/>
        </w:rPr>
        <w:lastRenderedPageBreak/>
        <w:t xml:space="preserve">Также существенный эффект от реализации мероприятий ожидается в износе оборудования, что отражено ниже, в части </w:t>
      </w:r>
      <w:r w:rsidR="00795AA6" w:rsidRPr="00795AA6">
        <w:rPr>
          <w:rFonts w:ascii="Times New Roman" w:hAnsi="Times New Roman"/>
          <w:sz w:val="24"/>
          <w:szCs w:val="24"/>
        </w:rPr>
        <w:t>котельных в составе ЕТО МУП «СП Теплосеть»</w:t>
      </w:r>
      <w:r w:rsidRPr="00795AA6">
        <w:rPr>
          <w:rFonts w:ascii="Times New Roman" w:hAnsi="Times New Roman"/>
          <w:sz w:val="24"/>
          <w:szCs w:val="24"/>
        </w:rPr>
        <w:t xml:space="preserve"> (с учетом реализации мероприятий по всем группам проектов).</w:t>
      </w:r>
    </w:p>
    <w:p w14:paraId="6921554D" w14:textId="38047942" w:rsidR="00D41DC0" w:rsidRPr="00795AA6" w:rsidRDefault="002C283D" w:rsidP="00D41DC0">
      <w:pPr>
        <w:keepNext/>
        <w:widowControl/>
        <w:adjustRightInd/>
        <w:spacing w:before="0" w:after="0" w:line="360" w:lineRule="auto"/>
        <w:ind w:firstLine="0"/>
        <w:contextualSpacing/>
        <w:jc w:val="center"/>
        <w:textAlignment w:val="auto"/>
        <w:rPr>
          <w:rFonts w:ascii="Times New Roman" w:eastAsia="Times New Roman" w:hAnsi="Times New Roman"/>
          <w:spacing w:val="0"/>
          <w:sz w:val="24"/>
          <w:szCs w:val="24"/>
          <w:lang w:eastAsia="ru-RU"/>
        </w:rPr>
      </w:pPr>
      <w:r>
        <w:rPr>
          <w:noProof/>
        </w:rPr>
        <w:drawing>
          <wp:inline distT="0" distB="0" distL="0" distR="0" wp14:anchorId="1EACA914" wp14:editId="60DF1E69">
            <wp:extent cx="6297930" cy="3956685"/>
            <wp:effectExtent l="0" t="0" r="0" b="0"/>
            <wp:docPr id="488" name="Рисунок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97930" cy="3956685"/>
                    </a:xfrm>
                    <a:prstGeom prst="rect">
                      <a:avLst/>
                    </a:prstGeom>
                    <a:noFill/>
                  </pic:spPr>
                </pic:pic>
              </a:graphicData>
            </a:graphic>
          </wp:inline>
        </w:drawing>
      </w:r>
    </w:p>
    <w:p w14:paraId="3ED2669B" w14:textId="54296263" w:rsidR="00D41DC0" w:rsidRPr="00795AA6" w:rsidRDefault="00D41DC0" w:rsidP="00D41DC0">
      <w:pPr>
        <w:widowControl/>
        <w:adjustRightInd/>
        <w:spacing w:before="0" w:after="0"/>
        <w:ind w:firstLine="0"/>
        <w:jc w:val="center"/>
        <w:textAlignment w:val="auto"/>
        <w:rPr>
          <w:rFonts w:ascii="Times New Roman" w:eastAsia="Calibri" w:hAnsi="Times New Roman"/>
          <w:b/>
          <w:noProof/>
          <w:spacing w:val="0"/>
          <w:sz w:val="24"/>
          <w:szCs w:val="24"/>
        </w:rPr>
      </w:pPr>
      <w:r w:rsidRPr="00795AA6">
        <w:rPr>
          <w:rFonts w:ascii="Times New Roman" w:eastAsia="Calibri" w:hAnsi="Times New Roman"/>
          <w:b/>
          <w:noProof/>
          <w:spacing w:val="0"/>
          <w:sz w:val="24"/>
          <w:szCs w:val="24"/>
        </w:rPr>
        <w:t xml:space="preserve">Рисунок </w:t>
      </w:r>
      <w:r w:rsidR="005C741E">
        <w:rPr>
          <w:rFonts w:ascii="Times New Roman" w:eastAsia="Calibri" w:hAnsi="Times New Roman"/>
          <w:b/>
          <w:noProof/>
          <w:spacing w:val="0"/>
          <w:sz w:val="24"/>
          <w:szCs w:val="24"/>
        </w:rPr>
        <w:t>5</w:t>
      </w:r>
      <w:r w:rsidRPr="00795AA6">
        <w:rPr>
          <w:rFonts w:ascii="Times New Roman" w:eastAsia="Calibri" w:hAnsi="Times New Roman"/>
          <w:b/>
          <w:noProof/>
          <w:spacing w:val="0"/>
          <w:sz w:val="24"/>
          <w:szCs w:val="24"/>
        </w:rPr>
        <w:t>.2-2 – Изменение</w:t>
      </w:r>
      <w:r w:rsidR="004E60D8" w:rsidRPr="00795AA6">
        <w:rPr>
          <w:rFonts w:ascii="Times New Roman" w:eastAsia="Calibri" w:hAnsi="Times New Roman"/>
          <w:b/>
          <w:noProof/>
          <w:spacing w:val="0"/>
          <w:sz w:val="24"/>
          <w:szCs w:val="24"/>
        </w:rPr>
        <w:t xml:space="preserve"> </w:t>
      </w:r>
      <w:r w:rsidRPr="00795AA6">
        <w:rPr>
          <w:rFonts w:ascii="Times New Roman" w:eastAsia="Calibri" w:hAnsi="Times New Roman"/>
          <w:b/>
          <w:noProof/>
          <w:spacing w:val="0"/>
          <w:sz w:val="24"/>
          <w:szCs w:val="24"/>
        </w:rPr>
        <w:t xml:space="preserve">средневзвешенного срока службы основного теплогенерирующего оборудования </w:t>
      </w:r>
      <w:r w:rsidR="00795AA6" w:rsidRPr="00795AA6">
        <w:rPr>
          <w:rFonts w:ascii="Times New Roman" w:eastAsia="Calibri" w:hAnsi="Times New Roman"/>
          <w:b/>
          <w:noProof/>
          <w:spacing w:val="0"/>
          <w:sz w:val="24"/>
          <w:szCs w:val="24"/>
        </w:rPr>
        <w:t>по существующим котельным в составе ЕТО МУП «СП Теплосеть»</w:t>
      </w:r>
    </w:p>
    <w:p w14:paraId="28B716E9" w14:textId="61E7923E" w:rsidR="00795AA6" w:rsidRPr="00795AA6" w:rsidRDefault="00EA4C25" w:rsidP="00795AA6">
      <w:pPr>
        <w:keepNext/>
        <w:widowControl/>
        <w:adjustRightInd/>
        <w:spacing w:before="0" w:after="0" w:line="360" w:lineRule="auto"/>
        <w:ind w:firstLine="0"/>
        <w:contextualSpacing/>
        <w:jc w:val="center"/>
        <w:textAlignment w:val="auto"/>
        <w:rPr>
          <w:rFonts w:ascii="Times New Roman" w:eastAsia="Times New Roman" w:hAnsi="Times New Roman"/>
          <w:spacing w:val="0"/>
          <w:sz w:val="24"/>
          <w:szCs w:val="24"/>
          <w:lang w:eastAsia="ru-RU"/>
        </w:rPr>
      </w:pPr>
      <w:r>
        <w:rPr>
          <w:noProof/>
        </w:rPr>
        <w:lastRenderedPageBreak/>
        <w:drawing>
          <wp:inline distT="0" distB="0" distL="0" distR="0" wp14:anchorId="0BE23EA0" wp14:editId="39C06820">
            <wp:extent cx="6300470" cy="4100669"/>
            <wp:effectExtent l="0" t="0" r="0" b="0"/>
            <wp:docPr id="490" name="Рисунок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00470" cy="4100669"/>
                    </a:xfrm>
                    <a:prstGeom prst="rect">
                      <a:avLst/>
                    </a:prstGeom>
                    <a:noFill/>
                  </pic:spPr>
                </pic:pic>
              </a:graphicData>
            </a:graphic>
          </wp:inline>
        </w:drawing>
      </w:r>
    </w:p>
    <w:p w14:paraId="12F6B0E1" w14:textId="53E074DF" w:rsidR="00795AA6" w:rsidRPr="007A272A" w:rsidRDefault="00795AA6" w:rsidP="00795AA6">
      <w:pPr>
        <w:widowControl/>
        <w:adjustRightInd/>
        <w:spacing w:before="0" w:after="0"/>
        <w:ind w:firstLine="0"/>
        <w:jc w:val="center"/>
        <w:textAlignment w:val="auto"/>
        <w:rPr>
          <w:rFonts w:ascii="Times New Roman" w:eastAsia="Calibri" w:hAnsi="Times New Roman"/>
          <w:b/>
          <w:noProof/>
          <w:spacing w:val="0"/>
          <w:sz w:val="24"/>
          <w:szCs w:val="24"/>
        </w:rPr>
      </w:pPr>
      <w:r w:rsidRPr="007A272A">
        <w:rPr>
          <w:rFonts w:ascii="Times New Roman" w:eastAsia="Calibri" w:hAnsi="Times New Roman"/>
          <w:b/>
          <w:noProof/>
          <w:spacing w:val="0"/>
          <w:sz w:val="24"/>
          <w:szCs w:val="24"/>
        </w:rPr>
        <w:t xml:space="preserve">Рисунок </w:t>
      </w:r>
      <w:r w:rsidR="005C741E">
        <w:rPr>
          <w:rFonts w:ascii="Times New Roman" w:eastAsia="Calibri" w:hAnsi="Times New Roman"/>
          <w:b/>
          <w:noProof/>
          <w:spacing w:val="0"/>
          <w:sz w:val="24"/>
          <w:szCs w:val="24"/>
        </w:rPr>
        <w:t>5</w:t>
      </w:r>
      <w:r w:rsidRPr="007A272A">
        <w:rPr>
          <w:rFonts w:ascii="Times New Roman" w:eastAsia="Calibri" w:hAnsi="Times New Roman"/>
          <w:b/>
          <w:noProof/>
          <w:spacing w:val="0"/>
          <w:sz w:val="24"/>
          <w:szCs w:val="24"/>
        </w:rPr>
        <w:t>.2-</w:t>
      </w:r>
      <w:r>
        <w:rPr>
          <w:rFonts w:ascii="Times New Roman" w:eastAsia="Calibri" w:hAnsi="Times New Roman"/>
          <w:b/>
          <w:noProof/>
          <w:spacing w:val="0"/>
          <w:sz w:val="24"/>
          <w:szCs w:val="24"/>
        </w:rPr>
        <w:t>3</w:t>
      </w:r>
      <w:r w:rsidRPr="007A272A">
        <w:rPr>
          <w:rFonts w:ascii="Times New Roman" w:eastAsia="Calibri" w:hAnsi="Times New Roman"/>
          <w:b/>
          <w:noProof/>
          <w:spacing w:val="0"/>
          <w:sz w:val="24"/>
          <w:szCs w:val="24"/>
        </w:rPr>
        <w:t xml:space="preserve"> – Изменение средневзвешенного срока службы основного теплогенерирующего оборудования </w:t>
      </w:r>
      <w:r w:rsidRPr="00795AA6">
        <w:rPr>
          <w:rFonts w:ascii="Times New Roman" w:eastAsia="Calibri" w:hAnsi="Times New Roman"/>
          <w:b/>
          <w:noProof/>
          <w:spacing w:val="0"/>
          <w:sz w:val="24"/>
          <w:szCs w:val="24"/>
        </w:rPr>
        <w:t xml:space="preserve">по </w:t>
      </w:r>
      <w:r>
        <w:rPr>
          <w:rFonts w:ascii="Times New Roman" w:eastAsia="Calibri" w:hAnsi="Times New Roman"/>
          <w:b/>
          <w:noProof/>
          <w:spacing w:val="0"/>
          <w:sz w:val="24"/>
          <w:szCs w:val="24"/>
        </w:rPr>
        <w:t>всем существующим и новым источникам теплоснабжения в городе</w:t>
      </w:r>
    </w:p>
    <w:p w14:paraId="330997EE" w14:textId="76CDBB09" w:rsidR="00550EBD" w:rsidRPr="007A272A" w:rsidRDefault="00550EBD" w:rsidP="00D64FA4">
      <w:pPr>
        <w:pStyle w:val="affff"/>
        <w:ind w:left="0"/>
        <w:rPr>
          <w:rFonts w:ascii="Times New Roman" w:hAnsi="Times New Roman"/>
          <w:sz w:val="24"/>
          <w:szCs w:val="24"/>
        </w:rPr>
      </w:pPr>
      <w:r>
        <w:rPr>
          <w:rFonts w:ascii="Times New Roman" w:hAnsi="Times New Roman"/>
          <w:sz w:val="24"/>
          <w:szCs w:val="24"/>
        </w:rPr>
        <w:t xml:space="preserve">В таблице </w:t>
      </w:r>
      <w:r w:rsidR="005C741E">
        <w:rPr>
          <w:rFonts w:ascii="Times New Roman" w:hAnsi="Times New Roman"/>
          <w:sz w:val="24"/>
          <w:szCs w:val="24"/>
        </w:rPr>
        <w:t>5</w:t>
      </w:r>
      <w:r>
        <w:rPr>
          <w:rFonts w:ascii="Times New Roman" w:hAnsi="Times New Roman"/>
          <w:sz w:val="24"/>
          <w:szCs w:val="24"/>
        </w:rPr>
        <w:t>.2-1 представлены мероприятия по строительству и реконструкции котельных, в связи с физическим износом</w:t>
      </w:r>
      <w:r w:rsidR="00795AA6">
        <w:rPr>
          <w:rFonts w:ascii="Times New Roman" w:hAnsi="Times New Roman"/>
          <w:sz w:val="24"/>
          <w:szCs w:val="24"/>
        </w:rPr>
        <w:t>.</w:t>
      </w:r>
    </w:p>
    <w:p w14:paraId="12164860" w14:textId="77777777" w:rsidR="00D64FA4" w:rsidRPr="007A272A" w:rsidRDefault="00D64FA4" w:rsidP="00D64FA4">
      <w:pPr>
        <w:spacing w:before="0" w:after="0"/>
        <w:rPr>
          <w:rFonts w:ascii="Times New Roman" w:eastAsia="Arial Unicode MS" w:hAnsi="Times New Roman"/>
          <w:sz w:val="24"/>
          <w:szCs w:val="24"/>
        </w:rPr>
      </w:pPr>
      <w:r w:rsidRPr="007A272A">
        <w:rPr>
          <w:rFonts w:ascii="Times New Roman" w:eastAsia="Arial Unicode MS" w:hAnsi="Times New Roman"/>
          <w:sz w:val="24"/>
          <w:szCs w:val="24"/>
        </w:rPr>
        <w:t xml:space="preserve">Перспективные балансы тепловой мощности представлены в </w:t>
      </w:r>
      <w:r w:rsidR="00110BED" w:rsidRPr="007A272A">
        <w:rPr>
          <w:rFonts w:ascii="Times New Roman" w:eastAsia="Arial Unicode MS" w:hAnsi="Times New Roman"/>
          <w:sz w:val="24"/>
          <w:szCs w:val="24"/>
        </w:rPr>
        <w:t>П</w:t>
      </w:r>
      <w:r w:rsidR="007A272A" w:rsidRPr="007A272A">
        <w:rPr>
          <w:rFonts w:ascii="Times New Roman" w:eastAsia="Arial Unicode MS" w:hAnsi="Times New Roman"/>
          <w:sz w:val="24"/>
          <w:szCs w:val="24"/>
        </w:rPr>
        <w:t>риложении 1</w:t>
      </w:r>
      <w:r w:rsidR="00795AA6">
        <w:rPr>
          <w:rFonts w:ascii="Times New Roman" w:eastAsia="Arial Unicode MS" w:hAnsi="Times New Roman"/>
          <w:sz w:val="24"/>
          <w:szCs w:val="24"/>
        </w:rPr>
        <w:t>, тепловой энергии – в Приложении 2</w:t>
      </w:r>
      <w:r w:rsidR="007A272A" w:rsidRPr="007A272A">
        <w:rPr>
          <w:rFonts w:ascii="Times New Roman" w:eastAsia="Arial Unicode MS" w:hAnsi="Times New Roman"/>
          <w:sz w:val="24"/>
          <w:szCs w:val="24"/>
        </w:rPr>
        <w:t>.</w:t>
      </w:r>
    </w:p>
    <w:p w14:paraId="7BE34637" w14:textId="77777777" w:rsidR="00D64FA4" w:rsidRPr="007A272A" w:rsidRDefault="00D64FA4" w:rsidP="00D64FA4">
      <w:pPr>
        <w:pStyle w:val="affff"/>
        <w:ind w:left="0"/>
        <w:rPr>
          <w:rFonts w:ascii="Times New Roman" w:hAnsi="Times New Roman"/>
          <w:sz w:val="24"/>
          <w:szCs w:val="24"/>
        </w:rPr>
        <w:sectPr w:rsidR="00D64FA4" w:rsidRPr="007A272A" w:rsidSect="004F68CE">
          <w:pgSz w:w="11907" w:h="16839" w:code="9"/>
          <w:pgMar w:top="1134" w:right="567" w:bottom="567" w:left="1418" w:header="284" w:footer="284" w:gutter="0"/>
          <w:cols w:space="708"/>
          <w:docGrid w:linePitch="360"/>
        </w:sectPr>
      </w:pPr>
    </w:p>
    <w:p w14:paraId="5909A6C9" w14:textId="315D9F54" w:rsidR="00D64FA4" w:rsidRDefault="00D64FA4" w:rsidP="00D64FA4">
      <w:pPr>
        <w:pStyle w:val="afff7"/>
        <w:keepNext/>
        <w:spacing w:after="0"/>
        <w:ind w:firstLine="0"/>
        <w:rPr>
          <w:rFonts w:ascii="Times New Roman" w:hAnsi="Times New Roman"/>
          <w:color w:val="auto"/>
          <w:szCs w:val="24"/>
        </w:rPr>
      </w:pPr>
      <w:r w:rsidRPr="00014B09">
        <w:rPr>
          <w:rFonts w:ascii="Times New Roman" w:hAnsi="Times New Roman"/>
          <w:color w:val="auto"/>
          <w:szCs w:val="24"/>
        </w:rPr>
        <w:lastRenderedPageBreak/>
        <w:t xml:space="preserve">Таблица </w:t>
      </w:r>
      <w:r w:rsidR="005C741E">
        <w:rPr>
          <w:rFonts w:ascii="Times New Roman" w:hAnsi="Times New Roman"/>
          <w:color w:val="auto"/>
          <w:szCs w:val="24"/>
        </w:rPr>
        <w:t>5</w:t>
      </w:r>
      <w:r w:rsidRPr="00014B09">
        <w:rPr>
          <w:rFonts w:ascii="Times New Roman" w:hAnsi="Times New Roman"/>
          <w:color w:val="auto"/>
          <w:szCs w:val="24"/>
        </w:rPr>
        <w:t>.</w:t>
      </w:r>
      <w:r w:rsidR="00FA0EBA" w:rsidRPr="00014B09">
        <w:rPr>
          <w:rFonts w:ascii="Times New Roman" w:hAnsi="Times New Roman"/>
          <w:color w:val="auto"/>
          <w:szCs w:val="24"/>
        </w:rPr>
        <w:t>2</w:t>
      </w:r>
      <w:r w:rsidRPr="00014B09">
        <w:rPr>
          <w:rFonts w:ascii="Times New Roman" w:hAnsi="Times New Roman"/>
          <w:color w:val="auto"/>
          <w:szCs w:val="24"/>
        </w:rPr>
        <w:t xml:space="preserve">-1 </w:t>
      </w:r>
      <w:r w:rsidR="006B40CC">
        <w:rPr>
          <w:rFonts w:ascii="Times New Roman" w:hAnsi="Times New Roman"/>
          <w:color w:val="auto"/>
          <w:szCs w:val="24"/>
        </w:rPr>
        <w:t>Мероприятия</w:t>
      </w:r>
      <w:r w:rsidRPr="00014B09">
        <w:rPr>
          <w:rFonts w:ascii="Times New Roman" w:hAnsi="Times New Roman"/>
          <w:color w:val="auto"/>
          <w:szCs w:val="24"/>
        </w:rPr>
        <w:t xml:space="preserve"> по </w:t>
      </w:r>
      <w:r w:rsidR="004E60D8" w:rsidRPr="00014B09">
        <w:rPr>
          <w:rFonts w:ascii="Times New Roman" w:hAnsi="Times New Roman"/>
          <w:color w:val="auto"/>
          <w:szCs w:val="24"/>
        </w:rPr>
        <w:t>строительству, реконструкции, техническому перевооружению и (или) модернизации, в связи с физическим износом оборудования и для повышения эффективности производства тепловой энергии</w:t>
      </w:r>
      <w:r w:rsidR="005E0279">
        <w:rPr>
          <w:rFonts w:ascii="Times New Roman" w:hAnsi="Times New Roman"/>
          <w:color w:val="auto"/>
          <w:szCs w:val="24"/>
        </w:rPr>
        <w:t xml:space="preserve"> (группа проектов №17)</w:t>
      </w:r>
    </w:p>
    <w:tbl>
      <w:tblPr>
        <w:tblW w:w="0" w:type="auto"/>
        <w:tblLook w:val="04A0" w:firstRow="1" w:lastRow="0" w:firstColumn="1" w:lastColumn="0" w:noHBand="0" w:noVBand="1"/>
      </w:tblPr>
      <w:tblGrid>
        <w:gridCol w:w="616"/>
        <w:gridCol w:w="2530"/>
        <w:gridCol w:w="3288"/>
        <w:gridCol w:w="1893"/>
        <w:gridCol w:w="663"/>
        <w:gridCol w:w="931"/>
        <w:gridCol w:w="983"/>
        <w:gridCol w:w="1311"/>
        <w:gridCol w:w="1274"/>
        <w:gridCol w:w="2207"/>
      </w:tblGrid>
      <w:tr w:rsidR="0077129F" w:rsidRPr="0077129F" w14:paraId="078C0B50" w14:textId="77777777" w:rsidTr="00152E9C">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F5D7C78"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w:t>
            </w:r>
            <w:r w:rsidRPr="0077129F">
              <w:rPr>
                <w:rFonts w:ascii="Times New Roman" w:eastAsia="Times New Roman" w:hAnsi="Times New Roman"/>
                <w:b/>
                <w:bCs/>
                <w:spacing w:val="0"/>
                <w:sz w:val="18"/>
                <w:szCs w:val="18"/>
                <w:lang w:eastAsia="ru-RU"/>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7CB574"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Наименование</w:t>
            </w:r>
            <w:r w:rsidRPr="0077129F">
              <w:rPr>
                <w:rFonts w:ascii="Times New Roman" w:eastAsia="Times New Roman" w:hAnsi="Times New Roman"/>
                <w:b/>
                <w:bCs/>
                <w:spacing w:val="0"/>
                <w:sz w:val="18"/>
                <w:szCs w:val="18"/>
                <w:lang w:eastAsia="ru-RU"/>
              </w:rPr>
              <w:br/>
              <w:t>мероприятий</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49DCEA"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Описание и место расположения</w:t>
            </w:r>
            <w:r w:rsidRPr="0077129F">
              <w:rPr>
                <w:rFonts w:ascii="Times New Roman" w:eastAsia="Times New Roman" w:hAnsi="Times New Roman"/>
                <w:b/>
                <w:bCs/>
                <w:spacing w:val="0"/>
                <w:sz w:val="18"/>
                <w:szCs w:val="18"/>
                <w:lang w:eastAsia="ru-RU"/>
              </w:rPr>
              <w:br/>
              <w:t>объекта</w:t>
            </w:r>
          </w:p>
        </w:tc>
        <w:tc>
          <w:tcPr>
            <w:tcW w:w="0" w:type="auto"/>
            <w:gridSpan w:val="4"/>
            <w:tcBorders>
              <w:top w:val="single" w:sz="4" w:space="0" w:color="auto"/>
              <w:left w:val="nil"/>
              <w:bottom w:val="single" w:sz="4" w:space="0" w:color="auto"/>
              <w:right w:val="single" w:sz="4" w:space="0" w:color="auto"/>
            </w:tcBorders>
            <w:shd w:val="clear" w:color="000000" w:fill="FFFFFF"/>
            <w:vAlign w:val="center"/>
            <w:hideMark/>
          </w:tcPr>
          <w:p w14:paraId="7BACB234"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Основные технические характеристики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3D73BF"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Год начала реализации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F8E2DCA"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Год окончания реализации мероприятия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C7FA28F" w14:textId="77777777" w:rsidR="0077129F" w:rsidRPr="0077129F" w:rsidRDefault="0077129F"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 xml:space="preserve">Расходы на реализацию мероприятий в прогнозных ценах, тыс. руб. </w:t>
            </w:r>
            <w:proofErr w:type="gramStart"/>
            <w:r w:rsidRPr="0077129F">
              <w:rPr>
                <w:rFonts w:ascii="Times New Roman" w:eastAsia="Times New Roman" w:hAnsi="Times New Roman"/>
                <w:b/>
                <w:bCs/>
                <w:spacing w:val="0"/>
                <w:sz w:val="18"/>
                <w:szCs w:val="18"/>
                <w:lang w:eastAsia="ru-RU"/>
              </w:rPr>
              <w:t>( с</w:t>
            </w:r>
            <w:proofErr w:type="gramEnd"/>
            <w:r w:rsidRPr="0077129F">
              <w:rPr>
                <w:rFonts w:ascii="Times New Roman" w:eastAsia="Times New Roman" w:hAnsi="Times New Roman"/>
                <w:b/>
                <w:bCs/>
                <w:spacing w:val="0"/>
                <w:sz w:val="18"/>
                <w:szCs w:val="18"/>
                <w:lang w:eastAsia="ru-RU"/>
              </w:rPr>
              <w:t xml:space="preserve"> НДС)</w:t>
            </w:r>
          </w:p>
        </w:tc>
      </w:tr>
      <w:tr w:rsidR="00152E9C" w:rsidRPr="0077129F" w14:paraId="0C382588" w14:textId="77777777" w:rsidTr="00152E9C">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ABADB"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F1F47"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FB7B7"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val="restart"/>
            <w:tcBorders>
              <w:top w:val="nil"/>
              <w:left w:val="nil"/>
              <w:right w:val="single" w:sz="4" w:space="0" w:color="auto"/>
            </w:tcBorders>
            <w:shd w:val="clear" w:color="000000" w:fill="FFFFFF"/>
            <w:vAlign w:val="center"/>
            <w:hideMark/>
          </w:tcPr>
          <w:p w14:paraId="7517C7E9" w14:textId="3B4C146C"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Наименование показателя (мощность</w:t>
            </w:r>
            <w:r>
              <w:rPr>
                <w:rFonts w:ascii="Times New Roman" w:eastAsia="Times New Roman" w:hAnsi="Times New Roman"/>
                <w:b/>
                <w:bCs/>
                <w:spacing w:val="0"/>
                <w:sz w:val="18"/>
                <w:szCs w:val="18"/>
                <w:lang w:eastAsia="ru-RU"/>
              </w:rPr>
              <w:t xml:space="preserve">, </w:t>
            </w:r>
            <w:r w:rsidRPr="0077129F">
              <w:rPr>
                <w:rFonts w:ascii="Times New Roman" w:eastAsia="Times New Roman" w:hAnsi="Times New Roman"/>
                <w:b/>
                <w:bCs/>
                <w:spacing w:val="0"/>
                <w:sz w:val="18"/>
                <w:szCs w:val="18"/>
                <w:lang w:eastAsia="ru-RU"/>
              </w:rPr>
              <w:t>протяженность,</w:t>
            </w:r>
            <w:r>
              <w:rPr>
                <w:rFonts w:ascii="Times New Roman" w:eastAsia="Times New Roman" w:hAnsi="Times New Roman"/>
                <w:b/>
                <w:bCs/>
                <w:spacing w:val="0"/>
                <w:sz w:val="18"/>
                <w:szCs w:val="18"/>
                <w:lang w:eastAsia="ru-RU"/>
              </w:rPr>
              <w:t xml:space="preserve"> </w:t>
            </w:r>
            <w:r w:rsidRPr="0077129F">
              <w:rPr>
                <w:rFonts w:ascii="Times New Roman" w:eastAsia="Times New Roman" w:hAnsi="Times New Roman"/>
                <w:b/>
                <w:bCs/>
                <w:spacing w:val="0"/>
                <w:sz w:val="18"/>
                <w:szCs w:val="18"/>
                <w:lang w:eastAsia="ru-RU"/>
              </w:rPr>
              <w:t xml:space="preserve">диаметр и </w:t>
            </w:r>
            <w:proofErr w:type="gramStart"/>
            <w:r w:rsidRPr="0077129F">
              <w:rPr>
                <w:rFonts w:ascii="Times New Roman" w:eastAsia="Times New Roman" w:hAnsi="Times New Roman"/>
                <w:b/>
                <w:bCs/>
                <w:spacing w:val="0"/>
                <w:sz w:val="18"/>
                <w:szCs w:val="18"/>
                <w:lang w:eastAsia="ru-RU"/>
              </w:rPr>
              <w:t>т.п.</w:t>
            </w:r>
            <w:proofErr w:type="gramEnd"/>
            <w:r w:rsidRPr="0077129F">
              <w:rPr>
                <w:rFonts w:ascii="Times New Roman" w:eastAsia="Times New Roman" w:hAnsi="Times New Roman"/>
                <w:b/>
                <w:bCs/>
                <w:spacing w:val="0"/>
                <w:sz w:val="18"/>
                <w:szCs w:val="18"/>
                <w:lang w:eastAsia="ru-RU"/>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C5D2D15"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Ед.</w:t>
            </w:r>
            <w:r w:rsidRPr="0077129F">
              <w:rPr>
                <w:rFonts w:ascii="Times New Roman" w:eastAsia="Times New Roman" w:hAnsi="Times New Roman"/>
                <w:b/>
                <w:bCs/>
                <w:spacing w:val="0"/>
                <w:sz w:val="18"/>
                <w:szCs w:val="18"/>
                <w:lang w:eastAsia="ru-RU"/>
              </w:rPr>
              <w:br/>
              <w:t>изм.</w:t>
            </w:r>
          </w:p>
        </w:tc>
        <w:tc>
          <w:tcPr>
            <w:tcW w:w="0" w:type="auto"/>
            <w:gridSpan w:val="2"/>
            <w:tcBorders>
              <w:top w:val="single" w:sz="4" w:space="0" w:color="auto"/>
              <w:left w:val="nil"/>
              <w:bottom w:val="single" w:sz="4" w:space="0" w:color="auto"/>
              <w:right w:val="single" w:sz="4" w:space="0" w:color="auto"/>
            </w:tcBorders>
            <w:shd w:val="clear" w:color="000000" w:fill="FFFFFF"/>
            <w:vAlign w:val="center"/>
            <w:hideMark/>
          </w:tcPr>
          <w:p w14:paraId="0D9746CA"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7129F">
              <w:rPr>
                <w:rFonts w:ascii="Times New Roman" w:eastAsia="Times New Roman" w:hAnsi="Times New Roman"/>
                <w:b/>
                <w:bCs/>
                <w:spacing w:val="0"/>
                <w:sz w:val="16"/>
                <w:szCs w:val="16"/>
                <w:lang w:eastAsia="ru-RU"/>
              </w:rPr>
              <w:t>Значение показателя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363C8"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7FCE5"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7CDC62A" w14:textId="26120754"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7129F">
              <w:rPr>
                <w:rFonts w:ascii="Times New Roman" w:eastAsia="Times New Roman" w:hAnsi="Times New Roman"/>
                <w:b/>
                <w:bCs/>
                <w:spacing w:val="0"/>
                <w:sz w:val="18"/>
                <w:szCs w:val="18"/>
                <w:lang w:eastAsia="ru-RU"/>
              </w:rPr>
              <w:t>Всего</w:t>
            </w:r>
          </w:p>
        </w:tc>
      </w:tr>
      <w:tr w:rsidR="00152E9C" w:rsidRPr="0077129F" w14:paraId="612F452A" w14:textId="77777777" w:rsidTr="00152E9C">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497F0"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5C19C"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134F7"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left w:val="nil"/>
              <w:bottom w:val="single" w:sz="4" w:space="0" w:color="auto"/>
              <w:right w:val="single" w:sz="4" w:space="0" w:color="auto"/>
            </w:tcBorders>
            <w:shd w:val="clear" w:color="000000" w:fill="FFFFFF"/>
            <w:vAlign w:val="center"/>
          </w:tcPr>
          <w:p w14:paraId="4FF9E9E1" w14:textId="671CA9AC"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8E4A35"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tcBorders>
              <w:top w:val="nil"/>
              <w:left w:val="single" w:sz="4" w:space="0" w:color="auto"/>
              <w:bottom w:val="single" w:sz="4" w:space="0" w:color="auto"/>
              <w:right w:val="single" w:sz="4" w:space="0" w:color="auto"/>
            </w:tcBorders>
            <w:shd w:val="clear" w:color="000000" w:fill="FFFFFF"/>
            <w:vAlign w:val="center"/>
            <w:hideMark/>
          </w:tcPr>
          <w:p w14:paraId="0AC1BB8F"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7129F">
              <w:rPr>
                <w:rFonts w:ascii="Times New Roman" w:eastAsia="Times New Roman" w:hAnsi="Times New Roman"/>
                <w:b/>
                <w:bCs/>
                <w:spacing w:val="0"/>
                <w:sz w:val="16"/>
                <w:szCs w:val="16"/>
                <w:lang w:eastAsia="ru-RU"/>
              </w:rPr>
              <w:t>до реализации мероприятия</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450A6E"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7129F">
              <w:rPr>
                <w:rFonts w:ascii="Times New Roman" w:eastAsia="Times New Roman" w:hAnsi="Times New Roman"/>
                <w:b/>
                <w:bCs/>
                <w:spacing w:val="0"/>
                <w:sz w:val="16"/>
                <w:szCs w:val="16"/>
                <w:lang w:eastAsia="ru-RU"/>
              </w:rPr>
              <w:t>после реализации мероприятия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E019F"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0D434"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9A582" w14:textId="77777777" w:rsidR="00152E9C" w:rsidRPr="0077129F" w:rsidRDefault="00152E9C" w:rsidP="00152E9C">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r>
      <w:tr w:rsidR="0077129F" w:rsidRPr="0077129F" w14:paraId="021E735D"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A2F7D8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w:t>
            </w:r>
          </w:p>
        </w:tc>
        <w:tc>
          <w:tcPr>
            <w:tcW w:w="0" w:type="auto"/>
            <w:tcBorders>
              <w:top w:val="nil"/>
              <w:left w:val="nil"/>
              <w:bottom w:val="single" w:sz="4" w:space="0" w:color="auto"/>
              <w:right w:val="single" w:sz="4" w:space="0" w:color="auto"/>
            </w:tcBorders>
            <w:shd w:val="clear" w:color="000000" w:fill="FFFFFF"/>
            <w:vAlign w:val="center"/>
            <w:hideMark/>
          </w:tcPr>
          <w:p w14:paraId="4AEEE12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№6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w:t>
            </w:r>
            <w:r w:rsidRPr="0077129F">
              <w:rPr>
                <w:rFonts w:ascii="Times New Roman" w:eastAsia="Times New Roman" w:hAnsi="Times New Roman"/>
                <w:spacing w:val="0"/>
                <w:sz w:val="16"/>
                <w:szCs w:val="16"/>
                <w:lang w:eastAsia="ru-RU"/>
              </w:rPr>
              <w:br/>
              <w:t>г. Хотьково, Художественный проезд, д2д, стр. 7)</w:t>
            </w:r>
          </w:p>
        </w:tc>
        <w:tc>
          <w:tcPr>
            <w:tcW w:w="0" w:type="auto"/>
            <w:tcBorders>
              <w:top w:val="nil"/>
              <w:left w:val="nil"/>
              <w:bottom w:val="single" w:sz="4" w:space="0" w:color="auto"/>
              <w:right w:val="single" w:sz="4" w:space="0" w:color="auto"/>
            </w:tcBorders>
            <w:shd w:val="clear" w:color="000000" w:fill="FFFFFF"/>
            <w:vAlign w:val="center"/>
            <w:hideMark/>
          </w:tcPr>
          <w:p w14:paraId="493FA75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 увеличением установленной мощности. Переключение на котельную абонентов от котельных №4 и № 21</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w:t>
            </w:r>
            <w:r w:rsidRPr="0077129F">
              <w:rPr>
                <w:rFonts w:ascii="Times New Roman" w:eastAsia="Times New Roman" w:hAnsi="Times New Roman"/>
                <w:spacing w:val="0"/>
                <w:sz w:val="16"/>
                <w:szCs w:val="16"/>
                <w:lang w:eastAsia="ru-RU"/>
              </w:rPr>
              <w:br/>
              <w:t>г. Хотьково, Художественный проезд, д.2, стр. 7)</w:t>
            </w:r>
          </w:p>
        </w:tc>
        <w:tc>
          <w:tcPr>
            <w:tcW w:w="0" w:type="auto"/>
            <w:tcBorders>
              <w:top w:val="nil"/>
              <w:left w:val="nil"/>
              <w:bottom w:val="single" w:sz="4" w:space="0" w:color="auto"/>
              <w:right w:val="single" w:sz="4" w:space="0" w:color="auto"/>
            </w:tcBorders>
            <w:shd w:val="clear" w:color="000000" w:fill="FFFFFF"/>
            <w:vAlign w:val="center"/>
            <w:hideMark/>
          </w:tcPr>
          <w:p w14:paraId="2A02EA0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CD9D8D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C600A4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24,30</w:t>
            </w:r>
          </w:p>
        </w:tc>
        <w:tc>
          <w:tcPr>
            <w:tcW w:w="0" w:type="auto"/>
            <w:tcBorders>
              <w:top w:val="nil"/>
              <w:left w:val="nil"/>
              <w:bottom w:val="single" w:sz="4" w:space="0" w:color="auto"/>
              <w:right w:val="single" w:sz="4" w:space="0" w:color="auto"/>
            </w:tcBorders>
            <w:shd w:val="clear" w:color="000000" w:fill="FFFFFF"/>
            <w:vAlign w:val="center"/>
            <w:hideMark/>
          </w:tcPr>
          <w:p w14:paraId="6B76B6F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24,96</w:t>
            </w:r>
          </w:p>
        </w:tc>
        <w:tc>
          <w:tcPr>
            <w:tcW w:w="0" w:type="auto"/>
            <w:tcBorders>
              <w:top w:val="nil"/>
              <w:left w:val="nil"/>
              <w:bottom w:val="single" w:sz="4" w:space="0" w:color="auto"/>
              <w:right w:val="single" w:sz="4" w:space="0" w:color="auto"/>
            </w:tcBorders>
            <w:shd w:val="clear" w:color="000000" w:fill="FFFFFF"/>
            <w:vAlign w:val="center"/>
            <w:hideMark/>
          </w:tcPr>
          <w:p w14:paraId="4455B03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265523E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2B4E9E5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341 268,49</w:t>
            </w:r>
          </w:p>
        </w:tc>
      </w:tr>
      <w:tr w:rsidR="0077129F" w:rsidRPr="0077129F" w14:paraId="2B775039"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53C69E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w:t>
            </w:r>
          </w:p>
        </w:tc>
        <w:tc>
          <w:tcPr>
            <w:tcW w:w="0" w:type="auto"/>
            <w:tcBorders>
              <w:top w:val="nil"/>
              <w:left w:val="nil"/>
              <w:bottom w:val="single" w:sz="4" w:space="0" w:color="auto"/>
              <w:right w:val="single" w:sz="4" w:space="0" w:color="auto"/>
            </w:tcBorders>
            <w:shd w:val="clear" w:color="000000" w:fill="FFFFFF"/>
            <w:vAlign w:val="center"/>
            <w:hideMark/>
          </w:tcPr>
          <w:p w14:paraId="59B6FEA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№5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w:t>
            </w:r>
            <w:r w:rsidRPr="0077129F">
              <w:rPr>
                <w:rFonts w:ascii="Times New Roman" w:eastAsia="Times New Roman" w:hAnsi="Times New Roman"/>
                <w:spacing w:val="0"/>
                <w:sz w:val="16"/>
                <w:szCs w:val="16"/>
                <w:lang w:eastAsia="ru-RU"/>
              </w:rPr>
              <w:br/>
              <w:t>г. Хотьково, Кооперативная)</w:t>
            </w:r>
          </w:p>
        </w:tc>
        <w:tc>
          <w:tcPr>
            <w:tcW w:w="0" w:type="auto"/>
            <w:tcBorders>
              <w:top w:val="nil"/>
              <w:left w:val="nil"/>
              <w:bottom w:val="single" w:sz="4" w:space="0" w:color="auto"/>
              <w:right w:val="single" w:sz="4" w:space="0" w:color="auto"/>
            </w:tcBorders>
            <w:shd w:val="clear" w:color="000000" w:fill="FFFFFF"/>
            <w:vAlign w:val="center"/>
            <w:hideMark/>
          </w:tcPr>
          <w:p w14:paraId="5C54780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со снижением установленной мощности. Автоматизация и диспетчеризация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w:t>
            </w:r>
            <w:r w:rsidRPr="0077129F">
              <w:rPr>
                <w:rFonts w:ascii="Times New Roman" w:eastAsia="Times New Roman" w:hAnsi="Times New Roman"/>
                <w:spacing w:val="0"/>
                <w:sz w:val="16"/>
                <w:szCs w:val="16"/>
                <w:lang w:eastAsia="ru-RU"/>
              </w:rPr>
              <w:br/>
              <w:t>г. Хотьково, Кооперативная)</w:t>
            </w:r>
          </w:p>
        </w:tc>
        <w:tc>
          <w:tcPr>
            <w:tcW w:w="0" w:type="auto"/>
            <w:tcBorders>
              <w:top w:val="nil"/>
              <w:left w:val="nil"/>
              <w:bottom w:val="single" w:sz="4" w:space="0" w:color="auto"/>
              <w:right w:val="single" w:sz="4" w:space="0" w:color="auto"/>
            </w:tcBorders>
            <w:shd w:val="clear" w:color="000000" w:fill="FFFFFF"/>
            <w:vAlign w:val="center"/>
            <w:hideMark/>
          </w:tcPr>
          <w:p w14:paraId="2F8D8E3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494CBF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B6268C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4,50</w:t>
            </w:r>
          </w:p>
        </w:tc>
        <w:tc>
          <w:tcPr>
            <w:tcW w:w="0" w:type="auto"/>
            <w:tcBorders>
              <w:top w:val="nil"/>
              <w:left w:val="nil"/>
              <w:bottom w:val="single" w:sz="4" w:space="0" w:color="auto"/>
              <w:right w:val="single" w:sz="4" w:space="0" w:color="auto"/>
            </w:tcBorders>
            <w:shd w:val="clear" w:color="000000" w:fill="FFFFFF"/>
            <w:vAlign w:val="center"/>
            <w:hideMark/>
          </w:tcPr>
          <w:p w14:paraId="49595E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1,25</w:t>
            </w:r>
          </w:p>
        </w:tc>
        <w:tc>
          <w:tcPr>
            <w:tcW w:w="0" w:type="auto"/>
            <w:tcBorders>
              <w:top w:val="nil"/>
              <w:left w:val="nil"/>
              <w:bottom w:val="single" w:sz="4" w:space="0" w:color="auto"/>
              <w:right w:val="single" w:sz="4" w:space="0" w:color="auto"/>
            </w:tcBorders>
            <w:shd w:val="clear" w:color="000000" w:fill="FFFFFF"/>
            <w:vAlign w:val="center"/>
            <w:hideMark/>
          </w:tcPr>
          <w:p w14:paraId="04836D9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410F12F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2025</w:t>
            </w:r>
          </w:p>
        </w:tc>
        <w:tc>
          <w:tcPr>
            <w:tcW w:w="0" w:type="auto"/>
            <w:tcBorders>
              <w:top w:val="nil"/>
              <w:left w:val="nil"/>
              <w:bottom w:val="single" w:sz="4" w:space="0" w:color="auto"/>
              <w:right w:val="single" w:sz="4" w:space="0" w:color="auto"/>
            </w:tcBorders>
            <w:shd w:val="clear" w:color="000000" w:fill="FFFFFF"/>
            <w:noWrap/>
            <w:vAlign w:val="center"/>
            <w:hideMark/>
          </w:tcPr>
          <w:p w14:paraId="7A58606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51 747,80</w:t>
            </w:r>
          </w:p>
        </w:tc>
      </w:tr>
      <w:tr w:rsidR="0077129F" w:rsidRPr="0077129F" w14:paraId="25BE340D"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4D577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w:t>
            </w:r>
          </w:p>
        </w:tc>
        <w:tc>
          <w:tcPr>
            <w:tcW w:w="0" w:type="auto"/>
            <w:tcBorders>
              <w:top w:val="nil"/>
              <w:left w:val="nil"/>
              <w:bottom w:val="single" w:sz="4" w:space="0" w:color="auto"/>
              <w:right w:val="single" w:sz="4" w:space="0" w:color="auto"/>
            </w:tcBorders>
            <w:shd w:val="clear" w:color="000000" w:fill="FFFFFF"/>
            <w:vAlign w:val="center"/>
            <w:hideMark/>
          </w:tcPr>
          <w:p w14:paraId="0121A2B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№14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г. Хотьково, </w:t>
            </w:r>
            <w:r w:rsidRPr="0077129F">
              <w:rPr>
                <w:rFonts w:ascii="Times New Roman" w:eastAsia="Times New Roman" w:hAnsi="Times New Roman"/>
                <w:spacing w:val="0"/>
                <w:sz w:val="16"/>
                <w:szCs w:val="16"/>
                <w:lang w:eastAsia="ru-RU"/>
              </w:rPr>
              <w:br/>
              <w:t>пос. СЕВЕР, д. 14)</w:t>
            </w:r>
          </w:p>
        </w:tc>
        <w:tc>
          <w:tcPr>
            <w:tcW w:w="0" w:type="auto"/>
            <w:tcBorders>
              <w:top w:val="nil"/>
              <w:left w:val="nil"/>
              <w:bottom w:val="single" w:sz="4" w:space="0" w:color="auto"/>
              <w:right w:val="single" w:sz="4" w:space="0" w:color="auto"/>
            </w:tcBorders>
            <w:shd w:val="clear" w:color="000000" w:fill="FFFFFF"/>
            <w:vAlign w:val="center"/>
            <w:hideMark/>
          </w:tcPr>
          <w:p w14:paraId="026BED3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со снижением установленной мощности. Автоматизация и диспетчеризация</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г. Хотьково, </w:t>
            </w:r>
            <w:r w:rsidRPr="0077129F">
              <w:rPr>
                <w:rFonts w:ascii="Times New Roman" w:eastAsia="Times New Roman" w:hAnsi="Times New Roman"/>
                <w:spacing w:val="0"/>
                <w:sz w:val="16"/>
                <w:szCs w:val="16"/>
                <w:lang w:eastAsia="ru-RU"/>
              </w:rPr>
              <w:br/>
              <w:t>пос. СЕВЕР, д. 14)</w:t>
            </w:r>
          </w:p>
        </w:tc>
        <w:tc>
          <w:tcPr>
            <w:tcW w:w="0" w:type="auto"/>
            <w:tcBorders>
              <w:top w:val="nil"/>
              <w:left w:val="nil"/>
              <w:bottom w:val="single" w:sz="4" w:space="0" w:color="auto"/>
              <w:right w:val="single" w:sz="4" w:space="0" w:color="auto"/>
            </w:tcBorders>
            <w:shd w:val="clear" w:color="000000" w:fill="FFFFFF"/>
            <w:vAlign w:val="center"/>
            <w:hideMark/>
          </w:tcPr>
          <w:p w14:paraId="017853A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02E695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0F8B681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3,44</w:t>
            </w:r>
          </w:p>
        </w:tc>
        <w:tc>
          <w:tcPr>
            <w:tcW w:w="0" w:type="auto"/>
            <w:tcBorders>
              <w:top w:val="nil"/>
              <w:left w:val="nil"/>
              <w:bottom w:val="single" w:sz="4" w:space="0" w:color="auto"/>
              <w:right w:val="single" w:sz="4" w:space="0" w:color="auto"/>
            </w:tcBorders>
            <w:shd w:val="clear" w:color="000000" w:fill="FFFFFF"/>
            <w:vAlign w:val="center"/>
            <w:hideMark/>
          </w:tcPr>
          <w:p w14:paraId="7224446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1,75</w:t>
            </w:r>
          </w:p>
        </w:tc>
        <w:tc>
          <w:tcPr>
            <w:tcW w:w="0" w:type="auto"/>
            <w:tcBorders>
              <w:top w:val="nil"/>
              <w:left w:val="nil"/>
              <w:bottom w:val="single" w:sz="4" w:space="0" w:color="auto"/>
              <w:right w:val="single" w:sz="4" w:space="0" w:color="auto"/>
            </w:tcBorders>
            <w:shd w:val="clear" w:color="000000" w:fill="FFFFFF"/>
            <w:vAlign w:val="center"/>
            <w:hideMark/>
          </w:tcPr>
          <w:p w14:paraId="7460B7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3D676F5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2025</w:t>
            </w:r>
          </w:p>
        </w:tc>
        <w:tc>
          <w:tcPr>
            <w:tcW w:w="0" w:type="auto"/>
            <w:tcBorders>
              <w:top w:val="nil"/>
              <w:left w:val="nil"/>
              <w:bottom w:val="single" w:sz="4" w:space="0" w:color="auto"/>
              <w:right w:val="single" w:sz="4" w:space="0" w:color="auto"/>
            </w:tcBorders>
            <w:shd w:val="clear" w:color="000000" w:fill="FFFFFF"/>
            <w:noWrap/>
            <w:vAlign w:val="center"/>
            <w:hideMark/>
          </w:tcPr>
          <w:p w14:paraId="4426F62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36 357,85</w:t>
            </w:r>
          </w:p>
        </w:tc>
      </w:tr>
      <w:tr w:rsidR="0077129F" w:rsidRPr="0077129F" w14:paraId="512B4A0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CDF903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w:t>
            </w:r>
          </w:p>
        </w:tc>
        <w:tc>
          <w:tcPr>
            <w:tcW w:w="0" w:type="auto"/>
            <w:tcBorders>
              <w:top w:val="nil"/>
              <w:left w:val="nil"/>
              <w:bottom w:val="single" w:sz="4" w:space="0" w:color="auto"/>
              <w:right w:val="single" w:sz="4" w:space="0" w:color="auto"/>
            </w:tcBorders>
            <w:shd w:val="clear" w:color="000000" w:fill="FFFFFF"/>
            <w:vAlign w:val="center"/>
            <w:hideMark/>
          </w:tcPr>
          <w:p w14:paraId="77AB8DD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№2</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г. Хотьково, </w:t>
            </w:r>
            <w:r w:rsidRPr="0077129F">
              <w:rPr>
                <w:rFonts w:ascii="Times New Roman" w:eastAsia="Times New Roman" w:hAnsi="Times New Roman"/>
                <w:spacing w:val="0"/>
                <w:sz w:val="16"/>
                <w:szCs w:val="16"/>
                <w:lang w:eastAsia="ru-RU"/>
              </w:rPr>
              <w:br/>
              <w:t>ул. Ломоносова, 7а)</w:t>
            </w:r>
          </w:p>
        </w:tc>
        <w:tc>
          <w:tcPr>
            <w:tcW w:w="0" w:type="auto"/>
            <w:tcBorders>
              <w:top w:val="nil"/>
              <w:left w:val="nil"/>
              <w:bottom w:val="single" w:sz="4" w:space="0" w:color="auto"/>
              <w:right w:val="single" w:sz="4" w:space="0" w:color="auto"/>
            </w:tcBorders>
            <w:shd w:val="clear" w:color="000000" w:fill="FFFFFF"/>
            <w:vAlign w:val="center"/>
            <w:hideMark/>
          </w:tcPr>
          <w:p w14:paraId="0B6DCD2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Замена основного и вспомогательного оборудования со снижением мощности с автоматизацией диспетчеризацией и подключением абонентов от котельной №1 (Калинина, 15)</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г. Хотьково, </w:t>
            </w:r>
            <w:r w:rsidRPr="0077129F">
              <w:rPr>
                <w:rFonts w:ascii="Times New Roman" w:eastAsia="Times New Roman" w:hAnsi="Times New Roman"/>
                <w:spacing w:val="0"/>
                <w:sz w:val="16"/>
                <w:szCs w:val="16"/>
                <w:lang w:eastAsia="ru-RU"/>
              </w:rPr>
              <w:br/>
              <w:t>ул. Ломоносова, 7а)</w:t>
            </w:r>
          </w:p>
        </w:tc>
        <w:tc>
          <w:tcPr>
            <w:tcW w:w="0" w:type="auto"/>
            <w:tcBorders>
              <w:top w:val="nil"/>
              <w:left w:val="nil"/>
              <w:bottom w:val="single" w:sz="4" w:space="0" w:color="auto"/>
              <w:right w:val="single" w:sz="4" w:space="0" w:color="auto"/>
            </w:tcBorders>
            <w:shd w:val="clear" w:color="000000" w:fill="FFFFFF"/>
            <w:vAlign w:val="center"/>
            <w:hideMark/>
          </w:tcPr>
          <w:p w14:paraId="0E64D6E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D94D4B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1B1ACA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24,31</w:t>
            </w:r>
          </w:p>
        </w:tc>
        <w:tc>
          <w:tcPr>
            <w:tcW w:w="0" w:type="auto"/>
            <w:tcBorders>
              <w:top w:val="nil"/>
              <w:left w:val="nil"/>
              <w:bottom w:val="single" w:sz="4" w:space="0" w:color="auto"/>
              <w:right w:val="single" w:sz="4" w:space="0" w:color="auto"/>
            </w:tcBorders>
            <w:shd w:val="clear" w:color="000000" w:fill="FFFFFF"/>
            <w:vAlign w:val="center"/>
            <w:hideMark/>
          </w:tcPr>
          <w:p w14:paraId="783853C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17,53</w:t>
            </w:r>
          </w:p>
        </w:tc>
        <w:tc>
          <w:tcPr>
            <w:tcW w:w="0" w:type="auto"/>
            <w:tcBorders>
              <w:top w:val="nil"/>
              <w:left w:val="nil"/>
              <w:bottom w:val="single" w:sz="4" w:space="0" w:color="auto"/>
              <w:right w:val="single" w:sz="4" w:space="0" w:color="auto"/>
            </w:tcBorders>
            <w:shd w:val="clear" w:color="000000" w:fill="FFFFFF"/>
            <w:vAlign w:val="center"/>
            <w:hideMark/>
          </w:tcPr>
          <w:p w14:paraId="23F321C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4164C94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2025</w:t>
            </w:r>
          </w:p>
        </w:tc>
        <w:tc>
          <w:tcPr>
            <w:tcW w:w="0" w:type="auto"/>
            <w:tcBorders>
              <w:top w:val="nil"/>
              <w:left w:val="nil"/>
              <w:bottom w:val="single" w:sz="4" w:space="0" w:color="auto"/>
              <w:right w:val="single" w:sz="4" w:space="0" w:color="auto"/>
            </w:tcBorders>
            <w:shd w:val="clear" w:color="000000" w:fill="FFFFFF"/>
            <w:noWrap/>
            <w:vAlign w:val="center"/>
            <w:hideMark/>
          </w:tcPr>
          <w:p w14:paraId="528B9DA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168 764,58</w:t>
            </w:r>
          </w:p>
        </w:tc>
      </w:tr>
      <w:tr w:rsidR="0077129F" w:rsidRPr="0077129F" w14:paraId="7531E5CE"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C5051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w:t>
            </w:r>
          </w:p>
        </w:tc>
        <w:tc>
          <w:tcPr>
            <w:tcW w:w="0" w:type="auto"/>
            <w:tcBorders>
              <w:top w:val="nil"/>
              <w:left w:val="nil"/>
              <w:bottom w:val="single" w:sz="4" w:space="0" w:color="auto"/>
              <w:right w:val="single" w:sz="4" w:space="0" w:color="auto"/>
            </w:tcBorders>
            <w:shd w:val="clear" w:color="000000" w:fill="FFFFFF"/>
            <w:vAlign w:val="center"/>
            <w:hideMark/>
          </w:tcPr>
          <w:p w14:paraId="1561A69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№7</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г. Хотьково, д. Жучки, д. 44а)</w:t>
            </w:r>
          </w:p>
        </w:tc>
        <w:tc>
          <w:tcPr>
            <w:tcW w:w="0" w:type="auto"/>
            <w:tcBorders>
              <w:top w:val="nil"/>
              <w:left w:val="nil"/>
              <w:bottom w:val="single" w:sz="4" w:space="0" w:color="auto"/>
              <w:right w:val="single" w:sz="4" w:space="0" w:color="auto"/>
            </w:tcBorders>
            <w:shd w:val="clear" w:color="000000" w:fill="FFFFFF"/>
            <w:vAlign w:val="center"/>
            <w:hideMark/>
          </w:tcPr>
          <w:p w14:paraId="5E41ABA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Замена основного и вспомогательного оборудования в существующем здании котельной со снижением мощности</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г. Хотьково, д. Жучки, д. 44а)</w:t>
            </w:r>
          </w:p>
        </w:tc>
        <w:tc>
          <w:tcPr>
            <w:tcW w:w="0" w:type="auto"/>
            <w:tcBorders>
              <w:top w:val="nil"/>
              <w:left w:val="nil"/>
              <w:bottom w:val="single" w:sz="4" w:space="0" w:color="auto"/>
              <w:right w:val="single" w:sz="4" w:space="0" w:color="auto"/>
            </w:tcBorders>
            <w:shd w:val="clear" w:color="000000" w:fill="FFFFFF"/>
            <w:vAlign w:val="center"/>
            <w:hideMark/>
          </w:tcPr>
          <w:p w14:paraId="1862FE9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8CE717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2E32D4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15,70</w:t>
            </w:r>
          </w:p>
        </w:tc>
        <w:tc>
          <w:tcPr>
            <w:tcW w:w="0" w:type="auto"/>
            <w:tcBorders>
              <w:top w:val="nil"/>
              <w:left w:val="nil"/>
              <w:bottom w:val="single" w:sz="4" w:space="0" w:color="auto"/>
              <w:right w:val="single" w:sz="4" w:space="0" w:color="auto"/>
            </w:tcBorders>
            <w:shd w:val="clear" w:color="000000" w:fill="FFFFFF"/>
            <w:vAlign w:val="center"/>
            <w:hideMark/>
          </w:tcPr>
          <w:p w14:paraId="304C06B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4,75</w:t>
            </w:r>
          </w:p>
        </w:tc>
        <w:tc>
          <w:tcPr>
            <w:tcW w:w="0" w:type="auto"/>
            <w:tcBorders>
              <w:top w:val="nil"/>
              <w:left w:val="nil"/>
              <w:bottom w:val="single" w:sz="4" w:space="0" w:color="auto"/>
              <w:right w:val="single" w:sz="4" w:space="0" w:color="auto"/>
            </w:tcBorders>
            <w:shd w:val="clear" w:color="000000" w:fill="FFFFFF"/>
            <w:vAlign w:val="center"/>
            <w:hideMark/>
          </w:tcPr>
          <w:p w14:paraId="6FAA1D6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6C36D57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0EA89A3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64 680,94</w:t>
            </w:r>
          </w:p>
        </w:tc>
      </w:tr>
      <w:tr w:rsidR="0077129F" w:rsidRPr="0077129F" w14:paraId="5784E92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64A134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w:t>
            </w:r>
          </w:p>
        </w:tc>
        <w:tc>
          <w:tcPr>
            <w:tcW w:w="0" w:type="auto"/>
            <w:tcBorders>
              <w:top w:val="nil"/>
              <w:left w:val="nil"/>
              <w:bottom w:val="single" w:sz="4" w:space="0" w:color="auto"/>
              <w:right w:val="single" w:sz="4" w:space="0" w:color="auto"/>
            </w:tcBorders>
            <w:shd w:val="clear" w:color="000000" w:fill="FFFFFF"/>
            <w:vAlign w:val="center"/>
            <w:hideMark/>
          </w:tcPr>
          <w:p w14:paraId="32D1BBE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№12</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г. Хотьково, Ткацкий переулок, д. 13)</w:t>
            </w:r>
          </w:p>
        </w:tc>
        <w:tc>
          <w:tcPr>
            <w:tcW w:w="0" w:type="auto"/>
            <w:tcBorders>
              <w:top w:val="nil"/>
              <w:left w:val="nil"/>
              <w:bottom w:val="single" w:sz="4" w:space="0" w:color="auto"/>
              <w:right w:val="single" w:sz="4" w:space="0" w:color="auto"/>
            </w:tcBorders>
            <w:shd w:val="clear" w:color="000000" w:fill="FFFFFF"/>
            <w:vAlign w:val="center"/>
            <w:hideMark/>
          </w:tcPr>
          <w:p w14:paraId="33220FC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 установкой дополнительного котла мощностью 2 Гкал/ч.</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г. Хотьково, Ткацкий переулок, д. 13)</w:t>
            </w:r>
          </w:p>
        </w:tc>
        <w:tc>
          <w:tcPr>
            <w:tcW w:w="0" w:type="auto"/>
            <w:tcBorders>
              <w:top w:val="nil"/>
              <w:left w:val="nil"/>
              <w:bottom w:val="single" w:sz="4" w:space="0" w:color="auto"/>
              <w:right w:val="single" w:sz="4" w:space="0" w:color="auto"/>
            </w:tcBorders>
            <w:shd w:val="clear" w:color="000000" w:fill="FFFFFF"/>
            <w:vAlign w:val="center"/>
            <w:hideMark/>
          </w:tcPr>
          <w:p w14:paraId="3CC3A8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91C3A2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0AEF11F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4,20</w:t>
            </w:r>
          </w:p>
        </w:tc>
        <w:tc>
          <w:tcPr>
            <w:tcW w:w="0" w:type="auto"/>
            <w:tcBorders>
              <w:top w:val="nil"/>
              <w:left w:val="nil"/>
              <w:bottom w:val="single" w:sz="4" w:space="0" w:color="auto"/>
              <w:right w:val="single" w:sz="4" w:space="0" w:color="auto"/>
            </w:tcBorders>
            <w:shd w:val="clear" w:color="000000" w:fill="FFFFFF"/>
            <w:vAlign w:val="center"/>
            <w:hideMark/>
          </w:tcPr>
          <w:p w14:paraId="109185A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6,20</w:t>
            </w:r>
          </w:p>
        </w:tc>
        <w:tc>
          <w:tcPr>
            <w:tcW w:w="0" w:type="auto"/>
            <w:tcBorders>
              <w:top w:val="nil"/>
              <w:left w:val="nil"/>
              <w:bottom w:val="single" w:sz="4" w:space="0" w:color="auto"/>
              <w:right w:val="single" w:sz="4" w:space="0" w:color="auto"/>
            </w:tcBorders>
            <w:shd w:val="clear" w:color="000000" w:fill="FFFFFF"/>
            <w:vAlign w:val="center"/>
            <w:hideMark/>
          </w:tcPr>
          <w:p w14:paraId="39C2203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675B3DD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32613D9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44 269,53</w:t>
            </w:r>
          </w:p>
        </w:tc>
      </w:tr>
      <w:tr w:rsidR="0077129F" w:rsidRPr="0077129F" w14:paraId="000D188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0F15D7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w:t>
            </w:r>
          </w:p>
        </w:tc>
        <w:tc>
          <w:tcPr>
            <w:tcW w:w="0" w:type="auto"/>
            <w:tcBorders>
              <w:top w:val="nil"/>
              <w:left w:val="nil"/>
              <w:bottom w:val="single" w:sz="4" w:space="0" w:color="auto"/>
              <w:right w:val="single" w:sz="4" w:space="0" w:color="auto"/>
            </w:tcBorders>
            <w:shd w:val="clear" w:color="000000" w:fill="FFFFFF"/>
            <w:vAlign w:val="center"/>
            <w:hideMark/>
          </w:tcPr>
          <w:p w14:paraId="669AEE4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№9</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пос. ОРГРЭС)</w:t>
            </w:r>
          </w:p>
        </w:tc>
        <w:tc>
          <w:tcPr>
            <w:tcW w:w="0" w:type="auto"/>
            <w:tcBorders>
              <w:top w:val="nil"/>
              <w:left w:val="nil"/>
              <w:bottom w:val="single" w:sz="4" w:space="0" w:color="auto"/>
              <w:right w:val="single" w:sz="4" w:space="0" w:color="auto"/>
            </w:tcBorders>
            <w:shd w:val="clear" w:color="000000" w:fill="FFFFFF"/>
            <w:vAlign w:val="center"/>
            <w:hideMark/>
          </w:tcPr>
          <w:p w14:paraId="60B3EA0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Замена основного и вспомогательного оборудования в существующем здании котельной с автоматизацией и диспетчеризацией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пос. ОРГРЭС)</w:t>
            </w:r>
          </w:p>
        </w:tc>
        <w:tc>
          <w:tcPr>
            <w:tcW w:w="0" w:type="auto"/>
            <w:tcBorders>
              <w:top w:val="nil"/>
              <w:left w:val="nil"/>
              <w:bottom w:val="single" w:sz="4" w:space="0" w:color="auto"/>
              <w:right w:val="single" w:sz="4" w:space="0" w:color="auto"/>
            </w:tcBorders>
            <w:shd w:val="clear" w:color="000000" w:fill="FFFFFF"/>
            <w:vAlign w:val="center"/>
            <w:hideMark/>
          </w:tcPr>
          <w:p w14:paraId="7126701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AA67F1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06573E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2,71</w:t>
            </w:r>
          </w:p>
        </w:tc>
        <w:tc>
          <w:tcPr>
            <w:tcW w:w="0" w:type="auto"/>
            <w:tcBorders>
              <w:top w:val="nil"/>
              <w:left w:val="nil"/>
              <w:bottom w:val="single" w:sz="4" w:space="0" w:color="auto"/>
              <w:right w:val="single" w:sz="4" w:space="0" w:color="auto"/>
            </w:tcBorders>
            <w:shd w:val="clear" w:color="000000" w:fill="FFFFFF"/>
            <w:vAlign w:val="center"/>
            <w:hideMark/>
          </w:tcPr>
          <w:p w14:paraId="1F1B949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00206FD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776FAF7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12AC88E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39 772,33</w:t>
            </w:r>
          </w:p>
        </w:tc>
      </w:tr>
      <w:tr w:rsidR="0077129F" w:rsidRPr="0077129F" w14:paraId="2645644E"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173C51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3.2.8</w:t>
            </w:r>
          </w:p>
        </w:tc>
        <w:tc>
          <w:tcPr>
            <w:tcW w:w="0" w:type="auto"/>
            <w:tcBorders>
              <w:top w:val="nil"/>
              <w:left w:val="nil"/>
              <w:bottom w:val="single" w:sz="4" w:space="0" w:color="auto"/>
              <w:right w:val="single" w:sz="4" w:space="0" w:color="auto"/>
            </w:tcBorders>
            <w:shd w:val="clear" w:color="000000" w:fill="FFFFFF"/>
            <w:vAlign w:val="center"/>
            <w:hideMark/>
          </w:tcPr>
          <w:p w14:paraId="215DFF5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№19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Посад,  Хотьково</w:t>
            </w:r>
            <w:proofErr w:type="gramEnd"/>
            <w:r w:rsidRPr="0077129F">
              <w:rPr>
                <w:rFonts w:ascii="Times New Roman" w:eastAsia="Times New Roman" w:hAnsi="Times New Roman"/>
                <w:spacing w:val="0"/>
                <w:sz w:val="16"/>
                <w:szCs w:val="16"/>
                <w:lang w:eastAsia="ru-RU"/>
              </w:rPr>
              <w:t xml:space="preserve">, ст. </w:t>
            </w:r>
            <w:proofErr w:type="spellStart"/>
            <w:r w:rsidRPr="0077129F">
              <w:rPr>
                <w:rFonts w:ascii="Times New Roman" w:eastAsia="Times New Roman" w:hAnsi="Times New Roman"/>
                <w:spacing w:val="0"/>
                <w:sz w:val="16"/>
                <w:szCs w:val="16"/>
                <w:lang w:eastAsia="ru-RU"/>
              </w:rPr>
              <w:t>Желтиково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2E18B1B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Замена существующего оборудования на аналогичное с учетом замены использования угля на </w:t>
            </w:r>
            <w:proofErr w:type="spellStart"/>
            <w:r w:rsidRPr="0077129F">
              <w:rPr>
                <w:rFonts w:ascii="Times New Roman" w:eastAsia="Times New Roman" w:hAnsi="Times New Roman"/>
                <w:spacing w:val="0"/>
                <w:sz w:val="16"/>
                <w:szCs w:val="16"/>
                <w:lang w:eastAsia="ru-RU"/>
              </w:rPr>
              <w:t>пеллеты</w:t>
            </w:r>
            <w:proofErr w:type="spellEnd"/>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Посад,  Хотьково</w:t>
            </w:r>
            <w:proofErr w:type="gramEnd"/>
            <w:r w:rsidRPr="0077129F">
              <w:rPr>
                <w:rFonts w:ascii="Times New Roman" w:eastAsia="Times New Roman" w:hAnsi="Times New Roman"/>
                <w:spacing w:val="0"/>
                <w:sz w:val="16"/>
                <w:szCs w:val="16"/>
                <w:lang w:eastAsia="ru-RU"/>
              </w:rPr>
              <w:t xml:space="preserve">, ст. </w:t>
            </w:r>
            <w:proofErr w:type="spellStart"/>
            <w:r w:rsidRPr="0077129F">
              <w:rPr>
                <w:rFonts w:ascii="Times New Roman" w:eastAsia="Times New Roman" w:hAnsi="Times New Roman"/>
                <w:spacing w:val="0"/>
                <w:sz w:val="16"/>
                <w:szCs w:val="16"/>
                <w:lang w:eastAsia="ru-RU"/>
              </w:rPr>
              <w:t>Желтиково</w:t>
            </w:r>
            <w:proofErr w:type="spellEnd"/>
            <w:r w:rsidRPr="0077129F">
              <w:rPr>
                <w:rFonts w:ascii="Times New Roman" w:eastAsia="Times New Roman" w:hAnsi="Times New Roman"/>
                <w:spacing w:val="0"/>
                <w:sz w:val="16"/>
                <w:szCs w:val="16"/>
                <w:lang w:eastAsia="ru-RU"/>
              </w:rPr>
              <w:t xml:space="preserve">, Хотьково, ст. </w:t>
            </w:r>
            <w:proofErr w:type="spellStart"/>
            <w:r w:rsidRPr="0077129F">
              <w:rPr>
                <w:rFonts w:ascii="Times New Roman" w:eastAsia="Times New Roman" w:hAnsi="Times New Roman"/>
                <w:spacing w:val="0"/>
                <w:sz w:val="16"/>
                <w:szCs w:val="16"/>
                <w:lang w:eastAsia="ru-RU"/>
              </w:rPr>
              <w:t>Желтиково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04679C3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5DFD9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79FF5C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0,50</w:t>
            </w:r>
          </w:p>
        </w:tc>
        <w:tc>
          <w:tcPr>
            <w:tcW w:w="0" w:type="auto"/>
            <w:tcBorders>
              <w:top w:val="nil"/>
              <w:left w:val="nil"/>
              <w:bottom w:val="single" w:sz="4" w:space="0" w:color="auto"/>
              <w:right w:val="single" w:sz="4" w:space="0" w:color="auto"/>
            </w:tcBorders>
            <w:shd w:val="clear" w:color="000000" w:fill="FFFFFF"/>
            <w:vAlign w:val="center"/>
            <w:hideMark/>
          </w:tcPr>
          <w:p w14:paraId="5EA3A8F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0,16</w:t>
            </w:r>
          </w:p>
        </w:tc>
        <w:tc>
          <w:tcPr>
            <w:tcW w:w="0" w:type="auto"/>
            <w:tcBorders>
              <w:top w:val="nil"/>
              <w:left w:val="nil"/>
              <w:bottom w:val="single" w:sz="4" w:space="0" w:color="auto"/>
              <w:right w:val="single" w:sz="4" w:space="0" w:color="auto"/>
            </w:tcBorders>
            <w:shd w:val="clear" w:color="000000" w:fill="FFFFFF"/>
            <w:vAlign w:val="center"/>
            <w:hideMark/>
          </w:tcPr>
          <w:p w14:paraId="4796840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7454722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2024</w:t>
            </w:r>
          </w:p>
        </w:tc>
        <w:tc>
          <w:tcPr>
            <w:tcW w:w="0" w:type="auto"/>
            <w:tcBorders>
              <w:top w:val="nil"/>
              <w:left w:val="nil"/>
              <w:bottom w:val="single" w:sz="4" w:space="0" w:color="auto"/>
              <w:right w:val="single" w:sz="4" w:space="0" w:color="auto"/>
            </w:tcBorders>
            <w:shd w:val="clear" w:color="000000" w:fill="FFFFFF"/>
            <w:noWrap/>
            <w:vAlign w:val="center"/>
            <w:hideMark/>
          </w:tcPr>
          <w:p w14:paraId="66AD6D4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8 551,10</w:t>
            </w:r>
          </w:p>
        </w:tc>
      </w:tr>
      <w:tr w:rsidR="0077129F" w:rsidRPr="0077129F" w14:paraId="334879EA"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F25CA5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3.2.9</w:t>
            </w:r>
          </w:p>
        </w:tc>
        <w:tc>
          <w:tcPr>
            <w:tcW w:w="0" w:type="auto"/>
            <w:tcBorders>
              <w:top w:val="nil"/>
              <w:left w:val="nil"/>
              <w:bottom w:val="single" w:sz="4" w:space="0" w:color="auto"/>
              <w:right w:val="single" w:sz="4" w:space="0" w:color="auto"/>
            </w:tcBorders>
            <w:shd w:val="clear" w:color="000000" w:fill="FFFFFF"/>
            <w:vAlign w:val="center"/>
            <w:hideMark/>
          </w:tcPr>
          <w:p w14:paraId="77CF784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Радон</w:t>
            </w:r>
          </w:p>
        </w:tc>
        <w:tc>
          <w:tcPr>
            <w:tcW w:w="0" w:type="auto"/>
            <w:tcBorders>
              <w:top w:val="nil"/>
              <w:left w:val="nil"/>
              <w:bottom w:val="single" w:sz="4" w:space="0" w:color="auto"/>
              <w:right w:val="single" w:sz="4" w:space="0" w:color="auto"/>
            </w:tcBorders>
            <w:shd w:val="clear" w:color="000000" w:fill="FFFFFF"/>
            <w:vAlign w:val="center"/>
            <w:hideMark/>
          </w:tcPr>
          <w:p w14:paraId="6D469A2D"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gramStart"/>
            <w:r w:rsidRPr="0077129F">
              <w:rPr>
                <w:rFonts w:ascii="Times New Roman" w:eastAsia="Times New Roman" w:hAnsi="Times New Roman"/>
                <w:spacing w:val="0"/>
                <w:sz w:val="16"/>
                <w:szCs w:val="16"/>
                <w:lang w:eastAsia="ru-RU"/>
              </w:rPr>
              <w:t>Установка  водогрейного</w:t>
            </w:r>
            <w:proofErr w:type="gramEnd"/>
            <w:r w:rsidRPr="0077129F">
              <w:rPr>
                <w:rFonts w:ascii="Times New Roman" w:eastAsia="Times New Roman" w:hAnsi="Times New Roman"/>
                <w:spacing w:val="0"/>
                <w:sz w:val="16"/>
                <w:szCs w:val="16"/>
                <w:lang w:eastAsia="ru-RU"/>
              </w:rPr>
              <w:t xml:space="preserve"> котла мощностью 3 Гкал/ч, демонтаж з-х паровых котлов. Реконструкция с перемещением оборудования ЦТП в здание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 xml:space="preserve">Посад,   </w:t>
            </w:r>
            <w:proofErr w:type="gramEnd"/>
            <w:r w:rsidRPr="0077129F">
              <w:rPr>
                <w:rFonts w:ascii="Times New Roman" w:eastAsia="Times New Roman" w:hAnsi="Times New Roman"/>
                <w:spacing w:val="0"/>
                <w:sz w:val="16"/>
                <w:szCs w:val="16"/>
                <w:lang w:eastAsia="ru-RU"/>
              </w:rPr>
              <w:t xml:space="preserve"> с. </w:t>
            </w:r>
            <w:proofErr w:type="spellStart"/>
            <w:r w:rsidRPr="0077129F">
              <w:rPr>
                <w:rFonts w:ascii="Times New Roman" w:eastAsia="Times New Roman" w:hAnsi="Times New Roman"/>
                <w:spacing w:val="0"/>
                <w:sz w:val="16"/>
                <w:szCs w:val="16"/>
                <w:lang w:eastAsia="ru-RU"/>
              </w:rPr>
              <w:t>Шеметово</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мкр</w:t>
            </w:r>
            <w:proofErr w:type="spellEnd"/>
            <w:r w:rsidRPr="0077129F">
              <w:rPr>
                <w:rFonts w:ascii="Times New Roman" w:eastAsia="Times New Roman" w:hAnsi="Times New Roman"/>
                <w:spacing w:val="0"/>
                <w:sz w:val="16"/>
                <w:szCs w:val="16"/>
                <w:lang w:eastAsia="ru-RU"/>
              </w:rPr>
              <w:t>. Новый, д. 44)</w:t>
            </w:r>
          </w:p>
        </w:tc>
        <w:tc>
          <w:tcPr>
            <w:tcW w:w="0" w:type="auto"/>
            <w:tcBorders>
              <w:top w:val="nil"/>
              <w:left w:val="nil"/>
              <w:bottom w:val="single" w:sz="4" w:space="0" w:color="auto"/>
              <w:right w:val="single" w:sz="4" w:space="0" w:color="auto"/>
            </w:tcBorders>
            <w:shd w:val="clear" w:color="000000" w:fill="FFFFFF"/>
            <w:vAlign w:val="center"/>
            <w:hideMark/>
          </w:tcPr>
          <w:p w14:paraId="4895B4B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243DBB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0514E5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31,81</w:t>
            </w:r>
          </w:p>
        </w:tc>
        <w:tc>
          <w:tcPr>
            <w:tcW w:w="0" w:type="auto"/>
            <w:tcBorders>
              <w:top w:val="nil"/>
              <w:left w:val="nil"/>
              <w:bottom w:val="single" w:sz="4" w:space="0" w:color="auto"/>
              <w:right w:val="single" w:sz="4" w:space="0" w:color="auto"/>
            </w:tcBorders>
            <w:shd w:val="clear" w:color="000000" w:fill="FFFFFF"/>
            <w:vAlign w:val="center"/>
            <w:hideMark/>
          </w:tcPr>
          <w:p w14:paraId="7A36CB9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33,01</w:t>
            </w:r>
          </w:p>
        </w:tc>
        <w:tc>
          <w:tcPr>
            <w:tcW w:w="0" w:type="auto"/>
            <w:tcBorders>
              <w:top w:val="nil"/>
              <w:left w:val="nil"/>
              <w:bottom w:val="single" w:sz="4" w:space="0" w:color="auto"/>
              <w:right w:val="single" w:sz="4" w:space="0" w:color="auto"/>
            </w:tcBorders>
            <w:shd w:val="clear" w:color="000000" w:fill="FFFFFF"/>
            <w:vAlign w:val="center"/>
            <w:hideMark/>
          </w:tcPr>
          <w:p w14:paraId="232D99C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27704D9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1A5E6B5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52 777,33</w:t>
            </w:r>
          </w:p>
        </w:tc>
      </w:tr>
      <w:tr w:rsidR="0077129F" w:rsidRPr="0077129F" w14:paraId="1D7FF16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E79DE4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3.2.10</w:t>
            </w:r>
          </w:p>
        </w:tc>
        <w:tc>
          <w:tcPr>
            <w:tcW w:w="0" w:type="auto"/>
            <w:tcBorders>
              <w:top w:val="nil"/>
              <w:left w:val="nil"/>
              <w:bottom w:val="single" w:sz="4" w:space="0" w:color="auto"/>
              <w:right w:val="single" w:sz="4" w:space="0" w:color="auto"/>
            </w:tcBorders>
            <w:shd w:val="clear" w:color="000000" w:fill="FFFFFF"/>
            <w:vAlign w:val="center"/>
            <w:hideMark/>
          </w:tcPr>
          <w:p w14:paraId="2450FC3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w:t>
            </w:r>
            <w:proofErr w:type="gramStart"/>
            <w:r w:rsidRPr="0077129F">
              <w:rPr>
                <w:rFonts w:ascii="Times New Roman" w:eastAsia="Times New Roman" w:hAnsi="Times New Roman"/>
                <w:spacing w:val="0"/>
                <w:sz w:val="16"/>
                <w:szCs w:val="16"/>
                <w:lang w:eastAsia="ru-RU"/>
              </w:rPr>
              <w:t>котельной  Здравница</w:t>
            </w:r>
            <w:proofErr w:type="gramEnd"/>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r w:rsidRPr="0077129F">
              <w:rPr>
                <w:rFonts w:ascii="Times New Roman" w:eastAsia="Times New Roman" w:hAnsi="Times New Roman"/>
                <w:spacing w:val="0"/>
                <w:sz w:val="16"/>
                <w:szCs w:val="16"/>
                <w:lang w:eastAsia="ru-RU"/>
              </w:rPr>
              <w:t>Посад,Лозовское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Здравница)</w:t>
            </w:r>
          </w:p>
        </w:tc>
        <w:tc>
          <w:tcPr>
            <w:tcW w:w="0" w:type="auto"/>
            <w:tcBorders>
              <w:top w:val="nil"/>
              <w:left w:val="nil"/>
              <w:bottom w:val="single" w:sz="4" w:space="0" w:color="auto"/>
              <w:right w:val="single" w:sz="4" w:space="0" w:color="auto"/>
            </w:tcBorders>
            <w:shd w:val="clear" w:color="000000" w:fill="FFFFFF"/>
            <w:vAlign w:val="center"/>
            <w:hideMark/>
          </w:tcPr>
          <w:p w14:paraId="51E8D39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 замена основного и вспомогательного оборудования.</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Посад,Лозовское</w:t>
            </w:r>
            <w:proofErr w:type="spellEnd"/>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Здравница)</w:t>
            </w:r>
          </w:p>
        </w:tc>
        <w:tc>
          <w:tcPr>
            <w:tcW w:w="0" w:type="auto"/>
            <w:tcBorders>
              <w:top w:val="nil"/>
              <w:left w:val="nil"/>
              <w:bottom w:val="single" w:sz="4" w:space="0" w:color="auto"/>
              <w:right w:val="single" w:sz="4" w:space="0" w:color="auto"/>
            </w:tcBorders>
            <w:shd w:val="clear" w:color="000000" w:fill="FFFFFF"/>
            <w:vAlign w:val="center"/>
            <w:hideMark/>
          </w:tcPr>
          <w:p w14:paraId="6C0B6E7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D991D0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5FA602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2,06</w:t>
            </w:r>
          </w:p>
        </w:tc>
        <w:tc>
          <w:tcPr>
            <w:tcW w:w="0" w:type="auto"/>
            <w:tcBorders>
              <w:top w:val="nil"/>
              <w:left w:val="nil"/>
              <w:bottom w:val="single" w:sz="4" w:space="0" w:color="auto"/>
              <w:right w:val="single" w:sz="4" w:space="0" w:color="auto"/>
            </w:tcBorders>
            <w:shd w:val="clear" w:color="000000" w:fill="FFFFFF"/>
            <w:vAlign w:val="center"/>
            <w:hideMark/>
          </w:tcPr>
          <w:p w14:paraId="3147286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2,06</w:t>
            </w:r>
          </w:p>
        </w:tc>
        <w:tc>
          <w:tcPr>
            <w:tcW w:w="0" w:type="auto"/>
            <w:tcBorders>
              <w:top w:val="nil"/>
              <w:left w:val="nil"/>
              <w:bottom w:val="single" w:sz="4" w:space="0" w:color="auto"/>
              <w:right w:val="single" w:sz="4" w:space="0" w:color="auto"/>
            </w:tcBorders>
            <w:shd w:val="clear" w:color="000000" w:fill="FFFFFF"/>
            <w:vAlign w:val="center"/>
            <w:hideMark/>
          </w:tcPr>
          <w:p w14:paraId="11E6FE9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65C2DA7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7F4537F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19 138,26</w:t>
            </w:r>
          </w:p>
        </w:tc>
      </w:tr>
      <w:tr w:rsidR="0077129F" w:rsidRPr="0077129F" w14:paraId="3ECAA8E5"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05D59D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3.2.11</w:t>
            </w:r>
          </w:p>
        </w:tc>
        <w:tc>
          <w:tcPr>
            <w:tcW w:w="0" w:type="auto"/>
            <w:tcBorders>
              <w:top w:val="nil"/>
              <w:left w:val="nil"/>
              <w:bottom w:val="single" w:sz="4" w:space="0" w:color="auto"/>
              <w:right w:val="single" w:sz="4" w:space="0" w:color="auto"/>
            </w:tcBorders>
            <w:shd w:val="clear" w:color="000000" w:fill="FFFFFF"/>
            <w:vAlign w:val="center"/>
            <w:hideMark/>
          </w:tcPr>
          <w:p w14:paraId="284C108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Лесхоз</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Наугольновский</w:t>
            </w:r>
            <w:proofErr w:type="spellEnd"/>
            <w:r w:rsidRPr="0077129F">
              <w:rPr>
                <w:rFonts w:ascii="Times New Roman" w:eastAsia="Times New Roman" w:hAnsi="Times New Roman"/>
                <w:spacing w:val="0"/>
                <w:sz w:val="16"/>
                <w:szCs w:val="16"/>
                <w:lang w:eastAsia="ru-RU"/>
              </w:rPr>
              <w:t xml:space="preserve"> р-н, пос. Лесхоз)</w:t>
            </w:r>
          </w:p>
        </w:tc>
        <w:tc>
          <w:tcPr>
            <w:tcW w:w="0" w:type="auto"/>
            <w:tcBorders>
              <w:top w:val="nil"/>
              <w:left w:val="nil"/>
              <w:bottom w:val="single" w:sz="4" w:space="0" w:color="auto"/>
              <w:right w:val="single" w:sz="4" w:space="0" w:color="auto"/>
            </w:tcBorders>
            <w:shd w:val="clear" w:color="000000" w:fill="FFFFFF"/>
            <w:vAlign w:val="center"/>
            <w:hideMark/>
          </w:tcPr>
          <w:p w14:paraId="0923D8B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Замена основного и вспомогательного оборудования в существующем здании котельной со снижением установленной мощности.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Наугольновский</w:t>
            </w:r>
            <w:proofErr w:type="spellEnd"/>
            <w:r w:rsidRPr="0077129F">
              <w:rPr>
                <w:rFonts w:ascii="Times New Roman" w:eastAsia="Times New Roman" w:hAnsi="Times New Roman"/>
                <w:spacing w:val="0"/>
                <w:sz w:val="16"/>
                <w:szCs w:val="16"/>
                <w:lang w:eastAsia="ru-RU"/>
              </w:rPr>
              <w:t xml:space="preserve"> р-н, пос. Лесхоз)</w:t>
            </w:r>
          </w:p>
        </w:tc>
        <w:tc>
          <w:tcPr>
            <w:tcW w:w="0" w:type="auto"/>
            <w:tcBorders>
              <w:top w:val="nil"/>
              <w:left w:val="nil"/>
              <w:bottom w:val="single" w:sz="4" w:space="0" w:color="auto"/>
              <w:right w:val="single" w:sz="4" w:space="0" w:color="auto"/>
            </w:tcBorders>
            <w:shd w:val="clear" w:color="000000" w:fill="FFFFFF"/>
            <w:vAlign w:val="center"/>
            <w:hideMark/>
          </w:tcPr>
          <w:p w14:paraId="3F3D1EF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6D9148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0F5B7D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7,44</w:t>
            </w:r>
          </w:p>
        </w:tc>
        <w:tc>
          <w:tcPr>
            <w:tcW w:w="0" w:type="auto"/>
            <w:tcBorders>
              <w:top w:val="nil"/>
              <w:left w:val="nil"/>
              <w:bottom w:val="single" w:sz="4" w:space="0" w:color="auto"/>
              <w:right w:val="single" w:sz="4" w:space="0" w:color="auto"/>
            </w:tcBorders>
            <w:shd w:val="clear" w:color="000000" w:fill="FFFFFF"/>
            <w:vAlign w:val="center"/>
            <w:hideMark/>
          </w:tcPr>
          <w:p w14:paraId="1D99A3E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3,50</w:t>
            </w:r>
          </w:p>
        </w:tc>
        <w:tc>
          <w:tcPr>
            <w:tcW w:w="0" w:type="auto"/>
            <w:tcBorders>
              <w:top w:val="nil"/>
              <w:left w:val="nil"/>
              <w:bottom w:val="single" w:sz="4" w:space="0" w:color="auto"/>
              <w:right w:val="single" w:sz="4" w:space="0" w:color="auto"/>
            </w:tcBorders>
            <w:shd w:val="clear" w:color="000000" w:fill="FFFFFF"/>
            <w:vAlign w:val="center"/>
            <w:hideMark/>
          </w:tcPr>
          <w:p w14:paraId="2A3243D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656258C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08F51F9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51 556,05</w:t>
            </w:r>
          </w:p>
        </w:tc>
      </w:tr>
      <w:tr w:rsidR="0077129F" w:rsidRPr="0077129F" w14:paraId="4EF9FEC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FBE316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3.2.12</w:t>
            </w:r>
          </w:p>
        </w:tc>
        <w:tc>
          <w:tcPr>
            <w:tcW w:w="0" w:type="auto"/>
            <w:tcBorders>
              <w:top w:val="nil"/>
              <w:left w:val="nil"/>
              <w:bottom w:val="single" w:sz="4" w:space="0" w:color="auto"/>
              <w:right w:val="single" w:sz="4" w:space="0" w:color="auto"/>
            </w:tcBorders>
            <w:shd w:val="clear" w:color="000000" w:fill="FFFFFF"/>
            <w:vAlign w:val="center"/>
            <w:hideMark/>
          </w:tcPr>
          <w:p w14:paraId="3E794E6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ПМК</w:t>
            </w:r>
            <w:r w:rsidRPr="0077129F">
              <w:rPr>
                <w:rFonts w:ascii="Times New Roman" w:eastAsia="Times New Roman" w:hAnsi="Times New Roman"/>
                <w:spacing w:val="0"/>
                <w:sz w:val="16"/>
                <w:szCs w:val="16"/>
                <w:lang w:eastAsia="ru-RU"/>
              </w:rPr>
              <w:b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Ярославское ш, 4а)</w:t>
            </w:r>
          </w:p>
        </w:tc>
        <w:tc>
          <w:tcPr>
            <w:tcW w:w="0" w:type="auto"/>
            <w:tcBorders>
              <w:top w:val="nil"/>
              <w:left w:val="nil"/>
              <w:bottom w:val="single" w:sz="4" w:space="0" w:color="auto"/>
              <w:right w:val="single" w:sz="4" w:space="0" w:color="auto"/>
            </w:tcBorders>
            <w:shd w:val="clear" w:color="000000" w:fill="FFFFFF"/>
            <w:vAlign w:val="center"/>
            <w:hideMark/>
          </w:tcPr>
          <w:p w14:paraId="4EC26C8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Замена основного и вспомогательного оборудования в существующем здании котельной.</w:t>
            </w:r>
            <w:r w:rsidRPr="0077129F">
              <w:rPr>
                <w:rFonts w:ascii="Times New Roman" w:eastAsia="Times New Roman" w:hAnsi="Times New Roman"/>
                <w:spacing w:val="0"/>
                <w:sz w:val="16"/>
                <w:szCs w:val="16"/>
                <w:lang w:eastAsia="ru-RU"/>
              </w:rPr>
              <w:b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Ярославское ш, 4а)</w:t>
            </w:r>
          </w:p>
        </w:tc>
        <w:tc>
          <w:tcPr>
            <w:tcW w:w="0" w:type="auto"/>
            <w:tcBorders>
              <w:top w:val="nil"/>
              <w:left w:val="nil"/>
              <w:bottom w:val="single" w:sz="4" w:space="0" w:color="auto"/>
              <w:right w:val="single" w:sz="4" w:space="0" w:color="auto"/>
            </w:tcBorders>
            <w:shd w:val="clear" w:color="000000" w:fill="FFFFFF"/>
            <w:vAlign w:val="center"/>
            <w:hideMark/>
          </w:tcPr>
          <w:p w14:paraId="13CB96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451AE1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C91537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7,44</w:t>
            </w:r>
          </w:p>
        </w:tc>
        <w:tc>
          <w:tcPr>
            <w:tcW w:w="0" w:type="auto"/>
            <w:tcBorders>
              <w:top w:val="nil"/>
              <w:left w:val="nil"/>
              <w:bottom w:val="single" w:sz="4" w:space="0" w:color="auto"/>
              <w:right w:val="single" w:sz="4" w:space="0" w:color="auto"/>
            </w:tcBorders>
            <w:shd w:val="clear" w:color="000000" w:fill="FFFFFF"/>
            <w:vAlign w:val="center"/>
            <w:hideMark/>
          </w:tcPr>
          <w:p w14:paraId="7E3C00A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5,66</w:t>
            </w:r>
          </w:p>
        </w:tc>
        <w:tc>
          <w:tcPr>
            <w:tcW w:w="0" w:type="auto"/>
            <w:tcBorders>
              <w:top w:val="nil"/>
              <w:left w:val="nil"/>
              <w:bottom w:val="single" w:sz="4" w:space="0" w:color="auto"/>
              <w:right w:val="single" w:sz="4" w:space="0" w:color="auto"/>
            </w:tcBorders>
            <w:shd w:val="clear" w:color="000000" w:fill="FFFFFF"/>
            <w:vAlign w:val="center"/>
            <w:hideMark/>
          </w:tcPr>
          <w:p w14:paraId="5EF0F8C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5D83DD0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26C42CD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70 291,48</w:t>
            </w:r>
          </w:p>
        </w:tc>
      </w:tr>
      <w:tr w:rsidR="0077129F" w:rsidRPr="0077129F" w14:paraId="589E170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7AF6EE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3.2.13</w:t>
            </w:r>
          </w:p>
        </w:tc>
        <w:tc>
          <w:tcPr>
            <w:tcW w:w="0" w:type="auto"/>
            <w:tcBorders>
              <w:top w:val="nil"/>
              <w:left w:val="nil"/>
              <w:bottom w:val="single" w:sz="4" w:space="0" w:color="auto"/>
              <w:right w:val="single" w:sz="4" w:space="0" w:color="auto"/>
            </w:tcBorders>
            <w:shd w:val="clear" w:color="000000" w:fill="FFFFFF"/>
            <w:vAlign w:val="center"/>
            <w:hideMark/>
          </w:tcPr>
          <w:p w14:paraId="503F967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w:t>
            </w:r>
            <w:proofErr w:type="spellStart"/>
            <w:r w:rsidRPr="0077129F">
              <w:rPr>
                <w:rFonts w:ascii="Times New Roman" w:eastAsia="Times New Roman" w:hAnsi="Times New Roman"/>
                <w:spacing w:val="0"/>
                <w:sz w:val="16"/>
                <w:szCs w:val="16"/>
                <w:lang w:eastAsia="ru-RU"/>
              </w:rPr>
              <w:t>Скоропусковский</w:t>
            </w:r>
            <w:proofErr w:type="spellEnd"/>
            <w:r w:rsidRPr="0077129F">
              <w:rPr>
                <w:rFonts w:ascii="Times New Roman" w:eastAsia="Times New Roman" w:hAnsi="Times New Roman"/>
                <w:spacing w:val="0"/>
                <w:sz w:val="16"/>
                <w:szCs w:val="16"/>
                <w:lang w:eastAsia="ru-RU"/>
              </w:rPr>
              <w:t>, 39</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 xml:space="preserve">Посад,  </w:t>
            </w:r>
            <w:proofErr w:type="spellStart"/>
            <w:r w:rsidRPr="0077129F">
              <w:rPr>
                <w:rFonts w:ascii="Times New Roman" w:eastAsia="Times New Roman" w:hAnsi="Times New Roman"/>
                <w:spacing w:val="0"/>
                <w:sz w:val="16"/>
                <w:szCs w:val="16"/>
                <w:lang w:eastAsia="ru-RU"/>
              </w:rPr>
              <w:t>Скоропусковский</w:t>
            </w:r>
            <w:proofErr w:type="spellEnd"/>
            <w:proofErr w:type="gramEnd"/>
            <w:r w:rsidRPr="0077129F">
              <w:rPr>
                <w:rFonts w:ascii="Times New Roman" w:eastAsia="Times New Roman" w:hAnsi="Times New Roman"/>
                <w:spacing w:val="0"/>
                <w:sz w:val="16"/>
                <w:szCs w:val="16"/>
                <w:lang w:eastAsia="ru-RU"/>
              </w:rPr>
              <w:t>, 39)</w:t>
            </w:r>
          </w:p>
        </w:tc>
        <w:tc>
          <w:tcPr>
            <w:tcW w:w="0" w:type="auto"/>
            <w:tcBorders>
              <w:top w:val="nil"/>
              <w:left w:val="nil"/>
              <w:bottom w:val="single" w:sz="4" w:space="0" w:color="auto"/>
              <w:right w:val="single" w:sz="4" w:space="0" w:color="auto"/>
            </w:tcBorders>
            <w:shd w:val="clear" w:color="000000" w:fill="FFFFFF"/>
            <w:vAlign w:val="center"/>
            <w:hideMark/>
          </w:tcPr>
          <w:p w14:paraId="327C7D0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Замена основного и вспомогательного оборудования в существующем здании котельной.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 xml:space="preserve">Посад,  </w:t>
            </w:r>
            <w:proofErr w:type="spellStart"/>
            <w:r w:rsidRPr="0077129F">
              <w:rPr>
                <w:rFonts w:ascii="Times New Roman" w:eastAsia="Times New Roman" w:hAnsi="Times New Roman"/>
                <w:spacing w:val="0"/>
                <w:sz w:val="16"/>
                <w:szCs w:val="16"/>
                <w:lang w:eastAsia="ru-RU"/>
              </w:rPr>
              <w:t>Скоропусковский</w:t>
            </w:r>
            <w:proofErr w:type="spellEnd"/>
            <w:proofErr w:type="gramEnd"/>
            <w:r w:rsidRPr="0077129F">
              <w:rPr>
                <w:rFonts w:ascii="Times New Roman" w:eastAsia="Times New Roman" w:hAnsi="Times New Roman"/>
                <w:spacing w:val="0"/>
                <w:sz w:val="16"/>
                <w:szCs w:val="16"/>
                <w:lang w:eastAsia="ru-RU"/>
              </w:rPr>
              <w:t>, 39)</w:t>
            </w:r>
          </w:p>
        </w:tc>
        <w:tc>
          <w:tcPr>
            <w:tcW w:w="0" w:type="auto"/>
            <w:tcBorders>
              <w:top w:val="nil"/>
              <w:left w:val="nil"/>
              <w:bottom w:val="single" w:sz="4" w:space="0" w:color="auto"/>
              <w:right w:val="single" w:sz="4" w:space="0" w:color="auto"/>
            </w:tcBorders>
            <w:shd w:val="clear" w:color="000000" w:fill="FFFFFF"/>
            <w:vAlign w:val="center"/>
            <w:hideMark/>
          </w:tcPr>
          <w:p w14:paraId="6CD4F33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083935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2B8754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25,20</w:t>
            </w:r>
          </w:p>
        </w:tc>
        <w:tc>
          <w:tcPr>
            <w:tcW w:w="0" w:type="auto"/>
            <w:tcBorders>
              <w:top w:val="nil"/>
              <w:left w:val="nil"/>
              <w:bottom w:val="single" w:sz="4" w:space="0" w:color="auto"/>
              <w:right w:val="single" w:sz="4" w:space="0" w:color="auto"/>
            </w:tcBorders>
            <w:shd w:val="clear" w:color="000000" w:fill="FFFFFF"/>
            <w:vAlign w:val="center"/>
            <w:hideMark/>
          </w:tcPr>
          <w:p w14:paraId="4978FF1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13,99</w:t>
            </w:r>
          </w:p>
        </w:tc>
        <w:tc>
          <w:tcPr>
            <w:tcW w:w="0" w:type="auto"/>
            <w:tcBorders>
              <w:top w:val="nil"/>
              <w:left w:val="nil"/>
              <w:bottom w:val="single" w:sz="4" w:space="0" w:color="auto"/>
              <w:right w:val="single" w:sz="4" w:space="0" w:color="auto"/>
            </w:tcBorders>
            <w:shd w:val="clear" w:color="000000" w:fill="FFFFFF"/>
            <w:vAlign w:val="center"/>
            <w:hideMark/>
          </w:tcPr>
          <w:p w14:paraId="41DFC3D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4068F3C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155E2AD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146 814,15</w:t>
            </w:r>
          </w:p>
        </w:tc>
      </w:tr>
      <w:tr w:rsidR="0077129F" w:rsidRPr="0077129F" w14:paraId="5305F94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3E645B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3.2.14</w:t>
            </w:r>
          </w:p>
        </w:tc>
        <w:tc>
          <w:tcPr>
            <w:tcW w:w="0" w:type="auto"/>
            <w:tcBorders>
              <w:top w:val="nil"/>
              <w:left w:val="nil"/>
              <w:bottom w:val="single" w:sz="4" w:space="0" w:color="auto"/>
              <w:right w:val="single" w:sz="4" w:space="0" w:color="auto"/>
            </w:tcBorders>
            <w:shd w:val="clear" w:color="000000" w:fill="FFFFFF"/>
            <w:vAlign w:val="center"/>
            <w:hideMark/>
          </w:tcPr>
          <w:p w14:paraId="740DD6C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Углич,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Дружбы, 5б)</w:t>
            </w:r>
          </w:p>
        </w:tc>
        <w:tc>
          <w:tcPr>
            <w:tcW w:w="0" w:type="auto"/>
            <w:tcBorders>
              <w:top w:val="nil"/>
              <w:left w:val="nil"/>
              <w:bottom w:val="single" w:sz="4" w:space="0" w:color="auto"/>
              <w:right w:val="single" w:sz="4" w:space="0" w:color="auto"/>
            </w:tcBorders>
            <w:shd w:val="clear" w:color="000000" w:fill="FFFFFF"/>
            <w:vAlign w:val="center"/>
            <w:hideMark/>
          </w:tcPr>
          <w:p w14:paraId="51F53A7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Дружбы, 5б)</w:t>
            </w:r>
          </w:p>
        </w:tc>
        <w:tc>
          <w:tcPr>
            <w:tcW w:w="0" w:type="auto"/>
            <w:tcBorders>
              <w:top w:val="nil"/>
              <w:left w:val="nil"/>
              <w:bottom w:val="single" w:sz="4" w:space="0" w:color="auto"/>
              <w:right w:val="single" w:sz="4" w:space="0" w:color="auto"/>
            </w:tcBorders>
            <w:shd w:val="clear" w:color="000000" w:fill="FFFFFF"/>
            <w:vAlign w:val="center"/>
            <w:hideMark/>
          </w:tcPr>
          <w:p w14:paraId="47D13E5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151C8F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998073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65,61</w:t>
            </w:r>
          </w:p>
        </w:tc>
        <w:tc>
          <w:tcPr>
            <w:tcW w:w="0" w:type="auto"/>
            <w:tcBorders>
              <w:top w:val="nil"/>
              <w:left w:val="nil"/>
              <w:bottom w:val="single" w:sz="4" w:space="0" w:color="auto"/>
              <w:right w:val="single" w:sz="4" w:space="0" w:color="auto"/>
            </w:tcBorders>
            <w:shd w:val="clear" w:color="000000" w:fill="FFFFFF"/>
            <w:vAlign w:val="center"/>
            <w:hideMark/>
          </w:tcPr>
          <w:p w14:paraId="5858E3F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80,00</w:t>
            </w:r>
          </w:p>
        </w:tc>
        <w:tc>
          <w:tcPr>
            <w:tcW w:w="0" w:type="auto"/>
            <w:tcBorders>
              <w:top w:val="nil"/>
              <w:left w:val="nil"/>
              <w:bottom w:val="single" w:sz="4" w:space="0" w:color="auto"/>
              <w:right w:val="single" w:sz="4" w:space="0" w:color="auto"/>
            </w:tcBorders>
            <w:shd w:val="clear" w:color="000000" w:fill="FFFFFF"/>
            <w:vAlign w:val="center"/>
            <w:hideMark/>
          </w:tcPr>
          <w:p w14:paraId="652ECD5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4F88E63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51F5854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435 730,29</w:t>
            </w:r>
          </w:p>
        </w:tc>
      </w:tr>
      <w:tr w:rsidR="0077129F" w:rsidRPr="0077129F" w14:paraId="2D8E3DC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3A3EB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3.2.15</w:t>
            </w:r>
          </w:p>
        </w:tc>
        <w:tc>
          <w:tcPr>
            <w:tcW w:w="0" w:type="auto"/>
            <w:tcBorders>
              <w:top w:val="nil"/>
              <w:left w:val="nil"/>
              <w:bottom w:val="single" w:sz="4" w:space="0" w:color="auto"/>
              <w:right w:val="single" w:sz="4" w:space="0" w:color="auto"/>
            </w:tcBorders>
            <w:shd w:val="clear" w:color="000000" w:fill="FFFFFF"/>
            <w:vAlign w:val="center"/>
            <w:hideMark/>
          </w:tcPr>
          <w:p w14:paraId="0084C55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рабочий поселок</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Бероунская</w:t>
            </w:r>
            <w:proofErr w:type="spellEnd"/>
            <w:r w:rsidRPr="0077129F">
              <w:rPr>
                <w:rFonts w:ascii="Times New Roman" w:eastAsia="Times New Roman" w:hAnsi="Times New Roman"/>
                <w:spacing w:val="0"/>
                <w:sz w:val="16"/>
                <w:szCs w:val="16"/>
                <w:lang w:eastAsia="ru-RU"/>
              </w:rPr>
              <w:t>, 7)</w:t>
            </w:r>
          </w:p>
        </w:tc>
        <w:tc>
          <w:tcPr>
            <w:tcW w:w="0" w:type="auto"/>
            <w:tcBorders>
              <w:top w:val="nil"/>
              <w:left w:val="nil"/>
              <w:bottom w:val="single" w:sz="4" w:space="0" w:color="auto"/>
              <w:right w:val="single" w:sz="4" w:space="0" w:color="auto"/>
            </w:tcBorders>
            <w:shd w:val="clear" w:color="000000" w:fill="FFFFFF"/>
            <w:vAlign w:val="center"/>
            <w:hideMark/>
          </w:tcPr>
          <w:p w14:paraId="0093E37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рабочий поселок</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Бероунская</w:t>
            </w:r>
            <w:proofErr w:type="spellEnd"/>
            <w:r w:rsidRPr="0077129F">
              <w:rPr>
                <w:rFonts w:ascii="Times New Roman" w:eastAsia="Times New Roman" w:hAnsi="Times New Roman"/>
                <w:spacing w:val="0"/>
                <w:sz w:val="16"/>
                <w:szCs w:val="16"/>
                <w:lang w:eastAsia="ru-RU"/>
              </w:rPr>
              <w:t>, 7)</w:t>
            </w:r>
          </w:p>
        </w:tc>
        <w:tc>
          <w:tcPr>
            <w:tcW w:w="0" w:type="auto"/>
            <w:tcBorders>
              <w:top w:val="nil"/>
              <w:left w:val="nil"/>
              <w:bottom w:val="single" w:sz="4" w:space="0" w:color="auto"/>
              <w:right w:val="single" w:sz="4" w:space="0" w:color="auto"/>
            </w:tcBorders>
            <w:shd w:val="clear" w:color="000000" w:fill="FFFFFF"/>
            <w:vAlign w:val="center"/>
            <w:hideMark/>
          </w:tcPr>
          <w:p w14:paraId="448B0B6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54231D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77F038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76,28</w:t>
            </w:r>
          </w:p>
        </w:tc>
        <w:tc>
          <w:tcPr>
            <w:tcW w:w="0" w:type="auto"/>
            <w:tcBorders>
              <w:top w:val="nil"/>
              <w:left w:val="nil"/>
              <w:bottom w:val="single" w:sz="4" w:space="0" w:color="auto"/>
              <w:right w:val="single" w:sz="4" w:space="0" w:color="auto"/>
            </w:tcBorders>
            <w:shd w:val="clear" w:color="000000" w:fill="FFFFFF"/>
            <w:vAlign w:val="center"/>
            <w:hideMark/>
          </w:tcPr>
          <w:p w14:paraId="5EB67C7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68,00</w:t>
            </w:r>
          </w:p>
        </w:tc>
        <w:tc>
          <w:tcPr>
            <w:tcW w:w="0" w:type="auto"/>
            <w:tcBorders>
              <w:top w:val="nil"/>
              <w:left w:val="nil"/>
              <w:bottom w:val="single" w:sz="4" w:space="0" w:color="auto"/>
              <w:right w:val="single" w:sz="4" w:space="0" w:color="auto"/>
            </w:tcBorders>
            <w:shd w:val="clear" w:color="000000" w:fill="FFFFFF"/>
            <w:vAlign w:val="center"/>
            <w:hideMark/>
          </w:tcPr>
          <w:p w14:paraId="19D21DA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2CC9490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4103101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416 183,50</w:t>
            </w:r>
          </w:p>
        </w:tc>
      </w:tr>
      <w:tr w:rsidR="0077129F" w:rsidRPr="0077129F" w14:paraId="0D64BD0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E567F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3.2.16</w:t>
            </w:r>
          </w:p>
        </w:tc>
        <w:tc>
          <w:tcPr>
            <w:tcW w:w="0" w:type="auto"/>
            <w:tcBorders>
              <w:top w:val="nil"/>
              <w:left w:val="nil"/>
              <w:bottom w:val="single" w:sz="4" w:space="0" w:color="auto"/>
              <w:right w:val="single" w:sz="4" w:space="0" w:color="auto"/>
            </w:tcBorders>
            <w:shd w:val="clear" w:color="000000" w:fill="FFFFFF"/>
            <w:vAlign w:val="center"/>
            <w:hideMark/>
          </w:tcPr>
          <w:p w14:paraId="2FD34D8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w:t>
            </w:r>
            <w:proofErr w:type="spellStart"/>
            <w:r w:rsidRPr="0077129F">
              <w:rPr>
                <w:rFonts w:ascii="Times New Roman" w:eastAsia="Times New Roman" w:hAnsi="Times New Roman"/>
                <w:spacing w:val="0"/>
                <w:sz w:val="16"/>
                <w:szCs w:val="16"/>
                <w:lang w:eastAsia="ru-RU"/>
              </w:rPr>
              <w:t>Клементьевская</w:t>
            </w:r>
            <w:proofErr w:type="spellEnd"/>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ул. Школьная, 2б)</w:t>
            </w:r>
          </w:p>
        </w:tc>
        <w:tc>
          <w:tcPr>
            <w:tcW w:w="0" w:type="auto"/>
            <w:tcBorders>
              <w:top w:val="nil"/>
              <w:left w:val="nil"/>
              <w:bottom w:val="single" w:sz="4" w:space="0" w:color="auto"/>
              <w:right w:val="single" w:sz="4" w:space="0" w:color="auto"/>
            </w:tcBorders>
            <w:shd w:val="clear" w:color="000000" w:fill="FFFFFF"/>
            <w:vAlign w:val="center"/>
            <w:hideMark/>
          </w:tcPr>
          <w:p w14:paraId="5852B84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с увеличением установленной мощности и переключением нагрузок котельной "Квартал В".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ул. Школьная, 2б)</w:t>
            </w:r>
          </w:p>
        </w:tc>
        <w:tc>
          <w:tcPr>
            <w:tcW w:w="0" w:type="auto"/>
            <w:tcBorders>
              <w:top w:val="nil"/>
              <w:left w:val="nil"/>
              <w:bottom w:val="single" w:sz="4" w:space="0" w:color="auto"/>
              <w:right w:val="single" w:sz="4" w:space="0" w:color="auto"/>
            </w:tcBorders>
            <w:shd w:val="clear" w:color="000000" w:fill="FFFFFF"/>
            <w:vAlign w:val="center"/>
            <w:hideMark/>
          </w:tcPr>
          <w:p w14:paraId="787402A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597E8B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FC67E2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45,16</w:t>
            </w:r>
          </w:p>
        </w:tc>
        <w:tc>
          <w:tcPr>
            <w:tcW w:w="0" w:type="auto"/>
            <w:tcBorders>
              <w:top w:val="nil"/>
              <w:left w:val="nil"/>
              <w:bottom w:val="single" w:sz="4" w:space="0" w:color="auto"/>
              <w:right w:val="single" w:sz="4" w:space="0" w:color="auto"/>
            </w:tcBorders>
            <w:shd w:val="clear" w:color="000000" w:fill="FFFFFF"/>
            <w:vAlign w:val="center"/>
            <w:hideMark/>
          </w:tcPr>
          <w:p w14:paraId="7CE3872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46,43</w:t>
            </w:r>
          </w:p>
        </w:tc>
        <w:tc>
          <w:tcPr>
            <w:tcW w:w="0" w:type="auto"/>
            <w:tcBorders>
              <w:top w:val="nil"/>
              <w:left w:val="nil"/>
              <w:bottom w:val="single" w:sz="4" w:space="0" w:color="auto"/>
              <w:right w:val="single" w:sz="4" w:space="0" w:color="auto"/>
            </w:tcBorders>
            <w:shd w:val="clear" w:color="000000" w:fill="FFFFFF"/>
            <w:vAlign w:val="center"/>
            <w:hideMark/>
          </w:tcPr>
          <w:p w14:paraId="3FC5828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172CF29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3262A51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561 831,87</w:t>
            </w:r>
          </w:p>
        </w:tc>
      </w:tr>
      <w:tr w:rsidR="0077129F" w:rsidRPr="0077129F" w14:paraId="51C0D18A"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CB45C3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3.2.17</w:t>
            </w:r>
          </w:p>
        </w:tc>
        <w:tc>
          <w:tcPr>
            <w:tcW w:w="0" w:type="auto"/>
            <w:tcBorders>
              <w:top w:val="nil"/>
              <w:left w:val="nil"/>
              <w:bottom w:val="single" w:sz="4" w:space="0" w:color="auto"/>
              <w:right w:val="single" w:sz="4" w:space="0" w:color="auto"/>
            </w:tcBorders>
            <w:shd w:val="clear" w:color="000000" w:fill="FFFFFF"/>
            <w:vAlign w:val="center"/>
            <w:hideMark/>
          </w:tcPr>
          <w:p w14:paraId="5E422C9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w:t>
            </w:r>
            <w:proofErr w:type="spellStart"/>
            <w:r w:rsidRPr="0077129F">
              <w:rPr>
                <w:rFonts w:ascii="Times New Roman" w:eastAsia="Times New Roman" w:hAnsi="Times New Roman"/>
                <w:spacing w:val="0"/>
                <w:sz w:val="16"/>
                <w:szCs w:val="16"/>
                <w:lang w:eastAsia="ru-RU"/>
              </w:rPr>
              <w:t>Мишутино</w:t>
            </w:r>
            <w:proofErr w:type="spellEnd"/>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с. </w:t>
            </w:r>
            <w:proofErr w:type="spellStart"/>
            <w:r w:rsidRPr="0077129F">
              <w:rPr>
                <w:rFonts w:ascii="Times New Roman" w:eastAsia="Times New Roman" w:hAnsi="Times New Roman"/>
                <w:spacing w:val="0"/>
                <w:sz w:val="16"/>
                <w:szCs w:val="16"/>
                <w:lang w:eastAsia="ru-RU"/>
              </w:rPr>
              <w:t>Мишутино</w:t>
            </w:r>
            <w:proofErr w:type="spellEnd"/>
            <w:r w:rsidRPr="0077129F">
              <w:rPr>
                <w:rFonts w:ascii="Times New Roman" w:eastAsia="Times New Roman" w:hAnsi="Times New Roman"/>
                <w:spacing w:val="0"/>
                <w:sz w:val="16"/>
                <w:szCs w:val="16"/>
                <w:lang w:eastAsia="ru-RU"/>
              </w:rPr>
              <w:t>, д. 2а)</w:t>
            </w:r>
          </w:p>
        </w:tc>
        <w:tc>
          <w:tcPr>
            <w:tcW w:w="0" w:type="auto"/>
            <w:tcBorders>
              <w:top w:val="nil"/>
              <w:left w:val="nil"/>
              <w:bottom w:val="single" w:sz="4" w:space="0" w:color="auto"/>
              <w:right w:val="single" w:sz="4" w:space="0" w:color="auto"/>
            </w:tcBorders>
            <w:shd w:val="clear" w:color="000000" w:fill="FFFFFF"/>
            <w:vAlign w:val="center"/>
            <w:hideMark/>
          </w:tcPr>
          <w:p w14:paraId="2BB5F79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Замена основного и вспомогательного оборудования в существующем здании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с. </w:t>
            </w:r>
            <w:proofErr w:type="spellStart"/>
            <w:r w:rsidRPr="0077129F">
              <w:rPr>
                <w:rFonts w:ascii="Times New Roman" w:eastAsia="Times New Roman" w:hAnsi="Times New Roman"/>
                <w:spacing w:val="0"/>
                <w:sz w:val="16"/>
                <w:szCs w:val="16"/>
                <w:lang w:eastAsia="ru-RU"/>
              </w:rPr>
              <w:t>Мишутино</w:t>
            </w:r>
            <w:proofErr w:type="spellEnd"/>
            <w:r w:rsidRPr="0077129F">
              <w:rPr>
                <w:rFonts w:ascii="Times New Roman" w:eastAsia="Times New Roman" w:hAnsi="Times New Roman"/>
                <w:spacing w:val="0"/>
                <w:sz w:val="16"/>
                <w:szCs w:val="16"/>
                <w:lang w:eastAsia="ru-RU"/>
              </w:rPr>
              <w:t>, д. 2а)</w:t>
            </w:r>
          </w:p>
        </w:tc>
        <w:tc>
          <w:tcPr>
            <w:tcW w:w="0" w:type="auto"/>
            <w:tcBorders>
              <w:top w:val="nil"/>
              <w:left w:val="nil"/>
              <w:bottom w:val="single" w:sz="4" w:space="0" w:color="auto"/>
              <w:right w:val="single" w:sz="4" w:space="0" w:color="auto"/>
            </w:tcBorders>
            <w:shd w:val="clear" w:color="000000" w:fill="FFFFFF"/>
            <w:vAlign w:val="center"/>
            <w:hideMark/>
          </w:tcPr>
          <w:p w14:paraId="7EE77DE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1D59C9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AE479E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2,60</w:t>
            </w:r>
          </w:p>
        </w:tc>
        <w:tc>
          <w:tcPr>
            <w:tcW w:w="0" w:type="auto"/>
            <w:tcBorders>
              <w:top w:val="nil"/>
              <w:left w:val="nil"/>
              <w:bottom w:val="single" w:sz="4" w:space="0" w:color="auto"/>
              <w:right w:val="single" w:sz="4" w:space="0" w:color="auto"/>
            </w:tcBorders>
            <w:shd w:val="clear" w:color="000000" w:fill="FFFFFF"/>
            <w:vAlign w:val="center"/>
            <w:hideMark/>
          </w:tcPr>
          <w:p w14:paraId="3A25B69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2,60</w:t>
            </w:r>
          </w:p>
        </w:tc>
        <w:tc>
          <w:tcPr>
            <w:tcW w:w="0" w:type="auto"/>
            <w:tcBorders>
              <w:top w:val="nil"/>
              <w:left w:val="nil"/>
              <w:bottom w:val="single" w:sz="4" w:space="0" w:color="auto"/>
              <w:right w:val="single" w:sz="4" w:space="0" w:color="auto"/>
            </w:tcBorders>
            <w:shd w:val="clear" w:color="000000" w:fill="FFFFFF"/>
            <w:vAlign w:val="center"/>
            <w:hideMark/>
          </w:tcPr>
          <w:p w14:paraId="53D980C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5A2D997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2266831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46 838,22</w:t>
            </w:r>
          </w:p>
        </w:tc>
      </w:tr>
      <w:tr w:rsidR="0077129F" w:rsidRPr="0077129F" w14:paraId="58A9267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D338B7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3.2.18</w:t>
            </w:r>
          </w:p>
        </w:tc>
        <w:tc>
          <w:tcPr>
            <w:tcW w:w="0" w:type="auto"/>
            <w:tcBorders>
              <w:top w:val="nil"/>
              <w:left w:val="nil"/>
              <w:bottom w:val="single" w:sz="4" w:space="0" w:color="auto"/>
              <w:right w:val="single" w:sz="4" w:space="0" w:color="auto"/>
            </w:tcBorders>
            <w:shd w:val="clear" w:color="000000" w:fill="FFFFFF"/>
            <w:vAlign w:val="center"/>
            <w:hideMark/>
          </w:tcPr>
          <w:p w14:paraId="6D799F5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д. </w:t>
            </w:r>
            <w:proofErr w:type="spellStart"/>
            <w:r w:rsidRPr="0077129F">
              <w:rPr>
                <w:rFonts w:ascii="Times New Roman" w:eastAsia="Times New Roman" w:hAnsi="Times New Roman"/>
                <w:spacing w:val="0"/>
                <w:sz w:val="16"/>
                <w:szCs w:val="16"/>
                <w:lang w:eastAsia="ru-RU"/>
              </w:rPr>
              <w:t>Бубяково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6DE250B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д. </w:t>
            </w:r>
            <w:proofErr w:type="spellStart"/>
            <w:r w:rsidRPr="0077129F">
              <w:rPr>
                <w:rFonts w:ascii="Times New Roman" w:eastAsia="Times New Roman" w:hAnsi="Times New Roman"/>
                <w:spacing w:val="0"/>
                <w:sz w:val="16"/>
                <w:szCs w:val="16"/>
                <w:lang w:eastAsia="ru-RU"/>
              </w:rPr>
              <w:t>Бубяково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1E3FC91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013136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6DC6DA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0,05</w:t>
            </w:r>
          </w:p>
        </w:tc>
        <w:tc>
          <w:tcPr>
            <w:tcW w:w="0" w:type="auto"/>
            <w:tcBorders>
              <w:top w:val="nil"/>
              <w:left w:val="nil"/>
              <w:bottom w:val="single" w:sz="4" w:space="0" w:color="auto"/>
              <w:right w:val="single" w:sz="4" w:space="0" w:color="auto"/>
            </w:tcBorders>
            <w:shd w:val="clear" w:color="000000" w:fill="FFFFFF"/>
            <w:vAlign w:val="center"/>
            <w:hideMark/>
          </w:tcPr>
          <w:p w14:paraId="11665BB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0,05</w:t>
            </w:r>
          </w:p>
        </w:tc>
        <w:tc>
          <w:tcPr>
            <w:tcW w:w="0" w:type="auto"/>
            <w:tcBorders>
              <w:top w:val="nil"/>
              <w:left w:val="nil"/>
              <w:bottom w:val="single" w:sz="4" w:space="0" w:color="auto"/>
              <w:right w:val="single" w:sz="4" w:space="0" w:color="auto"/>
            </w:tcBorders>
            <w:shd w:val="clear" w:color="000000" w:fill="FFFFFF"/>
            <w:vAlign w:val="center"/>
            <w:hideMark/>
          </w:tcPr>
          <w:p w14:paraId="1ED9EF2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vAlign w:val="center"/>
            <w:hideMark/>
          </w:tcPr>
          <w:p w14:paraId="29B852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1F5345C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2 925,00</w:t>
            </w:r>
          </w:p>
        </w:tc>
      </w:tr>
      <w:tr w:rsidR="0077129F" w:rsidRPr="0077129F" w14:paraId="3F1EFE5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C361D3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3.2.19</w:t>
            </w:r>
          </w:p>
        </w:tc>
        <w:tc>
          <w:tcPr>
            <w:tcW w:w="0" w:type="auto"/>
            <w:tcBorders>
              <w:top w:val="nil"/>
              <w:left w:val="nil"/>
              <w:bottom w:val="single" w:sz="4" w:space="0" w:color="auto"/>
              <w:right w:val="single" w:sz="4" w:space="0" w:color="auto"/>
            </w:tcBorders>
            <w:shd w:val="clear" w:color="000000" w:fill="FFFFFF"/>
            <w:vAlign w:val="center"/>
            <w:hideMark/>
          </w:tcPr>
          <w:p w14:paraId="730AB8D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Школа-интернат</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Пограничная, 20)</w:t>
            </w:r>
          </w:p>
        </w:tc>
        <w:tc>
          <w:tcPr>
            <w:tcW w:w="0" w:type="auto"/>
            <w:tcBorders>
              <w:top w:val="nil"/>
              <w:left w:val="nil"/>
              <w:bottom w:val="single" w:sz="4" w:space="0" w:color="auto"/>
              <w:right w:val="single" w:sz="4" w:space="0" w:color="auto"/>
            </w:tcBorders>
            <w:shd w:val="clear" w:color="000000" w:fill="FFFFFF"/>
            <w:vAlign w:val="center"/>
            <w:hideMark/>
          </w:tcPr>
          <w:p w14:paraId="7D61FA6D"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Пограничная, 20)</w:t>
            </w:r>
          </w:p>
        </w:tc>
        <w:tc>
          <w:tcPr>
            <w:tcW w:w="0" w:type="auto"/>
            <w:tcBorders>
              <w:top w:val="nil"/>
              <w:left w:val="nil"/>
              <w:bottom w:val="single" w:sz="4" w:space="0" w:color="auto"/>
              <w:right w:val="single" w:sz="4" w:space="0" w:color="auto"/>
            </w:tcBorders>
            <w:shd w:val="clear" w:color="000000" w:fill="FFFFFF"/>
            <w:vAlign w:val="center"/>
            <w:hideMark/>
          </w:tcPr>
          <w:p w14:paraId="32D11E3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B80C5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63013B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5,16</w:t>
            </w:r>
          </w:p>
        </w:tc>
        <w:tc>
          <w:tcPr>
            <w:tcW w:w="0" w:type="auto"/>
            <w:tcBorders>
              <w:top w:val="nil"/>
              <w:left w:val="nil"/>
              <w:bottom w:val="single" w:sz="4" w:space="0" w:color="auto"/>
              <w:right w:val="single" w:sz="4" w:space="0" w:color="auto"/>
            </w:tcBorders>
            <w:shd w:val="clear" w:color="000000" w:fill="FFFFFF"/>
            <w:vAlign w:val="center"/>
            <w:hideMark/>
          </w:tcPr>
          <w:p w14:paraId="6D707A8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5,16</w:t>
            </w:r>
          </w:p>
        </w:tc>
        <w:tc>
          <w:tcPr>
            <w:tcW w:w="0" w:type="auto"/>
            <w:tcBorders>
              <w:top w:val="nil"/>
              <w:left w:val="nil"/>
              <w:bottom w:val="single" w:sz="4" w:space="0" w:color="auto"/>
              <w:right w:val="single" w:sz="4" w:space="0" w:color="auto"/>
            </w:tcBorders>
            <w:shd w:val="clear" w:color="000000" w:fill="FFFFFF"/>
            <w:vAlign w:val="center"/>
            <w:hideMark/>
          </w:tcPr>
          <w:p w14:paraId="0F19E90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700DBD2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5A1DAA6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70 226,67</w:t>
            </w:r>
          </w:p>
        </w:tc>
      </w:tr>
      <w:tr w:rsidR="0077129F" w:rsidRPr="0077129F" w14:paraId="7A9A9A61"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114AE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3.2.20</w:t>
            </w:r>
          </w:p>
        </w:tc>
        <w:tc>
          <w:tcPr>
            <w:tcW w:w="0" w:type="auto"/>
            <w:tcBorders>
              <w:top w:val="nil"/>
              <w:left w:val="nil"/>
              <w:bottom w:val="single" w:sz="4" w:space="0" w:color="auto"/>
              <w:right w:val="single" w:sz="4" w:space="0" w:color="auto"/>
            </w:tcBorders>
            <w:shd w:val="clear" w:color="000000" w:fill="FFFFFF"/>
            <w:vAlign w:val="center"/>
            <w:hideMark/>
          </w:tcPr>
          <w:p w14:paraId="6972F87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Семенково</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д.Семенково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7AB4210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 автоматизацией и диспетчеризацией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д.Семенково</w:t>
            </w:r>
            <w:proofErr w:type="spellEnd"/>
            <w:r w:rsidRPr="0077129F">
              <w:rPr>
                <w:rFonts w:ascii="Times New Roman" w:eastAsia="Times New Roman" w:hAnsi="Times New Roman"/>
                <w:spacing w:val="0"/>
                <w:sz w:val="16"/>
                <w:szCs w:val="16"/>
                <w:lang w:eastAsia="ru-RU"/>
              </w:rPr>
              <w:t>)</w:t>
            </w:r>
          </w:p>
        </w:tc>
        <w:tc>
          <w:tcPr>
            <w:tcW w:w="0" w:type="auto"/>
            <w:tcBorders>
              <w:top w:val="nil"/>
              <w:left w:val="nil"/>
              <w:bottom w:val="single" w:sz="4" w:space="0" w:color="auto"/>
              <w:right w:val="single" w:sz="4" w:space="0" w:color="auto"/>
            </w:tcBorders>
            <w:shd w:val="clear" w:color="000000" w:fill="FFFFFF"/>
            <w:vAlign w:val="center"/>
            <w:hideMark/>
          </w:tcPr>
          <w:p w14:paraId="6B635A1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D84E54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E5C871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4EB692C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2,56</w:t>
            </w:r>
          </w:p>
        </w:tc>
        <w:tc>
          <w:tcPr>
            <w:tcW w:w="0" w:type="auto"/>
            <w:tcBorders>
              <w:top w:val="nil"/>
              <w:left w:val="nil"/>
              <w:bottom w:val="single" w:sz="4" w:space="0" w:color="auto"/>
              <w:right w:val="single" w:sz="4" w:space="0" w:color="auto"/>
            </w:tcBorders>
            <w:shd w:val="clear" w:color="000000" w:fill="FFFFFF"/>
            <w:vAlign w:val="center"/>
            <w:hideMark/>
          </w:tcPr>
          <w:p w14:paraId="4D2ADDC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008BC9B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0DC5DC2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60 930,70</w:t>
            </w:r>
          </w:p>
        </w:tc>
      </w:tr>
      <w:tr w:rsidR="0077129F" w:rsidRPr="0077129F" w14:paraId="4922E246"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821700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3.2.21</w:t>
            </w:r>
          </w:p>
        </w:tc>
        <w:tc>
          <w:tcPr>
            <w:tcW w:w="0" w:type="auto"/>
            <w:tcBorders>
              <w:top w:val="nil"/>
              <w:left w:val="nil"/>
              <w:bottom w:val="single" w:sz="4" w:space="0" w:color="auto"/>
              <w:right w:val="single" w:sz="4" w:space="0" w:color="auto"/>
            </w:tcBorders>
            <w:shd w:val="clear" w:color="000000" w:fill="FFFFFF"/>
            <w:vAlign w:val="center"/>
            <w:hideMark/>
          </w:tcPr>
          <w:p w14:paraId="55D3138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 Богородское д.42)</w:t>
            </w:r>
          </w:p>
        </w:tc>
        <w:tc>
          <w:tcPr>
            <w:tcW w:w="0" w:type="auto"/>
            <w:tcBorders>
              <w:top w:val="nil"/>
              <w:left w:val="nil"/>
              <w:bottom w:val="single" w:sz="4" w:space="0" w:color="auto"/>
              <w:right w:val="single" w:sz="4" w:space="0" w:color="auto"/>
            </w:tcBorders>
            <w:shd w:val="clear" w:color="000000" w:fill="FFFFFF"/>
            <w:vAlign w:val="center"/>
            <w:hideMark/>
          </w:tcPr>
          <w:p w14:paraId="1DA2211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п. Богородское д.42)</w:t>
            </w:r>
          </w:p>
        </w:tc>
        <w:tc>
          <w:tcPr>
            <w:tcW w:w="0" w:type="auto"/>
            <w:tcBorders>
              <w:top w:val="nil"/>
              <w:left w:val="nil"/>
              <w:bottom w:val="single" w:sz="4" w:space="0" w:color="auto"/>
              <w:right w:val="single" w:sz="4" w:space="0" w:color="auto"/>
            </w:tcBorders>
            <w:shd w:val="clear" w:color="000000" w:fill="FFFFFF"/>
            <w:vAlign w:val="center"/>
            <w:hideMark/>
          </w:tcPr>
          <w:p w14:paraId="6FDBC4B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D16B9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BD6A09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90,02</w:t>
            </w:r>
          </w:p>
        </w:tc>
        <w:tc>
          <w:tcPr>
            <w:tcW w:w="0" w:type="auto"/>
            <w:tcBorders>
              <w:top w:val="nil"/>
              <w:left w:val="nil"/>
              <w:bottom w:val="single" w:sz="4" w:space="0" w:color="auto"/>
              <w:right w:val="single" w:sz="4" w:space="0" w:color="auto"/>
            </w:tcBorders>
            <w:shd w:val="clear" w:color="000000" w:fill="FFFFFF"/>
            <w:vAlign w:val="center"/>
            <w:hideMark/>
          </w:tcPr>
          <w:p w14:paraId="03DB92D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95,00</w:t>
            </w:r>
          </w:p>
        </w:tc>
        <w:tc>
          <w:tcPr>
            <w:tcW w:w="0" w:type="auto"/>
            <w:tcBorders>
              <w:top w:val="nil"/>
              <w:left w:val="nil"/>
              <w:bottom w:val="single" w:sz="4" w:space="0" w:color="auto"/>
              <w:right w:val="single" w:sz="4" w:space="0" w:color="auto"/>
            </w:tcBorders>
            <w:shd w:val="clear" w:color="000000" w:fill="FFFFFF"/>
            <w:vAlign w:val="center"/>
            <w:hideMark/>
          </w:tcPr>
          <w:p w14:paraId="199C9DE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2862FE1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2027</w:t>
            </w:r>
          </w:p>
        </w:tc>
        <w:tc>
          <w:tcPr>
            <w:tcW w:w="0" w:type="auto"/>
            <w:tcBorders>
              <w:top w:val="nil"/>
              <w:left w:val="nil"/>
              <w:bottom w:val="single" w:sz="4" w:space="0" w:color="auto"/>
              <w:right w:val="single" w:sz="4" w:space="0" w:color="auto"/>
            </w:tcBorders>
            <w:shd w:val="clear" w:color="000000" w:fill="FFFFFF"/>
            <w:noWrap/>
            <w:vAlign w:val="center"/>
            <w:hideMark/>
          </w:tcPr>
          <w:p w14:paraId="78BB6BC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114 920,00</w:t>
            </w:r>
          </w:p>
        </w:tc>
      </w:tr>
      <w:tr w:rsidR="0077129F" w:rsidRPr="0077129F" w14:paraId="654AED5A"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A4F72C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3.2.22</w:t>
            </w:r>
          </w:p>
        </w:tc>
        <w:tc>
          <w:tcPr>
            <w:tcW w:w="0" w:type="auto"/>
            <w:tcBorders>
              <w:top w:val="nil"/>
              <w:left w:val="nil"/>
              <w:bottom w:val="single" w:sz="4" w:space="0" w:color="auto"/>
              <w:right w:val="single" w:sz="4" w:space="0" w:color="auto"/>
            </w:tcBorders>
            <w:shd w:val="clear" w:color="000000" w:fill="FFFFFF"/>
            <w:vAlign w:val="center"/>
            <w:hideMark/>
          </w:tcPr>
          <w:p w14:paraId="34F2B32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Лоза,</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Лоза, д. 9к, кор.1)</w:t>
            </w:r>
          </w:p>
        </w:tc>
        <w:tc>
          <w:tcPr>
            <w:tcW w:w="0" w:type="auto"/>
            <w:tcBorders>
              <w:top w:val="nil"/>
              <w:left w:val="nil"/>
              <w:bottom w:val="single" w:sz="4" w:space="0" w:color="auto"/>
              <w:right w:val="single" w:sz="4" w:space="0" w:color="auto"/>
            </w:tcBorders>
            <w:shd w:val="clear" w:color="000000" w:fill="FFFFFF"/>
            <w:vAlign w:val="center"/>
            <w:hideMark/>
          </w:tcPr>
          <w:p w14:paraId="5DCFB2DD"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со снижением установленной мощности</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Лоза, д. 9к, кор.1)</w:t>
            </w:r>
          </w:p>
        </w:tc>
        <w:tc>
          <w:tcPr>
            <w:tcW w:w="0" w:type="auto"/>
            <w:tcBorders>
              <w:top w:val="nil"/>
              <w:left w:val="nil"/>
              <w:bottom w:val="single" w:sz="4" w:space="0" w:color="auto"/>
              <w:right w:val="single" w:sz="4" w:space="0" w:color="auto"/>
            </w:tcBorders>
            <w:shd w:val="clear" w:color="000000" w:fill="FFFFFF"/>
            <w:vAlign w:val="center"/>
            <w:hideMark/>
          </w:tcPr>
          <w:p w14:paraId="040D9E0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9735E6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9F9B80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15,10</w:t>
            </w:r>
          </w:p>
        </w:tc>
        <w:tc>
          <w:tcPr>
            <w:tcW w:w="0" w:type="auto"/>
            <w:tcBorders>
              <w:top w:val="nil"/>
              <w:left w:val="nil"/>
              <w:bottom w:val="single" w:sz="4" w:space="0" w:color="auto"/>
              <w:right w:val="single" w:sz="4" w:space="0" w:color="auto"/>
            </w:tcBorders>
            <w:shd w:val="clear" w:color="000000" w:fill="FFFFFF"/>
            <w:vAlign w:val="center"/>
            <w:hideMark/>
          </w:tcPr>
          <w:p w14:paraId="7C152B1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9,30</w:t>
            </w:r>
          </w:p>
        </w:tc>
        <w:tc>
          <w:tcPr>
            <w:tcW w:w="0" w:type="auto"/>
            <w:tcBorders>
              <w:top w:val="nil"/>
              <w:left w:val="nil"/>
              <w:bottom w:val="single" w:sz="4" w:space="0" w:color="auto"/>
              <w:right w:val="single" w:sz="4" w:space="0" w:color="auto"/>
            </w:tcBorders>
            <w:shd w:val="clear" w:color="000000" w:fill="FFFFFF"/>
            <w:vAlign w:val="center"/>
            <w:hideMark/>
          </w:tcPr>
          <w:p w14:paraId="5322459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64D50CB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5C55DEA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158 507,57</w:t>
            </w:r>
          </w:p>
        </w:tc>
      </w:tr>
      <w:tr w:rsidR="0077129F" w:rsidRPr="0077129F" w14:paraId="679EF489"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680833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3.2.23</w:t>
            </w:r>
          </w:p>
        </w:tc>
        <w:tc>
          <w:tcPr>
            <w:tcW w:w="0" w:type="auto"/>
            <w:tcBorders>
              <w:top w:val="nil"/>
              <w:left w:val="nil"/>
              <w:bottom w:val="single" w:sz="4" w:space="0" w:color="auto"/>
              <w:right w:val="single" w:sz="4" w:space="0" w:color="auto"/>
            </w:tcBorders>
            <w:shd w:val="clear" w:color="000000" w:fill="FFFFFF"/>
            <w:vAlign w:val="center"/>
            <w:hideMark/>
          </w:tcPr>
          <w:p w14:paraId="0B37AA6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Реконструкция котельной Заречный,</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Воздвиженское </w:t>
            </w:r>
            <w:proofErr w:type="spellStart"/>
            <w:r w:rsidRPr="0077129F">
              <w:rPr>
                <w:rFonts w:ascii="Times New Roman" w:eastAsia="Times New Roman" w:hAnsi="Times New Roman"/>
                <w:spacing w:val="0"/>
                <w:sz w:val="16"/>
                <w:szCs w:val="16"/>
                <w:lang w:eastAsia="ru-RU"/>
              </w:rPr>
              <w:t>с.о</w:t>
            </w:r>
            <w:proofErr w:type="spellEnd"/>
            <w:r w:rsidRPr="0077129F">
              <w:rPr>
                <w:rFonts w:ascii="Times New Roman" w:eastAsia="Times New Roman" w:hAnsi="Times New Roman"/>
                <w:spacing w:val="0"/>
                <w:sz w:val="16"/>
                <w:szCs w:val="16"/>
                <w:lang w:eastAsia="ru-RU"/>
              </w:rPr>
              <w:t>., пос. Заречный, д. 16)</w:t>
            </w:r>
          </w:p>
        </w:tc>
        <w:tc>
          <w:tcPr>
            <w:tcW w:w="0" w:type="auto"/>
            <w:tcBorders>
              <w:top w:val="nil"/>
              <w:left w:val="nil"/>
              <w:bottom w:val="single" w:sz="4" w:space="0" w:color="auto"/>
              <w:right w:val="single" w:sz="4" w:space="0" w:color="auto"/>
            </w:tcBorders>
            <w:shd w:val="clear" w:color="000000" w:fill="FFFFFF"/>
            <w:vAlign w:val="center"/>
            <w:hideMark/>
          </w:tcPr>
          <w:p w14:paraId="71920DA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Реконструкция котельной с газификацией, </w:t>
            </w:r>
            <w:proofErr w:type="gramStart"/>
            <w:r w:rsidRPr="0077129F">
              <w:rPr>
                <w:rFonts w:ascii="Times New Roman" w:eastAsia="Times New Roman" w:hAnsi="Times New Roman"/>
                <w:spacing w:val="0"/>
                <w:sz w:val="16"/>
                <w:szCs w:val="16"/>
                <w:lang w:eastAsia="ru-RU"/>
              </w:rPr>
              <w:t>предусматривается  снижением</w:t>
            </w:r>
            <w:proofErr w:type="gramEnd"/>
            <w:r w:rsidRPr="0077129F">
              <w:rPr>
                <w:rFonts w:ascii="Times New Roman" w:eastAsia="Times New Roman" w:hAnsi="Times New Roman"/>
                <w:spacing w:val="0"/>
                <w:sz w:val="16"/>
                <w:szCs w:val="16"/>
                <w:lang w:eastAsia="ru-RU"/>
              </w:rPr>
              <w:t xml:space="preserve"> установленной мощности. Автоматизация и диспетчеризация.</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Воздвиженское </w:t>
            </w:r>
            <w:proofErr w:type="spellStart"/>
            <w:r w:rsidRPr="0077129F">
              <w:rPr>
                <w:rFonts w:ascii="Times New Roman" w:eastAsia="Times New Roman" w:hAnsi="Times New Roman"/>
                <w:spacing w:val="0"/>
                <w:sz w:val="16"/>
                <w:szCs w:val="16"/>
                <w:lang w:eastAsia="ru-RU"/>
              </w:rPr>
              <w:t>с.о</w:t>
            </w:r>
            <w:proofErr w:type="spellEnd"/>
            <w:r w:rsidRPr="0077129F">
              <w:rPr>
                <w:rFonts w:ascii="Times New Roman" w:eastAsia="Times New Roman" w:hAnsi="Times New Roman"/>
                <w:spacing w:val="0"/>
                <w:sz w:val="16"/>
                <w:szCs w:val="16"/>
                <w:lang w:eastAsia="ru-RU"/>
              </w:rPr>
              <w:t>., пос. Заречный, д. 16</w:t>
            </w:r>
          </w:p>
        </w:tc>
        <w:tc>
          <w:tcPr>
            <w:tcW w:w="0" w:type="auto"/>
            <w:tcBorders>
              <w:top w:val="nil"/>
              <w:left w:val="nil"/>
              <w:bottom w:val="single" w:sz="4" w:space="0" w:color="auto"/>
              <w:right w:val="single" w:sz="4" w:space="0" w:color="auto"/>
            </w:tcBorders>
            <w:shd w:val="clear" w:color="000000" w:fill="FFFFFF"/>
            <w:vAlign w:val="center"/>
            <w:hideMark/>
          </w:tcPr>
          <w:p w14:paraId="0B23D69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8ECBEA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D5B6F1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13,00</w:t>
            </w:r>
          </w:p>
        </w:tc>
        <w:tc>
          <w:tcPr>
            <w:tcW w:w="0" w:type="auto"/>
            <w:tcBorders>
              <w:top w:val="nil"/>
              <w:left w:val="nil"/>
              <w:bottom w:val="single" w:sz="4" w:space="0" w:color="auto"/>
              <w:right w:val="single" w:sz="4" w:space="0" w:color="auto"/>
            </w:tcBorders>
            <w:shd w:val="clear" w:color="000000" w:fill="FFFFFF"/>
            <w:vAlign w:val="center"/>
            <w:hideMark/>
          </w:tcPr>
          <w:p w14:paraId="27C20F4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7,20</w:t>
            </w:r>
          </w:p>
        </w:tc>
        <w:tc>
          <w:tcPr>
            <w:tcW w:w="0" w:type="auto"/>
            <w:tcBorders>
              <w:top w:val="nil"/>
              <w:left w:val="nil"/>
              <w:bottom w:val="single" w:sz="4" w:space="0" w:color="auto"/>
              <w:right w:val="single" w:sz="4" w:space="0" w:color="auto"/>
            </w:tcBorders>
            <w:shd w:val="clear" w:color="000000" w:fill="FFFFFF"/>
            <w:vAlign w:val="center"/>
            <w:hideMark/>
          </w:tcPr>
          <w:p w14:paraId="5AD151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2B2B419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2026</w:t>
            </w:r>
          </w:p>
        </w:tc>
        <w:tc>
          <w:tcPr>
            <w:tcW w:w="0" w:type="auto"/>
            <w:tcBorders>
              <w:top w:val="nil"/>
              <w:left w:val="nil"/>
              <w:bottom w:val="single" w:sz="4" w:space="0" w:color="auto"/>
              <w:right w:val="single" w:sz="4" w:space="0" w:color="auto"/>
            </w:tcBorders>
            <w:shd w:val="clear" w:color="000000" w:fill="FFFFFF"/>
            <w:noWrap/>
            <w:vAlign w:val="center"/>
            <w:hideMark/>
          </w:tcPr>
          <w:p w14:paraId="357F16E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123 912,23</w:t>
            </w:r>
          </w:p>
        </w:tc>
      </w:tr>
      <w:tr w:rsidR="0077129F" w:rsidRPr="0077129F" w14:paraId="50B46A9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180A5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3.2.24</w:t>
            </w:r>
          </w:p>
        </w:tc>
        <w:tc>
          <w:tcPr>
            <w:tcW w:w="0" w:type="auto"/>
            <w:tcBorders>
              <w:top w:val="nil"/>
              <w:left w:val="nil"/>
              <w:bottom w:val="single" w:sz="4" w:space="0" w:color="auto"/>
              <w:right w:val="single" w:sz="4" w:space="0" w:color="auto"/>
            </w:tcBorders>
            <w:shd w:val="clear" w:color="000000" w:fill="FFFFFF"/>
            <w:vAlign w:val="center"/>
            <w:hideMark/>
          </w:tcPr>
          <w:p w14:paraId="2D511B3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Модернизация котельной Башенка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н. п. Каменки)</w:t>
            </w:r>
          </w:p>
        </w:tc>
        <w:tc>
          <w:tcPr>
            <w:tcW w:w="0" w:type="auto"/>
            <w:tcBorders>
              <w:top w:val="nil"/>
              <w:left w:val="nil"/>
              <w:bottom w:val="single" w:sz="4" w:space="0" w:color="auto"/>
              <w:right w:val="single" w:sz="4" w:space="0" w:color="auto"/>
            </w:tcBorders>
            <w:shd w:val="clear" w:color="000000" w:fill="FFFFFF"/>
            <w:vAlign w:val="center"/>
            <w:hideMark/>
          </w:tcPr>
          <w:p w14:paraId="1B8D2F7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spellStart"/>
            <w:r w:rsidRPr="0077129F">
              <w:rPr>
                <w:rFonts w:ascii="Times New Roman" w:eastAsia="Times New Roman" w:hAnsi="Times New Roman"/>
                <w:spacing w:val="0"/>
                <w:sz w:val="16"/>
                <w:szCs w:val="16"/>
                <w:lang w:eastAsia="ru-RU"/>
              </w:rPr>
              <w:t>Автомотизация</w:t>
            </w:r>
            <w:proofErr w:type="spellEnd"/>
            <w:r w:rsidRPr="0077129F">
              <w:rPr>
                <w:rFonts w:ascii="Times New Roman" w:eastAsia="Times New Roman" w:hAnsi="Times New Roman"/>
                <w:spacing w:val="0"/>
                <w:sz w:val="16"/>
                <w:szCs w:val="16"/>
                <w:lang w:eastAsia="ru-RU"/>
              </w:rPr>
              <w:t xml:space="preserve"> и </w:t>
            </w:r>
            <w:proofErr w:type="spellStart"/>
            <w:r w:rsidRPr="0077129F">
              <w:rPr>
                <w:rFonts w:ascii="Times New Roman" w:eastAsia="Times New Roman" w:hAnsi="Times New Roman"/>
                <w:spacing w:val="0"/>
                <w:sz w:val="16"/>
                <w:szCs w:val="16"/>
                <w:lang w:eastAsia="ru-RU"/>
              </w:rPr>
              <w:t>диспетчерезация</w:t>
            </w:r>
            <w:proofErr w:type="spellEnd"/>
            <w:r w:rsidRPr="0077129F">
              <w:rPr>
                <w:rFonts w:ascii="Times New Roman" w:eastAsia="Times New Roman" w:hAnsi="Times New Roman"/>
                <w:spacing w:val="0"/>
                <w:sz w:val="16"/>
                <w:szCs w:val="16"/>
                <w:lang w:eastAsia="ru-RU"/>
              </w:rPr>
              <w:t xml:space="preserve"> котельной.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н. п. Каменки)</w:t>
            </w:r>
          </w:p>
        </w:tc>
        <w:tc>
          <w:tcPr>
            <w:tcW w:w="0" w:type="auto"/>
            <w:tcBorders>
              <w:top w:val="nil"/>
              <w:left w:val="nil"/>
              <w:bottom w:val="single" w:sz="4" w:space="0" w:color="auto"/>
              <w:right w:val="single" w:sz="4" w:space="0" w:color="auto"/>
            </w:tcBorders>
            <w:shd w:val="clear" w:color="000000" w:fill="FFFFFF"/>
            <w:vAlign w:val="center"/>
            <w:hideMark/>
          </w:tcPr>
          <w:p w14:paraId="1262F46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947A74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CEA2D8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4EE19E4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4082353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5E40E2B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2024</w:t>
            </w:r>
          </w:p>
        </w:tc>
        <w:tc>
          <w:tcPr>
            <w:tcW w:w="0" w:type="auto"/>
            <w:tcBorders>
              <w:top w:val="nil"/>
              <w:left w:val="nil"/>
              <w:bottom w:val="single" w:sz="4" w:space="0" w:color="auto"/>
              <w:right w:val="single" w:sz="4" w:space="0" w:color="auto"/>
            </w:tcBorders>
            <w:shd w:val="clear" w:color="000000" w:fill="FFFFFF"/>
            <w:noWrap/>
            <w:vAlign w:val="center"/>
            <w:hideMark/>
          </w:tcPr>
          <w:p w14:paraId="7A45540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6 067,28</w:t>
            </w:r>
          </w:p>
        </w:tc>
      </w:tr>
      <w:tr w:rsidR="0077129F" w:rsidRPr="0077129F" w14:paraId="76FDFE00"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4697CD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3.2.25</w:t>
            </w:r>
          </w:p>
        </w:tc>
        <w:tc>
          <w:tcPr>
            <w:tcW w:w="0" w:type="auto"/>
            <w:tcBorders>
              <w:top w:val="nil"/>
              <w:left w:val="nil"/>
              <w:bottom w:val="single" w:sz="4" w:space="0" w:color="auto"/>
              <w:right w:val="single" w:sz="4" w:space="0" w:color="auto"/>
            </w:tcBorders>
            <w:shd w:val="clear" w:color="000000" w:fill="FFFFFF"/>
            <w:vAlign w:val="center"/>
            <w:hideMark/>
          </w:tcPr>
          <w:p w14:paraId="4DE826F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gramStart"/>
            <w:r w:rsidRPr="0077129F">
              <w:rPr>
                <w:rFonts w:ascii="Times New Roman" w:eastAsia="Times New Roman" w:hAnsi="Times New Roman"/>
                <w:spacing w:val="0"/>
                <w:sz w:val="16"/>
                <w:szCs w:val="16"/>
                <w:lang w:eastAsia="ru-RU"/>
              </w:rPr>
              <w:t>Модернизация  котельной</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д. Кузьмино)</w:t>
            </w:r>
          </w:p>
        </w:tc>
        <w:tc>
          <w:tcPr>
            <w:tcW w:w="0" w:type="auto"/>
            <w:tcBorders>
              <w:top w:val="nil"/>
              <w:left w:val="nil"/>
              <w:bottom w:val="single" w:sz="4" w:space="0" w:color="auto"/>
              <w:right w:val="single" w:sz="4" w:space="0" w:color="auto"/>
            </w:tcBorders>
            <w:shd w:val="clear" w:color="000000" w:fill="FFFFFF"/>
            <w:vAlign w:val="center"/>
            <w:hideMark/>
          </w:tcPr>
          <w:p w14:paraId="5E2BB52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spellStart"/>
            <w:r w:rsidRPr="0077129F">
              <w:rPr>
                <w:rFonts w:ascii="Times New Roman" w:eastAsia="Times New Roman" w:hAnsi="Times New Roman"/>
                <w:spacing w:val="0"/>
                <w:sz w:val="16"/>
                <w:szCs w:val="16"/>
                <w:lang w:eastAsia="ru-RU"/>
              </w:rPr>
              <w:t>Автомотизация</w:t>
            </w:r>
            <w:proofErr w:type="spellEnd"/>
            <w:r w:rsidRPr="0077129F">
              <w:rPr>
                <w:rFonts w:ascii="Times New Roman" w:eastAsia="Times New Roman" w:hAnsi="Times New Roman"/>
                <w:spacing w:val="0"/>
                <w:sz w:val="16"/>
                <w:szCs w:val="16"/>
                <w:lang w:eastAsia="ru-RU"/>
              </w:rPr>
              <w:t xml:space="preserve"> и </w:t>
            </w:r>
            <w:proofErr w:type="spellStart"/>
            <w:r w:rsidRPr="0077129F">
              <w:rPr>
                <w:rFonts w:ascii="Times New Roman" w:eastAsia="Times New Roman" w:hAnsi="Times New Roman"/>
                <w:spacing w:val="0"/>
                <w:sz w:val="16"/>
                <w:szCs w:val="16"/>
                <w:lang w:eastAsia="ru-RU"/>
              </w:rPr>
              <w:t>диспетчерезация</w:t>
            </w:r>
            <w:proofErr w:type="spellEnd"/>
            <w:r w:rsidRPr="0077129F">
              <w:rPr>
                <w:rFonts w:ascii="Times New Roman" w:eastAsia="Times New Roman" w:hAnsi="Times New Roman"/>
                <w:spacing w:val="0"/>
                <w:sz w:val="16"/>
                <w:szCs w:val="16"/>
                <w:lang w:eastAsia="ru-RU"/>
              </w:rPr>
              <w:t xml:space="preserve"> котельной. </w:t>
            </w:r>
            <w:r w:rsidRPr="0077129F">
              <w:rPr>
                <w:rFonts w:ascii="Times New Roman" w:eastAsia="Times New Roman" w:hAnsi="Times New Roman"/>
                <w:spacing w:val="0"/>
                <w:sz w:val="16"/>
                <w:szCs w:val="16"/>
                <w:lang w:eastAsia="ru-RU"/>
              </w:rPr>
              <w:b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д. Кузьмино)</w:t>
            </w:r>
          </w:p>
        </w:tc>
        <w:tc>
          <w:tcPr>
            <w:tcW w:w="0" w:type="auto"/>
            <w:tcBorders>
              <w:top w:val="nil"/>
              <w:left w:val="nil"/>
              <w:bottom w:val="single" w:sz="4" w:space="0" w:color="auto"/>
              <w:right w:val="single" w:sz="4" w:space="0" w:color="auto"/>
            </w:tcBorders>
            <w:shd w:val="clear" w:color="000000" w:fill="FFFFFF"/>
            <w:vAlign w:val="center"/>
            <w:hideMark/>
          </w:tcPr>
          <w:p w14:paraId="4DD1C12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2EBFE8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28FBF6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3,10</w:t>
            </w:r>
          </w:p>
        </w:tc>
        <w:tc>
          <w:tcPr>
            <w:tcW w:w="0" w:type="auto"/>
            <w:tcBorders>
              <w:top w:val="nil"/>
              <w:left w:val="nil"/>
              <w:bottom w:val="single" w:sz="4" w:space="0" w:color="auto"/>
              <w:right w:val="single" w:sz="4" w:space="0" w:color="auto"/>
            </w:tcBorders>
            <w:shd w:val="clear" w:color="000000" w:fill="FFFFFF"/>
            <w:vAlign w:val="center"/>
            <w:hideMark/>
          </w:tcPr>
          <w:p w14:paraId="4FAECE2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3,10</w:t>
            </w:r>
          </w:p>
        </w:tc>
        <w:tc>
          <w:tcPr>
            <w:tcW w:w="0" w:type="auto"/>
            <w:tcBorders>
              <w:top w:val="nil"/>
              <w:left w:val="nil"/>
              <w:bottom w:val="single" w:sz="4" w:space="0" w:color="auto"/>
              <w:right w:val="single" w:sz="4" w:space="0" w:color="auto"/>
            </w:tcBorders>
            <w:shd w:val="clear" w:color="000000" w:fill="FFFFFF"/>
            <w:vAlign w:val="center"/>
            <w:hideMark/>
          </w:tcPr>
          <w:p w14:paraId="00268E3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6229F59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2024</w:t>
            </w:r>
          </w:p>
        </w:tc>
        <w:tc>
          <w:tcPr>
            <w:tcW w:w="0" w:type="auto"/>
            <w:tcBorders>
              <w:top w:val="nil"/>
              <w:left w:val="nil"/>
              <w:bottom w:val="single" w:sz="4" w:space="0" w:color="auto"/>
              <w:right w:val="single" w:sz="4" w:space="0" w:color="auto"/>
            </w:tcBorders>
            <w:shd w:val="clear" w:color="000000" w:fill="FFFFFF"/>
            <w:noWrap/>
            <w:vAlign w:val="center"/>
            <w:hideMark/>
          </w:tcPr>
          <w:p w14:paraId="7EBEC0F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6 404,35</w:t>
            </w:r>
          </w:p>
        </w:tc>
      </w:tr>
      <w:tr w:rsidR="0077129F" w:rsidRPr="0077129F" w14:paraId="35086D9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906356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3.2.26</w:t>
            </w:r>
          </w:p>
        </w:tc>
        <w:tc>
          <w:tcPr>
            <w:tcW w:w="0" w:type="auto"/>
            <w:tcBorders>
              <w:top w:val="nil"/>
              <w:left w:val="nil"/>
              <w:bottom w:val="single" w:sz="4" w:space="0" w:color="auto"/>
              <w:right w:val="single" w:sz="4" w:space="0" w:color="auto"/>
            </w:tcBorders>
            <w:shd w:val="clear" w:color="000000" w:fill="FFFFFF"/>
            <w:vAlign w:val="center"/>
            <w:hideMark/>
          </w:tcPr>
          <w:p w14:paraId="4E3C279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Модернизация котельной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с. Константиново)</w:t>
            </w:r>
          </w:p>
        </w:tc>
        <w:tc>
          <w:tcPr>
            <w:tcW w:w="0" w:type="auto"/>
            <w:tcBorders>
              <w:top w:val="nil"/>
              <w:left w:val="nil"/>
              <w:bottom w:val="single" w:sz="4" w:space="0" w:color="auto"/>
              <w:right w:val="single" w:sz="4" w:space="0" w:color="auto"/>
            </w:tcBorders>
            <w:shd w:val="clear" w:color="000000" w:fill="FFFFFF"/>
            <w:vAlign w:val="center"/>
            <w:hideMark/>
          </w:tcPr>
          <w:p w14:paraId="74C84810"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spellStart"/>
            <w:r w:rsidRPr="0077129F">
              <w:rPr>
                <w:rFonts w:ascii="Times New Roman" w:eastAsia="Times New Roman" w:hAnsi="Times New Roman"/>
                <w:spacing w:val="0"/>
                <w:sz w:val="16"/>
                <w:szCs w:val="16"/>
                <w:lang w:eastAsia="ru-RU"/>
              </w:rPr>
              <w:t>Автомотизация</w:t>
            </w:r>
            <w:proofErr w:type="spellEnd"/>
            <w:r w:rsidRPr="0077129F">
              <w:rPr>
                <w:rFonts w:ascii="Times New Roman" w:eastAsia="Times New Roman" w:hAnsi="Times New Roman"/>
                <w:spacing w:val="0"/>
                <w:sz w:val="16"/>
                <w:szCs w:val="16"/>
                <w:lang w:eastAsia="ru-RU"/>
              </w:rPr>
              <w:t xml:space="preserve"> и </w:t>
            </w:r>
            <w:proofErr w:type="spellStart"/>
            <w:r w:rsidRPr="0077129F">
              <w:rPr>
                <w:rFonts w:ascii="Times New Roman" w:eastAsia="Times New Roman" w:hAnsi="Times New Roman"/>
                <w:spacing w:val="0"/>
                <w:sz w:val="16"/>
                <w:szCs w:val="16"/>
                <w:lang w:eastAsia="ru-RU"/>
              </w:rPr>
              <w:t>диспетчерезация</w:t>
            </w:r>
            <w:proofErr w:type="spellEnd"/>
            <w:r w:rsidRPr="0077129F">
              <w:rPr>
                <w:rFonts w:ascii="Times New Roman" w:eastAsia="Times New Roman" w:hAnsi="Times New Roman"/>
                <w:spacing w:val="0"/>
                <w:sz w:val="16"/>
                <w:szCs w:val="16"/>
                <w:lang w:eastAsia="ru-RU"/>
              </w:rPr>
              <w:t xml:space="preserve"> котельной. </w:t>
            </w:r>
            <w:r w:rsidRPr="0077129F">
              <w:rPr>
                <w:rFonts w:ascii="Times New Roman" w:eastAsia="Times New Roman" w:hAnsi="Times New Roman"/>
                <w:spacing w:val="0"/>
                <w:sz w:val="16"/>
                <w:szCs w:val="16"/>
                <w:lang w:eastAsia="ru-RU"/>
              </w:rPr>
              <w:b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spellStart"/>
            <w:proofErr w:type="gramStart"/>
            <w:r w:rsidRPr="0077129F">
              <w:rPr>
                <w:rFonts w:ascii="Times New Roman" w:eastAsia="Times New Roman" w:hAnsi="Times New Roman"/>
                <w:spacing w:val="0"/>
                <w:sz w:val="16"/>
                <w:szCs w:val="16"/>
                <w:lang w:eastAsia="ru-RU"/>
              </w:rPr>
              <w:t>Посад,с.п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с. Константиново)</w:t>
            </w:r>
          </w:p>
        </w:tc>
        <w:tc>
          <w:tcPr>
            <w:tcW w:w="0" w:type="auto"/>
            <w:tcBorders>
              <w:top w:val="nil"/>
              <w:left w:val="nil"/>
              <w:bottom w:val="single" w:sz="4" w:space="0" w:color="auto"/>
              <w:right w:val="single" w:sz="4" w:space="0" w:color="auto"/>
            </w:tcBorders>
            <w:shd w:val="clear" w:color="000000" w:fill="FFFFFF"/>
            <w:vAlign w:val="center"/>
            <w:hideMark/>
          </w:tcPr>
          <w:p w14:paraId="4281771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BC268C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C3A4F5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1402AD8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1,40</w:t>
            </w:r>
          </w:p>
        </w:tc>
        <w:tc>
          <w:tcPr>
            <w:tcW w:w="0" w:type="auto"/>
            <w:tcBorders>
              <w:top w:val="nil"/>
              <w:left w:val="nil"/>
              <w:bottom w:val="single" w:sz="4" w:space="0" w:color="auto"/>
              <w:right w:val="single" w:sz="4" w:space="0" w:color="auto"/>
            </w:tcBorders>
            <w:shd w:val="clear" w:color="000000" w:fill="FFFFFF"/>
            <w:vAlign w:val="center"/>
            <w:hideMark/>
          </w:tcPr>
          <w:p w14:paraId="45C7BD5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1AB71C9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2024</w:t>
            </w:r>
          </w:p>
        </w:tc>
        <w:tc>
          <w:tcPr>
            <w:tcW w:w="0" w:type="auto"/>
            <w:tcBorders>
              <w:top w:val="nil"/>
              <w:left w:val="nil"/>
              <w:bottom w:val="single" w:sz="4" w:space="0" w:color="auto"/>
              <w:right w:val="single" w:sz="4" w:space="0" w:color="auto"/>
            </w:tcBorders>
            <w:shd w:val="clear" w:color="000000" w:fill="FFFFFF"/>
            <w:noWrap/>
            <w:vAlign w:val="center"/>
            <w:hideMark/>
          </w:tcPr>
          <w:p w14:paraId="7DD0242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6 067,28</w:t>
            </w:r>
          </w:p>
        </w:tc>
      </w:tr>
      <w:tr w:rsidR="0077129F" w:rsidRPr="0077129F" w14:paraId="366F4A85"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F624B1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3.2.27</w:t>
            </w:r>
          </w:p>
        </w:tc>
        <w:tc>
          <w:tcPr>
            <w:tcW w:w="0" w:type="auto"/>
            <w:tcBorders>
              <w:top w:val="nil"/>
              <w:left w:val="nil"/>
              <w:bottom w:val="single" w:sz="4" w:space="0" w:color="auto"/>
              <w:right w:val="single" w:sz="4" w:space="0" w:color="auto"/>
            </w:tcBorders>
            <w:shd w:val="clear" w:color="000000" w:fill="FFFFFF"/>
            <w:vAlign w:val="center"/>
            <w:hideMark/>
          </w:tcPr>
          <w:p w14:paraId="18E7CBD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gramStart"/>
            <w:r w:rsidRPr="0077129F">
              <w:rPr>
                <w:rFonts w:ascii="Times New Roman" w:eastAsia="Times New Roman" w:hAnsi="Times New Roman"/>
                <w:spacing w:val="0"/>
                <w:sz w:val="16"/>
                <w:szCs w:val="16"/>
                <w:lang w:eastAsia="ru-RU"/>
              </w:rPr>
              <w:t>Модернизация  котельной</w:t>
            </w:r>
            <w:proofErr w:type="gramEnd"/>
            <w:r w:rsidRPr="0077129F">
              <w:rPr>
                <w:rFonts w:ascii="Times New Roman" w:eastAsia="Times New Roman" w:hAnsi="Times New Roman"/>
                <w:spacing w:val="0"/>
                <w:sz w:val="16"/>
                <w:szCs w:val="16"/>
                <w:lang w:eastAsia="ru-RU"/>
              </w:rPr>
              <w:t xml:space="preserve"> Мостовик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Васильевское, пос. Мостовик, Лесной переулок, д. 26 )</w:t>
            </w:r>
          </w:p>
        </w:tc>
        <w:tc>
          <w:tcPr>
            <w:tcW w:w="0" w:type="auto"/>
            <w:tcBorders>
              <w:top w:val="nil"/>
              <w:left w:val="nil"/>
              <w:bottom w:val="single" w:sz="4" w:space="0" w:color="auto"/>
              <w:right w:val="single" w:sz="4" w:space="0" w:color="auto"/>
            </w:tcBorders>
            <w:shd w:val="clear" w:color="000000" w:fill="FFFFFF"/>
            <w:vAlign w:val="center"/>
            <w:hideMark/>
          </w:tcPr>
          <w:p w14:paraId="0F847F3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spellStart"/>
            <w:r w:rsidRPr="0077129F">
              <w:rPr>
                <w:rFonts w:ascii="Times New Roman" w:eastAsia="Times New Roman" w:hAnsi="Times New Roman"/>
                <w:spacing w:val="0"/>
                <w:sz w:val="16"/>
                <w:szCs w:val="16"/>
                <w:lang w:eastAsia="ru-RU"/>
              </w:rPr>
              <w:t>Автомотизация</w:t>
            </w:r>
            <w:proofErr w:type="spellEnd"/>
            <w:r w:rsidRPr="0077129F">
              <w:rPr>
                <w:rFonts w:ascii="Times New Roman" w:eastAsia="Times New Roman" w:hAnsi="Times New Roman"/>
                <w:spacing w:val="0"/>
                <w:sz w:val="16"/>
                <w:szCs w:val="16"/>
                <w:lang w:eastAsia="ru-RU"/>
              </w:rPr>
              <w:t xml:space="preserve"> и </w:t>
            </w:r>
            <w:proofErr w:type="spellStart"/>
            <w:r w:rsidRPr="0077129F">
              <w:rPr>
                <w:rFonts w:ascii="Times New Roman" w:eastAsia="Times New Roman" w:hAnsi="Times New Roman"/>
                <w:spacing w:val="0"/>
                <w:sz w:val="16"/>
                <w:szCs w:val="16"/>
                <w:lang w:eastAsia="ru-RU"/>
              </w:rPr>
              <w:t>диспетчерезация</w:t>
            </w:r>
            <w:proofErr w:type="spellEnd"/>
            <w:r w:rsidRPr="0077129F">
              <w:rPr>
                <w:rFonts w:ascii="Times New Roman" w:eastAsia="Times New Roman" w:hAnsi="Times New Roman"/>
                <w:spacing w:val="0"/>
                <w:sz w:val="16"/>
                <w:szCs w:val="16"/>
                <w:lang w:eastAsia="ru-RU"/>
              </w:rPr>
              <w:t xml:space="preserve"> котельной. </w:t>
            </w:r>
            <w:r w:rsidRPr="0077129F">
              <w:rPr>
                <w:rFonts w:ascii="Times New Roman" w:eastAsia="Times New Roman" w:hAnsi="Times New Roman"/>
                <w:spacing w:val="0"/>
                <w:sz w:val="16"/>
                <w:szCs w:val="16"/>
                <w:lang w:eastAsia="ru-RU"/>
              </w:rPr>
              <w:br/>
              <w:t>(</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Васильевское, пос. Мостовик, Лесной переулок, д. </w:t>
            </w:r>
            <w:proofErr w:type="gramStart"/>
            <w:r w:rsidRPr="0077129F">
              <w:rPr>
                <w:rFonts w:ascii="Times New Roman" w:eastAsia="Times New Roman" w:hAnsi="Times New Roman"/>
                <w:spacing w:val="0"/>
                <w:sz w:val="16"/>
                <w:szCs w:val="16"/>
                <w:lang w:eastAsia="ru-RU"/>
              </w:rPr>
              <w:t>26 )</w:t>
            </w:r>
            <w:proofErr w:type="gramEnd"/>
          </w:p>
        </w:tc>
        <w:tc>
          <w:tcPr>
            <w:tcW w:w="0" w:type="auto"/>
            <w:tcBorders>
              <w:top w:val="nil"/>
              <w:left w:val="nil"/>
              <w:bottom w:val="single" w:sz="4" w:space="0" w:color="auto"/>
              <w:right w:val="single" w:sz="4" w:space="0" w:color="auto"/>
            </w:tcBorders>
            <w:shd w:val="clear" w:color="000000" w:fill="FFFFFF"/>
            <w:vAlign w:val="center"/>
            <w:hideMark/>
          </w:tcPr>
          <w:p w14:paraId="6911B8C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7EA629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5D417F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6,50</w:t>
            </w:r>
          </w:p>
        </w:tc>
        <w:tc>
          <w:tcPr>
            <w:tcW w:w="0" w:type="auto"/>
            <w:tcBorders>
              <w:top w:val="nil"/>
              <w:left w:val="nil"/>
              <w:bottom w:val="single" w:sz="4" w:space="0" w:color="auto"/>
              <w:right w:val="single" w:sz="4" w:space="0" w:color="auto"/>
            </w:tcBorders>
            <w:shd w:val="clear" w:color="000000" w:fill="FFFFFF"/>
            <w:vAlign w:val="center"/>
            <w:hideMark/>
          </w:tcPr>
          <w:p w14:paraId="54A8168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6,50</w:t>
            </w:r>
          </w:p>
        </w:tc>
        <w:tc>
          <w:tcPr>
            <w:tcW w:w="0" w:type="auto"/>
            <w:tcBorders>
              <w:top w:val="nil"/>
              <w:left w:val="nil"/>
              <w:bottom w:val="single" w:sz="4" w:space="0" w:color="auto"/>
              <w:right w:val="single" w:sz="4" w:space="0" w:color="auto"/>
            </w:tcBorders>
            <w:shd w:val="clear" w:color="000000" w:fill="FFFFFF"/>
            <w:vAlign w:val="center"/>
            <w:hideMark/>
          </w:tcPr>
          <w:p w14:paraId="4F76056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7DBAF72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2024</w:t>
            </w:r>
          </w:p>
        </w:tc>
        <w:tc>
          <w:tcPr>
            <w:tcW w:w="0" w:type="auto"/>
            <w:tcBorders>
              <w:top w:val="nil"/>
              <w:left w:val="nil"/>
              <w:bottom w:val="single" w:sz="4" w:space="0" w:color="auto"/>
              <w:right w:val="single" w:sz="4" w:space="0" w:color="auto"/>
            </w:tcBorders>
            <w:shd w:val="clear" w:color="000000" w:fill="FFFFFF"/>
            <w:noWrap/>
            <w:vAlign w:val="center"/>
            <w:hideMark/>
          </w:tcPr>
          <w:p w14:paraId="08A82A6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7 667,79</w:t>
            </w:r>
          </w:p>
        </w:tc>
      </w:tr>
      <w:tr w:rsidR="0077129F" w:rsidRPr="0077129F" w14:paraId="605B0782"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68AA46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3.2.28</w:t>
            </w:r>
          </w:p>
        </w:tc>
        <w:tc>
          <w:tcPr>
            <w:tcW w:w="0" w:type="auto"/>
            <w:tcBorders>
              <w:top w:val="nil"/>
              <w:left w:val="nil"/>
              <w:bottom w:val="single" w:sz="4" w:space="0" w:color="auto"/>
              <w:right w:val="single" w:sz="4" w:space="0" w:color="auto"/>
            </w:tcBorders>
            <w:shd w:val="clear" w:color="000000" w:fill="FFFFFF"/>
            <w:vAlign w:val="center"/>
            <w:hideMark/>
          </w:tcPr>
          <w:p w14:paraId="6FD13C2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xml:space="preserve">,         д. </w:t>
            </w:r>
            <w:proofErr w:type="spellStart"/>
            <w:r w:rsidRPr="0077129F">
              <w:rPr>
                <w:rFonts w:ascii="Times New Roman" w:eastAsia="Times New Roman" w:hAnsi="Times New Roman"/>
                <w:spacing w:val="0"/>
                <w:sz w:val="16"/>
                <w:szCs w:val="16"/>
                <w:lang w:eastAsia="ru-RU"/>
              </w:rPr>
              <w:t>Шебурново</w:t>
            </w:r>
            <w:proofErr w:type="spellEnd"/>
            <w:r w:rsidRPr="0077129F">
              <w:rPr>
                <w:rFonts w:ascii="Times New Roman" w:eastAsia="Times New Roman" w:hAnsi="Times New Roman"/>
                <w:spacing w:val="0"/>
                <w:sz w:val="16"/>
                <w:szCs w:val="16"/>
                <w:lang w:eastAsia="ru-RU"/>
              </w:rPr>
              <w:t xml:space="preserve">, д. 48 </w:t>
            </w:r>
          </w:p>
        </w:tc>
        <w:tc>
          <w:tcPr>
            <w:tcW w:w="0" w:type="auto"/>
            <w:tcBorders>
              <w:top w:val="nil"/>
              <w:left w:val="nil"/>
              <w:bottom w:val="single" w:sz="4" w:space="0" w:color="auto"/>
              <w:right w:val="single" w:sz="4" w:space="0" w:color="auto"/>
            </w:tcBorders>
            <w:shd w:val="clear" w:color="000000" w:fill="FFFFFF"/>
            <w:vAlign w:val="center"/>
            <w:hideMark/>
          </w:tcPr>
          <w:p w14:paraId="48FDD4B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w:t>
            </w:r>
            <w:proofErr w:type="spellStart"/>
            <w:proofErr w:type="gram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xml:space="preserve">,   </w:t>
            </w:r>
            <w:proofErr w:type="gramEnd"/>
            <w:r w:rsidRPr="0077129F">
              <w:rPr>
                <w:rFonts w:ascii="Times New Roman" w:eastAsia="Times New Roman" w:hAnsi="Times New Roman"/>
                <w:spacing w:val="0"/>
                <w:sz w:val="16"/>
                <w:szCs w:val="16"/>
                <w:lang w:eastAsia="ru-RU"/>
              </w:rPr>
              <w:t xml:space="preserve">      д. </w:t>
            </w:r>
            <w:proofErr w:type="spellStart"/>
            <w:r w:rsidRPr="0077129F">
              <w:rPr>
                <w:rFonts w:ascii="Times New Roman" w:eastAsia="Times New Roman" w:hAnsi="Times New Roman"/>
                <w:spacing w:val="0"/>
                <w:sz w:val="16"/>
                <w:szCs w:val="16"/>
                <w:lang w:eastAsia="ru-RU"/>
              </w:rPr>
              <w:t>Шебурново</w:t>
            </w:r>
            <w:proofErr w:type="spellEnd"/>
            <w:r w:rsidRPr="0077129F">
              <w:rPr>
                <w:rFonts w:ascii="Times New Roman" w:eastAsia="Times New Roman" w:hAnsi="Times New Roman"/>
                <w:spacing w:val="0"/>
                <w:sz w:val="16"/>
                <w:szCs w:val="16"/>
                <w:lang w:eastAsia="ru-RU"/>
              </w:rPr>
              <w:t xml:space="preserve">, д. 48 </w:t>
            </w:r>
          </w:p>
        </w:tc>
        <w:tc>
          <w:tcPr>
            <w:tcW w:w="0" w:type="auto"/>
            <w:tcBorders>
              <w:top w:val="nil"/>
              <w:left w:val="nil"/>
              <w:bottom w:val="single" w:sz="4" w:space="0" w:color="auto"/>
              <w:right w:val="single" w:sz="4" w:space="0" w:color="auto"/>
            </w:tcBorders>
            <w:shd w:val="clear" w:color="000000" w:fill="FFFFFF"/>
            <w:vAlign w:val="center"/>
            <w:hideMark/>
          </w:tcPr>
          <w:p w14:paraId="4CD5AEC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C9E89F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91EBC3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8,6</w:t>
            </w:r>
          </w:p>
        </w:tc>
        <w:tc>
          <w:tcPr>
            <w:tcW w:w="0" w:type="auto"/>
            <w:tcBorders>
              <w:top w:val="nil"/>
              <w:left w:val="nil"/>
              <w:bottom w:val="single" w:sz="4" w:space="0" w:color="auto"/>
              <w:right w:val="single" w:sz="4" w:space="0" w:color="auto"/>
            </w:tcBorders>
            <w:shd w:val="clear" w:color="000000" w:fill="FFFFFF"/>
            <w:vAlign w:val="center"/>
            <w:hideMark/>
          </w:tcPr>
          <w:p w14:paraId="1B285A4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8,6</w:t>
            </w:r>
          </w:p>
        </w:tc>
        <w:tc>
          <w:tcPr>
            <w:tcW w:w="0" w:type="auto"/>
            <w:tcBorders>
              <w:top w:val="nil"/>
              <w:left w:val="nil"/>
              <w:bottom w:val="single" w:sz="4" w:space="0" w:color="auto"/>
              <w:right w:val="single" w:sz="4" w:space="0" w:color="auto"/>
            </w:tcBorders>
            <w:shd w:val="clear" w:color="000000" w:fill="FFFFFF"/>
            <w:vAlign w:val="center"/>
            <w:hideMark/>
          </w:tcPr>
          <w:p w14:paraId="761B779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16C8692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2032</w:t>
            </w:r>
          </w:p>
        </w:tc>
        <w:tc>
          <w:tcPr>
            <w:tcW w:w="0" w:type="auto"/>
            <w:tcBorders>
              <w:top w:val="nil"/>
              <w:left w:val="nil"/>
              <w:bottom w:val="single" w:sz="4" w:space="0" w:color="auto"/>
              <w:right w:val="single" w:sz="4" w:space="0" w:color="auto"/>
            </w:tcBorders>
            <w:shd w:val="clear" w:color="000000" w:fill="FFFFFF"/>
            <w:noWrap/>
            <w:vAlign w:val="center"/>
            <w:hideMark/>
          </w:tcPr>
          <w:p w14:paraId="2176A9C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8 562,96</w:t>
            </w:r>
          </w:p>
        </w:tc>
      </w:tr>
      <w:tr w:rsidR="0077129F" w:rsidRPr="0077129F" w14:paraId="46D5A875"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F3C01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3.2.29</w:t>
            </w:r>
          </w:p>
        </w:tc>
        <w:tc>
          <w:tcPr>
            <w:tcW w:w="0" w:type="auto"/>
            <w:tcBorders>
              <w:top w:val="nil"/>
              <w:left w:val="nil"/>
              <w:bottom w:val="single" w:sz="4" w:space="0" w:color="auto"/>
              <w:right w:val="single" w:sz="4" w:space="0" w:color="auto"/>
            </w:tcBorders>
            <w:shd w:val="clear" w:color="000000" w:fill="FFFFFF"/>
            <w:vAlign w:val="center"/>
            <w:hideMark/>
          </w:tcPr>
          <w:p w14:paraId="5C11C42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spellStart"/>
            <w:proofErr w:type="gramEnd"/>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с. Константиново</w:t>
            </w:r>
          </w:p>
        </w:tc>
        <w:tc>
          <w:tcPr>
            <w:tcW w:w="0" w:type="auto"/>
            <w:tcBorders>
              <w:top w:val="nil"/>
              <w:left w:val="nil"/>
              <w:bottom w:val="single" w:sz="4" w:space="0" w:color="auto"/>
              <w:right w:val="single" w:sz="4" w:space="0" w:color="auto"/>
            </w:tcBorders>
            <w:shd w:val="clear" w:color="000000" w:fill="FFFFFF"/>
            <w:vAlign w:val="center"/>
            <w:hideMark/>
          </w:tcPr>
          <w:p w14:paraId="309F827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w:t>
            </w:r>
            <w:proofErr w:type="spellStart"/>
            <w:proofErr w:type="gram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xml:space="preserve">,   </w:t>
            </w:r>
            <w:proofErr w:type="gramEnd"/>
            <w:r w:rsidRPr="0077129F">
              <w:rPr>
                <w:rFonts w:ascii="Times New Roman" w:eastAsia="Times New Roman" w:hAnsi="Times New Roman"/>
                <w:spacing w:val="0"/>
                <w:sz w:val="16"/>
                <w:szCs w:val="16"/>
                <w:lang w:eastAsia="ru-RU"/>
              </w:rPr>
              <w:t xml:space="preserve">     с. Константиново</w:t>
            </w:r>
          </w:p>
        </w:tc>
        <w:tc>
          <w:tcPr>
            <w:tcW w:w="0" w:type="auto"/>
            <w:tcBorders>
              <w:top w:val="nil"/>
              <w:left w:val="nil"/>
              <w:bottom w:val="single" w:sz="4" w:space="0" w:color="auto"/>
              <w:right w:val="single" w:sz="4" w:space="0" w:color="auto"/>
            </w:tcBorders>
            <w:shd w:val="clear" w:color="000000" w:fill="FFFFFF"/>
            <w:vAlign w:val="center"/>
            <w:hideMark/>
          </w:tcPr>
          <w:p w14:paraId="725C9E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6344A2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F0D711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1,4</w:t>
            </w:r>
          </w:p>
        </w:tc>
        <w:tc>
          <w:tcPr>
            <w:tcW w:w="0" w:type="auto"/>
            <w:tcBorders>
              <w:top w:val="nil"/>
              <w:left w:val="nil"/>
              <w:bottom w:val="single" w:sz="4" w:space="0" w:color="auto"/>
              <w:right w:val="single" w:sz="4" w:space="0" w:color="auto"/>
            </w:tcBorders>
            <w:shd w:val="clear" w:color="000000" w:fill="FFFFFF"/>
            <w:vAlign w:val="center"/>
            <w:hideMark/>
          </w:tcPr>
          <w:p w14:paraId="41B85EA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1,4</w:t>
            </w:r>
          </w:p>
        </w:tc>
        <w:tc>
          <w:tcPr>
            <w:tcW w:w="0" w:type="auto"/>
            <w:tcBorders>
              <w:top w:val="nil"/>
              <w:left w:val="nil"/>
              <w:bottom w:val="single" w:sz="4" w:space="0" w:color="auto"/>
              <w:right w:val="single" w:sz="4" w:space="0" w:color="auto"/>
            </w:tcBorders>
            <w:shd w:val="clear" w:color="000000" w:fill="FFFFFF"/>
            <w:vAlign w:val="center"/>
            <w:hideMark/>
          </w:tcPr>
          <w:p w14:paraId="59147B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01CEB12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2032</w:t>
            </w:r>
          </w:p>
        </w:tc>
        <w:tc>
          <w:tcPr>
            <w:tcW w:w="0" w:type="auto"/>
            <w:tcBorders>
              <w:top w:val="nil"/>
              <w:left w:val="nil"/>
              <w:bottom w:val="single" w:sz="4" w:space="0" w:color="auto"/>
              <w:right w:val="single" w:sz="4" w:space="0" w:color="auto"/>
            </w:tcBorders>
            <w:shd w:val="clear" w:color="000000" w:fill="FFFFFF"/>
            <w:noWrap/>
            <w:vAlign w:val="center"/>
            <w:hideMark/>
          </w:tcPr>
          <w:p w14:paraId="716EE86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5 503,26</w:t>
            </w:r>
          </w:p>
        </w:tc>
      </w:tr>
      <w:tr w:rsidR="0077129F" w:rsidRPr="0077129F" w14:paraId="20C20108"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DAC6B8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3.2.30</w:t>
            </w:r>
          </w:p>
        </w:tc>
        <w:tc>
          <w:tcPr>
            <w:tcW w:w="0" w:type="auto"/>
            <w:tcBorders>
              <w:top w:val="nil"/>
              <w:left w:val="nil"/>
              <w:bottom w:val="single" w:sz="4" w:space="0" w:color="auto"/>
              <w:right w:val="single" w:sz="4" w:space="0" w:color="auto"/>
            </w:tcBorders>
            <w:shd w:val="clear" w:color="000000" w:fill="FFFFFF"/>
            <w:vAlign w:val="center"/>
            <w:hideMark/>
          </w:tcPr>
          <w:p w14:paraId="2AA6819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spellStart"/>
            <w:proofErr w:type="gramEnd"/>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Новоугличское</w:t>
            </w:r>
            <w:proofErr w:type="spellEnd"/>
            <w:r w:rsidRPr="0077129F">
              <w:rPr>
                <w:rFonts w:ascii="Times New Roman" w:eastAsia="Times New Roman" w:hAnsi="Times New Roman"/>
                <w:spacing w:val="0"/>
                <w:sz w:val="16"/>
                <w:szCs w:val="16"/>
                <w:lang w:eastAsia="ru-RU"/>
              </w:rPr>
              <w:t xml:space="preserve"> шоссе, д.58</w:t>
            </w:r>
          </w:p>
        </w:tc>
        <w:tc>
          <w:tcPr>
            <w:tcW w:w="0" w:type="auto"/>
            <w:tcBorders>
              <w:top w:val="nil"/>
              <w:left w:val="nil"/>
              <w:bottom w:val="single" w:sz="4" w:space="0" w:color="auto"/>
              <w:right w:val="single" w:sz="4" w:space="0" w:color="auto"/>
            </w:tcBorders>
            <w:shd w:val="clear" w:color="000000" w:fill="FFFFFF"/>
            <w:vAlign w:val="center"/>
            <w:hideMark/>
          </w:tcPr>
          <w:p w14:paraId="50C5A23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Новоугличское</w:t>
            </w:r>
            <w:proofErr w:type="spellEnd"/>
            <w:r w:rsidRPr="0077129F">
              <w:rPr>
                <w:rFonts w:ascii="Times New Roman" w:eastAsia="Times New Roman" w:hAnsi="Times New Roman"/>
                <w:spacing w:val="0"/>
                <w:sz w:val="16"/>
                <w:szCs w:val="16"/>
                <w:lang w:eastAsia="ru-RU"/>
              </w:rPr>
              <w:t xml:space="preserve"> шоссе, д.58</w:t>
            </w:r>
          </w:p>
        </w:tc>
        <w:tc>
          <w:tcPr>
            <w:tcW w:w="0" w:type="auto"/>
            <w:tcBorders>
              <w:top w:val="nil"/>
              <w:left w:val="nil"/>
              <w:bottom w:val="single" w:sz="4" w:space="0" w:color="auto"/>
              <w:right w:val="single" w:sz="4" w:space="0" w:color="auto"/>
            </w:tcBorders>
            <w:shd w:val="clear" w:color="000000" w:fill="FFFFFF"/>
            <w:vAlign w:val="center"/>
            <w:hideMark/>
          </w:tcPr>
          <w:p w14:paraId="48ED129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9EDFE7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A4736F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0,7</w:t>
            </w:r>
          </w:p>
        </w:tc>
        <w:tc>
          <w:tcPr>
            <w:tcW w:w="0" w:type="auto"/>
            <w:tcBorders>
              <w:top w:val="nil"/>
              <w:left w:val="nil"/>
              <w:bottom w:val="single" w:sz="4" w:space="0" w:color="auto"/>
              <w:right w:val="single" w:sz="4" w:space="0" w:color="auto"/>
            </w:tcBorders>
            <w:shd w:val="clear" w:color="000000" w:fill="FFFFFF"/>
            <w:vAlign w:val="center"/>
            <w:hideMark/>
          </w:tcPr>
          <w:p w14:paraId="2914ED5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0,7</w:t>
            </w:r>
          </w:p>
        </w:tc>
        <w:tc>
          <w:tcPr>
            <w:tcW w:w="0" w:type="auto"/>
            <w:tcBorders>
              <w:top w:val="nil"/>
              <w:left w:val="nil"/>
              <w:bottom w:val="single" w:sz="4" w:space="0" w:color="auto"/>
              <w:right w:val="single" w:sz="4" w:space="0" w:color="auto"/>
            </w:tcBorders>
            <w:shd w:val="clear" w:color="000000" w:fill="FFFFFF"/>
            <w:vAlign w:val="center"/>
            <w:hideMark/>
          </w:tcPr>
          <w:p w14:paraId="22E0DD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279A428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2032</w:t>
            </w:r>
          </w:p>
        </w:tc>
        <w:tc>
          <w:tcPr>
            <w:tcW w:w="0" w:type="auto"/>
            <w:tcBorders>
              <w:top w:val="nil"/>
              <w:left w:val="nil"/>
              <w:bottom w:val="single" w:sz="4" w:space="0" w:color="auto"/>
              <w:right w:val="single" w:sz="4" w:space="0" w:color="auto"/>
            </w:tcBorders>
            <w:shd w:val="clear" w:color="000000" w:fill="FFFFFF"/>
            <w:noWrap/>
            <w:vAlign w:val="center"/>
            <w:hideMark/>
          </w:tcPr>
          <w:p w14:paraId="63F7494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5 083,26</w:t>
            </w:r>
          </w:p>
        </w:tc>
      </w:tr>
      <w:tr w:rsidR="0077129F" w:rsidRPr="0077129F" w14:paraId="2C09D3C2"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AE4F2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3.2.31</w:t>
            </w:r>
          </w:p>
        </w:tc>
        <w:tc>
          <w:tcPr>
            <w:tcW w:w="0" w:type="auto"/>
            <w:tcBorders>
              <w:top w:val="nil"/>
              <w:left w:val="nil"/>
              <w:bottom w:val="single" w:sz="4" w:space="0" w:color="auto"/>
              <w:right w:val="single" w:sz="4" w:space="0" w:color="auto"/>
            </w:tcBorders>
            <w:shd w:val="clear" w:color="000000" w:fill="FFFFFF"/>
            <w:vAlign w:val="center"/>
            <w:hideMark/>
          </w:tcPr>
          <w:p w14:paraId="331F23F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Новоугличское</w:t>
            </w:r>
            <w:proofErr w:type="spellEnd"/>
            <w:r w:rsidRPr="0077129F">
              <w:rPr>
                <w:rFonts w:ascii="Times New Roman" w:eastAsia="Times New Roman" w:hAnsi="Times New Roman"/>
                <w:spacing w:val="0"/>
                <w:sz w:val="16"/>
                <w:szCs w:val="16"/>
                <w:lang w:eastAsia="ru-RU"/>
              </w:rPr>
              <w:t xml:space="preserve"> шоссе, д.60</w:t>
            </w:r>
          </w:p>
        </w:tc>
        <w:tc>
          <w:tcPr>
            <w:tcW w:w="0" w:type="auto"/>
            <w:tcBorders>
              <w:top w:val="nil"/>
              <w:left w:val="nil"/>
              <w:bottom w:val="single" w:sz="4" w:space="0" w:color="auto"/>
              <w:right w:val="single" w:sz="4" w:space="0" w:color="auto"/>
            </w:tcBorders>
            <w:shd w:val="clear" w:color="000000" w:fill="FFFFFF"/>
            <w:vAlign w:val="center"/>
            <w:hideMark/>
          </w:tcPr>
          <w:p w14:paraId="4CB3BFA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Новоугличское</w:t>
            </w:r>
            <w:proofErr w:type="spellEnd"/>
            <w:r w:rsidRPr="0077129F">
              <w:rPr>
                <w:rFonts w:ascii="Times New Roman" w:eastAsia="Times New Roman" w:hAnsi="Times New Roman"/>
                <w:spacing w:val="0"/>
                <w:sz w:val="16"/>
                <w:szCs w:val="16"/>
                <w:lang w:eastAsia="ru-RU"/>
              </w:rPr>
              <w:t xml:space="preserve"> шоссе, д.60</w:t>
            </w:r>
          </w:p>
        </w:tc>
        <w:tc>
          <w:tcPr>
            <w:tcW w:w="0" w:type="auto"/>
            <w:tcBorders>
              <w:top w:val="nil"/>
              <w:left w:val="nil"/>
              <w:bottom w:val="single" w:sz="4" w:space="0" w:color="auto"/>
              <w:right w:val="single" w:sz="4" w:space="0" w:color="auto"/>
            </w:tcBorders>
            <w:shd w:val="clear" w:color="000000" w:fill="FFFFFF"/>
            <w:vAlign w:val="center"/>
            <w:hideMark/>
          </w:tcPr>
          <w:p w14:paraId="26CC4C5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699D4A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67F570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0,7</w:t>
            </w:r>
          </w:p>
        </w:tc>
        <w:tc>
          <w:tcPr>
            <w:tcW w:w="0" w:type="auto"/>
            <w:tcBorders>
              <w:top w:val="nil"/>
              <w:left w:val="nil"/>
              <w:bottom w:val="single" w:sz="4" w:space="0" w:color="auto"/>
              <w:right w:val="single" w:sz="4" w:space="0" w:color="auto"/>
            </w:tcBorders>
            <w:shd w:val="clear" w:color="000000" w:fill="FFFFFF"/>
            <w:vAlign w:val="center"/>
            <w:hideMark/>
          </w:tcPr>
          <w:p w14:paraId="6E3B151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0,7</w:t>
            </w:r>
          </w:p>
        </w:tc>
        <w:tc>
          <w:tcPr>
            <w:tcW w:w="0" w:type="auto"/>
            <w:tcBorders>
              <w:top w:val="nil"/>
              <w:left w:val="nil"/>
              <w:bottom w:val="single" w:sz="4" w:space="0" w:color="auto"/>
              <w:right w:val="single" w:sz="4" w:space="0" w:color="auto"/>
            </w:tcBorders>
            <w:shd w:val="clear" w:color="000000" w:fill="FFFFFF"/>
            <w:vAlign w:val="center"/>
            <w:hideMark/>
          </w:tcPr>
          <w:p w14:paraId="6BA3FF5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0D88C3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52BCB21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3 104,46</w:t>
            </w:r>
          </w:p>
        </w:tc>
      </w:tr>
      <w:tr w:rsidR="0077129F" w:rsidRPr="0077129F" w14:paraId="08C432A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00D8F6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3.2.32</w:t>
            </w:r>
          </w:p>
        </w:tc>
        <w:tc>
          <w:tcPr>
            <w:tcW w:w="0" w:type="auto"/>
            <w:tcBorders>
              <w:top w:val="nil"/>
              <w:left w:val="nil"/>
              <w:bottom w:val="single" w:sz="4" w:space="0" w:color="auto"/>
              <w:right w:val="single" w:sz="4" w:space="0" w:color="auto"/>
            </w:tcBorders>
            <w:shd w:val="clear" w:color="000000" w:fill="FFFFFF"/>
            <w:vAlign w:val="center"/>
            <w:hideMark/>
          </w:tcPr>
          <w:p w14:paraId="7343E2D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spellStart"/>
            <w:r w:rsidRPr="0077129F">
              <w:rPr>
                <w:rFonts w:ascii="Times New Roman" w:eastAsia="Times New Roman" w:hAnsi="Times New Roman"/>
                <w:spacing w:val="0"/>
                <w:sz w:val="16"/>
                <w:szCs w:val="16"/>
                <w:lang w:eastAsia="ru-RU"/>
              </w:rPr>
              <w:t>Посадский,Скобяное</w:t>
            </w:r>
            <w:proofErr w:type="spellEnd"/>
            <w:r w:rsidRPr="0077129F">
              <w:rPr>
                <w:rFonts w:ascii="Times New Roman" w:eastAsia="Times New Roman" w:hAnsi="Times New Roman"/>
                <w:spacing w:val="0"/>
                <w:sz w:val="16"/>
                <w:szCs w:val="16"/>
                <w:lang w:eastAsia="ru-RU"/>
              </w:rPr>
              <w:t xml:space="preserve"> шоссе,  у д.6, д.6А</w:t>
            </w:r>
          </w:p>
        </w:tc>
        <w:tc>
          <w:tcPr>
            <w:tcW w:w="0" w:type="auto"/>
            <w:tcBorders>
              <w:top w:val="nil"/>
              <w:left w:val="nil"/>
              <w:bottom w:val="single" w:sz="4" w:space="0" w:color="auto"/>
              <w:right w:val="single" w:sz="4" w:space="0" w:color="auto"/>
            </w:tcBorders>
            <w:shd w:val="clear" w:color="000000" w:fill="FFFFFF"/>
            <w:vAlign w:val="center"/>
            <w:hideMark/>
          </w:tcPr>
          <w:p w14:paraId="0E61822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spellStart"/>
            <w:proofErr w:type="gramStart"/>
            <w:r w:rsidRPr="0077129F">
              <w:rPr>
                <w:rFonts w:ascii="Times New Roman" w:eastAsia="Times New Roman" w:hAnsi="Times New Roman"/>
                <w:spacing w:val="0"/>
                <w:sz w:val="16"/>
                <w:szCs w:val="16"/>
                <w:lang w:eastAsia="ru-RU"/>
              </w:rPr>
              <w:t>Посадский,Скобяное</w:t>
            </w:r>
            <w:proofErr w:type="spellEnd"/>
            <w:proofErr w:type="gramEnd"/>
            <w:r w:rsidRPr="0077129F">
              <w:rPr>
                <w:rFonts w:ascii="Times New Roman" w:eastAsia="Times New Roman" w:hAnsi="Times New Roman"/>
                <w:spacing w:val="0"/>
                <w:sz w:val="16"/>
                <w:szCs w:val="16"/>
                <w:lang w:eastAsia="ru-RU"/>
              </w:rPr>
              <w:t xml:space="preserve"> шоссе,  у д.6, д.6А</w:t>
            </w:r>
          </w:p>
        </w:tc>
        <w:tc>
          <w:tcPr>
            <w:tcW w:w="0" w:type="auto"/>
            <w:tcBorders>
              <w:top w:val="nil"/>
              <w:left w:val="nil"/>
              <w:bottom w:val="single" w:sz="4" w:space="0" w:color="auto"/>
              <w:right w:val="single" w:sz="4" w:space="0" w:color="auto"/>
            </w:tcBorders>
            <w:shd w:val="clear" w:color="000000" w:fill="FFFFFF"/>
            <w:vAlign w:val="center"/>
            <w:hideMark/>
          </w:tcPr>
          <w:p w14:paraId="4DCB19B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3A64B8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DABA5C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1,2</w:t>
            </w:r>
          </w:p>
        </w:tc>
        <w:tc>
          <w:tcPr>
            <w:tcW w:w="0" w:type="auto"/>
            <w:tcBorders>
              <w:top w:val="nil"/>
              <w:left w:val="nil"/>
              <w:bottom w:val="single" w:sz="4" w:space="0" w:color="auto"/>
              <w:right w:val="single" w:sz="4" w:space="0" w:color="auto"/>
            </w:tcBorders>
            <w:shd w:val="clear" w:color="000000" w:fill="FFFFFF"/>
            <w:vAlign w:val="center"/>
            <w:hideMark/>
          </w:tcPr>
          <w:p w14:paraId="5D02835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1,2</w:t>
            </w:r>
          </w:p>
        </w:tc>
        <w:tc>
          <w:tcPr>
            <w:tcW w:w="0" w:type="auto"/>
            <w:tcBorders>
              <w:top w:val="nil"/>
              <w:left w:val="nil"/>
              <w:bottom w:val="single" w:sz="4" w:space="0" w:color="auto"/>
              <w:right w:val="single" w:sz="4" w:space="0" w:color="auto"/>
            </w:tcBorders>
            <w:shd w:val="clear" w:color="000000" w:fill="FFFFFF"/>
            <w:vAlign w:val="center"/>
            <w:hideMark/>
          </w:tcPr>
          <w:p w14:paraId="4474F96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569157C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2032</w:t>
            </w:r>
          </w:p>
        </w:tc>
        <w:tc>
          <w:tcPr>
            <w:tcW w:w="0" w:type="auto"/>
            <w:tcBorders>
              <w:top w:val="nil"/>
              <w:left w:val="nil"/>
              <w:bottom w:val="single" w:sz="4" w:space="0" w:color="auto"/>
              <w:right w:val="single" w:sz="4" w:space="0" w:color="auto"/>
            </w:tcBorders>
            <w:shd w:val="clear" w:color="000000" w:fill="FFFFFF"/>
            <w:noWrap/>
            <w:vAlign w:val="center"/>
            <w:hideMark/>
          </w:tcPr>
          <w:p w14:paraId="20E192A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5 526,96</w:t>
            </w:r>
          </w:p>
        </w:tc>
      </w:tr>
      <w:tr w:rsidR="0077129F" w:rsidRPr="0077129F" w14:paraId="1BF5B674"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D8725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3.2.33</w:t>
            </w:r>
          </w:p>
        </w:tc>
        <w:tc>
          <w:tcPr>
            <w:tcW w:w="0" w:type="auto"/>
            <w:tcBorders>
              <w:top w:val="nil"/>
              <w:left w:val="nil"/>
              <w:bottom w:val="single" w:sz="4" w:space="0" w:color="auto"/>
              <w:right w:val="single" w:sz="4" w:space="0" w:color="auto"/>
            </w:tcBorders>
            <w:shd w:val="clear" w:color="000000" w:fill="FFFFFF"/>
            <w:vAlign w:val="center"/>
            <w:hideMark/>
          </w:tcPr>
          <w:p w14:paraId="2FA7FBA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Сергиево-Посадский, Ярославское шоссе, д.2, корп. А</w:t>
            </w:r>
          </w:p>
        </w:tc>
        <w:tc>
          <w:tcPr>
            <w:tcW w:w="0" w:type="auto"/>
            <w:tcBorders>
              <w:top w:val="nil"/>
              <w:left w:val="nil"/>
              <w:bottom w:val="single" w:sz="4" w:space="0" w:color="auto"/>
              <w:right w:val="single" w:sz="4" w:space="0" w:color="auto"/>
            </w:tcBorders>
            <w:shd w:val="clear" w:color="000000" w:fill="FFFFFF"/>
            <w:vAlign w:val="center"/>
            <w:hideMark/>
          </w:tcPr>
          <w:p w14:paraId="5A6E136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Сергиево-Посадский, Ярославское шоссе, д.2, корп. А</w:t>
            </w:r>
          </w:p>
        </w:tc>
        <w:tc>
          <w:tcPr>
            <w:tcW w:w="0" w:type="auto"/>
            <w:tcBorders>
              <w:top w:val="nil"/>
              <w:left w:val="nil"/>
              <w:bottom w:val="single" w:sz="4" w:space="0" w:color="auto"/>
              <w:right w:val="single" w:sz="4" w:space="0" w:color="auto"/>
            </w:tcBorders>
            <w:shd w:val="clear" w:color="000000" w:fill="FFFFFF"/>
            <w:vAlign w:val="center"/>
            <w:hideMark/>
          </w:tcPr>
          <w:p w14:paraId="4BEB392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9FD364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21763A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3,4</w:t>
            </w:r>
          </w:p>
        </w:tc>
        <w:tc>
          <w:tcPr>
            <w:tcW w:w="0" w:type="auto"/>
            <w:tcBorders>
              <w:top w:val="nil"/>
              <w:left w:val="nil"/>
              <w:bottom w:val="single" w:sz="4" w:space="0" w:color="auto"/>
              <w:right w:val="single" w:sz="4" w:space="0" w:color="auto"/>
            </w:tcBorders>
            <w:shd w:val="clear" w:color="000000" w:fill="FFFFFF"/>
            <w:vAlign w:val="center"/>
            <w:hideMark/>
          </w:tcPr>
          <w:p w14:paraId="7658050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3,4</w:t>
            </w:r>
          </w:p>
        </w:tc>
        <w:tc>
          <w:tcPr>
            <w:tcW w:w="0" w:type="auto"/>
            <w:tcBorders>
              <w:top w:val="nil"/>
              <w:left w:val="nil"/>
              <w:bottom w:val="single" w:sz="4" w:space="0" w:color="auto"/>
              <w:right w:val="single" w:sz="4" w:space="0" w:color="auto"/>
            </w:tcBorders>
            <w:shd w:val="clear" w:color="000000" w:fill="FFFFFF"/>
            <w:vAlign w:val="center"/>
            <w:hideMark/>
          </w:tcPr>
          <w:p w14:paraId="29C55F7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13ED342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2032</w:t>
            </w:r>
          </w:p>
        </w:tc>
        <w:tc>
          <w:tcPr>
            <w:tcW w:w="0" w:type="auto"/>
            <w:tcBorders>
              <w:top w:val="nil"/>
              <w:left w:val="nil"/>
              <w:bottom w:val="single" w:sz="4" w:space="0" w:color="auto"/>
              <w:right w:val="single" w:sz="4" w:space="0" w:color="auto"/>
            </w:tcBorders>
            <w:shd w:val="clear" w:color="000000" w:fill="FFFFFF"/>
            <w:noWrap/>
            <w:vAlign w:val="center"/>
            <w:hideMark/>
          </w:tcPr>
          <w:p w14:paraId="0DF570D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6 473,40</w:t>
            </w:r>
          </w:p>
        </w:tc>
      </w:tr>
      <w:tr w:rsidR="0077129F" w:rsidRPr="0077129F" w14:paraId="2ADA32C1"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65404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3.2.34</w:t>
            </w:r>
          </w:p>
        </w:tc>
        <w:tc>
          <w:tcPr>
            <w:tcW w:w="0" w:type="auto"/>
            <w:tcBorders>
              <w:top w:val="nil"/>
              <w:left w:val="nil"/>
              <w:bottom w:val="single" w:sz="4" w:space="0" w:color="auto"/>
              <w:right w:val="single" w:sz="4" w:space="0" w:color="auto"/>
            </w:tcBorders>
            <w:shd w:val="clear" w:color="000000" w:fill="FFFFFF"/>
            <w:vAlign w:val="center"/>
            <w:hideMark/>
          </w:tcPr>
          <w:p w14:paraId="135FD03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w:t>
            </w:r>
            <w:proofErr w:type="gramStart"/>
            <w:r w:rsidRPr="0077129F">
              <w:rPr>
                <w:rFonts w:ascii="Times New Roman" w:eastAsia="Times New Roman" w:hAnsi="Times New Roman"/>
                <w:spacing w:val="0"/>
                <w:sz w:val="16"/>
                <w:szCs w:val="16"/>
                <w:lang w:eastAsia="ru-RU"/>
              </w:rPr>
              <w:t xml:space="preserve">адресу:   </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ул. Московская, д.8а </w:t>
            </w:r>
          </w:p>
        </w:tc>
        <w:tc>
          <w:tcPr>
            <w:tcW w:w="0" w:type="auto"/>
            <w:tcBorders>
              <w:top w:val="nil"/>
              <w:left w:val="nil"/>
              <w:bottom w:val="single" w:sz="4" w:space="0" w:color="auto"/>
              <w:right w:val="single" w:sz="4" w:space="0" w:color="auto"/>
            </w:tcBorders>
            <w:shd w:val="clear" w:color="000000" w:fill="FFFFFF"/>
            <w:vAlign w:val="center"/>
            <w:hideMark/>
          </w:tcPr>
          <w:p w14:paraId="5DC3A17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ул. Московская, д.8а </w:t>
            </w:r>
          </w:p>
        </w:tc>
        <w:tc>
          <w:tcPr>
            <w:tcW w:w="0" w:type="auto"/>
            <w:tcBorders>
              <w:top w:val="nil"/>
              <w:left w:val="nil"/>
              <w:bottom w:val="single" w:sz="4" w:space="0" w:color="auto"/>
              <w:right w:val="single" w:sz="4" w:space="0" w:color="auto"/>
            </w:tcBorders>
            <w:shd w:val="clear" w:color="000000" w:fill="FFFFFF"/>
            <w:vAlign w:val="center"/>
            <w:hideMark/>
          </w:tcPr>
          <w:p w14:paraId="35159FF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9A6320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nil"/>
              <w:right w:val="single" w:sz="4" w:space="0" w:color="auto"/>
            </w:tcBorders>
            <w:shd w:val="clear" w:color="000000" w:fill="FFFFFF"/>
            <w:vAlign w:val="center"/>
            <w:hideMark/>
          </w:tcPr>
          <w:p w14:paraId="17DAF17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4,8</w:t>
            </w:r>
          </w:p>
        </w:tc>
        <w:tc>
          <w:tcPr>
            <w:tcW w:w="0" w:type="auto"/>
            <w:tcBorders>
              <w:top w:val="nil"/>
              <w:left w:val="nil"/>
              <w:bottom w:val="nil"/>
              <w:right w:val="single" w:sz="4" w:space="0" w:color="auto"/>
            </w:tcBorders>
            <w:shd w:val="clear" w:color="000000" w:fill="FFFFFF"/>
            <w:vAlign w:val="center"/>
            <w:hideMark/>
          </w:tcPr>
          <w:p w14:paraId="456E4C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77129F">
              <w:rPr>
                <w:rFonts w:ascii="Times New Roman" w:eastAsia="Times New Roman" w:hAnsi="Times New Roman"/>
                <w:color w:val="000000"/>
                <w:spacing w:val="0"/>
                <w:sz w:val="16"/>
                <w:szCs w:val="16"/>
                <w:lang w:eastAsia="ru-RU"/>
              </w:rPr>
              <w:t>4,8</w:t>
            </w:r>
          </w:p>
        </w:tc>
        <w:tc>
          <w:tcPr>
            <w:tcW w:w="0" w:type="auto"/>
            <w:tcBorders>
              <w:top w:val="nil"/>
              <w:left w:val="nil"/>
              <w:bottom w:val="single" w:sz="4" w:space="0" w:color="auto"/>
              <w:right w:val="single" w:sz="4" w:space="0" w:color="auto"/>
            </w:tcBorders>
            <w:shd w:val="clear" w:color="000000" w:fill="FFFFFF"/>
            <w:vAlign w:val="center"/>
            <w:hideMark/>
          </w:tcPr>
          <w:p w14:paraId="3384535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2022</w:t>
            </w:r>
          </w:p>
        </w:tc>
        <w:tc>
          <w:tcPr>
            <w:tcW w:w="0" w:type="auto"/>
            <w:tcBorders>
              <w:top w:val="nil"/>
              <w:left w:val="nil"/>
              <w:bottom w:val="single" w:sz="4" w:space="0" w:color="auto"/>
              <w:right w:val="single" w:sz="4" w:space="0" w:color="auto"/>
            </w:tcBorders>
            <w:shd w:val="clear" w:color="000000" w:fill="FFFFFF"/>
            <w:noWrap/>
            <w:vAlign w:val="center"/>
            <w:hideMark/>
          </w:tcPr>
          <w:p w14:paraId="767F3E9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0A92552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5 776,44</w:t>
            </w:r>
          </w:p>
        </w:tc>
      </w:tr>
      <w:tr w:rsidR="0077129F" w:rsidRPr="0077129F" w14:paraId="255B40C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D9F1A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3.2.35</w:t>
            </w:r>
          </w:p>
        </w:tc>
        <w:tc>
          <w:tcPr>
            <w:tcW w:w="0" w:type="auto"/>
            <w:tcBorders>
              <w:top w:val="nil"/>
              <w:left w:val="nil"/>
              <w:bottom w:val="single" w:sz="4" w:space="0" w:color="auto"/>
              <w:right w:val="single" w:sz="4" w:space="0" w:color="auto"/>
            </w:tcBorders>
            <w:shd w:val="clear" w:color="000000" w:fill="FFFFFF"/>
            <w:vAlign w:val="center"/>
            <w:hideMark/>
          </w:tcPr>
          <w:p w14:paraId="3719525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№11, расположенной по адресу: г. </w:t>
            </w:r>
            <w:proofErr w:type="gramStart"/>
            <w:r w:rsidRPr="0077129F">
              <w:rPr>
                <w:rFonts w:ascii="Times New Roman" w:eastAsia="Times New Roman" w:hAnsi="Times New Roman"/>
                <w:spacing w:val="0"/>
                <w:sz w:val="16"/>
                <w:szCs w:val="16"/>
                <w:lang w:eastAsia="ru-RU"/>
              </w:rPr>
              <w:t>Хотьково,  ул.</w:t>
            </w:r>
            <w:proofErr w:type="gramEnd"/>
            <w:r w:rsidRPr="0077129F">
              <w:rPr>
                <w:rFonts w:ascii="Times New Roman" w:eastAsia="Times New Roman" w:hAnsi="Times New Roman"/>
                <w:spacing w:val="0"/>
                <w:sz w:val="16"/>
                <w:szCs w:val="16"/>
                <w:lang w:eastAsia="ru-RU"/>
              </w:rPr>
              <w:t xml:space="preserve"> Загорская, д. 1а</w:t>
            </w:r>
          </w:p>
        </w:tc>
        <w:tc>
          <w:tcPr>
            <w:tcW w:w="0" w:type="auto"/>
            <w:tcBorders>
              <w:top w:val="nil"/>
              <w:left w:val="nil"/>
              <w:bottom w:val="single" w:sz="4" w:space="0" w:color="auto"/>
              <w:right w:val="single" w:sz="4" w:space="0" w:color="auto"/>
            </w:tcBorders>
            <w:shd w:val="clear" w:color="000000" w:fill="FFFFFF"/>
            <w:vAlign w:val="center"/>
            <w:hideMark/>
          </w:tcPr>
          <w:p w14:paraId="61789AE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w:t>
            </w:r>
            <w:proofErr w:type="gramStart"/>
            <w:r w:rsidRPr="0077129F">
              <w:rPr>
                <w:rFonts w:ascii="Times New Roman" w:eastAsia="Times New Roman" w:hAnsi="Times New Roman"/>
                <w:spacing w:val="0"/>
                <w:sz w:val="16"/>
                <w:szCs w:val="16"/>
                <w:lang w:eastAsia="ru-RU"/>
              </w:rPr>
              <w:t>Хотьково,  ул.</w:t>
            </w:r>
            <w:proofErr w:type="gramEnd"/>
            <w:r w:rsidRPr="0077129F">
              <w:rPr>
                <w:rFonts w:ascii="Times New Roman" w:eastAsia="Times New Roman" w:hAnsi="Times New Roman"/>
                <w:spacing w:val="0"/>
                <w:sz w:val="16"/>
                <w:szCs w:val="16"/>
                <w:lang w:eastAsia="ru-RU"/>
              </w:rPr>
              <w:t xml:space="preserve"> Загорская, д. 1а</w:t>
            </w:r>
          </w:p>
        </w:tc>
        <w:tc>
          <w:tcPr>
            <w:tcW w:w="0" w:type="auto"/>
            <w:tcBorders>
              <w:top w:val="nil"/>
              <w:left w:val="nil"/>
              <w:bottom w:val="single" w:sz="4" w:space="0" w:color="auto"/>
              <w:right w:val="single" w:sz="4" w:space="0" w:color="auto"/>
            </w:tcBorders>
            <w:shd w:val="clear" w:color="000000" w:fill="FFFFFF"/>
            <w:vAlign w:val="center"/>
            <w:hideMark/>
          </w:tcPr>
          <w:p w14:paraId="6ADCC00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1BFBA6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35E4CE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3B8BA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6,60</w:t>
            </w:r>
          </w:p>
        </w:tc>
        <w:tc>
          <w:tcPr>
            <w:tcW w:w="0" w:type="auto"/>
            <w:tcBorders>
              <w:top w:val="nil"/>
              <w:left w:val="nil"/>
              <w:bottom w:val="single" w:sz="4" w:space="0" w:color="auto"/>
              <w:right w:val="single" w:sz="4" w:space="0" w:color="auto"/>
            </w:tcBorders>
            <w:shd w:val="clear" w:color="000000" w:fill="FFFFFF"/>
            <w:vAlign w:val="center"/>
            <w:hideMark/>
          </w:tcPr>
          <w:p w14:paraId="10D2857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7755D2B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32814C5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4 119,41</w:t>
            </w:r>
          </w:p>
        </w:tc>
      </w:tr>
      <w:tr w:rsidR="0077129F" w:rsidRPr="0077129F" w14:paraId="6753DB32"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8D03C6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3.2.36</w:t>
            </w:r>
          </w:p>
        </w:tc>
        <w:tc>
          <w:tcPr>
            <w:tcW w:w="0" w:type="auto"/>
            <w:tcBorders>
              <w:top w:val="nil"/>
              <w:left w:val="nil"/>
              <w:bottom w:val="single" w:sz="4" w:space="0" w:color="auto"/>
              <w:right w:val="single" w:sz="4" w:space="0" w:color="auto"/>
            </w:tcBorders>
            <w:shd w:val="clear" w:color="000000" w:fill="FFFFFF"/>
            <w:vAlign w:val="center"/>
            <w:hideMark/>
          </w:tcPr>
          <w:p w14:paraId="27AAF54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Модернизация котельной №3, расположенной по адресу: г. Хотьково, д. Жучки, 8/8б</w:t>
            </w:r>
          </w:p>
        </w:tc>
        <w:tc>
          <w:tcPr>
            <w:tcW w:w="0" w:type="auto"/>
            <w:tcBorders>
              <w:top w:val="nil"/>
              <w:left w:val="nil"/>
              <w:bottom w:val="single" w:sz="4" w:space="0" w:color="auto"/>
              <w:right w:val="single" w:sz="4" w:space="0" w:color="auto"/>
            </w:tcBorders>
            <w:shd w:val="clear" w:color="000000" w:fill="FFFFFF"/>
            <w:vAlign w:val="center"/>
            <w:hideMark/>
          </w:tcPr>
          <w:p w14:paraId="649113F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gramStart"/>
            <w:r w:rsidRPr="0077129F">
              <w:rPr>
                <w:rFonts w:ascii="Times New Roman" w:eastAsia="Times New Roman" w:hAnsi="Times New Roman"/>
                <w:spacing w:val="0"/>
                <w:sz w:val="16"/>
                <w:szCs w:val="16"/>
                <w:lang w:eastAsia="ru-RU"/>
              </w:rPr>
              <w:t>Посадский,  г.</w:t>
            </w:r>
            <w:proofErr w:type="gramEnd"/>
            <w:r w:rsidRPr="0077129F">
              <w:rPr>
                <w:rFonts w:ascii="Times New Roman" w:eastAsia="Times New Roman" w:hAnsi="Times New Roman"/>
                <w:spacing w:val="0"/>
                <w:sz w:val="16"/>
                <w:szCs w:val="16"/>
                <w:lang w:eastAsia="ru-RU"/>
              </w:rPr>
              <w:t xml:space="preserve"> Хотьково, д. Жучки, 8/8б</w:t>
            </w:r>
          </w:p>
        </w:tc>
        <w:tc>
          <w:tcPr>
            <w:tcW w:w="0" w:type="auto"/>
            <w:tcBorders>
              <w:top w:val="nil"/>
              <w:left w:val="nil"/>
              <w:bottom w:val="single" w:sz="4" w:space="0" w:color="auto"/>
              <w:right w:val="single" w:sz="4" w:space="0" w:color="auto"/>
            </w:tcBorders>
            <w:shd w:val="clear" w:color="000000" w:fill="FFFFFF"/>
            <w:vAlign w:val="center"/>
            <w:hideMark/>
          </w:tcPr>
          <w:p w14:paraId="2CB7BC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FD1F42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490A8E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1,10</w:t>
            </w:r>
          </w:p>
        </w:tc>
        <w:tc>
          <w:tcPr>
            <w:tcW w:w="0" w:type="auto"/>
            <w:tcBorders>
              <w:top w:val="nil"/>
              <w:left w:val="nil"/>
              <w:bottom w:val="single" w:sz="4" w:space="0" w:color="auto"/>
              <w:right w:val="single" w:sz="4" w:space="0" w:color="auto"/>
            </w:tcBorders>
            <w:shd w:val="clear" w:color="000000" w:fill="FFFFFF"/>
            <w:vAlign w:val="center"/>
            <w:hideMark/>
          </w:tcPr>
          <w:p w14:paraId="4CAB8D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1,10</w:t>
            </w:r>
          </w:p>
        </w:tc>
        <w:tc>
          <w:tcPr>
            <w:tcW w:w="0" w:type="auto"/>
            <w:tcBorders>
              <w:top w:val="nil"/>
              <w:left w:val="nil"/>
              <w:bottom w:val="single" w:sz="4" w:space="0" w:color="auto"/>
              <w:right w:val="single" w:sz="4" w:space="0" w:color="auto"/>
            </w:tcBorders>
            <w:shd w:val="clear" w:color="000000" w:fill="FFFFFF"/>
            <w:vAlign w:val="center"/>
            <w:hideMark/>
          </w:tcPr>
          <w:p w14:paraId="6C5B098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7B88F9E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50E7CA9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3 268,20</w:t>
            </w:r>
          </w:p>
        </w:tc>
      </w:tr>
      <w:tr w:rsidR="0077129F" w:rsidRPr="0077129F" w14:paraId="08A474BC"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70CECE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3.2.37</w:t>
            </w:r>
          </w:p>
        </w:tc>
        <w:tc>
          <w:tcPr>
            <w:tcW w:w="0" w:type="auto"/>
            <w:tcBorders>
              <w:top w:val="nil"/>
              <w:left w:val="nil"/>
              <w:bottom w:val="single" w:sz="4" w:space="0" w:color="auto"/>
              <w:right w:val="single" w:sz="4" w:space="0" w:color="auto"/>
            </w:tcBorders>
            <w:shd w:val="clear" w:color="000000" w:fill="FFFFFF"/>
            <w:vAlign w:val="center"/>
            <w:hideMark/>
          </w:tcPr>
          <w:p w14:paraId="65E9F8D1"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адресу: г. Хотьково, дер. </w:t>
            </w:r>
            <w:proofErr w:type="spellStart"/>
            <w:r w:rsidRPr="0077129F">
              <w:rPr>
                <w:rFonts w:ascii="Times New Roman" w:eastAsia="Times New Roman" w:hAnsi="Times New Roman"/>
                <w:spacing w:val="0"/>
                <w:sz w:val="16"/>
                <w:szCs w:val="16"/>
                <w:lang w:eastAsia="ru-RU"/>
              </w:rPr>
              <w:t>Морозово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BFB570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Хотьково, дер. </w:t>
            </w:r>
            <w:proofErr w:type="spellStart"/>
            <w:r w:rsidRPr="0077129F">
              <w:rPr>
                <w:rFonts w:ascii="Times New Roman" w:eastAsia="Times New Roman" w:hAnsi="Times New Roman"/>
                <w:spacing w:val="0"/>
                <w:sz w:val="16"/>
                <w:szCs w:val="16"/>
                <w:lang w:eastAsia="ru-RU"/>
              </w:rPr>
              <w:t>Морозово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44646A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710C3A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92F328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0,30</w:t>
            </w:r>
          </w:p>
        </w:tc>
        <w:tc>
          <w:tcPr>
            <w:tcW w:w="0" w:type="auto"/>
            <w:tcBorders>
              <w:top w:val="nil"/>
              <w:left w:val="nil"/>
              <w:bottom w:val="single" w:sz="4" w:space="0" w:color="auto"/>
              <w:right w:val="single" w:sz="4" w:space="0" w:color="auto"/>
            </w:tcBorders>
            <w:shd w:val="clear" w:color="000000" w:fill="FFFFFF"/>
            <w:vAlign w:val="center"/>
            <w:hideMark/>
          </w:tcPr>
          <w:p w14:paraId="32B2B38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0,30</w:t>
            </w:r>
          </w:p>
        </w:tc>
        <w:tc>
          <w:tcPr>
            <w:tcW w:w="0" w:type="auto"/>
            <w:tcBorders>
              <w:top w:val="nil"/>
              <w:left w:val="nil"/>
              <w:bottom w:val="single" w:sz="4" w:space="0" w:color="auto"/>
              <w:right w:val="single" w:sz="4" w:space="0" w:color="auto"/>
            </w:tcBorders>
            <w:shd w:val="clear" w:color="000000" w:fill="FFFFFF"/>
            <w:vAlign w:val="center"/>
            <w:hideMark/>
          </w:tcPr>
          <w:p w14:paraId="0C9ECC6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4314CE1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1032D1B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3 135,86</w:t>
            </w:r>
          </w:p>
        </w:tc>
      </w:tr>
      <w:tr w:rsidR="0077129F" w:rsidRPr="0077129F" w14:paraId="3668C22E"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81F119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3.2.38</w:t>
            </w:r>
          </w:p>
        </w:tc>
        <w:tc>
          <w:tcPr>
            <w:tcW w:w="0" w:type="auto"/>
            <w:tcBorders>
              <w:top w:val="nil"/>
              <w:left w:val="nil"/>
              <w:bottom w:val="single" w:sz="4" w:space="0" w:color="auto"/>
              <w:right w:val="single" w:sz="4" w:space="0" w:color="auto"/>
            </w:tcBorders>
            <w:shd w:val="clear" w:color="000000" w:fill="FFFFFF"/>
            <w:vAlign w:val="center"/>
            <w:hideMark/>
          </w:tcPr>
          <w:p w14:paraId="4AF17CC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№8, расположенной по адресу: д. </w:t>
            </w:r>
            <w:proofErr w:type="spellStart"/>
            <w:r w:rsidRPr="0077129F">
              <w:rPr>
                <w:rFonts w:ascii="Times New Roman" w:eastAsia="Times New Roman" w:hAnsi="Times New Roman"/>
                <w:spacing w:val="0"/>
                <w:sz w:val="16"/>
                <w:szCs w:val="16"/>
                <w:lang w:eastAsia="ru-RU"/>
              </w:rPr>
              <w:t>Короськово</w:t>
            </w:r>
            <w:proofErr w:type="spellEnd"/>
            <w:r w:rsidRPr="0077129F">
              <w:rPr>
                <w:rFonts w:ascii="Times New Roman" w:eastAsia="Times New Roman" w:hAnsi="Times New Roman"/>
                <w:spacing w:val="0"/>
                <w:sz w:val="16"/>
                <w:szCs w:val="16"/>
                <w:lang w:eastAsia="ru-RU"/>
              </w:rPr>
              <w:t>, д. 34</w:t>
            </w:r>
          </w:p>
        </w:tc>
        <w:tc>
          <w:tcPr>
            <w:tcW w:w="0" w:type="auto"/>
            <w:tcBorders>
              <w:top w:val="nil"/>
              <w:left w:val="nil"/>
              <w:bottom w:val="single" w:sz="4" w:space="0" w:color="auto"/>
              <w:right w:val="single" w:sz="4" w:space="0" w:color="auto"/>
            </w:tcBorders>
            <w:shd w:val="clear" w:color="000000" w:fill="FFFFFF"/>
            <w:vAlign w:val="center"/>
            <w:hideMark/>
          </w:tcPr>
          <w:p w14:paraId="2D4DCD3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д. </w:t>
            </w:r>
            <w:proofErr w:type="spellStart"/>
            <w:r w:rsidRPr="0077129F">
              <w:rPr>
                <w:rFonts w:ascii="Times New Roman" w:eastAsia="Times New Roman" w:hAnsi="Times New Roman"/>
                <w:spacing w:val="0"/>
                <w:sz w:val="16"/>
                <w:szCs w:val="16"/>
                <w:lang w:eastAsia="ru-RU"/>
              </w:rPr>
              <w:t>Короськово</w:t>
            </w:r>
            <w:proofErr w:type="spellEnd"/>
            <w:r w:rsidRPr="0077129F">
              <w:rPr>
                <w:rFonts w:ascii="Times New Roman" w:eastAsia="Times New Roman" w:hAnsi="Times New Roman"/>
                <w:spacing w:val="0"/>
                <w:sz w:val="16"/>
                <w:szCs w:val="16"/>
                <w:lang w:eastAsia="ru-RU"/>
              </w:rPr>
              <w:t>, д. 34</w:t>
            </w:r>
          </w:p>
        </w:tc>
        <w:tc>
          <w:tcPr>
            <w:tcW w:w="0" w:type="auto"/>
            <w:tcBorders>
              <w:top w:val="nil"/>
              <w:left w:val="nil"/>
              <w:bottom w:val="single" w:sz="4" w:space="0" w:color="auto"/>
              <w:right w:val="single" w:sz="4" w:space="0" w:color="auto"/>
            </w:tcBorders>
            <w:shd w:val="clear" w:color="000000" w:fill="FFFFFF"/>
            <w:vAlign w:val="center"/>
            <w:hideMark/>
          </w:tcPr>
          <w:p w14:paraId="1CC6A3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B85D93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8EBF21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0,61</w:t>
            </w:r>
          </w:p>
        </w:tc>
        <w:tc>
          <w:tcPr>
            <w:tcW w:w="0" w:type="auto"/>
            <w:tcBorders>
              <w:top w:val="nil"/>
              <w:left w:val="nil"/>
              <w:bottom w:val="single" w:sz="4" w:space="0" w:color="auto"/>
              <w:right w:val="single" w:sz="4" w:space="0" w:color="auto"/>
            </w:tcBorders>
            <w:shd w:val="clear" w:color="000000" w:fill="FFFFFF"/>
            <w:vAlign w:val="center"/>
            <w:hideMark/>
          </w:tcPr>
          <w:p w14:paraId="7EB3630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0,61</w:t>
            </w:r>
          </w:p>
        </w:tc>
        <w:tc>
          <w:tcPr>
            <w:tcW w:w="0" w:type="auto"/>
            <w:tcBorders>
              <w:top w:val="nil"/>
              <w:left w:val="nil"/>
              <w:bottom w:val="single" w:sz="4" w:space="0" w:color="auto"/>
              <w:right w:val="single" w:sz="4" w:space="0" w:color="auto"/>
            </w:tcBorders>
            <w:shd w:val="clear" w:color="000000" w:fill="FFFFFF"/>
            <w:vAlign w:val="center"/>
            <w:hideMark/>
          </w:tcPr>
          <w:p w14:paraId="42E9E08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21565EC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097DB3D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3 135,86</w:t>
            </w:r>
          </w:p>
        </w:tc>
      </w:tr>
      <w:tr w:rsidR="0077129F" w:rsidRPr="0077129F" w14:paraId="5BCDA53D"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EE235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3.2.39</w:t>
            </w:r>
          </w:p>
        </w:tc>
        <w:tc>
          <w:tcPr>
            <w:tcW w:w="0" w:type="auto"/>
            <w:tcBorders>
              <w:top w:val="nil"/>
              <w:left w:val="nil"/>
              <w:bottom w:val="single" w:sz="4" w:space="0" w:color="auto"/>
              <w:right w:val="single" w:sz="4" w:space="0" w:color="auto"/>
            </w:tcBorders>
            <w:shd w:val="clear" w:color="000000" w:fill="FFFFFF"/>
            <w:vAlign w:val="center"/>
            <w:hideMark/>
          </w:tcPr>
          <w:p w14:paraId="29CECF7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расположенной по адресу: г.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7DFAFD9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spellStart"/>
            <w:proofErr w:type="gramStart"/>
            <w:r w:rsidRPr="0077129F">
              <w:rPr>
                <w:rFonts w:ascii="Times New Roman" w:eastAsia="Times New Roman" w:hAnsi="Times New Roman"/>
                <w:spacing w:val="0"/>
                <w:sz w:val="16"/>
                <w:szCs w:val="16"/>
                <w:lang w:eastAsia="ru-RU"/>
              </w:rPr>
              <w:t>Посадский,г</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20DFB4D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129896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7189F4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0,22</w:t>
            </w:r>
          </w:p>
        </w:tc>
        <w:tc>
          <w:tcPr>
            <w:tcW w:w="0" w:type="auto"/>
            <w:tcBorders>
              <w:top w:val="nil"/>
              <w:left w:val="nil"/>
              <w:bottom w:val="single" w:sz="4" w:space="0" w:color="auto"/>
              <w:right w:val="single" w:sz="4" w:space="0" w:color="auto"/>
            </w:tcBorders>
            <w:shd w:val="clear" w:color="000000" w:fill="FFFFFF"/>
            <w:vAlign w:val="center"/>
            <w:hideMark/>
          </w:tcPr>
          <w:p w14:paraId="54875D7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0,22</w:t>
            </w:r>
          </w:p>
        </w:tc>
        <w:tc>
          <w:tcPr>
            <w:tcW w:w="0" w:type="auto"/>
            <w:tcBorders>
              <w:top w:val="nil"/>
              <w:left w:val="nil"/>
              <w:bottom w:val="single" w:sz="4" w:space="0" w:color="auto"/>
              <w:right w:val="single" w:sz="4" w:space="0" w:color="auto"/>
            </w:tcBorders>
            <w:shd w:val="clear" w:color="000000" w:fill="FFFFFF"/>
            <w:vAlign w:val="center"/>
            <w:hideMark/>
          </w:tcPr>
          <w:p w14:paraId="68190E1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243F931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35FA3B9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3 813,12</w:t>
            </w:r>
          </w:p>
        </w:tc>
      </w:tr>
      <w:tr w:rsidR="0077129F" w:rsidRPr="0077129F" w14:paraId="051B018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B48FFA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3.2.40</w:t>
            </w:r>
          </w:p>
        </w:tc>
        <w:tc>
          <w:tcPr>
            <w:tcW w:w="0" w:type="auto"/>
            <w:tcBorders>
              <w:top w:val="nil"/>
              <w:left w:val="nil"/>
              <w:bottom w:val="single" w:sz="4" w:space="0" w:color="auto"/>
              <w:right w:val="single" w:sz="4" w:space="0" w:color="auto"/>
            </w:tcBorders>
            <w:shd w:val="clear" w:color="000000" w:fill="FFFFFF"/>
            <w:vAlign w:val="center"/>
            <w:hideMark/>
          </w:tcPr>
          <w:p w14:paraId="3A83C7F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№8, расположенной по адресу: г.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6C9B079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127F739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E8331C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A18FCF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0,22</w:t>
            </w:r>
          </w:p>
        </w:tc>
        <w:tc>
          <w:tcPr>
            <w:tcW w:w="0" w:type="auto"/>
            <w:tcBorders>
              <w:top w:val="nil"/>
              <w:left w:val="nil"/>
              <w:bottom w:val="single" w:sz="4" w:space="0" w:color="auto"/>
              <w:right w:val="single" w:sz="4" w:space="0" w:color="auto"/>
            </w:tcBorders>
            <w:shd w:val="clear" w:color="000000" w:fill="FFFFFF"/>
            <w:vAlign w:val="center"/>
            <w:hideMark/>
          </w:tcPr>
          <w:p w14:paraId="3BADD55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0,22</w:t>
            </w:r>
          </w:p>
        </w:tc>
        <w:tc>
          <w:tcPr>
            <w:tcW w:w="0" w:type="auto"/>
            <w:tcBorders>
              <w:top w:val="nil"/>
              <w:left w:val="nil"/>
              <w:bottom w:val="single" w:sz="4" w:space="0" w:color="auto"/>
              <w:right w:val="single" w:sz="4" w:space="0" w:color="auto"/>
            </w:tcBorders>
            <w:shd w:val="clear" w:color="000000" w:fill="FFFFFF"/>
            <w:vAlign w:val="center"/>
            <w:hideMark/>
          </w:tcPr>
          <w:p w14:paraId="16DD5DB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4562094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5D0ADF0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3 813,12</w:t>
            </w:r>
          </w:p>
        </w:tc>
      </w:tr>
      <w:tr w:rsidR="0077129F" w:rsidRPr="0077129F" w14:paraId="043E55A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15BCA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3.2.41</w:t>
            </w:r>
          </w:p>
        </w:tc>
        <w:tc>
          <w:tcPr>
            <w:tcW w:w="0" w:type="auto"/>
            <w:tcBorders>
              <w:top w:val="nil"/>
              <w:left w:val="nil"/>
              <w:bottom w:val="single" w:sz="4" w:space="0" w:color="auto"/>
              <w:right w:val="single" w:sz="4" w:space="0" w:color="auto"/>
            </w:tcBorders>
            <w:shd w:val="clear" w:color="000000" w:fill="FFFFFF"/>
            <w:vAlign w:val="center"/>
            <w:hideMark/>
          </w:tcPr>
          <w:p w14:paraId="74F2559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Репихово</w:t>
            </w:r>
            <w:proofErr w:type="spellEnd"/>
            <w:r w:rsidRPr="0077129F">
              <w:rPr>
                <w:rFonts w:ascii="Times New Roman" w:eastAsia="Times New Roman" w:hAnsi="Times New Roman"/>
                <w:spacing w:val="0"/>
                <w:sz w:val="16"/>
                <w:szCs w:val="16"/>
                <w:lang w:eastAsia="ru-RU"/>
              </w:rPr>
              <w:t>, д. 26а</w:t>
            </w:r>
          </w:p>
        </w:tc>
        <w:tc>
          <w:tcPr>
            <w:tcW w:w="0" w:type="auto"/>
            <w:tcBorders>
              <w:top w:val="nil"/>
              <w:left w:val="nil"/>
              <w:bottom w:val="single" w:sz="4" w:space="0" w:color="auto"/>
              <w:right w:val="single" w:sz="4" w:space="0" w:color="auto"/>
            </w:tcBorders>
            <w:shd w:val="clear" w:color="000000" w:fill="FFFFFF"/>
            <w:vAlign w:val="center"/>
            <w:hideMark/>
          </w:tcPr>
          <w:p w14:paraId="0FCB3BE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Репихово</w:t>
            </w:r>
            <w:proofErr w:type="spellEnd"/>
            <w:r w:rsidRPr="0077129F">
              <w:rPr>
                <w:rFonts w:ascii="Times New Roman" w:eastAsia="Times New Roman" w:hAnsi="Times New Roman"/>
                <w:spacing w:val="0"/>
                <w:sz w:val="16"/>
                <w:szCs w:val="16"/>
                <w:lang w:eastAsia="ru-RU"/>
              </w:rPr>
              <w:t>, д. 26а</w:t>
            </w:r>
          </w:p>
        </w:tc>
        <w:tc>
          <w:tcPr>
            <w:tcW w:w="0" w:type="auto"/>
            <w:tcBorders>
              <w:top w:val="nil"/>
              <w:left w:val="nil"/>
              <w:bottom w:val="single" w:sz="4" w:space="0" w:color="auto"/>
              <w:right w:val="single" w:sz="4" w:space="0" w:color="auto"/>
            </w:tcBorders>
            <w:shd w:val="clear" w:color="000000" w:fill="FFFFFF"/>
            <w:vAlign w:val="center"/>
            <w:hideMark/>
          </w:tcPr>
          <w:p w14:paraId="02C50A7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C2F6E5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2A9DEA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69CF504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5146D88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25EDAA1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29A3995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3 375,12</w:t>
            </w:r>
          </w:p>
        </w:tc>
      </w:tr>
      <w:tr w:rsidR="0077129F" w:rsidRPr="0077129F" w14:paraId="40FF063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669BB1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3.2.42</w:t>
            </w:r>
          </w:p>
        </w:tc>
        <w:tc>
          <w:tcPr>
            <w:tcW w:w="0" w:type="auto"/>
            <w:tcBorders>
              <w:top w:val="nil"/>
              <w:left w:val="nil"/>
              <w:bottom w:val="single" w:sz="4" w:space="0" w:color="auto"/>
              <w:right w:val="single" w:sz="4" w:space="0" w:color="auto"/>
            </w:tcBorders>
            <w:shd w:val="clear" w:color="000000" w:fill="FFFFFF"/>
            <w:vAlign w:val="center"/>
            <w:hideMark/>
          </w:tcPr>
          <w:p w14:paraId="013B5B1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г.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D2347B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Хотьково, дер. </w:t>
            </w:r>
            <w:proofErr w:type="spellStart"/>
            <w:r w:rsidRPr="0077129F">
              <w:rPr>
                <w:rFonts w:ascii="Times New Roman" w:eastAsia="Times New Roman" w:hAnsi="Times New Roman"/>
                <w:spacing w:val="0"/>
                <w:sz w:val="16"/>
                <w:szCs w:val="16"/>
                <w:lang w:eastAsia="ru-RU"/>
              </w:rPr>
              <w:t>Репихово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2D84268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1C7F56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F1EEFE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50E719B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4CD220F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2033</w:t>
            </w:r>
          </w:p>
        </w:tc>
        <w:tc>
          <w:tcPr>
            <w:tcW w:w="0" w:type="auto"/>
            <w:tcBorders>
              <w:top w:val="nil"/>
              <w:left w:val="nil"/>
              <w:bottom w:val="single" w:sz="4" w:space="0" w:color="auto"/>
              <w:right w:val="single" w:sz="4" w:space="0" w:color="auto"/>
            </w:tcBorders>
            <w:shd w:val="clear" w:color="000000" w:fill="FFFFFF"/>
            <w:noWrap/>
            <w:vAlign w:val="center"/>
            <w:hideMark/>
          </w:tcPr>
          <w:p w14:paraId="3446EF3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2053916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3 375,12</w:t>
            </w:r>
          </w:p>
        </w:tc>
      </w:tr>
      <w:tr w:rsidR="0077129F" w:rsidRPr="0077129F" w14:paraId="31B8BE9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9F7E3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3.2.43</w:t>
            </w:r>
          </w:p>
        </w:tc>
        <w:tc>
          <w:tcPr>
            <w:tcW w:w="0" w:type="auto"/>
            <w:tcBorders>
              <w:top w:val="nil"/>
              <w:left w:val="nil"/>
              <w:bottom w:val="single" w:sz="4" w:space="0" w:color="auto"/>
              <w:right w:val="single" w:sz="4" w:space="0" w:color="auto"/>
            </w:tcBorders>
            <w:shd w:val="clear" w:color="000000" w:fill="FFFFFF"/>
            <w:vAlign w:val="center"/>
            <w:hideMark/>
          </w:tcPr>
          <w:p w14:paraId="0BB91FC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пос.Васильевское</w:t>
            </w:r>
            <w:proofErr w:type="spellEnd"/>
            <w:r w:rsidRPr="0077129F">
              <w:rPr>
                <w:rFonts w:ascii="Times New Roman" w:eastAsia="Times New Roman" w:hAnsi="Times New Roman"/>
                <w:spacing w:val="0"/>
                <w:sz w:val="16"/>
                <w:szCs w:val="16"/>
                <w:lang w:eastAsia="ru-RU"/>
              </w:rPr>
              <w:t>, д. 26/1</w:t>
            </w:r>
          </w:p>
        </w:tc>
        <w:tc>
          <w:tcPr>
            <w:tcW w:w="0" w:type="auto"/>
            <w:tcBorders>
              <w:top w:val="nil"/>
              <w:left w:val="nil"/>
              <w:bottom w:val="single" w:sz="4" w:space="0" w:color="auto"/>
              <w:right w:val="single" w:sz="4" w:space="0" w:color="auto"/>
            </w:tcBorders>
            <w:shd w:val="clear" w:color="000000" w:fill="FFFFFF"/>
            <w:vAlign w:val="center"/>
            <w:hideMark/>
          </w:tcPr>
          <w:p w14:paraId="5805DAE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proofErr w:type="gramStart"/>
            <w:r w:rsidRPr="0077129F">
              <w:rPr>
                <w:rFonts w:ascii="Times New Roman" w:eastAsia="Times New Roman" w:hAnsi="Times New Roman"/>
                <w:spacing w:val="0"/>
                <w:sz w:val="16"/>
                <w:szCs w:val="16"/>
                <w:lang w:eastAsia="ru-RU"/>
              </w:rPr>
              <w:t>пос.Васильевское</w:t>
            </w:r>
            <w:proofErr w:type="spellEnd"/>
            <w:proofErr w:type="gramEnd"/>
            <w:r w:rsidRPr="0077129F">
              <w:rPr>
                <w:rFonts w:ascii="Times New Roman" w:eastAsia="Times New Roman" w:hAnsi="Times New Roman"/>
                <w:spacing w:val="0"/>
                <w:sz w:val="16"/>
                <w:szCs w:val="16"/>
                <w:lang w:eastAsia="ru-RU"/>
              </w:rPr>
              <w:t>, д. 26/1</w:t>
            </w:r>
          </w:p>
        </w:tc>
        <w:tc>
          <w:tcPr>
            <w:tcW w:w="0" w:type="auto"/>
            <w:tcBorders>
              <w:top w:val="nil"/>
              <w:left w:val="nil"/>
              <w:bottom w:val="single" w:sz="4" w:space="0" w:color="auto"/>
              <w:right w:val="single" w:sz="4" w:space="0" w:color="auto"/>
            </w:tcBorders>
            <w:shd w:val="clear" w:color="000000" w:fill="FFFFFF"/>
            <w:vAlign w:val="center"/>
            <w:hideMark/>
          </w:tcPr>
          <w:p w14:paraId="73ACC60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6361E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53C655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4,80</w:t>
            </w:r>
          </w:p>
        </w:tc>
        <w:tc>
          <w:tcPr>
            <w:tcW w:w="0" w:type="auto"/>
            <w:tcBorders>
              <w:top w:val="nil"/>
              <w:left w:val="nil"/>
              <w:bottom w:val="single" w:sz="4" w:space="0" w:color="auto"/>
              <w:right w:val="single" w:sz="4" w:space="0" w:color="auto"/>
            </w:tcBorders>
            <w:shd w:val="clear" w:color="000000" w:fill="FFFFFF"/>
            <w:vAlign w:val="center"/>
            <w:hideMark/>
          </w:tcPr>
          <w:p w14:paraId="1909BDB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4,80</w:t>
            </w:r>
          </w:p>
        </w:tc>
        <w:tc>
          <w:tcPr>
            <w:tcW w:w="0" w:type="auto"/>
            <w:tcBorders>
              <w:top w:val="nil"/>
              <w:left w:val="nil"/>
              <w:bottom w:val="single" w:sz="4" w:space="0" w:color="auto"/>
              <w:right w:val="single" w:sz="4" w:space="0" w:color="auto"/>
            </w:tcBorders>
            <w:shd w:val="clear" w:color="000000" w:fill="FFFFFF"/>
            <w:vAlign w:val="center"/>
            <w:hideMark/>
          </w:tcPr>
          <w:p w14:paraId="25BECA0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235A28A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54D6063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3 040,61</w:t>
            </w:r>
          </w:p>
        </w:tc>
      </w:tr>
      <w:tr w:rsidR="0077129F" w:rsidRPr="0077129F" w14:paraId="4CE0A6E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773E46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3.2.44</w:t>
            </w:r>
          </w:p>
        </w:tc>
        <w:tc>
          <w:tcPr>
            <w:tcW w:w="0" w:type="auto"/>
            <w:tcBorders>
              <w:top w:val="nil"/>
              <w:left w:val="nil"/>
              <w:bottom w:val="single" w:sz="4" w:space="0" w:color="auto"/>
              <w:right w:val="single" w:sz="4" w:space="0" w:color="auto"/>
            </w:tcBorders>
            <w:shd w:val="clear" w:color="000000" w:fill="FFFFFF"/>
            <w:vAlign w:val="center"/>
            <w:hideMark/>
          </w:tcPr>
          <w:p w14:paraId="540DCC1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п. </w:t>
            </w:r>
            <w:proofErr w:type="spellStart"/>
            <w:r w:rsidRPr="0077129F">
              <w:rPr>
                <w:rFonts w:ascii="Times New Roman" w:eastAsia="Times New Roman" w:hAnsi="Times New Roman"/>
                <w:spacing w:val="0"/>
                <w:sz w:val="16"/>
                <w:szCs w:val="16"/>
                <w:lang w:eastAsia="ru-RU"/>
              </w:rPr>
              <w:t>Шеметовкое</w:t>
            </w:r>
            <w:proofErr w:type="spellEnd"/>
            <w:r w:rsidRPr="0077129F">
              <w:rPr>
                <w:rFonts w:ascii="Times New Roman" w:eastAsia="Times New Roman" w:hAnsi="Times New Roman"/>
                <w:spacing w:val="0"/>
                <w:sz w:val="16"/>
                <w:szCs w:val="16"/>
                <w:lang w:eastAsia="ru-RU"/>
              </w:rPr>
              <w:t xml:space="preserve">, д. </w:t>
            </w:r>
            <w:proofErr w:type="spellStart"/>
            <w:r w:rsidRPr="0077129F">
              <w:rPr>
                <w:rFonts w:ascii="Times New Roman" w:eastAsia="Times New Roman" w:hAnsi="Times New Roman"/>
                <w:spacing w:val="0"/>
                <w:sz w:val="16"/>
                <w:szCs w:val="16"/>
                <w:lang w:eastAsia="ru-RU"/>
              </w:rPr>
              <w:t>Сырнево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305C2AB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п. </w:t>
            </w:r>
            <w:proofErr w:type="spellStart"/>
            <w:r w:rsidRPr="0077129F">
              <w:rPr>
                <w:rFonts w:ascii="Times New Roman" w:eastAsia="Times New Roman" w:hAnsi="Times New Roman"/>
                <w:spacing w:val="0"/>
                <w:sz w:val="16"/>
                <w:szCs w:val="16"/>
                <w:lang w:eastAsia="ru-RU"/>
              </w:rPr>
              <w:t>Шеметовкое</w:t>
            </w:r>
            <w:proofErr w:type="spellEnd"/>
            <w:r w:rsidRPr="0077129F">
              <w:rPr>
                <w:rFonts w:ascii="Times New Roman" w:eastAsia="Times New Roman" w:hAnsi="Times New Roman"/>
                <w:spacing w:val="0"/>
                <w:sz w:val="16"/>
                <w:szCs w:val="16"/>
                <w:lang w:eastAsia="ru-RU"/>
              </w:rPr>
              <w:t xml:space="preserve">, д. </w:t>
            </w:r>
            <w:proofErr w:type="spellStart"/>
            <w:r w:rsidRPr="0077129F">
              <w:rPr>
                <w:rFonts w:ascii="Times New Roman" w:eastAsia="Times New Roman" w:hAnsi="Times New Roman"/>
                <w:spacing w:val="0"/>
                <w:sz w:val="16"/>
                <w:szCs w:val="16"/>
                <w:lang w:eastAsia="ru-RU"/>
              </w:rPr>
              <w:t>Сырнево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ADF481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2DE124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C70A2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6828776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737A9C6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41CF661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4C8CB3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3 304,70</w:t>
            </w:r>
          </w:p>
        </w:tc>
      </w:tr>
      <w:tr w:rsidR="0077129F" w:rsidRPr="0077129F" w14:paraId="4BDF665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16FD12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3.2.45</w:t>
            </w:r>
          </w:p>
        </w:tc>
        <w:tc>
          <w:tcPr>
            <w:tcW w:w="0" w:type="auto"/>
            <w:tcBorders>
              <w:top w:val="nil"/>
              <w:left w:val="nil"/>
              <w:bottom w:val="single" w:sz="4" w:space="0" w:color="auto"/>
              <w:right w:val="single" w:sz="4" w:space="0" w:color="auto"/>
            </w:tcBorders>
            <w:shd w:val="clear" w:color="000000" w:fill="FFFFFF"/>
            <w:vAlign w:val="center"/>
            <w:hideMark/>
          </w:tcPr>
          <w:p w14:paraId="19B7617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п.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д. Марьино, д. 18</w:t>
            </w:r>
          </w:p>
        </w:tc>
        <w:tc>
          <w:tcPr>
            <w:tcW w:w="0" w:type="auto"/>
            <w:tcBorders>
              <w:top w:val="nil"/>
              <w:left w:val="nil"/>
              <w:bottom w:val="single" w:sz="4" w:space="0" w:color="auto"/>
              <w:right w:val="single" w:sz="4" w:space="0" w:color="auto"/>
            </w:tcBorders>
            <w:shd w:val="clear" w:color="000000" w:fill="FFFFFF"/>
            <w:vAlign w:val="center"/>
            <w:hideMark/>
          </w:tcPr>
          <w:p w14:paraId="2B23EB9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spellStart"/>
            <w:proofErr w:type="gramStart"/>
            <w:r w:rsidRPr="0077129F">
              <w:rPr>
                <w:rFonts w:ascii="Times New Roman" w:eastAsia="Times New Roman" w:hAnsi="Times New Roman"/>
                <w:spacing w:val="0"/>
                <w:sz w:val="16"/>
                <w:szCs w:val="16"/>
                <w:lang w:eastAsia="ru-RU"/>
              </w:rPr>
              <w:t>Посадский,п</w:t>
            </w:r>
            <w:proofErr w:type="spellEnd"/>
            <w:r w:rsidRPr="0077129F">
              <w:rPr>
                <w:rFonts w:ascii="Times New Roman" w:eastAsia="Times New Roman" w:hAnsi="Times New Roman"/>
                <w:spacing w:val="0"/>
                <w:sz w:val="16"/>
                <w:szCs w:val="16"/>
                <w:lang w:eastAsia="ru-RU"/>
              </w:rPr>
              <w:t>.</w:t>
            </w:r>
            <w:proofErr w:type="gram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д. Марьино, д. 18</w:t>
            </w:r>
          </w:p>
        </w:tc>
        <w:tc>
          <w:tcPr>
            <w:tcW w:w="0" w:type="auto"/>
            <w:tcBorders>
              <w:top w:val="nil"/>
              <w:left w:val="nil"/>
              <w:bottom w:val="single" w:sz="4" w:space="0" w:color="auto"/>
              <w:right w:val="single" w:sz="4" w:space="0" w:color="auto"/>
            </w:tcBorders>
            <w:shd w:val="clear" w:color="000000" w:fill="FFFFFF"/>
            <w:vAlign w:val="center"/>
            <w:hideMark/>
          </w:tcPr>
          <w:p w14:paraId="1C11473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DE5B02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FA43B6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5,50</w:t>
            </w:r>
          </w:p>
        </w:tc>
        <w:tc>
          <w:tcPr>
            <w:tcW w:w="0" w:type="auto"/>
            <w:tcBorders>
              <w:top w:val="nil"/>
              <w:left w:val="nil"/>
              <w:bottom w:val="single" w:sz="4" w:space="0" w:color="auto"/>
              <w:right w:val="single" w:sz="4" w:space="0" w:color="auto"/>
            </w:tcBorders>
            <w:shd w:val="clear" w:color="000000" w:fill="FFFFFF"/>
            <w:vAlign w:val="center"/>
            <w:hideMark/>
          </w:tcPr>
          <w:p w14:paraId="6A870FA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5,50</w:t>
            </w:r>
          </w:p>
        </w:tc>
        <w:tc>
          <w:tcPr>
            <w:tcW w:w="0" w:type="auto"/>
            <w:tcBorders>
              <w:top w:val="nil"/>
              <w:left w:val="nil"/>
              <w:bottom w:val="single" w:sz="4" w:space="0" w:color="auto"/>
              <w:right w:val="single" w:sz="4" w:space="0" w:color="auto"/>
            </w:tcBorders>
            <w:shd w:val="clear" w:color="000000" w:fill="FFFFFF"/>
            <w:vAlign w:val="center"/>
            <w:hideMark/>
          </w:tcPr>
          <w:p w14:paraId="5A70F0A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39CC44B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6C747CA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3 040,61</w:t>
            </w:r>
          </w:p>
        </w:tc>
      </w:tr>
      <w:tr w:rsidR="0077129F" w:rsidRPr="0077129F" w14:paraId="505CDF06"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465F6B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3.2.46</w:t>
            </w:r>
          </w:p>
        </w:tc>
        <w:tc>
          <w:tcPr>
            <w:tcW w:w="0" w:type="auto"/>
            <w:tcBorders>
              <w:top w:val="nil"/>
              <w:left w:val="nil"/>
              <w:bottom w:val="single" w:sz="4" w:space="0" w:color="auto"/>
              <w:right w:val="single" w:sz="4" w:space="0" w:color="auto"/>
            </w:tcBorders>
            <w:shd w:val="clear" w:color="000000" w:fill="FFFFFF"/>
            <w:vAlign w:val="center"/>
            <w:hideMark/>
          </w:tcPr>
          <w:p w14:paraId="66B5AB0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п.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с. Закубежье, д. 34</w:t>
            </w:r>
          </w:p>
        </w:tc>
        <w:tc>
          <w:tcPr>
            <w:tcW w:w="0" w:type="auto"/>
            <w:tcBorders>
              <w:top w:val="nil"/>
              <w:left w:val="nil"/>
              <w:bottom w:val="single" w:sz="4" w:space="0" w:color="auto"/>
              <w:right w:val="single" w:sz="4" w:space="0" w:color="auto"/>
            </w:tcBorders>
            <w:shd w:val="clear" w:color="000000" w:fill="FFFFFF"/>
            <w:vAlign w:val="center"/>
            <w:hideMark/>
          </w:tcPr>
          <w:p w14:paraId="626F3DB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п. </w:t>
            </w:r>
            <w:proofErr w:type="spellStart"/>
            <w:r w:rsidRPr="0077129F">
              <w:rPr>
                <w:rFonts w:ascii="Times New Roman" w:eastAsia="Times New Roman" w:hAnsi="Times New Roman"/>
                <w:spacing w:val="0"/>
                <w:sz w:val="16"/>
                <w:szCs w:val="16"/>
                <w:lang w:eastAsia="ru-RU"/>
              </w:rPr>
              <w:t>Шеметовское</w:t>
            </w:r>
            <w:proofErr w:type="spellEnd"/>
            <w:r w:rsidRPr="0077129F">
              <w:rPr>
                <w:rFonts w:ascii="Times New Roman" w:eastAsia="Times New Roman" w:hAnsi="Times New Roman"/>
                <w:spacing w:val="0"/>
                <w:sz w:val="16"/>
                <w:szCs w:val="16"/>
                <w:lang w:eastAsia="ru-RU"/>
              </w:rPr>
              <w:t>, с. Закубежье, д. 34</w:t>
            </w:r>
          </w:p>
        </w:tc>
        <w:tc>
          <w:tcPr>
            <w:tcW w:w="0" w:type="auto"/>
            <w:tcBorders>
              <w:top w:val="nil"/>
              <w:left w:val="nil"/>
              <w:bottom w:val="single" w:sz="4" w:space="0" w:color="auto"/>
              <w:right w:val="single" w:sz="4" w:space="0" w:color="auto"/>
            </w:tcBorders>
            <w:shd w:val="clear" w:color="000000" w:fill="FFFFFF"/>
            <w:vAlign w:val="center"/>
            <w:hideMark/>
          </w:tcPr>
          <w:p w14:paraId="609FF10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2EE2E9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67E7EF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2,13</w:t>
            </w:r>
          </w:p>
        </w:tc>
        <w:tc>
          <w:tcPr>
            <w:tcW w:w="0" w:type="auto"/>
            <w:tcBorders>
              <w:top w:val="nil"/>
              <w:left w:val="nil"/>
              <w:bottom w:val="single" w:sz="4" w:space="0" w:color="auto"/>
              <w:right w:val="single" w:sz="4" w:space="0" w:color="auto"/>
            </w:tcBorders>
            <w:shd w:val="clear" w:color="000000" w:fill="FFFFFF"/>
            <w:vAlign w:val="center"/>
            <w:hideMark/>
          </w:tcPr>
          <w:p w14:paraId="2DDAC73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2,13</w:t>
            </w:r>
          </w:p>
        </w:tc>
        <w:tc>
          <w:tcPr>
            <w:tcW w:w="0" w:type="auto"/>
            <w:tcBorders>
              <w:top w:val="nil"/>
              <w:left w:val="nil"/>
              <w:bottom w:val="single" w:sz="4" w:space="0" w:color="auto"/>
              <w:right w:val="single" w:sz="4" w:space="0" w:color="auto"/>
            </w:tcBorders>
            <w:shd w:val="clear" w:color="000000" w:fill="FFFFFF"/>
            <w:vAlign w:val="center"/>
            <w:hideMark/>
          </w:tcPr>
          <w:p w14:paraId="3D18726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6DE8A2F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10C0D29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3 534,05</w:t>
            </w:r>
          </w:p>
        </w:tc>
      </w:tr>
      <w:tr w:rsidR="0077129F" w:rsidRPr="0077129F" w14:paraId="2B4C844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5E4CB0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3.2.47</w:t>
            </w:r>
          </w:p>
        </w:tc>
        <w:tc>
          <w:tcPr>
            <w:tcW w:w="0" w:type="auto"/>
            <w:tcBorders>
              <w:top w:val="nil"/>
              <w:left w:val="nil"/>
              <w:bottom w:val="single" w:sz="4" w:space="0" w:color="auto"/>
              <w:right w:val="single" w:sz="4" w:space="0" w:color="auto"/>
            </w:tcBorders>
            <w:shd w:val="clear" w:color="000000" w:fill="FFFFFF"/>
            <w:vAlign w:val="center"/>
            <w:hideMark/>
          </w:tcPr>
          <w:p w14:paraId="054DFAA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Воздвиженское </w:t>
            </w:r>
            <w:proofErr w:type="spellStart"/>
            <w:r w:rsidRPr="0077129F">
              <w:rPr>
                <w:rFonts w:ascii="Times New Roman" w:eastAsia="Times New Roman" w:hAnsi="Times New Roman"/>
                <w:spacing w:val="0"/>
                <w:sz w:val="16"/>
                <w:szCs w:val="16"/>
                <w:lang w:eastAsia="ru-RU"/>
              </w:rPr>
              <w:t>с.о</w:t>
            </w:r>
            <w:proofErr w:type="spellEnd"/>
            <w:r w:rsidRPr="0077129F">
              <w:rPr>
                <w:rFonts w:ascii="Times New Roman" w:eastAsia="Times New Roman" w:hAnsi="Times New Roman"/>
                <w:spacing w:val="0"/>
                <w:sz w:val="16"/>
                <w:szCs w:val="16"/>
                <w:lang w:eastAsia="ru-RU"/>
              </w:rPr>
              <w:t>., пос. Заречный, д. 16</w:t>
            </w:r>
          </w:p>
        </w:tc>
        <w:tc>
          <w:tcPr>
            <w:tcW w:w="0" w:type="auto"/>
            <w:tcBorders>
              <w:top w:val="nil"/>
              <w:left w:val="nil"/>
              <w:bottom w:val="single" w:sz="4" w:space="0" w:color="auto"/>
              <w:right w:val="single" w:sz="4" w:space="0" w:color="auto"/>
            </w:tcBorders>
            <w:shd w:val="clear" w:color="000000" w:fill="FFFFFF"/>
            <w:vAlign w:val="center"/>
            <w:hideMark/>
          </w:tcPr>
          <w:p w14:paraId="1B959F1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Воздвиженское </w:t>
            </w:r>
            <w:proofErr w:type="spellStart"/>
            <w:r w:rsidRPr="0077129F">
              <w:rPr>
                <w:rFonts w:ascii="Times New Roman" w:eastAsia="Times New Roman" w:hAnsi="Times New Roman"/>
                <w:spacing w:val="0"/>
                <w:sz w:val="16"/>
                <w:szCs w:val="16"/>
                <w:lang w:eastAsia="ru-RU"/>
              </w:rPr>
              <w:t>с.о</w:t>
            </w:r>
            <w:proofErr w:type="spellEnd"/>
            <w:r w:rsidRPr="0077129F">
              <w:rPr>
                <w:rFonts w:ascii="Times New Roman" w:eastAsia="Times New Roman" w:hAnsi="Times New Roman"/>
                <w:spacing w:val="0"/>
                <w:sz w:val="16"/>
                <w:szCs w:val="16"/>
                <w:lang w:eastAsia="ru-RU"/>
              </w:rPr>
              <w:t>., пос. Заречный, д. 16</w:t>
            </w:r>
          </w:p>
        </w:tc>
        <w:tc>
          <w:tcPr>
            <w:tcW w:w="0" w:type="auto"/>
            <w:tcBorders>
              <w:top w:val="nil"/>
              <w:left w:val="nil"/>
              <w:bottom w:val="single" w:sz="4" w:space="0" w:color="auto"/>
              <w:right w:val="single" w:sz="4" w:space="0" w:color="auto"/>
            </w:tcBorders>
            <w:shd w:val="clear" w:color="000000" w:fill="FFFFFF"/>
            <w:vAlign w:val="center"/>
            <w:hideMark/>
          </w:tcPr>
          <w:p w14:paraId="560578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AE88D4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68023A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7,39</w:t>
            </w:r>
          </w:p>
        </w:tc>
        <w:tc>
          <w:tcPr>
            <w:tcW w:w="0" w:type="auto"/>
            <w:tcBorders>
              <w:top w:val="nil"/>
              <w:left w:val="nil"/>
              <w:bottom w:val="single" w:sz="4" w:space="0" w:color="auto"/>
              <w:right w:val="single" w:sz="4" w:space="0" w:color="auto"/>
            </w:tcBorders>
            <w:shd w:val="clear" w:color="000000" w:fill="FFFFFF"/>
            <w:vAlign w:val="center"/>
            <w:hideMark/>
          </w:tcPr>
          <w:p w14:paraId="6CE3744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7,39</w:t>
            </w:r>
          </w:p>
        </w:tc>
        <w:tc>
          <w:tcPr>
            <w:tcW w:w="0" w:type="auto"/>
            <w:tcBorders>
              <w:top w:val="nil"/>
              <w:left w:val="nil"/>
              <w:bottom w:val="single" w:sz="4" w:space="0" w:color="auto"/>
              <w:right w:val="single" w:sz="4" w:space="0" w:color="auto"/>
            </w:tcBorders>
            <w:shd w:val="clear" w:color="000000" w:fill="FFFFFF"/>
            <w:vAlign w:val="center"/>
            <w:hideMark/>
          </w:tcPr>
          <w:p w14:paraId="6CEFFE9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4E06AF0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7174DCE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3 115,20</w:t>
            </w:r>
          </w:p>
        </w:tc>
      </w:tr>
      <w:tr w:rsidR="0077129F" w:rsidRPr="0077129F" w14:paraId="13DF375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17C894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3.2.48</w:t>
            </w:r>
          </w:p>
        </w:tc>
        <w:tc>
          <w:tcPr>
            <w:tcW w:w="0" w:type="auto"/>
            <w:tcBorders>
              <w:top w:val="nil"/>
              <w:left w:val="nil"/>
              <w:bottom w:val="single" w:sz="4" w:space="0" w:color="auto"/>
              <w:right w:val="single" w:sz="4" w:space="0" w:color="auto"/>
            </w:tcBorders>
            <w:shd w:val="clear" w:color="000000" w:fill="FFFFFF"/>
            <w:vAlign w:val="center"/>
            <w:hideMark/>
          </w:tcPr>
          <w:p w14:paraId="11AAC2E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Лоза, д. 9к, кор.1</w:t>
            </w:r>
          </w:p>
        </w:tc>
        <w:tc>
          <w:tcPr>
            <w:tcW w:w="0" w:type="auto"/>
            <w:tcBorders>
              <w:top w:val="nil"/>
              <w:left w:val="nil"/>
              <w:bottom w:val="single" w:sz="4" w:space="0" w:color="auto"/>
              <w:right w:val="single" w:sz="4" w:space="0" w:color="auto"/>
            </w:tcBorders>
            <w:shd w:val="clear" w:color="000000" w:fill="FFFFFF"/>
            <w:vAlign w:val="center"/>
            <w:hideMark/>
          </w:tcPr>
          <w:p w14:paraId="5F030F0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Лоза, д. 9к, кор.1</w:t>
            </w:r>
          </w:p>
        </w:tc>
        <w:tc>
          <w:tcPr>
            <w:tcW w:w="0" w:type="auto"/>
            <w:tcBorders>
              <w:top w:val="nil"/>
              <w:left w:val="nil"/>
              <w:bottom w:val="single" w:sz="4" w:space="0" w:color="auto"/>
              <w:right w:val="single" w:sz="4" w:space="0" w:color="auto"/>
            </w:tcBorders>
            <w:shd w:val="clear" w:color="000000" w:fill="FFFFFF"/>
            <w:vAlign w:val="center"/>
            <w:hideMark/>
          </w:tcPr>
          <w:p w14:paraId="1364387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6D7EF0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4FA7ED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9,89</w:t>
            </w:r>
          </w:p>
        </w:tc>
        <w:tc>
          <w:tcPr>
            <w:tcW w:w="0" w:type="auto"/>
            <w:tcBorders>
              <w:top w:val="nil"/>
              <w:left w:val="nil"/>
              <w:bottom w:val="single" w:sz="4" w:space="0" w:color="auto"/>
              <w:right w:val="single" w:sz="4" w:space="0" w:color="auto"/>
            </w:tcBorders>
            <w:shd w:val="clear" w:color="000000" w:fill="FFFFFF"/>
            <w:vAlign w:val="center"/>
            <w:hideMark/>
          </w:tcPr>
          <w:p w14:paraId="38E0018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9,89</w:t>
            </w:r>
          </w:p>
        </w:tc>
        <w:tc>
          <w:tcPr>
            <w:tcW w:w="0" w:type="auto"/>
            <w:tcBorders>
              <w:top w:val="nil"/>
              <w:left w:val="nil"/>
              <w:bottom w:val="single" w:sz="4" w:space="0" w:color="auto"/>
              <w:right w:val="single" w:sz="4" w:space="0" w:color="auto"/>
            </w:tcBorders>
            <w:shd w:val="clear" w:color="000000" w:fill="FFFFFF"/>
            <w:vAlign w:val="center"/>
            <w:hideMark/>
          </w:tcPr>
          <w:p w14:paraId="04A662B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7E25F0C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1093DF0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5 625,36</w:t>
            </w:r>
          </w:p>
        </w:tc>
      </w:tr>
      <w:tr w:rsidR="0077129F" w:rsidRPr="0077129F" w14:paraId="490E2364"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55B598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3.2.49</w:t>
            </w:r>
          </w:p>
        </w:tc>
        <w:tc>
          <w:tcPr>
            <w:tcW w:w="0" w:type="auto"/>
            <w:tcBorders>
              <w:top w:val="nil"/>
              <w:left w:val="nil"/>
              <w:bottom w:val="single" w:sz="4" w:space="0" w:color="auto"/>
              <w:right w:val="single" w:sz="4" w:space="0" w:color="auto"/>
            </w:tcBorders>
            <w:shd w:val="clear" w:color="000000" w:fill="FFFFFF"/>
            <w:vAlign w:val="center"/>
            <w:hideMark/>
          </w:tcPr>
          <w:p w14:paraId="4C87589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пос. Ситники,  стр. 25/7</w:t>
            </w:r>
          </w:p>
        </w:tc>
        <w:tc>
          <w:tcPr>
            <w:tcW w:w="0" w:type="auto"/>
            <w:tcBorders>
              <w:top w:val="nil"/>
              <w:left w:val="nil"/>
              <w:bottom w:val="single" w:sz="4" w:space="0" w:color="auto"/>
              <w:right w:val="single" w:sz="4" w:space="0" w:color="auto"/>
            </w:tcBorders>
            <w:shd w:val="clear" w:color="000000" w:fill="FFFFFF"/>
            <w:vAlign w:val="center"/>
            <w:hideMark/>
          </w:tcPr>
          <w:p w14:paraId="7F5EF8D0"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Лозовское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пос. </w:t>
            </w:r>
            <w:proofErr w:type="gramStart"/>
            <w:r w:rsidRPr="0077129F">
              <w:rPr>
                <w:rFonts w:ascii="Times New Roman" w:eastAsia="Times New Roman" w:hAnsi="Times New Roman"/>
                <w:spacing w:val="0"/>
                <w:sz w:val="16"/>
                <w:szCs w:val="16"/>
                <w:lang w:eastAsia="ru-RU"/>
              </w:rPr>
              <w:t>Ситники,  стр.</w:t>
            </w:r>
            <w:proofErr w:type="gramEnd"/>
            <w:r w:rsidRPr="0077129F">
              <w:rPr>
                <w:rFonts w:ascii="Times New Roman" w:eastAsia="Times New Roman" w:hAnsi="Times New Roman"/>
                <w:spacing w:val="0"/>
                <w:sz w:val="16"/>
                <w:szCs w:val="16"/>
                <w:lang w:eastAsia="ru-RU"/>
              </w:rPr>
              <w:t xml:space="preserve"> 25/7</w:t>
            </w:r>
          </w:p>
        </w:tc>
        <w:tc>
          <w:tcPr>
            <w:tcW w:w="0" w:type="auto"/>
            <w:tcBorders>
              <w:top w:val="nil"/>
              <w:left w:val="nil"/>
              <w:bottom w:val="single" w:sz="4" w:space="0" w:color="auto"/>
              <w:right w:val="single" w:sz="4" w:space="0" w:color="auto"/>
            </w:tcBorders>
            <w:shd w:val="clear" w:color="000000" w:fill="FFFFFF"/>
            <w:vAlign w:val="center"/>
            <w:hideMark/>
          </w:tcPr>
          <w:p w14:paraId="797C40D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ED06CE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0CEF541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0,43</w:t>
            </w:r>
          </w:p>
        </w:tc>
        <w:tc>
          <w:tcPr>
            <w:tcW w:w="0" w:type="auto"/>
            <w:tcBorders>
              <w:top w:val="nil"/>
              <w:left w:val="nil"/>
              <w:bottom w:val="single" w:sz="4" w:space="0" w:color="auto"/>
              <w:right w:val="single" w:sz="4" w:space="0" w:color="auto"/>
            </w:tcBorders>
            <w:shd w:val="clear" w:color="000000" w:fill="FFFFFF"/>
            <w:vAlign w:val="center"/>
            <w:hideMark/>
          </w:tcPr>
          <w:p w14:paraId="547A566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0,43</w:t>
            </w:r>
          </w:p>
        </w:tc>
        <w:tc>
          <w:tcPr>
            <w:tcW w:w="0" w:type="auto"/>
            <w:tcBorders>
              <w:top w:val="nil"/>
              <w:left w:val="nil"/>
              <w:bottom w:val="single" w:sz="4" w:space="0" w:color="auto"/>
              <w:right w:val="single" w:sz="4" w:space="0" w:color="auto"/>
            </w:tcBorders>
            <w:shd w:val="clear" w:color="000000" w:fill="FFFFFF"/>
            <w:vAlign w:val="center"/>
            <w:hideMark/>
          </w:tcPr>
          <w:p w14:paraId="7451183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661AC04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2B5077B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3 779,16</w:t>
            </w:r>
          </w:p>
        </w:tc>
      </w:tr>
      <w:tr w:rsidR="0077129F" w:rsidRPr="0077129F" w14:paraId="3D18F874"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7080B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3.2.50</w:t>
            </w:r>
          </w:p>
        </w:tc>
        <w:tc>
          <w:tcPr>
            <w:tcW w:w="0" w:type="auto"/>
            <w:tcBorders>
              <w:top w:val="nil"/>
              <w:left w:val="nil"/>
              <w:bottom w:val="single" w:sz="4" w:space="0" w:color="auto"/>
              <w:right w:val="single" w:sz="4" w:space="0" w:color="auto"/>
            </w:tcBorders>
            <w:shd w:val="clear" w:color="000000" w:fill="FFFFFF"/>
            <w:vAlign w:val="center"/>
            <w:hideMark/>
          </w:tcPr>
          <w:p w14:paraId="7D0751C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д. Путятино, д. 136</w:t>
            </w:r>
          </w:p>
        </w:tc>
        <w:tc>
          <w:tcPr>
            <w:tcW w:w="0" w:type="auto"/>
            <w:tcBorders>
              <w:top w:val="nil"/>
              <w:left w:val="nil"/>
              <w:bottom w:val="single" w:sz="4" w:space="0" w:color="auto"/>
              <w:right w:val="single" w:sz="4" w:space="0" w:color="auto"/>
            </w:tcBorders>
            <w:shd w:val="clear" w:color="000000" w:fill="FFFFFF"/>
            <w:vAlign w:val="center"/>
            <w:hideMark/>
          </w:tcPr>
          <w:p w14:paraId="1CD878C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д. Путятино, д. 136</w:t>
            </w:r>
          </w:p>
        </w:tc>
        <w:tc>
          <w:tcPr>
            <w:tcW w:w="0" w:type="auto"/>
            <w:tcBorders>
              <w:top w:val="nil"/>
              <w:left w:val="nil"/>
              <w:bottom w:val="single" w:sz="4" w:space="0" w:color="auto"/>
              <w:right w:val="single" w:sz="4" w:space="0" w:color="auto"/>
            </w:tcBorders>
            <w:shd w:val="clear" w:color="000000" w:fill="FFFFFF"/>
            <w:vAlign w:val="center"/>
            <w:hideMark/>
          </w:tcPr>
          <w:p w14:paraId="379E93D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99B146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D6B413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0,50</w:t>
            </w:r>
          </w:p>
        </w:tc>
        <w:tc>
          <w:tcPr>
            <w:tcW w:w="0" w:type="auto"/>
            <w:tcBorders>
              <w:top w:val="nil"/>
              <w:left w:val="nil"/>
              <w:bottom w:val="single" w:sz="4" w:space="0" w:color="auto"/>
              <w:right w:val="single" w:sz="4" w:space="0" w:color="auto"/>
            </w:tcBorders>
            <w:shd w:val="clear" w:color="000000" w:fill="FFFFFF"/>
            <w:vAlign w:val="center"/>
            <w:hideMark/>
          </w:tcPr>
          <w:p w14:paraId="06B2780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0,50</w:t>
            </w:r>
          </w:p>
        </w:tc>
        <w:tc>
          <w:tcPr>
            <w:tcW w:w="0" w:type="auto"/>
            <w:tcBorders>
              <w:top w:val="nil"/>
              <w:left w:val="nil"/>
              <w:bottom w:val="single" w:sz="4" w:space="0" w:color="auto"/>
              <w:right w:val="single" w:sz="4" w:space="0" w:color="auto"/>
            </w:tcBorders>
            <w:shd w:val="clear" w:color="000000" w:fill="FFFFFF"/>
            <w:vAlign w:val="center"/>
            <w:hideMark/>
          </w:tcPr>
          <w:p w14:paraId="07B2BD1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6F0C14E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3D8BF3E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3 454,56</w:t>
            </w:r>
          </w:p>
        </w:tc>
      </w:tr>
      <w:tr w:rsidR="0077129F" w:rsidRPr="0077129F" w14:paraId="636A2114"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00469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3.2.51</w:t>
            </w:r>
          </w:p>
        </w:tc>
        <w:tc>
          <w:tcPr>
            <w:tcW w:w="0" w:type="auto"/>
            <w:tcBorders>
              <w:top w:val="nil"/>
              <w:left w:val="nil"/>
              <w:bottom w:val="single" w:sz="4" w:space="0" w:color="auto"/>
              <w:right w:val="single" w:sz="4" w:space="0" w:color="auto"/>
            </w:tcBorders>
            <w:shd w:val="clear" w:color="000000" w:fill="FFFFFF"/>
            <w:vAlign w:val="center"/>
            <w:hideMark/>
          </w:tcPr>
          <w:p w14:paraId="5FA00D01"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дер. Березняки, д. 130</w:t>
            </w:r>
          </w:p>
        </w:tc>
        <w:tc>
          <w:tcPr>
            <w:tcW w:w="0" w:type="auto"/>
            <w:tcBorders>
              <w:top w:val="nil"/>
              <w:left w:val="nil"/>
              <w:bottom w:val="single" w:sz="4" w:space="0" w:color="auto"/>
              <w:right w:val="single" w:sz="4" w:space="0" w:color="auto"/>
            </w:tcBorders>
            <w:shd w:val="clear" w:color="000000" w:fill="FFFFFF"/>
            <w:vAlign w:val="center"/>
            <w:hideMark/>
          </w:tcPr>
          <w:p w14:paraId="1A1FC18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дер. Березняки, д. 130</w:t>
            </w:r>
          </w:p>
        </w:tc>
        <w:tc>
          <w:tcPr>
            <w:tcW w:w="0" w:type="auto"/>
            <w:tcBorders>
              <w:top w:val="nil"/>
              <w:left w:val="nil"/>
              <w:bottom w:val="single" w:sz="4" w:space="0" w:color="auto"/>
              <w:right w:val="single" w:sz="4" w:space="0" w:color="auto"/>
            </w:tcBorders>
            <w:shd w:val="clear" w:color="000000" w:fill="FFFFFF"/>
            <w:vAlign w:val="center"/>
            <w:hideMark/>
          </w:tcPr>
          <w:p w14:paraId="4F4FFA3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A3EBCD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3E03C8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4,30</w:t>
            </w:r>
          </w:p>
        </w:tc>
        <w:tc>
          <w:tcPr>
            <w:tcW w:w="0" w:type="auto"/>
            <w:tcBorders>
              <w:top w:val="nil"/>
              <w:left w:val="nil"/>
              <w:bottom w:val="single" w:sz="4" w:space="0" w:color="auto"/>
              <w:right w:val="single" w:sz="4" w:space="0" w:color="auto"/>
            </w:tcBorders>
            <w:shd w:val="clear" w:color="000000" w:fill="FFFFFF"/>
            <w:vAlign w:val="center"/>
            <w:hideMark/>
          </w:tcPr>
          <w:p w14:paraId="2C7FFE5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4,30</w:t>
            </w:r>
          </w:p>
        </w:tc>
        <w:tc>
          <w:tcPr>
            <w:tcW w:w="0" w:type="auto"/>
            <w:tcBorders>
              <w:top w:val="nil"/>
              <w:left w:val="nil"/>
              <w:bottom w:val="single" w:sz="4" w:space="0" w:color="auto"/>
              <w:right w:val="single" w:sz="4" w:space="0" w:color="auto"/>
            </w:tcBorders>
            <w:shd w:val="clear" w:color="000000" w:fill="FFFFFF"/>
            <w:vAlign w:val="center"/>
            <w:hideMark/>
          </w:tcPr>
          <w:p w14:paraId="454DE30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580BEBB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5C5FD48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2 019,36</w:t>
            </w:r>
          </w:p>
        </w:tc>
      </w:tr>
      <w:tr w:rsidR="0077129F" w:rsidRPr="0077129F" w14:paraId="7AC63026"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83DFC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3.2.52</w:t>
            </w:r>
          </w:p>
        </w:tc>
        <w:tc>
          <w:tcPr>
            <w:tcW w:w="0" w:type="auto"/>
            <w:tcBorders>
              <w:top w:val="nil"/>
              <w:left w:val="nil"/>
              <w:bottom w:val="single" w:sz="4" w:space="0" w:color="auto"/>
              <w:right w:val="single" w:sz="4" w:space="0" w:color="auto"/>
            </w:tcBorders>
            <w:shd w:val="clear" w:color="000000" w:fill="FFFFFF"/>
            <w:vAlign w:val="center"/>
            <w:hideMark/>
          </w:tcPr>
          <w:p w14:paraId="532C6AC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с. </w:t>
            </w:r>
            <w:proofErr w:type="spellStart"/>
            <w:r w:rsidRPr="0077129F">
              <w:rPr>
                <w:rFonts w:ascii="Times New Roman" w:eastAsia="Times New Roman" w:hAnsi="Times New Roman"/>
                <w:spacing w:val="0"/>
                <w:sz w:val="16"/>
                <w:szCs w:val="16"/>
                <w:lang w:eastAsia="ru-RU"/>
              </w:rPr>
              <w:t>Сватково</w:t>
            </w:r>
            <w:proofErr w:type="spellEnd"/>
            <w:r w:rsidRPr="0077129F">
              <w:rPr>
                <w:rFonts w:ascii="Times New Roman" w:eastAsia="Times New Roman" w:hAnsi="Times New Roman"/>
                <w:spacing w:val="0"/>
                <w:sz w:val="16"/>
                <w:szCs w:val="16"/>
                <w:lang w:eastAsia="ru-RU"/>
              </w:rPr>
              <w:t>, д. 95</w:t>
            </w:r>
          </w:p>
        </w:tc>
        <w:tc>
          <w:tcPr>
            <w:tcW w:w="0" w:type="auto"/>
            <w:tcBorders>
              <w:top w:val="nil"/>
              <w:left w:val="nil"/>
              <w:bottom w:val="single" w:sz="4" w:space="0" w:color="auto"/>
              <w:right w:val="single" w:sz="4" w:space="0" w:color="auto"/>
            </w:tcBorders>
            <w:shd w:val="clear" w:color="000000" w:fill="FFFFFF"/>
            <w:vAlign w:val="center"/>
            <w:hideMark/>
          </w:tcPr>
          <w:p w14:paraId="6A09F30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с. </w:t>
            </w:r>
            <w:proofErr w:type="spellStart"/>
            <w:r w:rsidRPr="0077129F">
              <w:rPr>
                <w:rFonts w:ascii="Times New Roman" w:eastAsia="Times New Roman" w:hAnsi="Times New Roman"/>
                <w:spacing w:val="0"/>
                <w:sz w:val="16"/>
                <w:szCs w:val="16"/>
                <w:lang w:eastAsia="ru-RU"/>
              </w:rPr>
              <w:t>Сватково</w:t>
            </w:r>
            <w:proofErr w:type="spellEnd"/>
            <w:r w:rsidRPr="0077129F">
              <w:rPr>
                <w:rFonts w:ascii="Times New Roman" w:eastAsia="Times New Roman" w:hAnsi="Times New Roman"/>
                <w:spacing w:val="0"/>
                <w:sz w:val="16"/>
                <w:szCs w:val="16"/>
                <w:lang w:eastAsia="ru-RU"/>
              </w:rPr>
              <w:t>, д. 95</w:t>
            </w:r>
          </w:p>
        </w:tc>
        <w:tc>
          <w:tcPr>
            <w:tcW w:w="0" w:type="auto"/>
            <w:tcBorders>
              <w:top w:val="nil"/>
              <w:left w:val="nil"/>
              <w:bottom w:val="single" w:sz="4" w:space="0" w:color="auto"/>
              <w:right w:val="single" w:sz="4" w:space="0" w:color="auto"/>
            </w:tcBorders>
            <w:shd w:val="clear" w:color="000000" w:fill="FFFFFF"/>
            <w:vAlign w:val="center"/>
            <w:hideMark/>
          </w:tcPr>
          <w:p w14:paraId="1ABDCC2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E4DE83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0DD3072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3,01</w:t>
            </w:r>
          </w:p>
        </w:tc>
        <w:tc>
          <w:tcPr>
            <w:tcW w:w="0" w:type="auto"/>
            <w:tcBorders>
              <w:top w:val="nil"/>
              <w:left w:val="nil"/>
              <w:bottom w:val="single" w:sz="4" w:space="0" w:color="auto"/>
              <w:right w:val="single" w:sz="4" w:space="0" w:color="auto"/>
            </w:tcBorders>
            <w:shd w:val="clear" w:color="000000" w:fill="FFFFFF"/>
            <w:vAlign w:val="center"/>
            <w:hideMark/>
          </w:tcPr>
          <w:p w14:paraId="73C58C2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3,01</w:t>
            </w:r>
          </w:p>
        </w:tc>
        <w:tc>
          <w:tcPr>
            <w:tcW w:w="0" w:type="auto"/>
            <w:tcBorders>
              <w:top w:val="nil"/>
              <w:left w:val="nil"/>
              <w:bottom w:val="single" w:sz="4" w:space="0" w:color="auto"/>
              <w:right w:val="single" w:sz="4" w:space="0" w:color="auto"/>
            </w:tcBorders>
            <w:shd w:val="clear" w:color="000000" w:fill="FFFFFF"/>
            <w:vAlign w:val="center"/>
            <w:hideMark/>
          </w:tcPr>
          <w:p w14:paraId="7C9F789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0CE2BFA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2040</w:t>
            </w:r>
          </w:p>
        </w:tc>
        <w:tc>
          <w:tcPr>
            <w:tcW w:w="0" w:type="auto"/>
            <w:tcBorders>
              <w:top w:val="nil"/>
              <w:left w:val="nil"/>
              <w:bottom w:val="single" w:sz="4" w:space="0" w:color="auto"/>
              <w:right w:val="single" w:sz="4" w:space="0" w:color="auto"/>
            </w:tcBorders>
            <w:shd w:val="clear" w:color="000000" w:fill="FFFFFF"/>
            <w:noWrap/>
            <w:vAlign w:val="center"/>
            <w:hideMark/>
          </w:tcPr>
          <w:p w14:paraId="71DE5DE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5 043,36</w:t>
            </w:r>
          </w:p>
        </w:tc>
      </w:tr>
      <w:tr w:rsidR="0077129F" w:rsidRPr="0077129F" w14:paraId="542A948D"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032271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3.2.53</w:t>
            </w:r>
          </w:p>
        </w:tc>
        <w:tc>
          <w:tcPr>
            <w:tcW w:w="0" w:type="auto"/>
            <w:tcBorders>
              <w:top w:val="nil"/>
              <w:left w:val="nil"/>
              <w:bottom w:val="single" w:sz="4" w:space="0" w:color="auto"/>
              <w:right w:val="single" w:sz="4" w:space="0" w:color="auto"/>
            </w:tcBorders>
            <w:shd w:val="clear" w:color="000000" w:fill="FFFFFF"/>
            <w:vAlign w:val="center"/>
            <w:hideMark/>
          </w:tcPr>
          <w:p w14:paraId="3F12EFA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с. </w:t>
            </w:r>
            <w:proofErr w:type="spellStart"/>
            <w:r w:rsidRPr="0077129F">
              <w:rPr>
                <w:rFonts w:ascii="Times New Roman" w:eastAsia="Times New Roman" w:hAnsi="Times New Roman"/>
                <w:spacing w:val="0"/>
                <w:sz w:val="16"/>
                <w:szCs w:val="16"/>
                <w:lang w:eastAsia="ru-RU"/>
              </w:rPr>
              <w:t>Бужаниново</w:t>
            </w:r>
            <w:proofErr w:type="spellEnd"/>
            <w:r w:rsidRPr="0077129F">
              <w:rPr>
                <w:rFonts w:ascii="Times New Roman" w:eastAsia="Times New Roman" w:hAnsi="Times New Roman"/>
                <w:spacing w:val="0"/>
                <w:sz w:val="16"/>
                <w:szCs w:val="16"/>
                <w:lang w:eastAsia="ru-RU"/>
              </w:rPr>
              <w:t>, ул. Полевая, д.30а</w:t>
            </w:r>
          </w:p>
        </w:tc>
        <w:tc>
          <w:tcPr>
            <w:tcW w:w="0" w:type="auto"/>
            <w:tcBorders>
              <w:top w:val="nil"/>
              <w:left w:val="nil"/>
              <w:bottom w:val="single" w:sz="4" w:space="0" w:color="auto"/>
              <w:right w:val="single" w:sz="4" w:space="0" w:color="auto"/>
            </w:tcBorders>
            <w:shd w:val="clear" w:color="000000" w:fill="FFFFFF"/>
            <w:vAlign w:val="center"/>
            <w:hideMark/>
          </w:tcPr>
          <w:p w14:paraId="5481BAE1"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w:t>
            </w:r>
            <w:proofErr w:type="spellStart"/>
            <w:r w:rsidRPr="0077129F">
              <w:rPr>
                <w:rFonts w:ascii="Times New Roman" w:eastAsia="Times New Roman" w:hAnsi="Times New Roman"/>
                <w:spacing w:val="0"/>
                <w:sz w:val="16"/>
                <w:szCs w:val="16"/>
                <w:lang w:eastAsia="ru-RU"/>
              </w:rPr>
              <w:t>Березняковское</w:t>
            </w:r>
            <w:proofErr w:type="spellEnd"/>
            <w:r w:rsidRPr="0077129F">
              <w:rPr>
                <w:rFonts w:ascii="Times New Roman" w:eastAsia="Times New Roman" w:hAnsi="Times New Roman"/>
                <w:spacing w:val="0"/>
                <w:sz w:val="16"/>
                <w:szCs w:val="16"/>
                <w:lang w:eastAsia="ru-RU"/>
              </w:rPr>
              <w:t xml:space="preserve"> </w:t>
            </w:r>
            <w:proofErr w:type="spellStart"/>
            <w:r w:rsidRPr="0077129F">
              <w:rPr>
                <w:rFonts w:ascii="Times New Roman" w:eastAsia="Times New Roman" w:hAnsi="Times New Roman"/>
                <w:spacing w:val="0"/>
                <w:sz w:val="16"/>
                <w:szCs w:val="16"/>
                <w:lang w:eastAsia="ru-RU"/>
              </w:rPr>
              <w:t>с.п</w:t>
            </w:r>
            <w:proofErr w:type="spellEnd"/>
            <w:r w:rsidRPr="0077129F">
              <w:rPr>
                <w:rFonts w:ascii="Times New Roman" w:eastAsia="Times New Roman" w:hAnsi="Times New Roman"/>
                <w:spacing w:val="0"/>
                <w:sz w:val="16"/>
                <w:szCs w:val="16"/>
                <w:lang w:eastAsia="ru-RU"/>
              </w:rPr>
              <w:t xml:space="preserve">., с. </w:t>
            </w:r>
            <w:proofErr w:type="spellStart"/>
            <w:r w:rsidRPr="0077129F">
              <w:rPr>
                <w:rFonts w:ascii="Times New Roman" w:eastAsia="Times New Roman" w:hAnsi="Times New Roman"/>
                <w:spacing w:val="0"/>
                <w:sz w:val="16"/>
                <w:szCs w:val="16"/>
                <w:lang w:eastAsia="ru-RU"/>
              </w:rPr>
              <w:t>Бужаниново</w:t>
            </w:r>
            <w:proofErr w:type="spellEnd"/>
            <w:r w:rsidRPr="0077129F">
              <w:rPr>
                <w:rFonts w:ascii="Times New Roman" w:eastAsia="Times New Roman" w:hAnsi="Times New Roman"/>
                <w:spacing w:val="0"/>
                <w:sz w:val="16"/>
                <w:szCs w:val="16"/>
                <w:lang w:eastAsia="ru-RU"/>
              </w:rPr>
              <w:t>, ул. Полевая, д.30а</w:t>
            </w:r>
          </w:p>
        </w:tc>
        <w:tc>
          <w:tcPr>
            <w:tcW w:w="0" w:type="auto"/>
            <w:tcBorders>
              <w:top w:val="nil"/>
              <w:left w:val="nil"/>
              <w:bottom w:val="single" w:sz="4" w:space="0" w:color="auto"/>
              <w:right w:val="single" w:sz="4" w:space="0" w:color="auto"/>
            </w:tcBorders>
            <w:shd w:val="clear" w:color="000000" w:fill="FFFFFF"/>
            <w:vAlign w:val="center"/>
            <w:hideMark/>
          </w:tcPr>
          <w:p w14:paraId="0FEB2D5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C3665A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DE585D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2,58</w:t>
            </w:r>
          </w:p>
        </w:tc>
        <w:tc>
          <w:tcPr>
            <w:tcW w:w="0" w:type="auto"/>
            <w:tcBorders>
              <w:top w:val="nil"/>
              <w:left w:val="nil"/>
              <w:bottom w:val="single" w:sz="4" w:space="0" w:color="auto"/>
              <w:right w:val="single" w:sz="4" w:space="0" w:color="auto"/>
            </w:tcBorders>
            <w:shd w:val="clear" w:color="000000" w:fill="FFFFFF"/>
            <w:vAlign w:val="center"/>
            <w:hideMark/>
          </w:tcPr>
          <w:p w14:paraId="494D47D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2,58</w:t>
            </w:r>
          </w:p>
        </w:tc>
        <w:tc>
          <w:tcPr>
            <w:tcW w:w="0" w:type="auto"/>
            <w:tcBorders>
              <w:top w:val="nil"/>
              <w:left w:val="nil"/>
              <w:bottom w:val="single" w:sz="4" w:space="0" w:color="auto"/>
              <w:right w:val="single" w:sz="4" w:space="0" w:color="auto"/>
            </w:tcBorders>
            <w:shd w:val="clear" w:color="000000" w:fill="FFFFFF"/>
            <w:vAlign w:val="center"/>
            <w:hideMark/>
          </w:tcPr>
          <w:p w14:paraId="34CA447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2040</w:t>
            </w:r>
          </w:p>
        </w:tc>
        <w:tc>
          <w:tcPr>
            <w:tcW w:w="0" w:type="auto"/>
            <w:tcBorders>
              <w:top w:val="nil"/>
              <w:left w:val="nil"/>
              <w:bottom w:val="single" w:sz="4" w:space="0" w:color="auto"/>
              <w:right w:val="single" w:sz="4" w:space="0" w:color="auto"/>
            </w:tcBorders>
            <w:shd w:val="clear" w:color="000000" w:fill="FFFFFF"/>
            <w:noWrap/>
            <w:vAlign w:val="center"/>
            <w:hideMark/>
          </w:tcPr>
          <w:p w14:paraId="4EB28ED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2040</w:t>
            </w:r>
          </w:p>
        </w:tc>
        <w:tc>
          <w:tcPr>
            <w:tcW w:w="0" w:type="auto"/>
            <w:tcBorders>
              <w:top w:val="nil"/>
              <w:left w:val="nil"/>
              <w:bottom w:val="single" w:sz="4" w:space="0" w:color="auto"/>
              <w:right w:val="single" w:sz="4" w:space="0" w:color="auto"/>
            </w:tcBorders>
            <w:shd w:val="clear" w:color="000000" w:fill="FFFFFF"/>
            <w:noWrap/>
            <w:vAlign w:val="center"/>
            <w:hideMark/>
          </w:tcPr>
          <w:p w14:paraId="331F55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5 140,80</w:t>
            </w:r>
          </w:p>
        </w:tc>
      </w:tr>
      <w:tr w:rsidR="0077129F" w:rsidRPr="0077129F" w14:paraId="769487D0"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091B63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3.2.54</w:t>
            </w:r>
          </w:p>
        </w:tc>
        <w:tc>
          <w:tcPr>
            <w:tcW w:w="0" w:type="auto"/>
            <w:tcBorders>
              <w:top w:val="nil"/>
              <w:left w:val="nil"/>
              <w:bottom w:val="single" w:sz="4" w:space="0" w:color="auto"/>
              <w:right w:val="single" w:sz="4" w:space="0" w:color="auto"/>
            </w:tcBorders>
            <w:shd w:val="clear" w:color="000000" w:fill="FFFFFF"/>
            <w:vAlign w:val="center"/>
            <w:hideMark/>
          </w:tcPr>
          <w:p w14:paraId="710869B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пос. </w:t>
            </w:r>
            <w:proofErr w:type="spellStart"/>
            <w:r w:rsidRPr="0077129F">
              <w:rPr>
                <w:rFonts w:ascii="Times New Roman" w:eastAsia="Times New Roman" w:hAnsi="Times New Roman"/>
                <w:spacing w:val="0"/>
                <w:sz w:val="16"/>
                <w:szCs w:val="16"/>
                <w:lang w:eastAsia="ru-RU"/>
              </w:rPr>
              <w:t>Реммаш</w:t>
            </w:r>
            <w:proofErr w:type="spellEnd"/>
            <w:r w:rsidRPr="0077129F">
              <w:rPr>
                <w:rFonts w:ascii="Times New Roman" w:eastAsia="Times New Roman" w:hAnsi="Times New Roman"/>
                <w:spacing w:val="0"/>
                <w:sz w:val="16"/>
                <w:szCs w:val="16"/>
                <w:lang w:eastAsia="ru-RU"/>
              </w:rPr>
              <w:t xml:space="preserve">, ул. </w:t>
            </w:r>
            <w:proofErr w:type="spellStart"/>
            <w:r w:rsidRPr="0077129F">
              <w:rPr>
                <w:rFonts w:ascii="Times New Roman" w:eastAsia="Times New Roman" w:hAnsi="Times New Roman"/>
                <w:spacing w:val="0"/>
                <w:sz w:val="16"/>
                <w:szCs w:val="16"/>
                <w:lang w:eastAsia="ru-RU"/>
              </w:rPr>
              <w:t>Институтска</w:t>
            </w:r>
            <w:proofErr w:type="spellEnd"/>
            <w:r w:rsidRPr="0077129F">
              <w:rPr>
                <w:rFonts w:ascii="Times New Roman" w:eastAsia="Times New Roman" w:hAnsi="Times New Roman"/>
                <w:spacing w:val="0"/>
                <w:sz w:val="16"/>
                <w:szCs w:val="16"/>
                <w:lang w:eastAsia="ru-RU"/>
              </w:rPr>
              <w:t>, д. 24</w:t>
            </w:r>
          </w:p>
        </w:tc>
        <w:tc>
          <w:tcPr>
            <w:tcW w:w="0" w:type="auto"/>
            <w:tcBorders>
              <w:top w:val="nil"/>
              <w:left w:val="nil"/>
              <w:bottom w:val="single" w:sz="4" w:space="0" w:color="auto"/>
              <w:right w:val="single" w:sz="4" w:space="0" w:color="auto"/>
            </w:tcBorders>
            <w:shd w:val="clear" w:color="000000" w:fill="FFFFFF"/>
            <w:vAlign w:val="center"/>
            <w:hideMark/>
          </w:tcPr>
          <w:p w14:paraId="6ACD915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пос. </w:t>
            </w:r>
            <w:proofErr w:type="spellStart"/>
            <w:r w:rsidRPr="0077129F">
              <w:rPr>
                <w:rFonts w:ascii="Times New Roman" w:eastAsia="Times New Roman" w:hAnsi="Times New Roman"/>
                <w:spacing w:val="0"/>
                <w:sz w:val="16"/>
                <w:szCs w:val="16"/>
                <w:lang w:eastAsia="ru-RU"/>
              </w:rPr>
              <w:t>Реммаш</w:t>
            </w:r>
            <w:proofErr w:type="spellEnd"/>
            <w:r w:rsidRPr="0077129F">
              <w:rPr>
                <w:rFonts w:ascii="Times New Roman" w:eastAsia="Times New Roman" w:hAnsi="Times New Roman"/>
                <w:spacing w:val="0"/>
                <w:sz w:val="16"/>
                <w:szCs w:val="16"/>
                <w:lang w:eastAsia="ru-RU"/>
              </w:rPr>
              <w:t xml:space="preserve">, ул. </w:t>
            </w:r>
            <w:proofErr w:type="spellStart"/>
            <w:r w:rsidRPr="0077129F">
              <w:rPr>
                <w:rFonts w:ascii="Times New Roman" w:eastAsia="Times New Roman" w:hAnsi="Times New Roman"/>
                <w:spacing w:val="0"/>
                <w:sz w:val="16"/>
                <w:szCs w:val="16"/>
                <w:lang w:eastAsia="ru-RU"/>
              </w:rPr>
              <w:t>Институтска</w:t>
            </w:r>
            <w:proofErr w:type="spellEnd"/>
            <w:r w:rsidRPr="0077129F">
              <w:rPr>
                <w:rFonts w:ascii="Times New Roman" w:eastAsia="Times New Roman" w:hAnsi="Times New Roman"/>
                <w:spacing w:val="0"/>
                <w:sz w:val="16"/>
                <w:szCs w:val="16"/>
                <w:lang w:eastAsia="ru-RU"/>
              </w:rPr>
              <w:t>, д. 24</w:t>
            </w:r>
          </w:p>
        </w:tc>
        <w:tc>
          <w:tcPr>
            <w:tcW w:w="0" w:type="auto"/>
            <w:tcBorders>
              <w:top w:val="nil"/>
              <w:left w:val="nil"/>
              <w:bottom w:val="single" w:sz="4" w:space="0" w:color="auto"/>
              <w:right w:val="single" w:sz="4" w:space="0" w:color="auto"/>
            </w:tcBorders>
            <w:shd w:val="clear" w:color="000000" w:fill="FFFFFF"/>
            <w:vAlign w:val="center"/>
            <w:hideMark/>
          </w:tcPr>
          <w:p w14:paraId="6B4D8A9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18CB014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EFBBCD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43,20</w:t>
            </w:r>
          </w:p>
        </w:tc>
        <w:tc>
          <w:tcPr>
            <w:tcW w:w="0" w:type="auto"/>
            <w:tcBorders>
              <w:top w:val="nil"/>
              <w:left w:val="nil"/>
              <w:bottom w:val="single" w:sz="4" w:space="0" w:color="auto"/>
              <w:right w:val="single" w:sz="4" w:space="0" w:color="auto"/>
            </w:tcBorders>
            <w:shd w:val="clear" w:color="000000" w:fill="FFFFFF"/>
            <w:vAlign w:val="center"/>
            <w:hideMark/>
          </w:tcPr>
          <w:p w14:paraId="5A88F7C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43,20</w:t>
            </w:r>
          </w:p>
        </w:tc>
        <w:tc>
          <w:tcPr>
            <w:tcW w:w="0" w:type="auto"/>
            <w:tcBorders>
              <w:top w:val="nil"/>
              <w:left w:val="nil"/>
              <w:bottom w:val="single" w:sz="4" w:space="0" w:color="auto"/>
              <w:right w:val="single" w:sz="4" w:space="0" w:color="auto"/>
            </w:tcBorders>
            <w:shd w:val="clear" w:color="000000" w:fill="FFFFFF"/>
            <w:vAlign w:val="center"/>
            <w:hideMark/>
          </w:tcPr>
          <w:p w14:paraId="5396351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447F2B6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2040</w:t>
            </w:r>
          </w:p>
        </w:tc>
        <w:tc>
          <w:tcPr>
            <w:tcW w:w="0" w:type="auto"/>
            <w:tcBorders>
              <w:top w:val="nil"/>
              <w:left w:val="nil"/>
              <w:bottom w:val="single" w:sz="4" w:space="0" w:color="auto"/>
              <w:right w:val="single" w:sz="4" w:space="0" w:color="auto"/>
            </w:tcBorders>
            <w:shd w:val="clear" w:color="000000" w:fill="FFFFFF"/>
            <w:noWrap/>
            <w:vAlign w:val="center"/>
            <w:hideMark/>
          </w:tcPr>
          <w:p w14:paraId="5DB1519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9 001,38</w:t>
            </w:r>
          </w:p>
        </w:tc>
      </w:tr>
      <w:tr w:rsidR="0077129F" w:rsidRPr="0077129F" w14:paraId="2C0AAB7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2B34F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3.2.55</w:t>
            </w:r>
          </w:p>
        </w:tc>
        <w:tc>
          <w:tcPr>
            <w:tcW w:w="0" w:type="auto"/>
            <w:tcBorders>
              <w:top w:val="nil"/>
              <w:left w:val="nil"/>
              <w:bottom w:val="single" w:sz="4" w:space="0" w:color="auto"/>
              <w:right w:val="single" w:sz="4" w:space="0" w:color="auto"/>
            </w:tcBorders>
            <w:shd w:val="clear" w:color="000000" w:fill="FFFFFF"/>
            <w:vAlign w:val="center"/>
            <w:hideMark/>
          </w:tcPr>
          <w:p w14:paraId="039BD20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пос. </w:t>
            </w:r>
            <w:proofErr w:type="spellStart"/>
            <w:r w:rsidRPr="0077129F">
              <w:rPr>
                <w:rFonts w:ascii="Times New Roman" w:eastAsia="Times New Roman" w:hAnsi="Times New Roman"/>
                <w:spacing w:val="0"/>
                <w:sz w:val="16"/>
                <w:szCs w:val="16"/>
                <w:lang w:eastAsia="ru-RU"/>
              </w:rPr>
              <w:t>Семхоз</w:t>
            </w:r>
            <w:proofErr w:type="spellEnd"/>
            <w:r w:rsidRPr="0077129F">
              <w:rPr>
                <w:rFonts w:ascii="Times New Roman" w:eastAsia="Times New Roman" w:hAnsi="Times New Roman"/>
                <w:spacing w:val="0"/>
                <w:sz w:val="16"/>
                <w:szCs w:val="16"/>
                <w:lang w:eastAsia="ru-RU"/>
              </w:rPr>
              <w:t>, Советская, 1Б</w:t>
            </w:r>
          </w:p>
        </w:tc>
        <w:tc>
          <w:tcPr>
            <w:tcW w:w="0" w:type="auto"/>
            <w:tcBorders>
              <w:top w:val="nil"/>
              <w:left w:val="nil"/>
              <w:bottom w:val="single" w:sz="4" w:space="0" w:color="auto"/>
              <w:right w:val="single" w:sz="4" w:space="0" w:color="auto"/>
            </w:tcBorders>
            <w:shd w:val="clear" w:color="000000" w:fill="FFFFFF"/>
            <w:vAlign w:val="center"/>
            <w:hideMark/>
          </w:tcPr>
          <w:p w14:paraId="0BD6334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пос. </w:t>
            </w:r>
            <w:proofErr w:type="spellStart"/>
            <w:r w:rsidRPr="0077129F">
              <w:rPr>
                <w:rFonts w:ascii="Times New Roman" w:eastAsia="Times New Roman" w:hAnsi="Times New Roman"/>
                <w:spacing w:val="0"/>
                <w:sz w:val="16"/>
                <w:szCs w:val="16"/>
                <w:lang w:eastAsia="ru-RU"/>
              </w:rPr>
              <w:t>Семхоз</w:t>
            </w:r>
            <w:proofErr w:type="spellEnd"/>
            <w:r w:rsidRPr="0077129F">
              <w:rPr>
                <w:rFonts w:ascii="Times New Roman" w:eastAsia="Times New Roman" w:hAnsi="Times New Roman"/>
                <w:spacing w:val="0"/>
                <w:sz w:val="16"/>
                <w:szCs w:val="16"/>
                <w:lang w:eastAsia="ru-RU"/>
              </w:rPr>
              <w:t>, Советская, 1Б</w:t>
            </w:r>
          </w:p>
        </w:tc>
        <w:tc>
          <w:tcPr>
            <w:tcW w:w="0" w:type="auto"/>
            <w:tcBorders>
              <w:top w:val="nil"/>
              <w:left w:val="nil"/>
              <w:bottom w:val="single" w:sz="4" w:space="0" w:color="auto"/>
              <w:right w:val="single" w:sz="4" w:space="0" w:color="auto"/>
            </w:tcBorders>
            <w:shd w:val="clear" w:color="000000" w:fill="FFFFFF"/>
            <w:vAlign w:val="center"/>
            <w:hideMark/>
          </w:tcPr>
          <w:p w14:paraId="3379527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05D000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AD82A1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0,30</w:t>
            </w:r>
          </w:p>
        </w:tc>
        <w:tc>
          <w:tcPr>
            <w:tcW w:w="0" w:type="auto"/>
            <w:tcBorders>
              <w:top w:val="nil"/>
              <w:left w:val="nil"/>
              <w:bottom w:val="single" w:sz="4" w:space="0" w:color="auto"/>
              <w:right w:val="single" w:sz="4" w:space="0" w:color="auto"/>
            </w:tcBorders>
            <w:shd w:val="clear" w:color="000000" w:fill="FFFFFF"/>
            <w:vAlign w:val="center"/>
            <w:hideMark/>
          </w:tcPr>
          <w:p w14:paraId="71D2E09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0,30</w:t>
            </w:r>
          </w:p>
        </w:tc>
        <w:tc>
          <w:tcPr>
            <w:tcW w:w="0" w:type="auto"/>
            <w:tcBorders>
              <w:top w:val="nil"/>
              <w:left w:val="nil"/>
              <w:bottom w:val="single" w:sz="4" w:space="0" w:color="auto"/>
              <w:right w:val="single" w:sz="4" w:space="0" w:color="auto"/>
            </w:tcBorders>
            <w:shd w:val="clear" w:color="000000" w:fill="FFFFFF"/>
            <w:vAlign w:val="center"/>
            <w:hideMark/>
          </w:tcPr>
          <w:p w14:paraId="41FEB1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vAlign w:val="center"/>
            <w:hideMark/>
          </w:tcPr>
          <w:p w14:paraId="62EBB78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07ED0CA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1 440,79</w:t>
            </w:r>
          </w:p>
        </w:tc>
      </w:tr>
      <w:tr w:rsidR="0077129F" w:rsidRPr="0077129F" w14:paraId="4DB013FE"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060134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3.2.56</w:t>
            </w:r>
          </w:p>
        </w:tc>
        <w:tc>
          <w:tcPr>
            <w:tcW w:w="0" w:type="auto"/>
            <w:tcBorders>
              <w:top w:val="nil"/>
              <w:left w:val="nil"/>
              <w:bottom w:val="single" w:sz="4" w:space="0" w:color="auto"/>
              <w:right w:val="single" w:sz="4" w:space="0" w:color="auto"/>
            </w:tcBorders>
            <w:shd w:val="clear" w:color="000000" w:fill="FFFFFF"/>
            <w:vAlign w:val="center"/>
            <w:hideMark/>
          </w:tcPr>
          <w:p w14:paraId="70D03C9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ул. Садовая, д. 10, пом.8 </w:t>
            </w:r>
          </w:p>
        </w:tc>
        <w:tc>
          <w:tcPr>
            <w:tcW w:w="0" w:type="auto"/>
            <w:tcBorders>
              <w:top w:val="nil"/>
              <w:left w:val="nil"/>
              <w:bottom w:val="single" w:sz="4" w:space="0" w:color="auto"/>
              <w:right w:val="single" w:sz="4" w:space="0" w:color="auto"/>
            </w:tcBorders>
            <w:shd w:val="clear" w:color="000000" w:fill="FFFFFF"/>
            <w:vAlign w:val="center"/>
            <w:hideMark/>
          </w:tcPr>
          <w:p w14:paraId="7FB2719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ул. Садовая, д. 10, пом.8 </w:t>
            </w:r>
          </w:p>
        </w:tc>
        <w:tc>
          <w:tcPr>
            <w:tcW w:w="0" w:type="auto"/>
            <w:tcBorders>
              <w:top w:val="nil"/>
              <w:left w:val="nil"/>
              <w:bottom w:val="single" w:sz="4" w:space="0" w:color="auto"/>
              <w:right w:val="single" w:sz="4" w:space="0" w:color="auto"/>
            </w:tcBorders>
            <w:shd w:val="clear" w:color="000000" w:fill="FFFFFF"/>
            <w:vAlign w:val="center"/>
            <w:hideMark/>
          </w:tcPr>
          <w:p w14:paraId="7BBC487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134769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4B545D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4945D0B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0,13</w:t>
            </w:r>
          </w:p>
        </w:tc>
        <w:tc>
          <w:tcPr>
            <w:tcW w:w="0" w:type="auto"/>
            <w:tcBorders>
              <w:top w:val="nil"/>
              <w:left w:val="nil"/>
              <w:bottom w:val="single" w:sz="4" w:space="0" w:color="auto"/>
              <w:right w:val="single" w:sz="4" w:space="0" w:color="auto"/>
            </w:tcBorders>
            <w:shd w:val="clear" w:color="000000" w:fill="FFFFFF"/>
            <w:vAlign w:val="center"/>
            <w:hideMark/>
          </w:tcPr>
          <w:p w14:paraId="16646F2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vAlign w:val="center"/>
            <w:hideMark/>
          </w:tcPr>
          <w:p w14:paraId="2608AB8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35A9C9D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1 440,79</w:t>
            </w:r>
          </w:p>
        </w:tc>
      </w:tr>
      <w:tr w:rsidR="0077129F" w:rsidRPr="0077129F" w14:paraId="2410C663"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6FBD28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3.2.57</w:t>
            </w:r>
          </w:p>
        </w:tc>
        <w:tc>
          <w:tcPr>
            <w:tcW w:w="0" w:type="auto"/>
            <w:tcBorders>
              <w:top w:val="nil"/>
              <w:left w:val="nil"/>
              <w:bottom w:val="single" w:sz="4" w:space="0" w:color="auto"/>
              <w:right w:val="single" w:sz="4" w:space="0" w:color="auto"/>
            </w:tcBorders>
            <w:shd w:val="clear" w:color="000000" w:fill="FFFFFF"/>
            <w:vAlign w:val="center"/>
            <w:hideMark/>
          </w:tcPr>
          <w:p w14:paraId="35C8B4C0"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г Сергиев Посад, ул. Садовая, д. 10, пом.8</w:t>
            </w:r>
          </w:p>
        </w:tc>
        <w:tc>
          <w:tcPr>
            <w:tcW w:w="0" w:type="auto"/>
            <w:tcBorders>
              <w:top w:val="nil"/>
              <w:left w:val="nil"/>
              <w:bottom w:val="single" w:sz="4" w:space="0" w:color="auto"/>
              <w:right w:val="single" w:sz="4" w:space="0" w:color="auto"/>
            </w:tcBorders>
            <w:shd w:val="clear" w:color="000000" w:fill="FFFFFF"/>
            <w:vAlign w:val="center"/>
            <w:hideMark/>
          </w:tcPr>
          <w:p w14:paraId="6FCB01A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Сергиево-Посадский, ул. Садовая, д. 10, пом.8</w:t>
            </w:r>
          </w:p>
        </w:tc>
        <w:tc>
          <w:tcPr>
            <w:tcW w:w="0" w:type="auto"/>
            <w:tcBorders>
              <w:top w:val="nil"/>
              <w:left w:val="nil"/>
              <w:bottom w:val="single" w:sz="4" w:space="0" w:color="auto"/>
              <w:right w:val="single" w:sz="4" w:space="0" w:color="auto"/>
            </w:tcBorders>
            <w:shd w:val="clear" w:color="000000" w:fill="FFFFFF"/>
            <w:vAlign w:val="center"/>
            <w:hideMark/>
          </w:tcPr>
          <w:p w14:paraId="5A0ACCE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B63184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3A7204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4,08</w:t>
            </w:r>
          </w:p>
        </w:tc>
        <w:tc>
          <w:tcPr>
            <w:tcW w:w="0" w:type="auto"/>
            <w:tcBorders>
              <w:top w:val="nil"/>
              <w:left w:val="nil"/>
              <w:bottom w:val="single" w:sz="4" w:space="0" w:color="auto"/>
              <w:right w:val="single" w:sz="4" w:space="0" w:color="auto"/>
            </w:tcBorders>
            <w:shd w:val="clear" w:color="000000" w:fill="FFFFFF"/>
            <w:vAlign w:val="center"/>
            <w:hideMark/>
          </w:tcPr>
          <w:p w14:paraId="4D8E1E8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4,08</w:t>
            </w:r>
          </w:p>
        </w:tc>
        <w:tc>
          <w:tcPr>
            <w:tcW w:w="0" w:type="auto"/>
            <w:tcBorders>
              <w:top w:val="nil"/>
              <w:left w:val="nil"/>
              <w:bottom w:val="single" w:sz="4" w:space="0" w:color="auto"/>
              <w:right w:val="single" w:sz="4" w:space="0" w:color="auto"/>
            </w:tcBorders>
            <w:shd w:val="clear" w:color="000000" w:fill="FFFFFF"/>
            <w:vAlign w:val="center"/>
            <w:hideMark/>
          </w:tcPr>
          <w:p w14:paraId="60361FF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vAlign w:val="center"/>
            <w:hideMark/>
          </w:tcPr>
          <w:p w14:paraId="177561C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0D34223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4 094,12</w:t>
            </w:r>
          </w:p>
        </w:tc>
      </w:tr>
      <w:tr w:rsidR="0077129F" w:rsidRPr="0077129F" w14:paraId="3E16F6C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977ED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3.2.58</w:t>
            </w:r>
          </w:p>
        </w:tc>
        <w:tc>
          <w:tcPr>
            <w:tcW w:w="0" w:type="auto"/>
            <w:tcBorders>
              <w:top w:val="nil"/>
              <w:left w:val="nil"/>
              <w:bottom w:val="single" w:sz="4" w:space="0" w:color="auto"/>
              <w:right w:val="single" w:sz="4" w:space="0" w:color="auto"/>
            </w:tcBorders>
            <w:shd w:val="clear" w:color="000000" w:fill="FFFFFF"/>
            <w:vAlign w:val="center"/>
            <w:hideMark/>
          </w:tcPr>
          <w:p w14:paraId="78EA8EE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г. Сергиев-Посад, ул. Вознесенская, 55</w:t>
            </w:r>
          </w:p>
        </w:tc>
        <w:tc>
          <w:tcPr>
            <w:tcW w:w="0" w:type="auto"/>
            <w:tcBorders>
              <w:top w:val="nil"/>
              <w:left w:val="nil"/>
              <w:bottom w:val="single" w:sz="4" w:space="0" w:color="auto"/>
              <w:right w:val="single" w:sz="4" w:space="0" w:color="auto"/>
            </w:tcBorders>
            <w:shd w:val="clear" w:color="000000" w:fill="FFFFFF"/>
            <w:vAlign w:val="center"/>
            <w:hideMark/>
          </w:tcPr>
          <w:p w14:paraId="5979B4C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t>г. Сергиев-Посад, ул. Вознесенская, 55</w:t>
            </w:r>
          </w:p>
        </w:tc>
        <w:tc>
          <w:tcPr>
            <w:tcW w:w="0" w:type="auto"/>
            <w:tcBorders>
              <w:top w:val="nil"/>
              <w:left w:val="nil"/>
              <w:bottom w:val="single" w:sz="4" w:space="0" w:color="auto"/>
              <w:right w:val="single" w:sz="4" w:space="0" w:color="auto"/>
            </w:tcBorders>
            <w:shd w:val="clear" w:color="000000" w:fill="FFFFFF"/>
            <w:vAlign w:val="center"/>
            <w:hideMark/>
          </w:tcPr>
          <w:p w14:paraId="2D18DCE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DDE92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EA6645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5,76</w:t>
            </w:r>
          </w:p>
        </w:tc>
        <w:tc>
          <w:tcPr>
            <w:tcW w:w="0" w:type="auto"/>
            <w:tcBorders>
              <w:top w:val="nil"/>
              <w:left w:val="nil"/>
              <w:bottom w:val="single" w:sz="4" w:space="0" w:color="auto"/>
              <w:right w:val="single" w:sz="4" w:space="0" w:color="auto"/>
            </w:tcBorders>
            <w:shd w:val="clear" w:color="000000" w:fill="FFFFFF"/>
            <w:vAlign w:val="center"/>
            <w:hideMark/>
          </w:tcPr>
          <w:p w14:paraId="6064D19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5,76</w:t>
            </w:r>
          </w:p>
        </w:tc>
        <w:tc>
          <w:tcPr>
            <w:tcW w:w="0" w:type="auto"/>
            <w:tcBorders>
              <w:top w:val="nil"/>
              <w:left w:val="nil"/>
              <w:bottom w:val="single" w:sz="4" w:space="0" w:color="auto"/>
              <w:right w:val="single" w:sz="4" w:space="0" w:color="auto"/>
            </w:tcBorders>
            <w:shd w:val="clear" w:color="000000" w:fill="FFFFFF"/>
            <w:vAlign w:val="center"/>
            <w:hideMark/>
          </w:tcPr>
          <w:p w14:paraId="16C8B81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vAlign w:val="center"/>
            <w:hideMark/>
          </w:tcPr>
          <w:p w14:paraId="2D4A187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0E99D1E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1 680,92</w:t>
            </w:r>
          </w:p>
        </w:tc>
      </w:tr>
      <w:tr w:rsidR="0077129F" w:rsidRPr="0077129F" w14:paraId="68A3E40E"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069C1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3.2.59</w:t>
            </w:r>
          </w:p>
        </w:tc>
        <w:tc>
          <w:tcPr>
            <w:tcW w:w="0" w:type="auto"/>
            <w:tcBorders>
              <w:top w:val="nil"/>
              <w:left w:val="nil"/>
              <w:bottom w:val="single" w:sz="4" w:space="0" w:color="auto"/>
              <w:right w:val="single" w:sz="4" w:space="0" w:color="auto"/>
            </w:tcBorders>
            <w:shd w:val="clear" w:color="000000" w:fill="FFFFFF"/>
            <w:vAlign w:val="center"/>
            <w:hideMark/>
          </w:tcPr>
          <w:p w14:paraId="229F101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Скобяной посёлок</w:t>
            </w:r>
          </w:p>
        </w:tc>
        <w:tc>
          <w:tcPr>
            <w:tcW w:w="0" w:type="auto"/>
            <w:tcBorders>
              <w:top w:val="nil"/>
              <w:left w:val="nil"/>
              <w:bottom w:val="single" w:sz="4" w:space="0" w:color="auto"/>
              <w:right w:val="single" w:sz="4" w:space="0" w:color="auto"/>
            </w:tcBorders>
            <w:shd w:val="clear" w:color="000000" w:fill="FFFFFF"/>
            <w:vAlign w:val="center"/>
            <w:hideMark/>
          </w:tcPr>
          <w:p w14:paraId="4B395E9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Сергиево-Посадский, Скобяной посёлок</w:t>
            </w:r>
          </w:p>
        </w:tc>
        <w:tc>
          <w:tcPr>
            <w:tcW w:w="0" w:type="auto"/>
            <w:tcBorders>
              <w:top w:val="nil"/>
              <w:left w:val="nil"/>
              <w:bottom w:val="single" w:sz="4" w:space="0" w:color="auto"/>
              <w:right w:val="single" w:sz="4" w:space="0" w:color="auto"/>
            </w:tcBorders>
            <w:shd w:val="clear" w:color="000000" w:fill="FFFFFF"/>
            <w:vAlign w:val="center"/>
            <w:hideMark/>
          </w:tcPr>
          <w:p w14:paraId="72EE494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A7D154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BA56C4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34,03</w:t>
            </w:r>
          </w:p>
        </w:tc>
        <w:tc>
          <w:tcPr>
            <w:tcW w:w="0" w:type="auto"/>
            <w:tcBorders>
              <w:top w:val="nil"/>
              <w:left w:val="nil"/>
              <w:bottom w:val="single" w:sz="4" w:space="0" w:color="auto"/>
              <w:right w:val="single" w:sz="4" w:space="0" w:color="auto"/>
            </w:tcBorders>
            <w:shd w:val="clear" w:color="000000" w:fill="FFFFFF"/>
            <w:vAlign w:val="center"/>
            <w:hideMark/>
          </w:tcPr>
          <w:p w14:paraId="4438B25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34,03</w:t>
            </w:r>
          </w:p>
        </w:tc>
        <w:tc>
          <w:tcPr>
            <w:tcW w:w="0" w:type="auto"/>
            <w:tcBorders>
              <w:top w:val="nil"/>
              <w:left w:val="nil"/>
              <w:bottom w:val="single" w:sz="4" w:space="0" w:color="auto"/>
              <w:right w:val="single" w:sz="4" w:space="0" w:color="auto"/>
            </w:tcBorders>
            <w:shd w:val="clear" w:color="000000" w:fill="FFFFFF"/>
            <w:vAlign w:val="center"/>
            <w:hideMark/>
          </w:tcPr>
          <w:p w14:paraId="4E1DC07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2041</w:t>
            </w:r>
          </w:p>
        </w:tc>
        <w:tc>
          <w:tcPr>
            <w:tcW w:w="0" w:type="auto"/>
            <w:tcBorders>
              <w:top w:val="nil"/>
              <w:left w:val="nil"/>
              <w:bottom w:val="single" w:sz="4" w:space="0" w:color="auto"/>
              <w:right w:val="single" w:sz="4" w:space="0" w:color="auto"/>
            </w:tcBorders>
            <w:shd w:val="clear" w:color="000000" w:fill="FFFFFF"/>
            <w:noWrap/>
            <w:vAlign w:val="center"/>
            <w:hideMark/>
          </w:tcPr>
          <w:p w14:paraId="666C81E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2041</w:t>
            </w:r>
          </w:p>
        </w:tc>
        <w:tc>
          <w:tcPr>
            <w:tcW w:w="0" w:type="auto"/>
            <w:tcBorders>
              <w:top w:val="nil"/>
              <w:left w:val="nil"/>
              <w:bottom w:val="single" w:sz="4" w:space="0" w:color="auto"/>
              <w:right w:val="single" w:sz="4" w:space="0" w:color="auto"/>
            </w:tcBorders>
            <w:shd w:val="clear" w:color="000000" w:fill="FFFFFF"/>
            <w:noWrap/>
            <w:vAlign w:val="center"/>
            <w:hideMark/>
          </w:tcPr>
          <w:p w14:paraId="6BC1108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10 280,40</w:t>
            </w:r>
          </w:p>
        </w:tc>
      </w:tr>
      <w:tr w:rsidR="0077129F" w:rsidRPr="0077129F" w14:paraId="3954B7B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270E53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3.2.60</w:t>
            </w:r>
          </w:p>
        </w:tc>
        <w:tc>
          <w:tcPr>
            <w:tcW w:w="0" w:type="auto"/>
            <w:tcBorders>
              <w:top w:val="nil"/>
              <w:left w:val="nil"/>
              <w:bottom w:val="single" w:sz="4" w:space="0" w:color="auto"/>
              <w:right w:val="single" w:sz="4" w:space="0" w:color="auto"/>
            </w:tcBorders>
            <w:shd w:val="clear" w:color="000000" w:fill="FFFFFF"/>
            <w:vAlign w:val="center"/>
            <w:hideMark/>
          </w:tcPr>
          <w:p w14:paraId="70158F8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г. Сергиев-Посад, ул. </w:t>
            </w:r>
            <w:proofErr w:type="spellStart"/>
            <w:r w:rsidRPr="0077129F">
              <w:rPr>
                <w:rFonts w:ascii="Times New Roman" w:eastAsia="Times New Roman" w:hAnsi="Times New Roman"/>
                <w:spacing w:val="0"/>
                <w:sz w:val="16"/>
                <w:szCs w:val="16"/>
                <w:lang w:eastAsia="ru-RU"/>
              </w:rPr>
              <w:t>Маслиева</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062FD1F0"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Сергиев-Посад, ул. </w:t>
            </w:r>
            <w:proofErr w:type="spellStart"/>
            <w:r w:rsidRPr="0077129F">
              <w:rPr>
                <w:rFonts w:ascii="Times New Roman" w:eastAsia="Times New Roman" w:hAnsi="Times New Roman"/>
                <w:spacing w:val="0"/>
                <w:sz w:val="16"/>
                <w:szCs w:val="16"/>
                <w:lang w:eastAsia="ru-RU"/>
              </w:rPr>
              <w:t>Маслиева</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739597F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CF3A5E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A30CB1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14,20</w:t>
            </w:r>
          </w:p>
        </w:tc>
        <w:tc>
          <w:tcPr>
            <w:tcW w:w="0" w:type="auto"/>
            <w:tcBorders>
              <w:top w:val="nil"/>
              <w:left w:val="nil"/>
              <w:bottom w:val="single" w:sz="4" w:space="0" w:color="auto"/>
              <w:right w:val="single" w:sz="4" w:space="0" w:color="auto"/>
            </w:tcBorders>
            <w:shd w:val="clear" w:color="000000" w:fill="FFFFFF"/>
            <w:vAlign w:val="center"/>
            <w:hideMark/>
          </w:tcPr>
          <w:p w14:paraId="7CEB027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14,20</w:t>
            </w:r>
          </w:p>
        </w:tc>
        <w:tc>
          <w:tcPr>
            <w:tcW w:w="0" w:type="auto"/>
            <w:tcBorders>
              <w:top w:val="nil"/>
              <w:left w:val="nil"/>
              <w:bottom w:val="single" w:sz="4" w:space="0" w:color="auto"/>
              <w:right w:val="single" w:sz="4" w:space="0" w:color="auto"/>
            </w:tcBorders>
            <w:shd w:val="clear" w:color="000000" w:fill="FFFFFF"/>
            <w:vAlign w:val="center"/>
            <w:hideMark/>
          </w:tcPr>
          <w:p w14:paraId="5ECAB7B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21F7E17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3D92871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2 763,18</w:t>
            </w:r>
          </w:p>
        </w:tc>
      </w:tr>
      <w:tr w:rsidR="0077129F" w:rsidRPr="0077129F" w14:paraId="5DC7F048"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19FE0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3.2.61</w:t>
            </w:r>
          </w:p>
        </w:tc>
        <w:tc>
          <w:tcPr>
            <w:tcW w:w="0" w:type="auto"/>
            <w:tcBorders>
              <w:top w:val="nil"/>
              <w:left w:val="nil"/>
              <w:bottom w:val="single" w:sz="4" w:space="0" w:color="auto"/>
              <w:right w:val="single" w:sz="4" w:space="0" w:color="auto"/>
            </w:tcBorders>
            <w:shd w:val="clear" w:color="000000" w:fill="FFFFFF"/>
            <w:vAlign w:val="center"/>
            <w:hideMark/>
          </w:tcPr>
          <w:p w14:paraId="3A33B5CD"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г. о. Сергиев-Посад, ул. Весенняя</w:t>
            </w:r>
          </w:p>
        </w:tc>
        <w:tc>
          <w:tcPr>
            <w:tcW w:w="0" w:type="auto"/>
            <w:tcBorders>
              <w:top w:val="nil"/>
              <w:left w:val="nil"/>
              <w:bottom w:val="single" w:sz="4" w:space="0" w:color="auto"/>
              <w:right w:val="single" w:sz="4" w:space="0" w:color="auto"/>
            </w:tcBorders>
            <w:shd w:val="clear" w:color="000000" w:fill="FFFFFF"/>
            <w:vAlign w:val="center"/>
            <w:hideMark/>
          </w:tcPr>
          <w:p w14:paraId="6CD2501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t>г. о. Сергиев-Посад, ул. Весенняя</w:t>
            </w:r>
          </w:p>
        </w:tc>
        <w:tc>
          <w:tcPr>
            <w:tcW w:w="0" w:type="auto"/>
            <w:tcBorders>
              <w:top w:val="nil"/>
              <w:left w:val="nil"/>
              <w:bottom w:val="single" w:sz="4" w:space="0" w:color="auto"/>
              <w:right w:val="single" w:sz="4" w:space="0" w:color="auto"/>
            </w:tcBorders>
            <w:shd w:val="clear" w:color="000000" w:fill="FFFFFF"/>
            <w:vAlign w:val="center"/>
            <w:hideMark/>
          </w:tcPr>
          <w:p w14:paraId="5B5772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4C8B5D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2F49F9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39,94</w:t>
            </w:r>
          </w:p>
        </w:tc>
        <w:tc>
          <w:tcPr>
            <w:tcW w:w="0" w:type="auto"/>
            <w:tcBorders>
              <w:top w:val="nil"/>
              <w:left w:val="nil"/>
              <w:bottom w:val="single" w:sz="4" w:space="0" w:color="auto"/>
              <w:right w:val="single" w:sz="4" w:space="0" w:color="auto"/>
            </w:tcBorders>
            <w:shd w:val="clear" w:color="000000" w:fill="FFFFFF"/>
            <w:vAlign w:val="center"/>
            <w:hideMark/>
          </w:tcPr>
          <w:p w14:paraId="5D9C582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39,94</w:t>
            </w:r>
          </w:p>
        </w:tc>
        <w:tc>
          <w:tcPr>
            <w:tcW w:w="0" w:type="auto"/>
            <w:tcBorders>
              <w:top w:val="nil"/>
              <w:left w:val="nil"/>
              <w:bottom w:val="single" w:sz="4" w:space="0" w:color="auto"/>
              <w:right w:val="single" w:sz="4" w:space="0" w:color="auto"/>
            </w:tcBorders>
            <w:shd w:val="clear" w:color="000000" w:fill="FFFFFF"/>
            <w:vAlign w:val="center"/>
            <w:hideMark/>
          </w:tcPr>
          <w:p w14:paraId="51EF7F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2036</w:t>
            </w:r>
          </w:p>
        </w:tc>
        <w:tc>
          <w:tcPr>
            <w:tcW w:w="0" w:type="auto"/>
            <w:tcBorders>
              <w:top w:val="nil"/>
              <w:left w:val="nil"/>
              <w:bottom w:val="single" w:sz="4" w:space="0" w:color="auto"/>
              <w:right w:val="single" w:sz="4" w:space="0" w:color="auto"/>
            </w:tcBorders>
            <w:shd w:val="clear" w:color="000000" w:fill="FFFFFF"/>
            <w:noWrap/>
            <w:vAlign w:val="center"/>
            <w:hideMark/>
          </w:tcPr>
          <w:p w14:paraId="6C05CF6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2042</w:t>
            </w:r>
          </w:p>
        </w:tc>
        <w:tc>
          <w:tcPr>
            <w:tcW w:w="0" w:type="auto"/>
            <w:tcBorders>
              <w:top w:val="nil"/>
              <w:left w:val="nil"/>
              <w:bottom w:val="single" w:sz="4" w:space="0" w:color="auto"/>
              <w:right w:val="single" w:sz="4" w:space="0" w:color="auto"/>
            </w:tcBorders>
            <w:shd w:val="clear" w:color="000000" w:fill="FFFFFF"/>
            <w:noWrap/>
            <w:vAlign w:val="center"/>
            <w:hideMark/>
          </w:tcPr>
          <w:p w14:paraId="35F39C8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10 852,56</w:t>
            </w:r>
          </w:p>
        </w:tc>
      </w:tr>
      <w:tr w:rsidR="0077129F" w:rsidRPr="0077129F" w14:paraId="275906D1"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A59D7D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3.2.62</w:t>
            </w:r>
          </w:p>
        </w:tc>
        <w:tc>
          <w:tcPr>
            <w:tcW w:w="0" w:type="auto"/>
            <w:tcBorders>
              <w:top w:val="nil"/>
              <w:left w:val="nil"/>
              <w:bottom w:val="single" w:sz="4" w:space="0" w:color="auto"/>
              <w:right w:val="single" w:sz="4" w:space="0" w:color="auto"/>
            </w:tcBorders>
            <w:shd w:val="clear" w:color="000000" w:fill="FFFFFF"/>
            <w:vAlign w:val="center"/>
            <w:hideMark/>
          </w:tcPr>
          <w:p w14:paraId="43B948B7"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г.Краснозаводск</w:t>
            </w:r>
            <w:proofErr w:type="spellEnd"/>
            <w:r w:rsidRPr="0077129F">
              <w:rPr>
                <w:rFonts w:ascii="Times New Roman" w:eastAsia="Times New Roman" w:hAnsi="Times New Roman"/>
                <w:spacing w:val="0"/>
                <w:sz w:val="16"/>
                <w:szCs w:val="16"/>
                <w:lang w:eastAsia="ru-RU"/>
              </w:rPr>
              <w:t>, проезд 21, стр.2</w:t>
            </w:r>
          </w:p>
        </w:tc>
        <w:tc>
          <w:tcPr>
            <w:tcW w:w="0" w:type="auto"/>
            <w:tcBorders>
              <w:top w:val="nil"/>
              <w:left w:val="nil"/>
              <w:bottom w:val="single" w:sz="4" w:space="0" w:color="auto"/>
              <w:right w:val="single" w:sz="4" w:space="0" w:color="auto"/>
            </w:tcBorders>
            <w:shd w:val="clear" w:color="000000" w:fill="FFFFFF"/>
            <w:vAlign w:val="center"/>
            <w:hideMark/>
          </w:tcPr>
          <w:p w14:paraId="36275B8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г.Краснозаводск</w:t>
            </w:r>
            <w:proofErr w:type="spellEnd"/>
            <w:r w:rsidRPr="0077129F">
              <w:rPr>
                <w:rFonts w:ascii="Times New Roman" w:eastAsia="Times New Roman" w:hAnsi="Times New Roman"/>
                <w:spacing w:val="0"/>
                <w:sz w:val="16"/>
                <w:szCs w:val="16"/>
                <w:lang w:eastAsia="ru-RU"/>
              </w:rPr>
              <w:t>, проезд 21, стр.2</w:t>
            </w:r>
          </w:p>
        </w:tc>
        <w:tc>
          <w:tcPr>
            <w:tcW w:w="0" w:type="auto"/>
            <w:tcBorders>
              <w:top w:val="nil"/>
              <w:left w:val="nil"/>
              <w:bottom w:val="single" w:sz="4" w:space="0" w:color="auto"/>
              <w:right w:val="single" w:sz="4" w:space="0" w:color="auto"/>
            </w:tcBorders>
            <w:shd w:val="clear" w:color="000000" w:fill="FFFFFF"/>
            <w:vAlign w:val="center"/>
            <w:hideMark/>
          </w:tcPr>
          <w:p w14:paraId="1EEE91E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160E2B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CE5D04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30,00</w:t>
            </w:r>
          </w:p>
        </w:tc>
        <w:tc>
          <w:tcPr>
            <w:tcW w:w="0" w:type="auto"/>
            <w:tcBorders>
              <w:top w:val="nil"/>
              <w:left w:val="nil"/>
              <w:bottom w:val="single" w:sz="4" w:space="0" w:color="auto"/>
              <w:right w:val="single" w:sz="4" w:space="0" w:color="auto"/>
            </w:tcBorders>
            <w:shd w:val="clear" w:color="000000" w:fill="FFFFFF"/>
            <w:vAlign w:val="center"/>
            <w:hideMark/>
          </w:tcPr>
          <w:p w14:paraId="5775340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30,00</w:t>
            </w:r>
          </w:p>
        </w:tc>
        <w:tc>
          <w:tcPr>
            <w:tcW w:w="0" w:type="auto"/>
            <w:tcBorders>
              <w:top w:val="nil"/>
              <w:left w:val="nil"/>
              <w:bottom w:val="single" w:sz="4" w:space="0" w:color="auto"/>
              <w:right w:val="single" w:sz="4" w:space="0" w:color="auto"/>
            </w:tcBorders>
            <w:shd w:val="clear" w:color="000000" w:fill="FFFFFF"/>
            <w:vAlign w:val="center"/>
            <w:hideMark/>
          </w:tcPr>
          <w:p w14:paraId="4659B56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7A91077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2039</w:t>
            </w:r>
          </w:p>
        </w:tc>
        <w:tc>
          <w:tcPr>
            <w:tcW w:w="0" w:type="auto"/>
            <w:tcBorders>
              <w:top w:val="nil"/>
              <w:left w:val="nil"/>
              <w:bottom w:val="single" w:sz="4" w:space="0" w:color="auto"/>
              <w:right w:val="single" w:sz="4" w:space="0" w:color="auto"/>
            </w:tcBorders>
            <w:shd w:val="clear" w:color="000000" w:fill="FFFFFF"/>
            <w:noWrap/>
            <w:vAlign w:val="center"/>
            <w:hideMark/>
          </w:tcPr>
          <w:p w14:paraId="28D8FC6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3 628,62</w:t>
            </w:r>
          </w:p>
        </w:tc>
      </w:tr>
      <w:tr w:rsidR="0077129F" w:rsidRPr="0077129F" w14:paraId="1C115EB7"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67474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3.2.63</w:t>
            </w:r>
          </w:p>
        </w:tc>
        <w:tc>
          <w:tcPr>
            <w:tcW w:w="0" w:type="auto"/>
            <w:tcBorders>
              <w:top w:val="nil"/>
              <w:left w:val="nil"/>
              <w:bottom w:val="single" w:sz="4" w:space="0" w:color="auto"/>
              <w:right w:val="single" w:sz="4" w:space="0" w:color="auto"/>
            </w:tcBorders>
            <w:shd w:val="clear" w:color="000000" w:fill="FFFFFF"/>
            <w:vAlign w:val="center"/>
            <w:hideMark/>
          </w:tcPr>
          <w:p w14:paraId="1E2585D2"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ул. Горького</w:t>
            </w:r>
          </w:p>
        </w:tc>
        <w:tc>
          <w:tcPr>
            <w:tcW w:w="0" w:type="auto"/>
            <w:tcBorders>
              <w:top w:val="nil"/>
              <w:left w:val="nil"/>
              <w:bottom w:val="single" w:sz="4" w:space="0" w:color="auto"/>
              <w:right w:val="single" w:sz="4" w:space="0" w:color="auto"/>
            </w:tcBorders>
            <w:shd w:val="clear" w:color="000000" w:fill="FFFFFF"/>
            <w:vAlign w:val="center"/>
            <w:hideMark/>
          </w:tcPr>
          <w:p w14:paraId="208B90C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ул. Горького</w:t>
            </w:r>
          </w:p>
        </w:tc>
        <w:tc>
          <w:tcPr>
            <w:tcW w:w="0" w:type="auto"/>
            <w:tcBorders>
              <w:top w:val="nil"/>
              <w:left w:val="nil"/>
              <w:bottom w:val="single" w:sz="4" w:space="0" w:color="auto"/>
              <w:right w:val="single" w:sz="4" w:space="0" w:color="auto"/>
            </w:tcBorders>
            <w:shd w:val="clear" w:color="000000" w:fill="FFFFFF"/>
            <w:vAlign w:val="center"/>
            <w:hideMark/>
          </w:tcPr>
          <w:p w14:paraId="253DBA5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4C22A79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883719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10,00</w:t>
            </w:r>
          </w:p>
        </w:tc>
        <w:tc>
          <w:tcPr>
            <w:tcW w:w="0" w:type="auto"/>
            <w:tcBorders>
              <w:top w:val="nil"/>
              <w:left w:val="nil"/>
              <w:bottom w:val="single" w:sz="4" w:space="0" w:color="auto"/>
              <w:right w:val="single" w:sz="4" w:space="0" w:color="auto"/>
            </w:tcBorders>
            <w:shd w:val="clear" w:color="000000" w:fill="FFFFFF"/>
            <w:vAlign w:val="center"/>
            <w:hideMark/>
          </w:tcPr>
          <w:p w14:paraId="15A8A63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10,00</w:t>
            </w:r>
          </w:p>
        </w:tc>
        <w:tc>
          <w:tcPr>
            <w:tcW w:w="0" w:type="auto"/>
            <w:tcBorders>
              <w:top w:val="nil"/>
              <w:left w:val="nil"/>
              <w:bottom w:val="single" w:sz="4" w:space="0" w:color="auto"/>
              <w:right w:val="single" w:sz="4" w:space="0" w:color="auto"/>
            </w:tcBorders>
            <w:shd w:val="clear" w:color="000000" w:fill="FFFFFF"/>
            <w:vAlign w:val="center"/>
            <w:hideMark/>
          </w:tcPr>
          <w:p w14:paraId="01FE2E7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2042</w:t>
            </w:r>
          </w:p>
        </w:tc>
        <w:tc>
          <w:tcPr>
            <w:tcW w:w="0" w:type="auto"/>
            <w:tcBorders>
              <w:top w:val="nil"/>
              <w:left w:val="nil"/>
              <w:bottom w:val="single" w:sz="4" w:space="0" w:color="auto"/>
              <w:right w:val="single" w:sz="4" w:space="0" w:color="auto"/>
            </w:tcBorders>
            <w:shd w:val="clear" w:color="000000" w:fill="FFFFFF"/>
            <w:noWrap/>
            <w:vAlign w:val="center"/>
            <w:hideMark/>
          </w:tcPr>
          <w:p w14:paraId="0F49E0A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2042</w:t>
            </w:r>
          </w:p>
        </w:tc>
        <w:tc>
          <w:tcPr>
            <w:tcW w:w="0" w:type="auto"/>
            <w:tcBorders>
              <w:top w:val="nil"/>
              <w:left w:val="nil"/>
              <w:bottom w:val="single" w:sz="4" w:space="0" w:color="auto"/>
              <w:right w:val="single" w:sz="4" w:space="0" w:color="auto"/>
            </w:tcBorders>
            <w:shd w:val="clear" w:color="000000" w:fill="FFFFFF"/>
            <w:noWrap/>
            <w:vAlign w:val="center"/>
            <w:hideMark/>
          </w:tcPr>
          <w:p w14:paraId="203B3F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9 604,80</w:t>
            </w:r>
          </w:p>
        </w:tc>
      </w:tr>
      <w:tr w:rsidR="0077129F" w:rsidRPr="0077129F" w14:paraId="30F2AEB6"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16B5B9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3.2.64</w:t>
            </w:r>
          </w:p>
        </w:tc>
        <w:tc>
          <w:tcPr>
            <w:tcW w:w="0" w:type="auto"/>
            <w:tcBorders>
              <w:top w:val="nil"/>
              <w:left w:val="nil"/>
              <w:bottom w:val="single" w:sz="4" w:space="0" w:color="auto"/>
              <w:right w:val="single" w:sz="4" w:space="0" w:color="auto"/>
            </w:tcBorders>
            <w:shd w:val="clear" w:color="000000" w:fill="FFFFFF"/>
            <w:vAlign w:val="center"/>
            <w:hideMark/>
          </w:tcPr>
          <w:p w14:paraId="6EA6544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Сергиев-Посад,</w:t>
            </w:r>
            <w:r w:rsidRPr="0077129F">
              <w:rPr>
                <w:rFonts w:ascii="Times New Roman" w:eastAsia="Times New Roman" w:hAnsi="Times New Roman"/>
                <w:spacing w:val="0"/>
                <w:sz w:val="16"/>
                <w:szCs w:val="16"/>
                <w:lang w:eastAsia="ru-RU"/>
              </w:rPr>
              <w:br/>
              <w:t>г. Хотьково, Художественный проезд, д2д, стр. 7</w:t>
            </w:r>
          </w:p>
        </w:tc>
        <w:tc>
          <w:tcPr>
            <w:tcW w:w="0" w:type="auto"/>
            <w:tcBorders>
              <w:top w:val="nil"/>
              <w:left w:val="nil"/>
              <w:bottom w:val="single" w:sz="4" w:space="0" w:color="auto"/>
              <w:right w:val="single" w:sz="4" w:space="0" w:color="auto"/>
            </w:tcBorders>
            <w:shd w:val="clear" w:color="000000" w:fill="FFFFFF"/>
            <w:vAlign w:val="center"/>
            <w:hideMark/>
          </w:tcPr>
          <w:p w14:paraId="7DFCE5A3"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Сергиево-Посадский, Сергиев-Посад,</w:t>
            </w:r>
            <w:r w:rsidRPr="0077129F">
              <w:rPr>
                <w:rFonts w:ascii="Times New Roman" w:eastAsia="Times New Roman" w:hAnsi="Times New Roman"/>
                <w:spacing w:val="0"/>
                <w:sz w:val="16"/>
                <w:szCs w:val="16"/>
                <w:lang w:eastAsia="ru-RU"/>
              </w:rPr>
              <w:br/>
              <w:t>г. Хотьково, Художественный проезд, д2д, стр. 7</w:t>
            </w:r>
          </w:p>
        </w:tc>
        <w:tc>
          <w:tcPr>
            <w:tcW w:w="0" w:type="auto"/>
            <w:tcBorders>
              <w:top w:val="nil"/>
              <w:left w:val="nil"/>
              <w:bottom w:val="single" w:sz="4" w:space="0" w:color="auto"/>
              <w:right w:val="single" w:sz="4" w:space="0" w:color="auto"/>
            </w:tcBorders>
            <w:shd w:val="clear" w:color="000000" w:fill="FFFFFF"/>
            <w:vAlign w:val="center"/>
            <w:hideMark/>
          </w:tcPr>
          <w:p w14:paraId="6A028C2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EC6E02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2E92E07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24,96</w:t>
            </w:r>
          </w:p>
        </w:tc>
        <w:tc>
          <w:tcPr>
            <w:tcW w:w="0" w:type="auto"/>
            <w:tcBorders>
              <w:top w:val="nil"/>
              <w:left w:val="nil"/>
              <w:bottom w:val="single" w:sz="4" w:space="0" w:color="auto"/>
              <w:right w:val="single" w:sz="4" w:space="0" w:color="auto"/>
            </w:tcBorders>
            <w:shd w:val="clear" w:color="000000" w:fill="FFFFFF"/>
            <w:vAlign w:val="center"/>
            <w:hideMark/>
          </w:tcPr>
          <w:p w14:paraId="53B8E44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24,96</w:t>
            </w:r>
          </w:p>
        </w:tc>
        <w:tc>
          <w:tcPr>
            <w:tcW w:w="0" w:type="auto"/>
            <w:tcBorders>
              <w:top w:val="nil"/>
              <w:left w:val="nil"/>
              <w:bottom w:val="single" w:sz="4" w:space="0" w:color="auto"/>
              <w:right w:val="single" w:sz="4" w:space="0" w:color="auto"/>
            </w:tcBorders>
            <w:shd w:val="clear" w:color="000000" w:fill="FFFFFF"/>
            <w:vAlign w:val="center"/>
            <w:hideMark/>
          </w:tcPr>
          <w:p w14:paraId="77197AF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2043</w:t>
            </w:r>
          </w:p>
        </w:tc>
        <w:tc>
          <w:tcPr>
            <w:tcW w:w="0" w:type="auto"/>
            <w:tcBorders>
              <w:top w:val="nil"/>
              <w:left w:val="nil"/>
              <w:bottom w:val="single" w:sz="4" w:space="0" w:color="auto"/>
              <w:right w:val="single" w:sz="4" w:space="0" w:color="auto"/>
            </w:tcBorders>
            <w:shd w:val="clear" w:color="000000" w:fill="FFFFFF"/>
            <w:vAlign w:val="center"/>
            <w:hideMark/>
          </w:tcPr>
          <w:p w14:paraId="278F180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2043</w:t>
            </w:r>
          </w:p>
        </w:tc>
        <w:tc>
          <w:tcPr>
            <w:tcW w:w="0" w:type="auto"/>
            <w:tcBorders>
              <w:top w:val="nil"/>
              <w:left w:val="nil"/>
              <w:bottom w:val="single" w:sz="4" w:space="0" w:color="auto"/>
              <w:right w:val="single" w:sz="4" w:space="0" w:color="auto"/>
            </w:tcBorders>
            <w:shd w:val="clear" w:color="000000" w:fill="FFFFFF"/>
            <w:noWrap/>
            <w:vAlign w:val="center"/>
            <w:hideMark/>
          </w:tcPr>
          <w:p w14:paraId="379A2E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6 762,60</w:t>
            </w:r>
          </w:p>
        </w:tc>
      </w:tr>
      <w:tr w:rsidR="0077129F" w:rsidRPr="0077129F" w14:paraId="3D1245D4"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2543A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3.2.65</w:t>
            </w:r>
          </w:p>
        </w:tc>
        <w:tc>
          <w:tcPr>
            <w:tcW w:w="0" w:type="auto"/>
            <w:tcBorders>
              <w:top w:val="nil"/>
              <w:left w:val="nil"/>
              <w:bottom w:val="single" w:sz="4" w:space="0" w:color="auto"/>
              <w:right w:val="single" w:sz="4" w:space="0" w:color="auto"/>
            </w:tcBorders>
            <w:shd w:val="clear" w:color="000000" w:fill="FFFFFF"/>
            <w:vAlign w:val="center"/>
            <w:hideMark/>
          </w:tcPr>
          <w:p w14:paraId="55A2093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г. Хотьково, </w:t>
            </w:r>
            <w:r w:rsidRPr="0077129F">
              <w:rPr>
                <w:rFonts w:ascii="Times New Roman" w:eastAsia="Times New Roman" w:hAnsi="Times New Roman"/>
                <w:spacing w:val="0"/>
                <w:sz w:val="16"/>
                <w:szCs w:val="16"/>
                <w:lang w:eastAsia="ru-RU"/>
              </w:rPr>
              <w:br/>
              <w:t>ул. Ломоносова, 7а</w:t>
            </w:r>
          </w:p>
        </w:tc>
        <w:tc>
          <w:tcPr>
            <w:tcW w:w="0" w:type="auto"/>
            <w:tcBorders>
              <w:top w:val="nil"/>
              <w:left w:val="nil"/>
              <w:bottom w:val="single" w:sz="4" w:space="0" w:color="auto"/>
              <w:right w:val="single" w:sz="4" w:space="0" w:color="auto"/>
            </w:tcBorders>
            <w:shd w:val="clear" w:color="000000" w:fill="FFFFFF"/>
            <w:vAlign w:val="center"/>
            <w:hideMark/>
          </w:tcPr>
          <w:p w14:paraId="4448FDEA"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г. Хотьково, </w:t>
            </w:r>
            <w:r w:rsidRPr="0077129F">
              <w:rPr>
                <w:rFonts w:ascii="Times New Roman" w:eastAsia="Times New Roman" w:hAnsi="Times New Roman"/>
                <w:spacing w:val="0"/>
                <w:sz w:val="16"/>
                <w:szCs w:val="16"/>
                <w:lang w:eastAsia="ru-RU"/>
              </w:rPr>
              <w:br/>
              <w:t>ул. Ломоносова, 7а</w:t>
            </w:r>
          </w:p>
        </w:tc>
        <w:tc>
          <w:tcPr>
            <w:tcW w:w="0" w:type="auto"/>
            <w:tcBorders>
              <w:top w:val="nil"/>
              <w:left w:val="nil"/>
              <w:bottom w:val="single" w:sz="4" w:space="0" w:color="auto"/>
              <w:right w:val="single" w:sz="4" w:space="0" w:color="auto"/>
            </w:tcBorders>
            <w:shd w:val="clear" w:color="000000" w:fill="FFFFFF"/>
            <w:vAlign w:val="center"/>
            <w:hideMark/>
          </w:tcPr>
          <w:p w14:paraId="3F41DFE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5D37C8A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01AAFA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17,53</w:t>
            </w:r>
          </w:p>
        </w:tc>
        <w:tc>
          <w:tcPr>
            <w:tcW w:w="0" w:type="auto"/>
            <w:tcBorders>
              <w:top w:val="nil"/>
              <w:left w:val="nil"/>
              <w:bottom w:val="single" w:sz="4" w:space="0" w:color="auto"/>
              <w:right w:val="single" w:sz="4" w:space="0" w:color="auto"/>
            </w:tcBorders>
            <w:shd w:val="clear" w:color="000000" w:fill="FFFFFF"/>
            <w:vAlign w:val="center"/>
            <w:hideMark/>
          </w:tcPr>
          <w:p w14:paraId="5AD1577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17,53</w:t>
            </w:r>
          </w:p>
        </w:tc>
        <w:tc>
          <w:tcPr>
            <w:tcW w:w="0" w:type="auto"/>
            <w:tcBorders>
              <w:top w:val="nil"/>
              <w:left w:val="nil"/>
              <w:bottom w:val="single" w:sz="4" w:space="0" w:color="auto"/>
              <w:right w:val="single" w:sz="4" w:space="0" w:color="auto"/>
            </w:tcBorders>
            <w:shd w:val="clear" w:color="000000" w:fill="FFFFFF"/>
            <w:vAlign w:val="center"/>
            <w:hideMark/>
          </w:tcPr>
          <w:p w14:paraId="2C16044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2043</w:t>
            </w:r>
          </w:p>
        </w:tc>
        <w:tc>
          <w:tcPr>
            <w:tcW w:w="0" w:type="auto"/>
            <w:tcBorders>
              <w:top w:val="nil"/>
              <w:left w:val="nil"/>
              <w:bottom w:val="single" w:sz="4" w:space="0" w:color="auto"/>
              <w:right w:val="single" w:sz="4" w:space="0" w:color="auto"/>
            </w:tcBorders>
            <w:shd w:val="clear" w:color="000000" w:fill="FFFFFF"/>
            <w:vAlign w:val="center"/>
            <w:hideMark/>
          </w:tcPr>
          <w:p w14:paraId="63AE84D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2043</w:t>
            </w:r>
          </w:p>
        </w:tc>
        <w:tc>
          <w:tcPr>
            <w:tcW w:w="0" w:type="auto"/>
            <w:tcBorders>
              <w:top w:val="nil"/>
              <w:left w:val="nil"/>
              <w:bottom w:val="single" w:sz="4" w:space="0" w:color="auto"/>
              <w:right w:val="single" w:sz="4" w:space="0" w:color="auto"/>
            </w:tcBorders>
            <w:shd w:val="clear" w:color="000000" w:fill="FFFFFF"/>
            <w:noWrap/>
            <w:vAlign w:val="center"/>
            <w:hideMark/>
          </w:tcPr>
          <w:p w14:paraId="392AE14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6 762,60</w:t>
            </w:r>
          </w:p>
        </w:tc>
      </w:tr>
      <w:tr w:rsidR="0077129F" w:rsidRPr="0077129F" w14:paraId="53388C80"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10D9D5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3.2.66</w:t>
            </w:r>
          </w:p>
        </w:tc>
        <w:tc>
          <w:tcPr>
            <w:tcW w:w="0" w:type="auto"/>
            <w:tcBorders>
              <w:top w:val="nil"/>
              <w:left w:val="nil"/>
              <w:bottom w:val="single" w:sz="4" w:space="0" w:color="auto"/>
              <w:right w:val="single" w:sz="4" w:space="0" w:color="auto"/>
            </w:tcBorders>
            <w:shd w:val="clear" w:color="000000" w:fill="FFFFFF"/>
            <w:vAlign w:val="center"/>
            <w:hideMark/>
          </w:tcPr>
          <w:p w14:paraId="025A362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Сергиев-Посад,</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lastRenderedPageBreak/>
              <w:t>г.о</w:t>
            </w:r>
            <w:proofErr w:type="spellEnd"/>
            <w:r w:rsidRPr="0077129F">
              <w:rPr>
                <w:rFonts w:ascii="Times New Roman" w:eastAsia="Times New Roman" w:hAnsi="Times New Roman"/>
                <w:spacing w:val="0"/>
                <w:sz w:val="16"/>
                <w:szCs w:val="16"/>
                <w:lang w:eastAsia="ru-RU"/>
              </w:rPr>
              <w:t>. Сергиев-Посад, г. Хотьково, Ткацкий переулок, д. 13</w:t>
            </w:r>
          </w:p>
        </w:tc>
        <w:tc>
          <w:tcPr>
            <w:tcW w:w="0" w:type="auto"/>
            <w:tcBorders>
              <w:top w:val="nil"/>
              <w:left w:val="nil"/>
              <w:bottom w:val="single" w:sz="4" w:space="0" w:color="auto"/>
              <w:right w:val="single" w:sz="4" w:space="0" w:color="auto"/>
            </w:tcBorders>
            <w:shd w:val="clear" w:color="000000" w:fill="FFFFFF"/>
            <w:vAlign w:val="center"/>
            <w:hideMark/>
          </w:tcPr>
          <w:p w14:paraId="59DD23D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lastRenderedPageBreak/>
              <w:t>г.о</w:t>
            </w:r>
            <w:proofErr w:type="spellEnd"/>
            <w:r w:rsidRPr="0077129F">
              <w:rPr>
                <w:rFonts w:ascii="Times New Roman" w:eastAsia="Times New Roman" w:hAnsi="Times New Roman"/>
                <w:spacing w:val="0"/>
                <w:sz w:val="16"/>
                <w:szCs w:val="16"/>
                <w:lang w:eastAsia="ru-RU"/>
              </w:rPr>
              <w:t>. Сергиево-Посадский, г. Хотьково, Ткацкий переулок, д. 13</w:t>
            </w:r>
          </w:p>
        </w:tc>
        <w:tc>
          <w:tcPr>
            <w:tcW w:w="0" w:type="auto"/>
            <w:tcBorders>
              <w:top w:val="nil"/>
              <w:left w:val="nil"/>
              <w:bottom w:val="single" w:sz="4" w:space="0" w:color="auto"/>
              <w:right w:val="single" w:sz="4" w:space="0" w:color="auto"/>
            </w:tcBorders>
            <w:shd w:val="clear" w:color="000000" w:fill="FFFFFF"/>
            <w:vAlign w:val="center"/>
            <w:hideMark/>
          </w:tcPr>
          <w:p w14:paraId="13B46C4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lastRenderedPageBreak/>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BAB568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47237EB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6,20</w:t>
            </w:r>
          </w:p>
        </w:tc>
        <w:tc>
          <w:tcPr>
            <w:tcW w:w="0" w:type="auto"/>
            <w:tcBorders>
              <w:top w:val="nil"/>
              <w:left w:val="nil"/>
              <w:bottom w:val="single" w:sz="4" w:space="0" w:color="auto"/>
              <w:right w:val="single" w:sz="4" w:space="0" w:color="auto"/>
            </w:tcBorders>
            <w:shd w:val="clear" w:color="000000" w:fill="FFFFFF"/>
            <w:vAlign w:val="center"/>
            <w:hideMark/>
          </w:tcPr>
          <w:p w14:paraId="37C10E1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6,20</w:t>
            </w:r>
          </w:p>
        </w:tc>
        <w:tc>
          <w:tcPr>
            <w:tcW w:w="0" w:type="auto"/>
            <w:tcBorders>
              <w:top w:val="nil"/>
              <w:left w:val="nil"/>
              <w:bottom w:val="single" w:sz="4" w:space="0" w:color="auto"/>
              <w:right w:val="single" w:sz="4" w:space="0" w:color="auto"/>
            </w:tcBorders>
            <w:shd w:val="clear" w:color="000000" w:fill="FFFFFF"/>
            <w:vAlign w:val="center"/>
            <w:hideMark/>
          </w:tcPr>
          <w:p w14:paraId="0447745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4447B0A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0D500E1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1 928,64</w:t>
            </w:r>
          </w:p>
        </w:tc>
      </w:tr>
      <w:tr w:rsidR="0077129F" w:rsidRPr="0077129F" w14:paraId="514F6D78"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72DAA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3.2.67</w:t>
            </w:r>
          </w:p>
        </w:tc>
        <w:tc>
          <w:tcPr>
            <w:tcW w:w="0" w:type="auto"/>
            <w:tcBorders>
              <w:top w:val="nil"/>
              <w:left w:val="nil"/>
              <w:bottom w:val="single" w:sz="4" w:space="0" w:color="auto"/>
              <w:right w:val="single" w:sz="4" w:space="0" w:color="auto"/>
            </w:tcBorders>
            <w:shd w:val="clear" w:color="000000" w:fill="FFFFFF"/>
            <w:vAlign w:val="center"/>
            <w:hideMark/>
          </w:tcPr>
          <w:p w14:paraId="403BDFF6"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Хотьково, ст. </w:t>
            </w:r>
            <w:proofErr w:type="spellStart"/>
            <w:r w:rsidRPr="0077129F">
              <w:rPr>
                <w:rFonts w:ascii="Times New Roman" w:eastAsia="Times New Roman" w:hAnsi="Times New Roman"/>
                <w:spacing w:val="0"/>
                <w:sz w:val="16"/>
                <w:szCs w:val="16"/>
                <w:lang w:eastAsia="ru-RU"/>
              </w:rPr>
              <w:t>Желтиково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40BB449"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Сергиево-Посадский, Хотьково, ст. </w:t>
            </w:r>
            <w:proofErr w:type="spellStart"/>
            <w:r w:rsidRPr="0077129F">
              <w:rPr>
                <w:rFonts w:ascii="Times New Roman" w:eastAsia="Times New Roman" w:hAnsi="Times New Roman"/>
                <w:spacing w:val="0"/>
                <w:sz w:val="16"/>
                <w:szCs w:val="16"/>
                <w:lang w:eastAsia="ru-RU"/>
              </w:rPr>
              <w:t>Желтиково</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60103F2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6A53341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503869F"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0,16</w:t>
            </w:r>
          </w:p>
        </w:tc>
        <w:tc>
          <w:tcPr>
            <w:tcW w:w="0" w:type="auto"/>
            <w:tcBorders>
              <w:top w:val="nil"/>
              <w:left w:val="nil"/>
              <w:bottom w:val="single" w:sz="4" w:space="0" w:color="auto"/>
              <w:right w:val="single" w:sz="4" w:space="0" w:color="auto"/>
            </w:tcBorders>
            <w:shd w:val="clear" w:color="000000" w:fill="FFFFFF"/>
            <w:vAlign w:val="center"/>
            <w:hideMark/>
          </w:tcPr>
          <w:p w14:paraId="435030D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0,16</w:t>
            </w:r>
          </w:p>
        </w:tc>
        <w:tc>
          <w:tcPr>
            <w:tcW w:w="0" w:type="auto"/>
            <w:tcBorders>
              <w:top w:val="nil"/>
              <w:left w:val="nil"/>
              <w:bottom w:val="single" w:sz="4" w:space="0" w:color="auto"/>
              <w:right w:val="single" w:sz="4" w:space="0" w:color="auto"/>
            </w:tcBorders>
            <w:shd w:val="clear" w:color="000000" w:fill="FFFFFF"/>
            <w:vAlign w:val="center"/>
            <w:hideMark/>
          </w:tcPr>
          <w:p w14:paraId="766D9E7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2034</w:t>
            </w:r>
          </w:p>
        </w:tc>
        <w:tc>
          <w:tcPr>
            <w:tcW w:w="0" w:type="auto"/>
            <w:tcBorders>
              <w:top w:val="nil"/>
              <w:left w:val="nil"/>
              <w:bottom w:val="single" w:sz="4" w:space="0" w:color="auto"/>
              <w:right w:val="single" w:sz="4" w:space="0" w:color="auto"/>
            </w:tcBorders>
            <w:shd w:val="clear" w:color="000000" w:fill="FFFFFF"/>
            <w:noWrap/>
            <w:vAlign w:val="center"/>
            <w:hideMark/>
          </w:tcPr>
          <w:p w14:paraId="6664FB3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2035</w:t>
            </w:r>
          </w:p>
        </w:tc>
        <w:tc>
          <w:tcPr>
            <w:tcW w:w="0" w:type="auto"/>
            <w:tcBorders>
              <w:top w:val="nil"/>
              <w:left w:val="nil"/>
              <w:bottom w:val="single" w:sz="4" w:space="0" w:color="auto"/>
              <w:right w:val="single" w:sz="4" w:space="0" w:color="auto"/>
            </w:tcBorders>
            <w:shd w:val="clear" w:color="000000" w:fill="FFFFFF"/>
            <w:noWrap/>
            <w:vAlign w:val="center"/>
            <w:hideMark/>
          </w:tcPr>
          <w:p w14:paraId="4B0671F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3 046,20</w:t>
            </w:r>
          </w:p>
        </w:tc>
      </w:tr>
      <w:tr w:rsidR="0077129F" w:rsidRPr="0077129F" w14:paraId="2E2D1DB9"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F2772C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3.2.68</w:t>
            </w:r>
          </w:p>
        </w:tc>
        <w:tc>
          <w:tcPr>
            <w:tcW w:w="0" w:type="auto"/>
            <w:tcBorders>
              <w:top w:val="nil"/>
              <w:left w:val="nil"/>
              <w:bottom w:val="single" w:sz="4" w:space="0" w:color="auto"/>
              <w:right w:val="single" w:sz="4" w:space="0" w:color="auto"/>
            </w:tcBorders>
            <w:shd w:val="clear" w:color="000000" w:fill="FFFFFF"/>
            <w:vAlign w:val="center"/>
            <w:hideMark/>
          </w:tcPr>
          <w:p w14:paraId="576B227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Модернизация котельной Радон</w:t>
            </w:r>
          </w:p>
        </w:tc>
        <w:tc>
          <w:tcPr>
            <w:tcW w:w="0" w:type="auto"/>
            <w:tcBorders>
              <w:top w:val="nil"/>
              <w:left w:val="nil"/>
              <w:bottom w:val="single" w:sz="4" w:space="0" w:color="auto"/>
              <w:right w:val="single" w:sz="4" w:space="0" w:color="auto"/>
            </w:tcBorders>
            <w:shd w:val="clear" w:color="000000" w:fill="FFFFFF"/>
            <w:vAlign w:val="center"/>
            <w:hideMark/>
          </w:tcPr>
          <w:p w14:paraId="441732AF"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Сергиево-</w:t>
            </w:r>
            <w:proofErr w:type="gramStart"/>
            <w:r w:rsidRPr="0077129F">
              <w:rPr>
                <w:rFonts w:ascii="Times New Roman" w:eastAsia="Times New Roman" w:hAnsi="Times New Roman"/>
                <w:spacing w:val="0"/>
                <w:sz w:val="16"/>
                <w:szCs w:val="16"/>
                <w:lang w:eastAsia="ru-RU"/>
              </w:rPr>
              <w:t>Посадский,  Радон</w:t>
            </w:r>
            <w:proofErr w:type="gramEnd"/>
          </w:p>
        </w:tc>
        <w:tc>
          <w:tcPr>
            <w:tcW w:w="0" w:type="auto"/>
            <w:tcBorders>
              <w:top w:val="nil"/>
              <w:left w:val="nil"/>
              <w:bottom w:val="single" w:sz="4" w:space="0" w:color="auto"/>
              <w:right w:val="single" w:sz="4" w:space="0" w:color="auto"/>
            </w:tcBorders>
            <w:shd w:val="clear" w:color="000000" w:fill="FFFFFF"/>
            <w:vAlign w:val="center"/>
            <w:hideMark/>
          </w:tcPr>
          <w:p w14:paraId="4900478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AC4EBB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F93DE5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33,01</w:t>
            </w:r>
          </w:p>
        </w:tc>
        <w:tc>
          <w:tcPr>
            <w:tcW w:w="0" w:type="auto"/>
            <w:tcBorders>
              <w:top w:val="nil"/>
              <w:left w:val="nil"/>
              <w:bottom w:val="single" w:sz="4" w:space="0" w:color="auto"/>
              <w:right w:val="single" w:sz="4" w:space="0" w:color="auto"/>
            </w:tcBorders>
            <w:shd w:val="clear" w:color="000000" w:fill="FFFFFF"/>
            <w:vAlign w:val="center"/>
            <w:hideMark/>
          </w:tcPr>
          <w:p w14:paraId="46C58A0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33,01</w:t>
            </w:r>
          </w:p>
        </w:tc>
        <w:tc>
          <w:tcPr>
            <w:tcW w:w="0" w:type="auto"/>
            <w:tcBorders>
              <w:top w:val="nil"/>
              <w:left w:val="nil"/>
              <w:bottom w:val="single" w:sz="4" w:space="0" w:color="auto"/>
              <w:right w:val="single" w:sz="4" w:space="0" w:color="auto"/>
            </w:tcBorders>
            <w:shd w:val="clear" w:color="000000" w:fill="FFFFFF"/>
            <w:vAlign w:val="center"/>
            <w:hideMark/>
          </w:tcPr>
          <w:p w14:paraId="234DAB0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2037</w:t>
            </w:r>
          </w:p>
        </w:tc>
        <w:tc>
          <w:tcPr>
            <w:tcW w:w="0" w:type="auto"/>
            <w:tcBorders>
              <w:top w:val="nil"/>
              <w:left w:val="nil"/>
              <w:bottom w:val="single" w:sz="4" w:space="0" w:color="auto"/>
              <w:right w:val="single" w:sz="4" w:space="0" w:color="auto"/>
            </w:tcBorders>
            <w:shd w:val="clear" w:color="000000" w:fill="FFFFFF"/>
            <w:noWrap/>
            <w:vAlign w:val="center"/>
            <w:hideMark/>
          </w:tcPr>
          <w:p w14:paraId="75A7F081"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2044</w:t>
            </w:r>
          </w:p>
        </w:tc>
        <w:tc>
          <w:tcPr>
            <w:tcW w:w="0" w:type="auto"/>
            <w:tcBorders>
              <w:top w:val="nil"/>
              <w:left w:val="nil"/>
              <w:bottom w:val="single" w:sz="4" w:space="0" w:color="auto"/>
              <w:right w:val="single" w:sz="4" w:space="0" w:color="auto"/>
            </w:tcBorders>
            <w:shd w:val="clear" w:color="000000" w:fill="FFFFFF"/>
            <w:noWrap/>
            <w:vAlign w:val="center"/>
            <w:hideMark/>
          </w:tcPr>
          <w:p w14:paraId="46C27C7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7 716,48</w:t>
            </w:r>
          </w:p>
        </w:tc>
      </w:tr>
      <w:tr w:rsidR="0077129F" w:rsidRPr="0077129F" w14:paraId="6DBB07BF"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DA02C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3.2.69</w:t>
            </w:r>
          </w:p>
        </w:tc>
        <w:tc>
          <w:tcPr>
            <w:tcW w:w="0" w:type="auto"/>
            <w:tcBorders>
              <w:top w:val="nil"/>
              <w:left w:val="nil"/>
              <w:bottom w:val="single" w:sz="4" w:space="0" w:color="auto"/>
              <w:right w:val="single" w:sz="4" w:space="0" w:color="auto"/>
            </w:tcBorders>
            <w:shd w:val="clear" w:color="000000" w:fill="FFFFFF"/>
            <w:vAlign w:val="center"/>
            <w:hideMark/>
          </w:tcPr>
          <w:p w14:paraId="2DAA159E"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Ярославское ш, 4а</w:t>
            </w:r>
          </w:p>
        </w:tc>
        <w:tc>
          <w:tcPr>
            <w:tcW w:w="0" w:type="auto"/>
            <w:tcBorders>
              <w:top w:val="nil"/>
              <w:left w:val="nil"/>
              <w:bottom w:val="single" w:sz="4" w:space="0" w:color="auto"/>
              <w:right w:val="single" w:sz="4" w:space="0" w:color="auto"/>
            </w:tcBorders>
            <w:shd w:val="clear" w:color="000000" w:fill="FFFFFF"/>
            <w:vAlign w:val="center"/>
            <w:hideMark/>
          </w:tcPr>
          <w:p w14:paraId="710C092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Ярославское ш, 4а</w:t>
            </w:r>
          </w:p>
        </w:tc>
        <w:tc>
          <w:tcPr>
            <w:tcW w:w="0" w:type="auto"/>
            <w:tcBorders>
              <w:top w:val="nil"/>
              <w:left w:val="nil"/>
              <w:bottom w:val="single" w:sz="4" w:space="0" w:color="auto"/>
              <w:right w:val="single" w:sz="4" w:space="0" w:color="auto"/>
            </w:tcBorders>
            <w:shd w:val="clear" w:color="000000" w:fill="FFFFFF"/>
            <w:vAlign w:val="center"/>
            <w:hideMark/>
          </w:tcPr>
          <w:p w14:paraId="75C7938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0472853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386D889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5,66</w:t>
            </w:r>
          </w:p>
        </w:tc>
        <w:tc>
          <w:tcPr>
            <w:tcW w:w="0" w:type="auto"/>
            <w:tcBorders>
              <w:top w:val="nil"/>
              <w:left w:val="nil"/>
              <w:bottom w:val="single" w:sz="4" w:space="0" w:color="auto"/>
              <w:right w:val="single" w:sz="4" w:space="0" w:color="auto"/>
            </w:tcBorders>
            <w:shd w:val="clear" w:color="000000" w:fill="FFFFFF"/>
            <w:vAlign w:val="center"/>
            <w:hideMark/>
          </w:tcPr>
          <w:p w14:paraId="5D1DDB2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5,66</w:t>
            </w:r>
          </w:p>
        </w:tc>
        <w:tc>
          <w:tcPr>
            <w:tcW w:w="0" w:type="auto"/>
            <w:tcBorders>
              <w:top w:val="nil"/>
              <w:left w:val="nil"/>
              <w:bottom w:val="single" w:sz="4" w:space="0" w:color="auto"/>
              <w:right w:val="single" w:sz="4" w:space="0" w:color="auto"/>
            </w:tcBorders>
            <w:shd w:val="clear" w:color="000000" w:fill="FFFFFF"/>
            <w:vAlign w:val="center"/>
            <w:hideMark/>
          </w:tcPr>
          <w:p w14:paraId="5D6C456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1DAF2DA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6478149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1 928,64</w:t>
            </w:r>
          </w:p>
        </w:tc>
      </w:tr>
      <w:tr w:rsidR="0077129F" w:rsidRPr="0077129F" w14:paraId="5E457A0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25263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3.2.70</w:t>
            </w:r>
          </w:p>
        </w:tc>
        <w:tc>
          <w:tcPr>
            <w:tcW w:w="0" w:type="auto"/>
            <w:tcBorders>
              <w:top w:val="nil"/>
              <w:left w:val="nil"/>
              <w:bottom w:val="single" w:sz="4" w:space="0" w:color="auto"/>
              <w:right w:val="single" w:sz="4" w:space="0" w:color="auto"/>
            </w:tcBorders>
            <w:shd w:val="clear" w:color="000000" w:fill="FFFFFF"/>
            <w:vAlign w:val="center"/>
            <w:hideMark/>
          </w:tcPr>
          <w:p w14:paraId="1B38FC1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Скоропусковский</w:t>
            </w:r>
            <w:proofErr w:type="spellEnd"/>
            <w:r w:rsidRPr="0077129F">
              <w:rPr>
                <w:rFonts w:ascii="Times New Roman" w:eastAsia="Times New Roman" w:hAnsi="Times New Roman"/>
                <w:spacing w:val="0"/>
                <w:sz w:val="16"/>
                <w:szCs w:val="16"/>
                <w:lang w:eastAsia="ru-RU"/>
              </w:rPr>
              <w:t>, 39</w:t>
            </w:r>
          </w:p>
        </w:tc>
        <w:tc>
          <w:tcPr>
            <w:tcW w:w="0" w:type="auto"/>
            <w:tcBorders>
              <w:top w:val="nil"/>
              <w:left w:val="nil"/>
              <w:bottom w:val="single" w:sz="4" w:space="0" w:color="auto"/>
              <w:right w:val="single" w:sz="4" w:space="0" w:color="auto"/>
            </w:tcBorders>
            <w:shd w:val="clear" w:color="000000" w:fill="FFFFFF"/>
            <w:vAlign w:val="center"/>
            <w:hideMark/>
          </w:tcPr>
          <w:p w14:paraId="742C5AA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w:t>
            </w:r>
            <w:proofErr w:type="gramStart"/>
            <w:r w:rsidRPr="0077129F">
              <w:rPr>
                <w:rFonts w:ascii="Times New Roman" w:eastAsia="Times New Roman" w:hAnsi="Times New Roman"/>
                <w:spacing w:val="0"/>
                <w:sz w:val="16"/>
                <w:szCs w:val="16"/>
                <w:lang w:eastAsia="ru-RU"/>
              </w:rPr>
              <w:t xml:space="preserve">Посад,  </w:t>
            </w:r>
            <w:proofErr w:type="spellStart"/>
            <w:r w:rsidRPr="0077129F">
              <w:rPr>
                <w:rFonts w:ascii="Times New Roman" w:eastAsia="Times New Roman" w:hAnsi="Times New Roman"/>
                <w:spacing w:val="0"/>
                <w:sz w:val="16"/>
                <w:szCs w:val="16"/>
                <w:lang w:eastAsia="ru-RU"/>
              </w:rPr>
              <w:t>Скоропусковский</w:t>
            </w:r>
            <w:proofErr w:type="spellEnd"/>
            <w:proofErr w:type="gramEnd"/>
            <w:r w:rsidRPr="0077129F">
              <w:rPr>
                <w:rFonts w:ascii="Times New Roman" w:eastAsia="Times New Roman" w:hAnsi="Times New Roman"/>
                <w:spacing w:val="0"/>
                <w:sz w:val="16"/>
                <w:szCs w:val="16"/>
                <w:lang w:eastAsia="ru-RU"/>
              </w:rPr>
              <w:t>, 39</w:t>
            </w:r>
          </w:p>
        </w:tc>
        <w:tc>
          <w:tcPr>
            <w:tcW w:w="0" w:type="auto"/>
            <w:tcBorders>
              <w:top w:val="nil"/>
              <w:left w:val="nil"/>
              <w:bottom w:val="single" w:sz="4" w:space="0" w:color="auto"/>
              <w:right w:val="single" w:sz="4" w:space="0" w:color="auto"/>
            </w:tcBorders>
            <w:shd w:val="clear" w:color="000000" w:fill="FFFFFF"/>
            <w:vAlign w:val="center"/>
            <w:hideMark/>
          </w:tcPr>
          <w:p w14:paraId="649E46A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70A59DA"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325D57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13,99</w:t>
            </w:r>
          </w:p>
        </w:tc>
        <w:tc>
          <w:tcPr>
            <w:tcW w:w="0" w:type="auto"/>
            <w:tcBorders>
              <w:top w:val="nil"/>
              <w:left w:val="nil"/>
              <w:bottom w:val="single" w:sz="4" w:space="0" w:color="auto"/>
              <w:right w:val="single" w:sz="4" w:space="0" w:color="auto"/>
            </w:tcBorders>
            <w:shd w:val="clear" w:color="000000" w:fill="FFFFFF"/>
            <w:vAlign w:val="center"/>
            <w:hideMark/>
          </w:tcPr>
          <w:p w14:paraId="6D7B04D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13,99</w:t>
            </w:r>
          </w:p>
        </w:tc>
        <w:tc>
          <w:tcPr>
            <w:tcW w:w="0" w:type="auto"/>
            <w:tcBorders>
              <w:top w:val="nil"/>
              <w:left w:val="nil"/>
              <w:bottom w:val="single" w:sz="4" w:space="0" w:color="auto"/>
              <w:right w:val="single" w:sz="4" w:space="0" w:color="auto"/>
            </w:tcBorders>
            <w:shd w:val="clear" w:color="000000" w:fill="FFFFFF"/>
            <w:vAlign w:val="center"/>
            <w:hideMark/>
          </w:tcPr>
          <w:p w14:paraId="2375279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2038</w:t>
            </w:r>
          </w:p>
        </w:tc>
        <w:tc>
          <w:tcPr>
            <w:tcW w:w="0" w:type="auto"/>
            <w:tcBorders>
              <w:top w:val="nil"/>
              <w:left w:val="nil"/>
              <w:bottom w:val="single" w:sz="4" w:space="0" w:color="auto"/>
              <w:right w:val="single" w:sz="4" w:space="0" w:color="auto"/>
            </w:tcBorders>
            <w:shd w:val="clear" w:color="000000" w:fill="FFFFFF"/>
            <w:noWrap/>
            <w:vAlign w:val="center"/>
            <w:hideMark/>
          </w:tcPr>
          <w:p w14:paraId="607D696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2044</w:t>
            </w:r>
          </w:p>
        </w:tc>
        <w:tc>
          <w:tcPr>
            <w:tcW w:w="0" w:type="auto"/>
            <w:tcBorders>
              <w:top w:val="nil"/>
              <w:left w:val="nil"/>
              <w:bottom w:val="single" w:sz="4" w:space="0" w:color="auto"/>
              <w:right w:val="single" w:sz="4" w:space="0" w:color="auto"/>
            </w:tcBorders>
            <w:shd w:val="clear" w:color="000000" w:fill="FFFFFF"/>
            <w:noWrap/>
            <w:vAlign w:val="center"/>
            <w:hideMark/>
          </w:tcPr>
          <w:p w14:paraId="46419D8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4 318,80</w:t>
            </w:r>
          </w:p>
        </w:tc>
      </w:tr>
      <w:tr w:rsidR="0077129F" w:rsidRPr="0077129F" w14:paraId="0F463079"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A67D9B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3.2.71</w:t>
            </w:r>
          </w:p>
        </w:tc>
        <w:tc>
          <w:tcPr>
            <w:tcW w:w="0" w:type="auto"/>
            <w:tcBorders>
              <w:top w:val="nil"/>
              <w:left w:val="nil"/>
              <w:bottom w:val="single" w:sz="4" w:space="0" w:color="auto"/>
              <w:right w:val="single" w:sz="4" w:space="0" w:color="auto"/>
            </w:tcBorders>
            <w:shd w:val="clear" w:color="000000" w:fill="FFFFFF"/>
            <w:vAlign w:val="center"/>
            <w:hideMark/>
          </w:tcPr>
          <w:p w14:paraId="6D17A2D5"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Дружбы, 5б</w:t>
            </w:r>
          </w:p>
        </w:tc>
        <w:tc>
          <w:tcPr>
            <w:tcW w:w="0" w:type="auto"/>
            <w:tcBorders>
              <w:top w:val="nil"/>
              <w:left w:val="nil"/>
              <w:bottom w:val="single" w:sz="4" w:space="0" w:color="auto"/>
              <w:right w:val="single" w:sz="4" w:space="0" w:color="auto"/>
            </w:tcBorders>
            <w:shd w:val="clear" w:color="000000" w:fill="FFFFFF"/>
            <w:vAlign w:val="center"/>
            <w:hideMark/>
          </w:tcPr>
          <w:p w14:paraId="3ECEBA6B"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Сергиев-Посад, Дружбы, 5б9</w:t>
            </w:r>
          </w:p>
        </w:tc>
        <w:tc>
          <w:tcPr>
            <w:tcW w:w="0" w:type="auto"/>
            <w:tcBorders>
              <w:top w:val="nil"/>
              <w:left w:val="nil"/>
              <w:bottom w:val="single" w:sz="4" w:space="0" w:color="auto"/>
              <w:right w:val="single" w:sz="4" w:space="0" w:color="auto"/>
            </w:tcBorders>
            <w:shd w:val="clear" w:color="000000" w:fill="FFFFFF"/>
            <w:vAlign w:val="center"/>
            <w:hideMark/>
          </w:tcPr>
          <w:p w14:paraId="1BD26A3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7241CDE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184A51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80,00</w:t>
            </w:r>
          </w:p>
        </w:tc>
        <w:tc>
          <w:tcPr>
            <w:tcW w:w="0" w:type="auto"/>
            <w:tcBorders>
              <w:top w:val="nil"/>
              <w:left w:val="nil"/>
              <w:bottom w:val="single" w:sz="4" w:space="0" w:color="auto"/>
              <w:right w:val="single" w:sz="4" w:space="0" w:color="auto"/>
            </w:tcBorders>
            <w:shd w:val="clear" w:color="000000" w:fill="FFFFFF"/>
            <w:vAlign w:val="center"/>
            <w:hideMark/>
          </w:tcPr>
          <w:p w14:paraId="38BDD6D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80,00</w:t>
            </w:r>
          </w:p>
        </w:tc>
        <w:tc>
          <w:tcPr>
            <w:tcW w:w="0" w:type="auto"/>
            <w:tcBorders>
              <w:top w:val="nil"/>
              <w:left w:val="nil"/>
              <w:bottom w:val="single" w:sz="4" w:space="0" w:color="auto"/>
              <w:right w:val="single" w:sz="4" w:space="0" w:color="auto"/>
            </w:tcBorders>
            <w:shd w:val="clear" w:color="000000" w:fill="FFFFFF"/>
            <w:vAlign w:val="center"/>
            <w:hideMark/>
          </w:tcPr>
          <w:p w14:paraId="65E7E97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2043</w:t>
            </w:r>
          </w:p>
        </w:tc>
        <w:tc>
          <w:tcPr>
            <w:tcW w:w="0" w:type="auto"/>
            <w:tcBorders>
              <w:top w:val="nil"/>
              <w:left w:val="nil"/>
              <w:bottom w:val="single" w:sz="4" w:space="0" w:color="auto"/>
              <w:right w:val="single" w:sz="4" w:space="0" w:color="auto"/>
            </w:tcBorders>
            <w:shd w:val="clear" w:color="000000" w:fill="FFFFFF"/>
            <w:noWrap/>
            <w:vAlign w:val="center"/>
            <w:hideMark/>
          </w:tcPr>
          <w:p w14:paraId="0CF57C7D"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2044</w:t>
            </w:r>
          </w:p>
        </w:tc>
        <w:tc>
          <w:tcPr>
            <w:tcW w:w="0" w:type="auto"/>
            <w:tcBorders>
              <w:top w:val="nil"/>
              <w:left w:val="nil"/>
              <w:bottom w:val="single" w:sz="4" w:space="0" w:color="auto"/>
              <w:right w:val="single" w:sz="4" w:space="0" w:color="auto"/>
            </w:tcBorders>
            <w:shd w:val="clear" w:color="000000" w:fill="FFFFFF"/>
            <w:noWrap/>
            <w:vAlign w:val="center"/>
            <w:hideMark/>
          </w:tcPr>
          <w:p w14:paraId="40B5889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12 111,90</w:t>
            </w:r>
          </w:p>
        </w:tc>
      </w:tr>
      <w:tr w:rsidR="0077129F" w:rsidRPr="0077129F" w14:paraId="1C63E47B"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BE521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3.2.72</w:t>
            </w:r>
          </w:p>
        </w:tc>
        <w:tc>
          <w:tcPr>
            <w:tcW w:w="0" w:type="auto"/>
            <w:tcBorders>
              <w:top w:val="nil"/>
              <w:left w:val="nil"/>
              <w:bottom w:val="single" w:sz="4" w:space="0" w:color="auto"/>
              <w:right w:val="single" w:sz="4" w:space="0" w:color="auto"/>
            </w:tcBorders>
            <w:shd w:val="clear" w:color="000000" w:fill="FFFFFF"/>
            <w:vAlign w:val="center"/>
            <w:hideMark/>
          </w:tcPr>
          <w:p w14:paraId="2A604F24"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Бероунская</w:t>
            </w:r>
            <w:proofErr w:type="spellEnd"/>
            <w:r w:rsidRPr="0077129F">
              <w:rPr>
                <w:rFonts w:ascii="Times New Roman" w:eastAsia="Times New Roman" w:hAnsi="Times New Roman"/>
                <w:spacing w:val="0"/>
                <w:sz w:val="16"/>
                <w:szCs w:val="16"/>
                <w:lang w:eastAsia="ru-RU"/>
              </w:rPr>
              <w:t>, 7</w:t>
            </w:r>
          </w:p>
        </w:tc>
        <w:tc>
          <w:tcPr>
            <w:tcW w:w="0" w:type="auto"/>
            <w:tcBorders>
              <w:top w:val="nil"/>
              <w:left w:val="nil"/>
              <w:bottom w:val="single" w:sz="4" w:space="0" w:color="auto"/>
              <w:right w:val="single" w:sz="4" w:space="0" w:color="auto"/>
            </w:tcBorders>
            <w:shd w:val="clear" w:color="000000" w:fill="FFFFFF"/>
            <w:vAlign w:val="center"/>
            <w:hideMark/>
          </w:tcPr>
          <w:p w14:paraId="4BC8EB8C"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Бероунская</w:t>
            </w:r>
            <w:proofErr w:type="spellEnd"/>
            <w:r w:rsidRPr="0077129F">
              <w:rPr>
                <w:rFonts w:ascii="Times New Roman" w:eastAsia="Times New Roman" w:hAnsi="Times New Roman"/>
                <w:spacing w:val="0"/>
                <w:sz w:val="16"/>
                <w:szCs w:val="16"/>
                <w:lang w:eastAsia="ru-RU"/>
              </w:rPr>
              <w:t>, 7</w:t>
            </w:r>
          </w:p>
        </w:tc>
        <w:tc>
          <w:tcPr>
            <w:tcW w:w="0" w:type="auto"/>
            <w:tcBorders>
              <w:top w:val="nil"/>
              <w:left w:val="nil"/>
              <w:bottom w:val="single" w:sz="4" w:space="0" w:color="auto"/>
              <w:right w:val="single" w:sz="4" w:space="0" w:color="auto"/>
            </w:tcBorders>
            <w:shd w:val="clear" w:color="000000" w:fill="FFFFFF"/>
            <w:vAlign w:val="center"/>
            <w:hideMark/>
          </w:tcPr>
          <w:p w14:paraId="7601410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2928D4A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1E73EB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68,00</w:t>
            </w:r>
          </w:p>
        </w:tc>
        <w:tc>
          <w:tcPr>
            <w:tcW w:w="0" w:type="auto"/>
            <w:tcBorders>
              <w:top w:val="nil"/>
              <w:left w:val="nil"/>
              <w:bottom w:val="single" w:sz="4" w:space="0" w:color="auto"/>
              <w:right w:val="single" w:sz="4" w:space="0" w:color="auto"/>
            </w:tcBorders>
            <w:shd w:val="clear" w:color="000000" w:fill="FFFFFF"/>
            <w:vAlign w:val="center"/>
            <w:hideMark/>
          </w:tcPr>
          <w:p w14:paraId="602FDA3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68,00</w:t>
            </w:r>
          </w:p>
        </w:tc>
        <w:tc>
          <w:tcPr>
            <w:tcW w:w="0" w:type="auto"/>
            <w:tcBorders>
              <w:top w:val="nil"/>
              <w:left w:val="nil"/>
              <w:bottom w:val="single" w:sz="4" w:space="0" w:color="auto"/>
              <w:right w:val="single" w:sz="4" w:space="0" w:color="auto"/>
            </w:tcBorders>
            <w:shd w:val="clear" w:color="000000" w:fill="FFFFFF"/>
            <w:vAlign w:val="center"/>
            <w:hideMark/>
          </w:tcPr>
          <w:p w14:paraId="26D2488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2041</w:t>
            </w:r>
          </w:p>
        </w:tc>
        <w:tc>
          <w:tcPr>
            <w:tcW w:w="0" w:type="auto"/>
            <w:tcBorders>
              <w:top w:val="nil"/>
              <w:left w:val="nil"/>
              <w:bottom w:val="single" w:sz="4" w:space="0" w:color="auto"/>
              <w:right w:val="single" w:sz="4" w:space="0" w:color="auto"/>
            </w:tcBorders>
            <w:shd w:val="clear" w:color="000000" w:fill="FFFFFF"/>
            <w:noWrap/>
            <w:vAlign w:val="center"/>
            <w:hideMark/>
          </w:tcPr>
          <w:p w14:paraId="6C34CB1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2042</w:t>
            </w:r>
          </w:p>
        </w:tc>
        <w:tc>
          <w:tcPr>
            <w:tcW w:w="0" w:type="auto"/>
            <w:tcBorders>
              <w:top w:val="nil"/>
              <w:left w:val="nil"/>
              <w:bottom w:val="single" w:sz="4" w:space="0" w:color="auto"/>
              <w:right w:val="single" w:sz="4" w:space="0" w:color="auto"/>
            </w:tcBorders>
            <w:shd w:val="clear" w:color="000000" w:fill="FFFFFF"/>
            <w:noWrap/>
            <w:vAlign w:val="center"/>
            <w:hideMark/>
          </w:tcPr>
          <w:p w14:paraId="405F203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3 715,20</w:t>
            </w:r>
          </w:p>
        </w:tc>
      </w:tr>
      <w:tr w:rsidR="0077129F" w:rsidRPr="0077129F" w14:paraId="05B2B19C" w14:textId="77777777" w:rsidTr="0077129F">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F40F7E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3.2.73</w:t>
            </w:r>
          </w:p>
        </w:tc>
        <w:tc>
          <w:tcPr>
            <w:tcW w:w="0" w:type="auto"/>
            <w:tcBorders>
              <w:top w:val="nil"/>
              <w:left w:val="nil"/>
              <w:bottom w:val="single" w:sz="4" w:space="0" w:color="auto"/>
              <w:right w:val="single" w:sz="4" w:space="0" w:color="auto"/>
            </w:tcBorders>
            <w:shd w:val="clear" w:color="000000" w:fill="FFFFFF"/>
            <w:vAlign w:val="center"/>
            <w:hideMark/>
          </w:tcPr>
          <w:p w14:paraId="3A727198"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котельной </w:t>
            </w:r>
            <w:proofErr w:type="spellStart"/>
            <w:r w:rsidRPr="0077129F">
              <w:rPr>
                <w:rFonts w:ascii="Times New Roman" w:eastAsia="Times New Roman" w:hAnsi="Times New Roman"/>
                <w:spacing w:val="0"/>
                <w:sz w:val="16"/>
                <w:szCs w:val="16"/>
                <w:lang w:eastAsia="ru-RU"/>
              </w:rPr>
              <w:t>Клементьевская</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537C9B8D"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p>
        </w:tc>
        <w:tc>
          <w:tcPr>
            <w:tcW w:w="0" w:type="auto"/>
            <w:tcBorders>
              <w:top w:val="nil"/>
              <w:left w:val="nil"/>
              <w:bottom w:val="single" w:sz="4" w:space="0" w:color="auto"/>
              <w:right w:val="single" w:sz="4" w:space="0" w:color="auto"/>
            </w:tcBorders>
            <w:shd w:val="clear" w:color="000000" w:fill="FFFFFF"/>
            <w:vAlign w:val="center"/>
            <w:hideMark/>
          </w:tcPr>
          <w:p w14:paraId="6E68471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17B1EA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5B53F7F5"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46,43</w:t>
            </w:r>
          </w:p>
        </w:tc>
        <w:tc>
          <w:tcPr>
            <w:tcW w:w="0" w:type="auto"/>
            <w:tcBorders>
              <w:top w:val="nil"/>
              <w:left w:val="nil"/>
              <w:bottom w:val="single" w:sz="4" w:space="0" w:color="auto"/>
              <w:right w:val="single" w:sz="4" w:space="0" w:color="auto"/>
            </w:tcBorders>
            <w:shd w:val="clear" w:color="000000" w:fill="FFFFFF"/>
            <w:vAlign w:val="center"/>
            <w:hideMark/>
          </w:tcPr>
          <w:p w14:paraId="3F5C658B"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46,43</w:t>
            </w:r>
          </w:p>
        </w:tc>
        <w:tc>
          <w:tcPr>
            <w:tcW w:w="0" w:type="auto"/>
            <w:tcBorders>
              <w:top w:val="nil"/>
              <w:left w:val="nil"/>
              <w:bottom w:val="single" w:sz="4" w:space="0" w:color="auto"/>
              <w:right w:val="single" w:sz="4" w:space="0" w:color="auto"/>
            </w:tcBorders>
            <w:shd w:val="clear" w:color="000000" w:fill="FFFFFF"/>
            <w:vAlign w:val="center"/>
            <w:hideMark/>
          </w:tcPr>
          <w:p w14:paraId="56B062C8"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2045</w:t>
            </w:r>
          </w:p>
        </w:tc>
        <w:tc>
          <w:tcPr>
            <w:tcW w:w="0" w:type="auto"/>
            <w:tcBorders>
              <w:top w:val="nil"/>
              <w:left w:val="nil"/>
              <w:bottom w:val="single" w:sz="4" w:space="0" w:color="auto"/>
              <w:right w:val="single" w:sz="4" w:space="0" w:color="auto"/>
            </w:tcBorders>
            <w:shd w:val="clear" w:color="000000" w:fill="FFFFFF"/>
            <w:noWrap/>
            <w:vAlign w:val="center"/>
            <w:hideMark/>
          </w:tcPr>
          <w:p w14:paraId="47CA71F7"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2045</w:t>
            </w:r>
          </w:p>
        </w:tc>
        <w:tc>
          <w:tcPr>
            <w:tcW w:w="0" w:type="auto"/>
            <w:tcBorders>
              <w:top w:val="nil"/>
              <w:left w:val="nil"/>
              <w:bottom w:val="single" w:sz="4" w:space="0" w:color="auto"/>
              <w:right w:val="single" w:sz="4" w:space="0" w:color="auto"/>
            </w:tcBorders>
            <w:shd w:val="clear" w:color="000000" w:fill="FFFFFF"/>
            <w:noWrap/>
            <w:vAlign w:val="center"/>
            <w:hideMark/>
          </w:tcPr>
          <w:p w14:paraId="3C82EC5E"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7 410,78</w:t>
            </w:r>
          </w:p>
        </w:tc>
      </w:tr>
      <w:tr w:rsidR="00DE71F7" w:rsidRPr="0077129F" w14:paraId="74B7F2CE" w14:textId="77777777" w:rsidTr="00DE71F7">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35470E2"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3.2.74</w:t>
            </w:r>
          </w:p>
        </w:tc>
        <w:tc>
          <w:tcPr>
            <w:tcW w:w="0" w:type="auto"/>
            <w:tcBorders>
              <w:top w:val="nil"/>
              <w:left w:val="nil"/>
              <w:bottom w:val="single" w:sz="4" w:space="0" w:color="auto"/>
              <w:right w:val="single" w:sz="4" w:space="0" w:color="auto"/>
            </w:tcBorders>
            <w:shd w:val="clear" w:color="000000" w:fill="FFFFFF"/>
            <w:vAlign w:val="center"/>
            <w:hideMark/>
          </w:tcPr>
          <w:p w14:paraId="497B6551"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Модернизация </w:t>
            </w:r>
            <w:proofErr w:type="gramStart"/>
            <w:r w:rsidRPr="0077129F">
              <w:rPr>
                <w:rFonts w:ascii="Times New Roman" w:eastAsia="Times New Roman" w:hAnsi="Times New Roman"/>
                <w:spacing w:val="0"/>
                <w:sz w:val="16"/>
                <w:szCs w:val="16"/>
                <w:lang w:eastAsia="ru-RU"/>
              </w:rPr>
              <w:t>котельной ,</w:t>
            </w:r>
            <w:proofErr w:type="gramEnd"/>
            <w:r w:rsidRPr="0077129F">
              <w:rPr>
                <w:rFonts w:ascii="Times New Roman" w:eastAsia="Times New Roman" w:hAnsi="Times New Roman"/>
                <w:spacing w:val="0"/>
                <w:sz w:val="16"/>
                <w:szCs w:val="16"/>
                <w:lang w:eastAsia="ru-RU"/>
              </w:rPr>
              <w:t xml:space="preserve"> расположенной по адресу:       </w:t>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д.Семенково</w:t>
            </w:r>
            <w:proofErr w:type="spellEnd"/>
            <w:r w:rsidRPr="0077129F">
              <w:rPr>
                <w:rFonts w:ascii="Times New Roman" w:eastAsia="Times New Roman" w:hAnsi="Times New Roman"/>
                <w:spacing w:val="0"/>
                <w:sz w:val="16"/>
                <w:szCs w:val="16"/>
                <w:lang w:eastAsia="ru-RU"/>
              </w:rPr>
              <w:t>, п. Богородское д.42</w:t>
            </w:r>
          </w:p>
        </w:tc>
        <w:tc>
          <w:tcPr>
            <w:tcW w:w="0" w:type="auto"/>
            <w:tcBorders>
              <w:top w:val="nil"/>
              <w:left w:val="nil"/>
              <w:bottom w:val="single" w:sz="4" w:space="0" w:color="auto"/>
              <w:right w:val="single" w:sz="4" w:space="0" w:color="auto"/>
            </w:tcBorders>
            <w:shd w:val="clear" w:color="000000" w:fill="FFFFFF"/>
            <w:vAlign w:val="center"/>
            <w:hideMark/>
          </w:tcPr>
          <w:p w14:paraId="1DEABEC0" w14:textId="77777777" w:rsidR="0077129F" w:rsidRPr="0077129F" w:rsidRDefault="0077129F" w:rsidP="0077129F">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 xml:space="preserve">Мероприятие направлено на приведение коммерческих узлов </w:t>
            </w:r>
            <w:proofErr w:type="gramStart"/>
            <w:r w:rsidRPr="0077129F">
              <w:rPr>
                <w:rFonts w:ascii="Times New Roman" w:eastAsia="Times New Roman" w:hAnsi="Times New Roman"/>
                <w:spacing w:val="0"/>
                <w:sz w:val="16"/>
                <w:szCs w:val="16"/>
                <w:lang w:eastAsia="ru-RU"/>
              </w:rPr>
              <w:t>учета  в</w:t>
            </w:r>
            <w:proofErr w:type="gramEnd"/>
            <w:r w:rsidRPr="0077129F">
              <w:rPr>
                <w:rFonts w:ascii="Times New Roman" w:eastAsia="Times New Roman" w:hAnsi="Times New Roman"/>
                <w:spacing w:val="0"/>
                <w:sz w:val="16"/>
                <w:szCs w:val="16"/>
                <w:lang w:eastAsia="ru-RU"/>
              </w:rPr>
              <w:t xml:space="preserve"> соответствие с требованиями </w:t>
            </w:r>
            <w:proofErr w:type="spellStart"/>
            <w:r w:rsidRPr="0077129F">
              <w:rPr>
                <w:rFonts w:ascii="Times New Roman" w:eastAsia="Times New Roman" w:hAnsi="Times New Roman"/>
                <w:spacing w:val="0"/>
                <w:sz w:val="16"/>
                <w:szCs w:val="16"/>
                <w:lang w:eastAsia="ru-RU"/>
              </w:rPr>
              <w:t>норматиной</w:t>
            </w:r>
            <w:proofErr w:type="spellEnd"/>
            <w:r w:rsidRPr="0077129F">
              <w:rPr>
                <w:rFonts w:ascii="Times New Roman" w:eastAsia="Times New Roman" w:hAnsi="Times New Roman"/>
                <w:spacing w:val="0"/>
                <w:sz w:val="16"/>
                <w:szCs w:val="16"/>
                <w:lang w:eastAsia="ru-RU"/>
              </w:rPr>
              <w:t xml:space="preserve"> документации. </w:t>
            </w:r>
            <w:r w:rsidRPr="0077129F">
              <w:rPr>
                <w:rFonts w:ascii="Times New Roman" w:eastAsia="Times New Roman" w:hAnsi="Times New Roman"/>
                <w:spacing w:val="0"/>
                <w:sz w:val="16"/>
                <w:szCs w:val="16"/>
                <w:lang w:eastAsia="ru-RU"/>
              </w:rPr>
              <w:br/>
            </w:r>
            <w:proofErr w:type="spellStart"/>
            <w:r w:rsidRPr="0077129F">
              <w:rPr>
                <w:rFonts w:ascii="Times New Roman" w:eastAsia="Times New Roman" w:hAnsi="Times New Roman"/>
                <w:spacing w:val="0"/>
                <w:sz w:val="16"/>
                <w:szCs w:val="16"/>
                <w:lang w:eastAsia="ru-RU"/>
              </w:rPr>
              <w:t>г.о</w:t>
            </w:r>
            <w:proofErr w:type="spellEnd"/>
            <w:r w:rsidRPr="0077129F">
              <w:rPr>
                <w:rFonts w:ascii="Times New Roman" w:eastAsia="Times New Roman" w:hAnsi="Times New Roman"/>
                <w:spacing w:val="0"/>
                <w:sz w:val="16"/>
                <w:szCs w:val="16"/>
                <w:lang w:eastAsia="ru-RU"/>
              </w:rPr>
              <w:t xml:space="preserve">. Сергиев-Посад, </w:t>
            </w:r>
            <w:proofErr w:type="spellStart"/>
            <w:r w:rsidRPr="0077129F">
              <w:rPr>
                <w:rFonts w:ascii="Times New Roman" w:eastAsia="Times New Roman" w:hAnsi="Times New Roman"/>
                <w:spacing w:val="0"/>
                <w:sz w:val="16"/>
                <w:szCs w:val="16"/>
                <w:lang w:eastAsia="ru-RU"/>
              </w:rPr>
              <w:t>д.Семенково</w:t>
            </w:r>
            <w:proofErr w:type="spellEnd"/>
            <w:r w:rsidRPr="0077129F">
              <w:rPr>
                <w:rFonts w:ascii="Times New Roman" w:eastAsia="Times New Roman" w:hAnsi="Times New Roman"/>
                <w:spacing w:val="0"/>
                <w:sz w:val="16"/>
                <w:szCs w:val="16"/>
                <w:lang w:eastAsia="ru-RU"/>
              </w:rPr>
              <w:t>, п. Богородское д.42</w:t>
            </w:r>
          </w:p>
        </w:tc>
        <w:tc>
          <w:tcPr>
            <w:tcW w:w="0" w:type="auto"/>
            <w:tcBorders>
              <w:top w:val="nil"/>
              <w:left w:val="nil"/>
              <w:bottom w:val="single" w:sz="4" w:space="0" w:color="auto"/>
              <w:right w:val="single" w:sz="4" w:space="0" w:color="auto"/>
            </w:tcBorders>
            <w:shd w:val="clear" w:color="000000" w:fill="FFFFFF"/>
            <w:vAlign w:val="center"/>
            <w:hideMark/>
          </w:tcPr>
          <w:p w14:paraId="51A49BEC"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Мощность</w:t>
            </w:r>
          </w:p>
        </w:tc>
        <w:tc>
          <w:tcPr>
            <w:tcW w:w="0" w:type="auto"/>
            <w:tcBorders>
              <w:top w:val="nil"/>
              <w:left w:val="nil"/>
              <w:bottom w:val="single" w:sz="4" w:space="0" w:color="auto"/>
              <w:right w:val="single" w:sz="4" w:space="0" w:color="auto"/>
            </w:tcBorders>
            <w:shd w:val="clear" w:color="000000" w:fill="FFFFFF"/>
            <w:vAlign w:val="center"/>
            <w:hideMark/>
          </w:tcPr>
          <w:p w14:paraId="32FE9436"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Гкал/ч</w:t>
            </w:r>
          </w:p>
        </w:tc>
        <w:tc>
          <w:tcPr>
            <w:tcW w:w="0" w:type="auto"/>
            <w:tcBorders>
              <w:top w:val="nil"/>
              <w:left w:val="nil"/>
              <w:bottom w:val="single" w:sz="4" w:space="0" w:color="auto"/>
              <w:right w:val="single" w:sz="4" w:space="0" w:color="auto"/>
            </w:tcBorders>
            <w:shd w:val="clear" w:color="000000" w:fill="FFFFFF"/>
            <w:vAlign w:val="center"/>
            <w:hideMark/>
          </w:tcPr>
          <w:p w14:paraId="6B88AF89"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95,00</w:t>
            </w:r>
          </w:p>
        </w:tc>
        <w:tc>
          <w:tcPr>
            <w:tcW w:w="0" w:type="auto"/>
            <w:tcBorders>
              <w:top w:val="nil"/>
              <w:left w:val="nil"/>
              <w:bottom w:val="single" w:sz="4" w:space="0" w:color="auto"/>
              <w:right w:val="single" w:sz="4" w:space="0" w:color="auto"/>
            </w:tcBorders>
            <w:shd w:val="clear" w:color="000000" w:fill="FFFFFF"/>
            <w:vAlign w:val="center"/>
            <w:hideMark/>
          </w:tcPr>
          <w:p w14:paraId="75C3056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95,00</w:t>
            </w:r>
          </w:p>
        </w:tc>
        <w:tc>
          <w:tcPr>
            <w:tcW w:w="0" w:type="auto"/>
            <w:tcBorders>
              <w:top w:val="nil"/>
              <w:left w:val="nil"/>
              <w:bottom w:val="single" w:sz="4" w:space="0" w:color="auto"/>
              <w:right w:val="single" w:sz="4" w:space="0" w:color="auto"/>
            </w:tcBorders>
            <w:shd w:val="clear" w:color="000000" w:fill="FFFFFF"/>
            <w:vAlign w:val="center"/>
            <w:hideMark/>
          </w:tcPr>
          <w:p w14:paraId="55B2B973"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2045</w:t>
            </w:r>
          </w:p>
        </w:tc>
        <w:tc>
          <w:tcPr>
            <w:tcW w:w="0" w:type="auto"/>
            <w:tcBorders>
              <w:top w:val="nil"/>
              <w:left w:val="nil"/>
              <w:bottom w:val="single" w:sz="4" w:space="0" w:color="auto"/>
              <w:right w:val="single" w:sz="4" w:space="0" w:color="auto"/>
            </w:tcBorders>
            <w:shd w:val="clear" w:color="000000" w:fill="FFFFFF"/>
            <w:noWrap/>
            <w:vAlign w:val="center"/>
            <w:hideMark/>
          </w:tcPr>
          <w:p w14:paraId="44814ED0"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2045</w:t>
            </w:r>
          </w:p>
        </w:tc>
        <w:tc>
          <w:tcPr>
            <w:tcW w:w="0" w:type="auto"/>
            <w:tcBorders>
              <w:top w:val="nil"/>
              <w:left w:val="nil"/>
              <w:bottom w:val="single" w:sz="4" w:space="0" w:color="auto"/>
              <w:right w:val="single" w:sz="4" w:space="0" w:color="auto"/>
            </w:tcBorders>
            <w:shd w:val="clear" w:color="000000" w:fill="FFFFFF"/>
            <w:noWrap/>
            <w:vAlign w:val="center"/>
            <w:hideMark/>
          </w:tcPr>
          <w:p w14:paraId="2FB959D4" w14:textId="77777777" w:rsidR="0077129F" w:rsidRPr="0077129F" w:rsidRDefault="0077129F" w:rsidP="0077129F">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7129F">
              <w:rPr>
                <w:rFonts w:ascii="Times New Roman" w:eastAsia="Times New Roman" w:hAnsi="Times New Roman"/>
                <w:spacing w:val="0"/>
                <w:sz w:val="16"/>
                <w:szCs w:val="16"/>
                <w:lang w:eastAsia="ru-RU"/>
              </w:rPr>
              <w:t>11 591,22</w:t>
            </w:r>
          </w:p>
        </w:tc>
      </w:tr>
      <w:tr w:rsidR="00DE71F7" w:rsidRPr="0077129F" w14:paraId="679CB409" w14:textId="77777777" w:rsidTr="00DE71F7">
        <w:trPr>
          <w:trHeight w:val="20"/>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AC0A" w14:textId="5256A75E" w:rsidR="0077129F" w:rsidRPr="0077129F" w:rsidRDefault="0077129F" w:rsidP="00DE71F7">
            <w:pPr>
              <w:widowControl/>
              <w:adjustRightInd/>
              <w:spacing w:before="0" w:after="0"/>
              <w:ind w:firstLine="0"/>
              <w:jc w:val="left"/>
              <w:textAlignment w:val="auto"/>
              <w:rPr>
                <w:rFonts w:ascii="Times New Roman" w:eastAsia="Times New Roman" w:hAnsi="Times New Roman"/>
                <w:b/>
                <w:bCs/>
                <w:spacing w:val="0"/>
                <w:sz w:val="16"/>
                <w:szCs w:val="16"/>
                <w:lang w:eastAsia="ru-RU"/>
              </w:rPr>
            </w:pPr>
            <w:r w:rsidRPr="0077129F">
              <w:rPr>
                <w:rFonts w:ascii="Times New Roman" w:eastAsia="Times New Roman" w:hAnsi="Times New Roman"/>
                <w:b/>
                <w:bCs/>
                <w:spacing w:val="0"/>
                <w:sz w:val="16"/>
                <w:szCs w:val="16"/>
                <w:lang w:eastAsia="ru-RU"/>
              </w:rPr>
              <w:t>Всего по группе</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E85A" w14:textId="246A6050" w:rsidR="0077129F" w:rsidRPr="0077129F" w:rsidRDefault="00FE63A6" w:rsidP="00DE71F7">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Pr>
                <w:rFonts w:ascii="Times New Roman" w:eastAsia="Times New Roman" w:hAnsi="Times New Roman"/>
                <w:b/>
                <w:bCs/>
                <w:spacing w:val="0"/>
                <w:sz w:val="16"/>
                <w:szCs w:val="16"/>
                <w:lang w:eastAsia="ru-RU"/>
              </w:rPr>
              <w:t>3 345</w:t>
            </w:r>
            <w:r w:rsidR="00DE71F7">
              <w:rPr>
                <w:rFonts w:ascii="Times New Roman" w:eastAsia="Times New Roman" w:hAnsi="Times New Roman"/>
                <w:b/>
                <w:bCs/>
                <w:spacing w:val="0"/>
                <w:sz w:val="16"/>
                <w:szCs w:val="16"/>
                <w:lang w:eastAsia="ru-RU"/>
              </w:rPr>
              <w:t> </w:t>
            </w:r>
            <w:r>
              <w:rPr>
                <w:rFonts w:ascii="Times New Roman" w:eastAsia="Times New Roman" w:hAnsi="Times New Roman"/>
                <w:b/>
                <w:bCs/>
                <w:spacing w:val="0"/>
                <w:sz w:val="16"/>
                <w:szCs w:val="16"/>
                <w:lang w:eastAsia="ru-RU"/>
              </w:rPr>
              <w:t>447</w:t>
            </w:r>
            <w:r w:rsidR="00DE71F7">
              <w:rPr>
                <w:rFonts w:ascii="Times New Roman" w:eastAsia="Times New Roman" w:hAnsi="Times New Roman"/>
                <w:b/>
                <w:bCs/>
                <w:spacing w:val="0"/>
                <w:sz w:val="16"/>
                <w:szCs w:val="16"/>
                <w:lang w:eastAsia="ru-RU"/>
              </w:rPr>
              <w:t>,58</w:t>
            </w:r>
          </w:p>
        </w:tc>
      </w:tr>
    </w:tbl>
    <w:p w14:paraId="15D15B6C" w14:textId="77777777" w:rsidR="00D64FA4" w:rsidRPr="00437410" w:rsidRDefault="00D64FA4" w:rsidP="00EC7B1E">
      <w:pPr>
        <w:ind w:firstLine="0"/>
        <w:rPr>
          <w:rFonts w:ascii="Times New Roman" w:hAnsi="Times New Roman"/>
          <w:sz w:val="24"/>
          <w:szCs w:val="24"/>
          <w:highlight w:val="yellow"/>
          <w:lang w:val="en-US"/>
        </w:rPr>
      </w:pPr>
    </w:p>
    <w:p w14:paraId="1BACE9FF" w14:textId="77777777" w:rsidR="00D64FA4" w:rsidRPr="00AE02FA" w:rsidRDefault="00D64FA4" w:rsidP="00D64FA4">
      <w:pPr>
        <w:ind w:firstLine="0"/>
        <w:jc w:val="center"/>
        <w:rPr>
          <w:rFonts w:ascii="Times New Roman" w:hAnsi="Times New Roman"/>
          <w:sz w:val="24"/>
          <w:szCs w:val="24"/>
          <w:highlight w:val="yellow"/>
        </w:rPr>
        <w:sectPr w:rsidR="00D64FA4" w:rsidRPr="00AE02FA" w:rsidSect="00795AA6">
          <w:pgSz w:w="16840" w:h="11907" w:orient="landscape" w:code="9"/>
          <w:pgMar w:top="851" w:right="567" w:bottom="567" w:left="567" w:header="284" w:footer="284" w:gutter="0"/>
          <w:cols w:space="708"/>
          <w:docGrid w:linePitch="360"/>
        </w:sectPr>
      </w:pPr>
    </w:p>
    <w:p w14:paraId="5399921C" w14:textId="77777777" w:rsidR="00AB673F" w:rsidRPr="004B5E04" w:rsidRDefault="00AB673F" w:rsidP="00AB673F">
      <w:pPr>
        <w:pStyle w:val="1c"/>
        <w:ind w:left="0" w:firstLine="0"/>
        <w:jc w:val="center"/>
        <w:rPr>
          <w:rFonts w:ascii="Times New Roman" w:hAnsi="Times New Roman"/>
        </w:rPr>
      </w:pPr>
      <w:bookmarkStart w:id="19" w:name="_Toc59991681"/>
      <w:r w:rsidRPr="004B5E04">
        <w:rPr>
          <w:rFonts w:ascii="Times New Roman" w:hAnsi="Times New Roman"/>
        </w:rP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Группа проектов №19</w:t>
      </w:r>
      <w:bookmarkEnd w:id="19"/>
    </w:p>
    <w:p w14:paraId="45871809" w14:textId="77777777" w:rsidR="004E60D8" w:rsidRPr="004B5E04" w:rsidRDefault="004B5E04" w:rsidP="00544991">
      <w:pPr>
        <w:spacing w:after="0"/>
        <w:ind w:firstLine="709"/>
        <w:rPr>
          <w:rFonts w:ascii="Times New Roman" w:hAnsi="Times New Roman"/>
          <w:sz w:val="24"/>
          <w:szCs w:val="24"/>
        </w:rPr>
      </w:pPr>
      <w:r w:rsidRPr="004B5E04">
        <w:rPr>
          <w:rFonts w:ascii="Times New Roman" w:hAnsi="Times New Roman"/>
          <w:sz w:val="24"/>
          <w:szCs w:val="24"/>
        </w:rPr>
        <w:t>В настоящее время теплоснабжающие организации не имеют планов по внедрению когенерации на котельных, т.к. её организация</w:t>
      </w:r>
      <w:r w:rsidR="0015760D" w:rsidRPr="004B5E04">
        <w:rPr>
          <w:rFonts w:ascii="Times New Roman" w:hAnsi="Times New Roman"/>
          <w:sz w:val="24"/>
          <w:szCs w:val="24"/>
        </w:rPr>
        <w:t xml:space="preserve"> на базе ГПА имеет ряд недостатков.</w:t>
      </w:r>
    </w:p>
    <w:p w14:paraId="6AB1DF45" w14:textId="77777777" w:rsidR="0015760D" w:rsidRPr="004B5E04" w:rsidRDefault="0015760D" w:rsidP="0015760D">
      <w:pPr>
        <w:widowControl/>
        <w:adjustRightInd/>
        <w:spacing w:before="0" w:after="0"/>
        <w:ind w:firstLine="709"/>
        <w:textAlignment w:val="auto"/>
        <w:rPr>
          <w:rFonts w:ascii="Times New Roman" w:eastAsia="Calibri" w:hAnsi="Times New Roman"/>
          <w:spacing w:val="0"/>
          <w:sz w:val="24"/>
          <w:szCs w:val="24"/>
          <w:lang w:eastAsia="ru-RU"/>
        </w:rPr>
      </w:pPr>
      <w:r w:rsidRPr="004B5E04">
        <w:rPr>
          <w:rFonts w:ascii="Times New Roman" w:eastAsia="Calibri" w:hAnsi="Times New Roman"/>
          <w:spacing w:val="0"/>
          <w:sz w:val="24"/>
          <w:szCs w:val="24"/>
          <w:lang w:eastAsia="ru-RU"/>
        </w:rPr>
        <w:t>Во-первых, срок службы ГПУ до капитального ремонта составляет 40-60 тыс. ч (4-6 лет), а стоимость ремонта - от 70 до 90% первоначальной стоимости двигателя. Это значит, что через несколько лет мини-ТЭЦ с ГПУ начнут выходить в капитальный ремонт. Понадобится изыскать сотни тысяч евро для ремонтной компании.</w:t>
      </w:r>
    </w:p>
    <w:p w14:paraId="44CF3747" w14:textId="77777777" w:rsidR="0015760D" w:rsidRDefault="0015760D" w:rsidP="0015760D">
      <w:pPr>
        <w:widowControl/>
        <w:adjustRightInd/>
        <w:spacing w:before="0" w:after="0"/>
        <w:ind w:firstLine="709"/>
        <w:textAlignment w:val="auto"/>
        <w:rPr>
          <w:rFonts w:ascii="Times New Roman" w:eastAsia="Calibri" w:hAnsi="Times New Roman"/>
          <w:spacing w:val="0"/>
          <w:sz w:val="24"/>
          <w:szCs w:val="24"/>
          <w:lang w:eastAsia="ru-RU"/>
        </w:rPr>
      </w:pPr>
      <w:r w:rsidRPr="004B5E04">
        <w:rPr>
          <w:rFonts w:ascii="Times New Roman" w:eastAsia="Calibri" w:hAnsi="Times New Roman"/>
          <w:spacing w:val="0"/>
          <w:sz w:val="24"/>
          <w:szCs w:val="24"/>
          <w:lang w:eastAsia="ru-RU"/>
        </w:rPr>
        <w:t xml:space="preserve">Во-вторых, экономия топлива, которая сегодня показывается на бумаге в различных отчетах и докладах, во многих случаях не подтверждается на практике. Организации, которые сегодня эксплуатируют ГПУ, умышленно или нет, не показывают реальную себестоимость вырабатываемой электроэнергии. Многие организации не имеют даже методик расчета ее себестоимости. Весь эффект, который заключается от внедрения ГПУ, на предприятии сводится к разнице стоимости покупной электроэнергии из энергосистемы и собственной выработки. В реальности удельный расход топлива на ГПУ составляет 308 г </w:t>
      </w:r>
      <w:proofErr w:type="spellStart"/>
      <w:r w:rsidRPr="004B5E04">
        <w:rPr>
          <w:rFonts w:ascii="Times New Roman" w:eastAsia="Calibri" w:hAnsi="Times New Roman"/>
          <w:spacing w:val="0"/>
          <w:sz w:val="24"/>
          <w:szCs w:val="24"/>
          <w:lang w:eastAsia="ru-RU"/>
        </w:rPr>
        <w:t>у.т</w:t>
      </w:r>
      <w:proofErr w:type="spellEnd"/>
      <w:r w:rsidRPr="004B5E04">
        <w:rPr>
          <w:rFonts w:ascii="Times New Roman" w:eastAsia="Calibri" w:hAnsi="Times New Roman"/>
          <w:spacing w:val="0"/>
          <w:sz w:val="24"/>
          <w:szCs w:val="24"/>
          <w:lang w:eastAsia="ru-RU"/>
        </w:rPr>
        <w:t>./</w:t>
      </w:r>
      <w:proofErr w:type="spellStart"/>
      <w:r w:rsidRPr="004B5E04">
        <w:rPr>
          <w:rFonts w:ascii="Times New Roman" w:eastAsia="Calibri" w:hAnsi="Times New Roman"/>
          <w:spacing w:val="0"/>
          <w:sz w:val="24"/>
          <w:szCs w:val="24"/>
          <w:lang w:eastAsia="ru-RU"/>
        </w:rPr>
        <w:t>кВтч</w:t>
      </w:r>
      <w:proofErr w:type="spellEnd"/>
      <w:r w:rsidRPr="004B5E04">
        <w:rPr>
          <w:rFonts w:ascii="Times New Roman" w:eastAsia="Calibri" w:hAnsi="Times New Roman"/>
          <w:spacing w:val="0"/>
          <w:sz w:val="24"/>
          <w:szCs w:val="24"/>
          <w:lang w:eastAsia="ru-RU"/>
        </w:rPr>
        <w:t xml:space="preserve"> (КПД по выработке электроэнергии 40%), против 275 г </w:t>
      </w:r>
      <w:proofErr w:type="spellStart"/>
      <w:r w:rsidRPr="004B5E04">
        <w:rPr>
          <w:rFonts w:ascii="Times New Roman" w:eastAsia="Calibri" w:hAnsi="Times New Roman"/>
          <w:spacing w:val="0"/>
          <w:sz w:val="24"/>
          <w:szCs w:val="24"/>
          <w:lang w:eastAsia="ru-RU"/>
        </w:rPr>
        <w:t>у.т</w:t>
      </w:r>
      <w:proofErr w:type="spellEnd"/>
      <w:r w:rsidRPr="004B5E04">
        <w:rPr>
          <w:rFonts w:ascii="Times New Roman" w:eastAsia="Calibri" w:hAnsi="Times New Roman"/>
          <w:spacing w:val="0"/>
          <w:sz w:val="24"/>
          <w:szCs w:val="24"/>
          <w:lang w:eastAsia="ru-RU"/>
        </w:rPr>
        <w:t>./</w:t>
      </w:r>
      <w:proofErr w:type="spellStart"/>
      <w:r w:rsidRPr="004B5E04">
        <w:rPr>
          <w:rFonts w:ascii="Times New Roman" w:eastAsia="Calibri" w:hAnsi="Times New Roman"/>
          <w:spacing w:val="0"/>
          <w:sz w:val="24"/>
          <w:szCs w:val="24"/>
          <w:lang w:eastAsia="ru-RU"/>
        </w:rPr>
        <w:t>кВтч</w:t>
      </w:r>
      <w:proofErr w:type="spellEnd"/>
      <w:r w:rsidRPr="004B5E04">
        <w:rPr>
          <w:rFonts w:ascii="Times New Roman" w:eastAsia="Calibri" w:hAnsi="Times New Roman"/>
          <w:spacing w:val="0"/>
          <w:sz w:val="24"/>
          <w:szCs w:val="24"/>
          <w:lang w:eastAsia="ru-RU"/>
        </w:rPr>
        <w:t xml:space="preserve"> в среднем по энергосистеме.</w:t>
      </w:r>
    </w:p>
    <w:p w14:paraId="5C887722" w14:textId="77777777" w:rsidR="00717F83" w:rsidRPr="004B5E04" w:rsidRDefault="00717F83" w:rsidP="0015760D">
      <w:pPr>
        <w:widowControl/>
        <w:adjustRightInd/>
        <w:spacing w:before="0" w:after="0"/>
        <w:ind w:firstLine="709"/>
        <w:textAlignment w:val="auto"/>
        <w:rPr>
          <w:rFonts w:ascii="Times New Roman" w:eastAsia="Calibri" w:hAnsi="Times New Roman"/>
          <w:spacing w:val="0"/>
          <w:sz w:val="24"/>
          <w:szCs w:val="24"/>
          <w:lang w:eastAsia="ru-RU"/>
        </w:rPr>
      </w:pPr>
    </w:p>
    <w:p w14:paraId="7A4F331B" w14:textId="77777777" w:rsidR="00AB673F" w:rsidRPr="004B5E04" w:rsidRDefault="00544991" w:rsidP="00717F83">
      <w:pPr>
        <w:pStyle w:val="1c"/>
        <w:spacing w:before="0" w:after="0"/>
        <w:ind w:left="0" w:firstLine="0"/>
        <w:jc w:val="center"/>
        <w:rPr>
          <w:rFonts w:ascii="Times New Roman" w:hAnsi="Times New Roman"/>
        </w:rPr>
      </w:pPr>
      <w:bookmarkStart w:id="20" w:name="_Toc59991682"/>
      <w:r w:rsidRPr="004B5E04">
        <w:rPr>
          <w:rFonts w:ascii="Times New Roman" w:hAnsi="Times New Roman"/>
        </w:rPr>
        <w:t>Обоснование предлагаемых для</w:t>
      </w:r>
      <w:r w:rsidR="00AB673F" w:rsidRPr="004B5E04">
        <w:rPr>
          <w:rFonts w:ascii="Times New Roman" w:hAnsi="Times New Roman"/>
        </w:rPr>
        <w:t xml:space="preserve"> реконструкции и (или) </w:t>
      </w:r>
      <w:proofErr w:type="gramStart"/>
      <w:r w:rsidR="00AB673F" w:rsidRPr="004B5E04">
        <w:rPr>
          <w:rFonts w:ascii="Times New Roman" w:hAnsi="Times New Roman"/>
        </w:rPr>
        <w:t>модернизации  котельных</w:t>
      </w:r>
      <w:proofErr w:type="gramEnd"/>
      <w:r w:rsidR="00AB673F" w:rsidRPr="004B5E04">
        <w:rPr>
          <w:rFonts w:ascii="Times New Roman" w:hAnsi="Times New Roman"/>
        </w:rPr>
        <w:t xml:space="preserve"> с увеличением зоны их действия путем включения в нее зон действия существующих источников тепловой энергии</w:t>
      </w:r>
      <w:r w:rsidR="007F1F40" w:rsidRPr="004B5E04">
        <w:rPr>
          <w:rFonts w:ascii="Times New Roman" w:hAnsi="Times New Roman"/>
        </w:rPr>
        <w:t>. Группа проектов №18</w:t>
      </w:r>
      <w:bookmarkEnd w:id="20"/>
    </w:p>
    <w:p w14:paraId="4B689841" w14:textId="77777777" w:rsidR="004B5E04" w:rsidRDefault="004B5E04" w:rsidP="00717F83">
      <w:pPr>
        <w:spacing w:before="0" w:after="0"/>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Существующие зоны действия теплоисточников и имеется ряд технических решений, которые сформированы на базе следующих принципов:</w:t>
      </w:r>
    </w:p>
    <w:p w14:paraId="06A5E2CA" w14:textId="77777777" w:rsidR="004B5E04" w:rsidRDefault="004B5E04" w:rsidP="00E978AD">
      <w:pPr>
        <w:pStyle w:val="affff"/>
        <w:numPr>
          <w:ilvl w:val="0"/>
          <w:numId w:val="78"/>
        </w:numPr>
        <w:spacing w:after="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действия неэффективных котельных переводятся на смежные источники тепловой энергии, которые:</w:t>
      </w:r>
    </w:p>
    <w:p w14:paraId="24FA0573" w14:textId="77777777" w:rsidR="004B5E04" w:rsidRDefault="004B5E04" w:rsidP="008452A5">
      <w:pPr>
        <w:pStyle w:val="affff"/>
        <w:spacing w:after="0"/>
        <w:ind w:left="0" w:firstLine="1069"/>
        <w:rPr>
          <w:rFonts w:ascii="Times New Roman" w:eastAsia="Times New Roman" w:hAnsi="Times New Roman"/>
          <w:sz w:val="24"/>
          <w:szCs w:val="24"/>
          <w:lang w:eastAsia="ru-RU"/>
        </w:rPr>
      </w:pPr>
      <w:r>
        <w:rPr>
          <w:rFonts w:ascii="Times New Roman" w:eastAsia="Times New Roman" w:hAnsi="Times New Roman"/>
          <w:sz w:val="24"/>
          <w:szCs w:val="24"/>
          <w:lang w:eastAsia="ru-RU"/>
        </w:rPr>
        <w:t>- имеют оптимальное местоположение;</w:t>
      </w:r>
    </w:p>
    <w:p w14:paraId="26AFCABF" w14:textId="77777777" w:rsidR="004B5E04" w:rsidRDefault="004B5E04" w:rsidP="008452A5">
      <w:pPr>
        <w:pStyle w:val="affff"/>
        <w:spacing w:after="0"/>
        <w:ind w:left="0" w:firstLine="1069"/>
        <w:rPr>
          <w:rFonts w:ascii="Times New Roman" w:eastAsia="Times New Roman" w:hAnsi="Times New Roman"/>
          <w:sz w:val="24"/>
          <w:szCs w:val="24"/>
          <w:lang w:eastAsia="ru-RU"/>
        </w:rPr>
      </w:pPr>
      <w:r>
        <w:rPr>
          <w:rFonts w:ascii="Times New Roman" w:eastAsia="Times New Roman" w:hAnsi="Times New Roman"/>
          <w:sz w:val="24"/>
          <w:szCs w:val="24"/>
          <w:lang w:eastAsia="ru-RU"/>
        </w:rPr>
        <w:t>- являются более эффективными;</w:t>
      </w:r>
    </w:p>
    <w:p w14:paraId="4101BD2E" w14:textId="77777777" w:rsidR="004B5E04" w:rsidRDefault="004B5E04" w:rsidP="008452A5">
      <w:pPr>
        <w:pStyle w:val="affff"/>
        <w:spacing w:after="0"/>
        <w:ind w:left="0" w:firstLine="1069"/>
        <w:rPr>
          <w:rFonts w:ascii="Times New Roman" w:eastAsia="Times New Roman" w:hAnsi="Times New Roman"/>
          <w:sz w:val="24"/>
          <w:szCs w:val="24"/>
          <w:lang w:eastAsia="ru-RU"/>
        </w:rPr>
      </w:pPr>
      <w:r>
        <w:rPr>
          <w:rFonts w:ascii="Times New Roman" w:eastAsia="Times New Roman" w:hAnsi="Times New Roman"/>
          <w:sz w:val="24"/>
          <w:szCs w:val="24"/>
          <w:lang w:eastAsia="ru-RU"/>
        </w:rPr>
        <w:t>- возможно, не являются более эффективными, но расположены оптимально, а эффективность можно повысить путем реконструкции (или технического перевооружения), либо путем строительства новой котельной</w:t>
      </w:r>
      <w:r w:rsidR="008452A5">
        <w:rPr>
          <w:rFonts w:ascii="Times New Roman" w:eastAsia="Times New Roman" w:hAnsi="Times New Roman"/>
          <w:sz w:val="24"/>
          <w:szCs w:val="24"/>
          <w:lang w:eastAsia="ru-RU"/>
        </w:rPr>
        <w:t xml:space="preserve"> на существующей площадке.</w:t>
      </w:r>
    </w:p>
    <w:p w14:paraId="7AC36599" w14:textId="77777777" w:rsidR="004B5E04" w:rsidRDefault="004B5E04" w:rsidP="00E978AD">
      <w:pPr>
        <w:pStyle w:val="affff"/>
        <w:numPr>
          <w:ilvl w:val="0"/>
          <w:numId w:val="78"/>
        </w:numPr>
        <w:spacing w:after="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Сохраняемые источники реконструируются (либо с увеличением тепловой мощности, либо с ликвидацией технических ограничений на использование тепловой мощности);</w:t>
      </w:r>
    </w:p>
    <w:p w14:paraId="351DA142" w14:textId="77777777" w:rsidR="004B5E04" w:rsidRPr="004B5E04" w:rsidRDefault="00E978AD" w:rsidP="00E978AD">
      <w:pPr>
        <w:pStyle w:val="affff"/>
        <w:numPr>
          <w:ilvl w:val="0"/>
          <w:numId w:val="78"/>
        </w:numPr>
        <w:spacing w:after="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Неэффективные котельные закрываются.</w:t>
      </w:r>
    </w:p>
    <w:p w14:paraId="4CC0326C" w14:textId="67BB659A" w:rsidR="00E978AD" w:rsidRPr="00014B09" w:rsidRDefault="00E978AD" w:rsidP="00E978AD">
      <w:pPr>
        <w:pStyle w:val="afff7"/>
        <w:keepNext/>
        <w:spacing w:after="0"/>
        <w:ind w:firstLine="0"/>
        <w:rPr>
          <w:rFonts w:ascii="Times New Roman" w:hAnsi="Times New Roman"/>
          <w:color w:val="auto"/>
          <w:szCs w:val="24"/>
        </w:rPr>
      </w:pPr>
      <w:r w:rsidRPr="00014B09">
        <w:rPr>
          <w:rFonts w:ascii="Times New Roman" w:hAnsi="Times New Roman"/>
          <w:color w:val="auto"/>
          <w:szCs w:val="24"/>
        </w:rPr>
        <w:t xml:space="preserve">Таблица </w:t>
      </w:r>
      <w:r w:rsidR="005C741E">
        <w:rPr>
          <w:rFonts w:ascii="Times New Roman" w:hAnsi="Times New Roman"/>
          <w:color w:val="auto"/>
          <w:szCs w:val="24"/>
        </w:rPr>
        <w:t>7</w:t>
      </w:r>
      <w:r w:rsidRPr="00014B09">
        <w:rPr>
          <w:rFonts w:ascii="Times New Roman" w:hAnsi="Times New Roman"/>
          <w:color w:val="auto"/>
          <w:szCs w:val="24"/>
        </w:rPr>
        <w:t xml:space="preserve">-1 </w:t>
      </w:r>
      <w:r>
        <w:rPr>
          <w:rFonts w:ascii="Times New Roman" w:hAnsi="Times New Roman"/>
          <w:color w:val="auto"/>
          <w:szCs w:val="24"/>
        </w:rPr>
        <w:t>Решения о перераспределении нагрузок между источниками</w:t>
      </w:r>
    </w:p>
    <w:tbl>
      <w:tblPr>
        <w:tblW w:w="0" w:type="auto"/>
        <w:tblLook w:val="04A0" w:firstRow="1" w:lastRow="0" w:firstColumn="1" w:lastColumn="0" w:noHBand="0" w:noVBand="1"/>
      </w:tblPr>
      <w:tblGrid>
        <w:gridCol w:w="1795"/>
        <w:gridCol w:w="1825"/>
        <w:gridCol w:w="6292"/>
      </w:tblGrid>
      <w:tr w:rsidR="00457F5E" w:rsidRPr="00457F5E" w14:paraId="58819DEE" w14:textId="77777777" w:rsidTr="00457F5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10B629"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457F5E">
              <w:rPr>
                <w:rFonts w:ascii="Times New Roman" w:eastAsia="Times New Roman" w:hAnsi="Times New Roman"/>
                <w:b/>
                <w:bCs/>
                <w:color w:val="000000"/>
                <w:spacing w:val="0"/>
                <w:sz w:val="20"/>
                <w:szCs w:val="20"/>
                <w:lang w:eastAsia="ru-RU"/>
              </w:rPr>
              <w:t>Сохраняемый (модернизируемый) источник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293469"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457F5E">
              <w:rPr>
                <w:rFonts w:ascii="Times New Roman" w:eastAsia="Times New Roman" w:hAnsi="Times New Roman"/>
                <w:b/>
                <w:bCs/>
                <w:color w:val="000000"/>
                <w:spacing w:val="0"/>
                <w:sz w:val="20"/>
                <w:szCs w:val="20"/>
                <w:lang w:eastAsia="ru-RU"/>
              </w:rPr>
              <w:t>Переводимые на сохраняемый источник зоны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CC8119"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457F5E">
              <w:rPr>
                <w:rFonts w:ascii="Times New Roman" w:eastAsia="Times New Roman" w:hAnsi="Times New Roman"/>
                <w:b/>
                <w:bCs/>
                <w:color w:val="000000"/>
                <w:spacing w:val="0"/>
                <w:sz w:val="20"/>
                <w:szCs w:val="20"/>
                <w:lang w:eastAsia="ru-RU"/>
              </w:rPr>
              <w:t>Объем перераспределения</w:t>
            </w:r>
          </w:p>
        </w:tc>
      </w:tr>
      <w:tr w:rsidR="00BE4D3B" w:rsidRPr="00457F5E" w14:paraId="02D812D0"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27D7E5"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99261AD"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Путятино (</w:t>
            </w:r>
            <w:proofErr w:type="spellStart"/>
            <w:r w:rsidRPr="00457F5E">
              <w:rPr>
                <w:rFonts w:ascii="Times New Roman" w:eastAsia="Times New Roman" w:hAnsi="Times New Roman"/>
                <w:color w:val="000000"/>
                <w:spacing w:val="0"/>
                <w:sz w:val="20"/>
                <w:szCs w:val="20"/>
                <w:lang w:eastAsia="ru-RU"/>
              </w:rPr>
              <w:t>Бобошино</w:t>
            </w:r>
            <w:proofErr w:type="spellEnd"/>
            <w:r w:rsidRPr="00457F5E">
              <w:rPr>
                <w:rFonts w:ascii="Times New Roman" w:eastAsia="Times New Roman" w:hAnsi="Times New Roman"/>
                <w:color w:val="000000"/>
                <w:spacing w:val="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BA22DB"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Перенос источника теплоснабжения</w:t>
            </w:r>
          </w:p>
        </w:tc>
      </w:tr>
      <w:tr w:rsidR="00BE4D3B" w:rsidRPr="00457F5E" w14:paraId="7142C927"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94B50"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 xml:space="preserve">Новая котельная </w:t>
            </w:r>
            <w:proofErr w:type="spellStart"/>
            <w:r w:rsidRPr="00457F5E">
              <w:rPr>
                <w:rFonts w:ascii="Times New Roman" w:eastAsia="Times New Roman" w:hAnsi="Times New Roman"/>
                <w:color w:val="000000"/>
                <w:spacing w:val="0"/>
                <w:sz w:val="20"/>
                <w:szCs w:val="20"/>
                <w:lang w:eastAsia="ru-RU"/>
              </w:rPr>
              <w:t>Реммаш</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20AFF5A"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 xml:space="preserve">Котельная </w:t>
            </w:r>
            <w:proofErr w:type="spellStart"/>
            <w:r w:rsidRPr="00457F5E">
              <w:rPr>
                <w:rFonts w:ascii="Times New Roman" w:eastAsia="Times New Roman" w:hAnsi="Times New Roman"/>
                <w:color w:val="000000"/>
                <w:spacing w:val="0"/>
                <w:sz w:val="20"/>
                <w:szCs w:val="20"/>
                <w:lang w:eastAsia="ru-RU"/>
              </w:rPr>
              <w:t>Реммаш</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AF2D785" w14:textId="48B09FF0" w:rsidR="00457F5E" w:rsidRPr="00457F5E" w:rsidRDefault="00BE4D3B" w:rsidP="00BE4D3B">
            <w:pPr>
              <w:widowControl/>
              <w:adjustRightInd/>
              <w:spacing w:before="0" w:after="0"/>
              <w:ind w:firstLine="0"/>
              <w:textAlignment w:val="auto"/>
              <w:rPr>
                <w:rFonts w:ascii="Times New Roman" w:eastAsia="Times New Roman" w:hAnsi="Times New Roman"/>
                <w:color w:val="000000"/>
                <w:spacing w:val="0"/>
                <w:sz w:val="20"/>
                <w:szCs w:val="20"/>
                <w:lang w:eastAsia="ru-RU"/>
              </w:rPr>
            </w:pPr>
            <w:r w:rsidRPr="00BE4D3B">
              <w:rPr>
                <w:rFonts w:ascii="Times New Roman" w:eastAsia="Times New Roman" w:hAnsi="Times New Roman"/>
                <w:color w:val="000000"/>
                <w:spacing w:val="0"/>
                <w:sz w:val="20"/>
                <w:szCs w:val="20"/>
                <w:lang w:eastAsia="ru-RU"/>
              </w:rPr>
              <w:t xml:space="preserve">Строительство замещающего источника мощностью 43,2 Гкал/ч с автоматизацией и диспетчеризацией. Вопросы возможности организации подъездных путей и выделения ЗУ с территории предприятия </w:t>
            </w:r>
            <w:r>
              <w:rPr>
                <w:rFonts w:ascii="Times New Roman" w:eastAsia="Times New Roman" w:hAnsi="Times New Roman"/>
                <w:color w:val="000000"/>
                <w:spacing w:val="0"/>
                <w:sz w:val="20"/>
                <w:szCs w:val="20"/>
                <w:lang w:eastAsia="ru-RU"/>
              </w:rPr>
              <w:t>–</w:t>
            </w:r>
            <w:r w:rsidRPr="00BE4D3B">
              <w:rPr>
                <w:rFonts w:ascii="Times New Roman" w:eastAsia="Times New Roman" w:hAnsi="Times New Roman"/>
                <w:color w:val="000000"/>
                <w:spacing w:val="0"/>
                <w:sz w:val="20"/>
                <w:szCs w:val="20"/>
                <w:lang w:eastAsia="ru-RU"/>
              </w:rPr>
              <w:t xml:space="preserve"> </w:t>
            </w:r>
            <w:r>
              <w:rPr>
                <w:rFonts w:ascii="Times New Roman" w:eastAsia="Times New Roman" w:hAnsi="Times New Roman"/>
                <w:color w:val="000000"/>
                <w:spacing w:val="0"/>
                <w:sz w:val="20"/>
                <w:szCs w:val="20"/>
                <w:lang w:eastAsia="ru-RU"/>
              </w:rPr>
              <w:t>в компетенции администрации</w:t>
            </w:r>
          </w:p>
        </w:tc>
      </w:tr>
      <w:tr w:rsidR="00BE4D3B" w:rsidRPr="00457F5E" w14:paraId="6F64A3D4"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F0085" w14:textId="4EA44332" w:rsidR="00457F5E" w:rsidRPr="00457F5E" w:rsidRDefault="00BE4D3B"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E4D3B">
              <w:rPr>
                <w:rFonts w:ascii="Times New Roman" w:eastAsia="Times New Roman" w:hAnsi="Times New Roman"/>
                <w:color w:val="000000"/>
                <w:spacing w:val="0"/>
                <w:sz w:val="20"/>
                <w:szCs w:val="20"/>
                <w:lang w:eastAsia="ru-RU"/>
              </w:rPr>
              <w:t>ТГУ в п. Глинково</w:t>
            </w:r>
          </w:p>
        </w:tc>
        <w:tc>
          <w:tcPr>
            <w:tcW w:w="0" w:type="auto"/>
            <w:tcBorders>
              <w:top w:val="nil"/>
              <w:left w:val="nil"/>
              <w:bottom w:val="single" w:sz="4" w:space="0" w:color="auto"/>
              <w:right w:val="single" w:sz="4" w:space="0" w:color="auto"/>
            </w:tcBorders>
            <w:shd w:val="clear" w:color="auto" w:fill="auto"/>
            <w:vAlign w:val="center"/>
            <w:hideMark/>
          </w:tcPr>
          <w:p w14:paraId="05C3CC94"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 xml:space="preserve">Котельная </w:t>
            </w:r>
            <w:proofErr w:type="spellStart"/>
            <w:r w:rsidRPr="00457F5E">
              <w:rPr>
                <w:rFonts w:ascii="Times New Roman" w:eastAsia="Times New Roman" w:hAnsi="Times New Roman"/>
                <w:color w:val="000000"/>
                <w:spacing w:val="0"/>
                <w:sz w:val="20"/>
                <w:szCs w:val="20"/>
                <w:lang w:eastAsia="ru-RU"/>
              </w:rPr>
              <w:t>Птицеград</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38C1093" w14:textId="57D96326" w:rsidR="00457F5E" w:rsidRPr="00457F5E" w:rsidRDefault="00BE4D3B"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E4D3B">
              <w:rPr>
                <w:rFonts w:ascii="Times New Roman" w:eastAsia="Times New Roman" w:hAnsi="Times New Roman"/>
                <w:color w:val="000000"/>
                <w:spacing w:val="0"/>
                <w:sz w:val="20"/>
                <w:szCs w:val="20"/>
                <w:lang w:eastAsia="ru-RU"/>
              </w:rPr>
              <w:t xml:space="preserve">Вывод из эксплуатации </w:t>
            </w:r>
            <w:proofErr w:type="spellStart"/>
            <w:r w:rsidRPr="00BE4D3B">
              <w:rPr>
                <w:rFonts w:ascii="Times New Roman" w:eastAsia="Times New Roman" w:hAnsi="Times New Roman"/>
                <w:color w:val="000000"/>
                <w:spacing w:val="0"/>
                <w:sz w:val="20"/>
                <w:szCs w:val="20"/>
                <w:lang w:eastAsia="ru-RU"/>
              </w:rPr>
              <w:t>уч</w:t>
            </w:r>
            <w:proofErr w:type="spellEnd"/>
            <w:r w:rsidRPr="00BE4D3B">
              <w:rPr>
                <w:rFonts w:ascii="Times New Roman" w:eastAsia="Times New Roman" w:hAnsi="Times New Roman"/>
                <w:color w:val="000000"/>
                <w:spacing w:val="0"/>
                <w:sz w:val="20"/>
                <w:szCs w:val="20"/>
                <w:lang w:eastAsia="ru-RU"/>
              </w:rPr>
              <w:t>-ка трубопровода протяжённостью 1,1 км до потребителей в с. Глинково. Строительство 2-х ТГУ в Глинково</w:t>
            </w:r>
          </w:p>
        </w:tc>
      </w:tr>
      <w:tr w:rsidR="00BE4D3B" w:rsidRPr="00457F5E" w14:paraId="7768DE3B"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DE059"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 xml:space="preserve">Новая котельная </w:t>
            </w:r>
            <w:proofErr w:type="spellStart"/>
            <w:r w:rsidRPr="00457F5E">
              <w:rPr>
                <w:rFonts w:ascii="Times New Roman" w:eastAsia="Times New Roman" w:hAnsi="Times New Roman"/>
                <w:color w:val="000000"/>
                <w:spacing w:val="0"/>
                <w:sz w:val="20"/>
                <w:szCs w:val="20"/>
                <w:lang w:eastAsia="ru-RU"/>
              </w:rPr>
              <w:t>мкр</w:t>
            </w:r>
            <w:proofErr w:type="spellEnd"/>
            <w:r w:rsidRPr="00457F5E">
              <w:rPr>
                <w:rFonts w:ascii="Times New Roman" w:eastAsia="Times New Roman" w:hAnsi="Times New Roman"/>
                <w:color w:val="000000"/>
                <w:spacing w:val="0"/>
                <w:sz w:val="20"/>
                <w:szCs w:val="20"/>
                <w:lang w:eastAsia="ru-RU"/>
              </w:rPr>
              <w:t>. Скобяной</w:t>
            </w:r>
          </w:p>
        </w:tc>
        <w:tc>
          <w:tcPr>
            <w:tcW w:w="0" w:type="auto"/>
            <w:tcBorders>
              <w:top w:val="nil"/>
              <w:left w:val="nil"/>
              <w:bottom w:val="single" w:sz="4" w:space="0" w:color="auto"/>
              <w:right w:val="single" w:sz="4" w:space="0" w:color="auto"/>
            </w:tcBorders>
            <w:shd w:val="clear" w:color="auto" w:fill="auto"/>
            <w:vAlign w:val="center"/>
            <w:hideMark/>
          </w:tcPr>
          <w:p w14:paraId="7AC47232"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5D5DED63"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Перенос источника теплоснабжения. Частичное переключение нагрузок на новый источник</w:t>
            </w:r>
          </w:p>
        </w:tc>
      </w:tr>
      <w:tr w:rsidR="00BE4D3B" w:rsidRPr="00457F5E" w14:paraId="7E1BBC8F"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227386"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 xml:space="preserve">Котельная №11 </w:t>
            </w:r>
            <w:proofErr w:type="spellStart"/>
            <w:r w:rsidRPr="00457F5E">
              <w:rPr>
                <w:rFonts w:ascii="Times New Roman" w:eastAsia="Times New Roman" w:hAnsi="Times New Roman"/>
                <w:color w:val="000000"/>
                <w:spacing w:val="0"/>
                <w:sz w:val="20"/>
                <w:szCs w:val="20"/>
                <w:lang w:eastAsia="ru-RU"/>
              </w:rPr>
              <w:t>г.Хотьково</w:t>
            </w:r>
            <w:proofErr w:type="spellEnd"/>
            <w:r w:rsidRPr="00457F5E">
              <w:rPr>
                <w:rFonts w:ascii="Times New Roman" w:eastAsia="Times New Roman" w:hAnsi="Times New Roman"/>
                <w:color w:val="000000"/>
                <w:spacing w:val="0"/>
                <w:sz w:val="20"/>
                <w:szCs w:val="20"/>
                <w:lang w:eastAsia="ru-RU"/>
              </w:rPr>
              <w:t xml:space="preserve"> (Новая БМК)</w:t>
            </w:r>
          </w:p>
        </w:tc>
        <w:tc>
          <w:tcPr>
            <w:tcW w:w="0" w:type="auto"/>
            <w:tcBorders>
              <w:top w:val="nil"/>
              <w:left w:val="nil"/>
              <w:bottom w:val="single" w:sz="4" w:space="0" w:color="auto"/>
              <w:right w:val="single" w:sz="4" w:space="0" w:color="auto"/>
            </w:tcBorders>
            <w:shd w:val="clear" w:color="auto" w:fill="auto"/>
            <w:vAlign w:val="center"/>
            <w:hideMark/>
          </w:tcPr>
          <w:p w14:paraId="7DB69958"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6125B19D"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Перенос источника теплоснабжения</w:t>
            </w:r>
          </w:p>
        </w:tc>
      </w:tr>
      <w:tr w:rsidR="00BE4D3B" w:rsidRPr="00457F5E" w14:paraId="53941AAD" w14:textId="77777777" w:rsidTr="00BE4D3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1DA2B4"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lastRenderedPageBreak/>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50F78478"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42A1C875"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Перенос источника теплоснабжения. Частичное переключение нагрузок на новый источник</w:t>
            </w:r>
          </w:p>
        </w:tc>
      </w:tr>
      <w:tr w:rsidR="00457F5E" w:rsidRPr="00457F5E" w14:paraId="48546EDA" w14:textId="77777777" w:rsidTr="00457F5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D04772"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1851D023"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15AA7B9A"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В полном объеме</w:t>
            </w:r>
          </w:p>
        </w:tc>
      </w:tr>
      <w:tr w:rsidR="00457F5E" w:rsidRPr="00457F5E" w14:paraId="2EF978AD" w14:textId="77777777" w:rsidTr="00457F5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2D8BF7"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705F7CB6"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1A40473C"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В полном объеме</w:t>
            </w:r>
          </w:p>
        </w:tc>
      </w:tr>
      <w:tr w:rsidR="00457F5E" w:rsidRPr="00457F5E" w14:paraId="589A8C22" w14:textId="77777777" w:rsidTr="00457F5E">
        <w:trPr>
          <w:trHeight w:val="20"/>
        </w:trPr>
        <w:tc>
          <w:tcPr>
            <w:tcW w:w="0" w:type="auto"/>
            <w:vMerge/>
            <w:tcBorders>
              <w:top w:val="nil"/>
              <w:left w:val="single" w:sz="4" w:space="0" w:color="auto"/>
              <w:bottom w:val="single" w:sz="4" w:space="0" w:color="auto"/>
              <w:right w:val="single" w:sz="4" w:space="0" w:color="auto"/>
            </w:tcBorders>
            <w:vAlign w:val="center"/>
            <w:hideMark/>
          </w:tcPr>
          <w:p w14:paraId="3397614F"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7CF315" w14:textId="77777777" w:rsidR="00457F5E" w:rsidRPr="00457F5E" w:rsidRDefault="00457F5E" w:rsidP="00457F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41864F3C" w14:textId="77777777" w:rsidR="00457F5E" w:rsidRPr="00457F5E" w:rsidRDefault="00457F5E" w:rsidP="00457F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457F5E">
              <w:rPr>
                <w:rFonts w:ascii="Times New Roman" w:eastAsia="Times New Roman" w:hAnsi="Times New Roman"/>
                <w:color w:val="000000"/>
                <w:spacing w:val="0"/>
                <w:sz w:val="20"/>
                <w:szCs w:val="20"/>
                <w:lang w:eastAsia="ru-RU"/>
              </w:rPr>
              <w:t>В полном объеме</w:t>
            </w:r>
          </w:p>
        </w:tc>
      </w:tr>
    </w:tbl>
    <w:p w14:paraId="6F4570B1" w14:textId="77777777" w:rsidR="00E978AD" w:rsidRDefault="00E978AD" w:rsidP="004B5E04">
      <w:pPr>
        <w:spacing w:after="0"/>
        <w:ind w:firstLine="709"/>
        <w:rPr>
          <w:rFonts w:ascii="Times New Roman" w:eastAsia="Times New Roman" w:hAnsi="Times New Roman"/>
          <w:sz w:val="24"/>
          <w:szCs w:val="24"/>
          <w:lang w:eastAsia="ru-RU"/>
        </w:rPr>
      </w:pPr>
    </w:p>
    <w:p w14:paraId="5601341B" w14:textId="77777777" w:rsidR="00E978AD" w:rsidRDefault="00E978AD" w:rsidP="00E978AD">
      <w:pPr>
        <w:spacing w:before="0" w:after="0"/>
        <w:rPr>
          <w:rFonts w:ascii="Times New Roman" w:eastAsia="Arial Unicode MS" w:hAnsi="Times New Roman"/>
          <w:sz w:val="24"/>
          <w:szCs w:val="24"/>
        </w:rPr>
      </w:pPr>
      <w:r w:rsidRPr="007A272A">
        <w:rPr>
          <w:rFonts w:ascii="Times New Roman" w:eastAsia="Arial Unicode MS" w:hAnsi="Times New Roman"/>
          <w:sz w:val="24"/>
          <w:szCs w:val="24"/>
        </w:rPr>
        <w:t>Перспективные балансы тепловой мощности</w:t>
      </w:r>
      <w:r>
        <w:rPr>
          <w:rFonts w:ascii="Times New Roman" w:eastAsia="Arial Unicode MS" w:hAnsi="Times New Roman"/>
          <w:sz w:val="24"/>
          <w:szCs w:val="24"/>
        </w:rPr>
        <w:t>, с учетом решений по перераспределению нагрузки,</w:t>
      </w:r>
      <w:r w:rsidRPr="007A272A">
        <w:rPr>
          <w:rFonts w:ascii="Times New Roman" w:eastAsia="Arial Unicode MS" w:hAnsi="Times New Roman"/>
          <w:sz w:val="24"/>
          <w:szCs w:val="24"/>
        </w:rPr>
        <w:t xml:space="preserve"> представлены в Приложении 1</w:t>
      </w:r>
      <w:r w:rsidR="00D02348">
        <w:rPr>
          <w:rFonts w:ascii="Times New Roman" w:eastAsia="Arial Unicode MS" w:hAnsi="Times New Roman"/>
          <w:sz w:val="24"/>
          <w:szCs w:val="24"/>
        </w:rPr>
        <w:t>, балансы тепловой энергии – в Приложении 2</w:t>
      </w:r>
      <w:r w:rsidRPr="007A272A">
        <w:rPr>
          <w:rFonts w:ascii="Times New Roman" w:eastAsia="Arial Unicode MS" w:hAnsi="Times New Roman"/>
          <w:sz w:val="24"/>
          <w:szCs w:val="24"/>
        </w:rPr>
        <w:t>.</w:t>
      </w:r>
    </w:p>
    <w:p w14:paraId="0738C8C1" w14:textId="784C3ACF" w:rsidR="00E978AD" w:rsidRDefault="00E978AD" w:rsidP="00E978AD">
      <w:pPr>
        <w:spacing w:before="0" w:after="0"/>
        <w:rPr>
          <w:rFonts w:ascii="Times New Roman" w:eastAsia="Arial Unicode MS" w:hAnsi="Times New Roman"/>
          <w:sz w:val="24"/>
          <w:szCs w:val="24"/>
        </w:rPr>
      </w:pPr>
      <w:r>
        <w:rPr>
          <w:rFonts w:ascii="Times New Roman" w:eastAsia="Arial Unicode MS" w:hAnsi="Times New Roman"/>
          <w:sz w:val="24"/>
          <w:szCs w:val="24"/>
        </w:rPr>
        <w:t>Ниже представлены мероприятия</w:t>
      </w:r>
      <w:r w:rsidR="00210814">
        <w:rPr>
          <w:rFonts w:ascii="Times New Roman" w:eastAsia="Arial Unicode MS" w:hAnsi="Times New Roman"/>
          <w:sz w:val="24"/>
          <w:szCs w:val="24"/>
        </w:rPr>
        <w:t xml:space="preserve"> по </w:t>
      </w:r>
      <w:r w:rsidR="00D02348">
        <w:rPr>
          <w:rFonts w:ascii="Times New Roman" w:eastAsia="Arial Unicode MS" w:hAnsi="Times New Roman"/>
          <w:sz w:val="24"/>
          <w:szCs w:val="24"/>
        </w:rPr>
        <w:t>модернизации сохраняемых и ликвидации выводимых котельны</w:t>
      </w:r>
      <w:r w:rsidR="005C741E">
        <w:rPr>
          <w:rFonts w:ascii="Times New Roman" w:eastAsia="Arial Unicode MS" w:hAnsi="Times New Roman"/>
          <w:sz w:val="24"/>
          <w:szCs w:val="24"/>
        </w:rPr>
        <w:t>х</w:t>
      </w:r>
      <w:r w:rsidR="00210814">
        <w:rPr>
          <w:rFonts w:ascii="Times New Roman" w:eastAsia="Arial Unicode MS" w:hAnsi="Times New Roman"/>
          <w:sz w:val="24"/>
          <w:szCs w:val="24"/>
        </w:rPr>
        <w:t xml:space="preserve">, с целью оптимизации зон действия теплоисточников, а также повышения экономичности </w:t>
      </w:r>
      <w:proofErr w:type="spellStart"/>
      <w:r w:rsidR="00210814">
        <w:rPr>
          <w:rFonts w:ascii="Times New Roman" w:eastAsia="Arial Unicode MS" w:hAnsi="Times New Roman"/>
          <w:sz w:val="24"/>
          <w:szCs w:val="24"/>
        </w:rPr>
        <w:t>теплоотпуска</w:t>
      </w:r>
      <w:proofErr w:type="spellEnd"/>
      <w:r w:rsidR="00210814">
        <w:rPr>
          <w:rFonts w:ascii="Times New Roman" w:eastAsia="Arial Unicode MS" w:hAnsi="Times New Roman"/>
          <w:sz w:val="24"/>
          <w:szCs w:val="24"/>
        </w:rPr>
        <w:t xml:space="preserve"> от сохраняемых котельных.</w:t>
      </w:r>
    </w:p>
    <w:p w14:paraId="287A3888" w14:textId="77777777" w:rsidR="00E978AD" w:rsidRDefault="00E978AD" w:rsidP="00E978AD">
      <w:pPr>
        <w:spacing w:before="0" w:after="0"/>
        <w:rPr>
          <w:rFonts w:ascii="Times New Roman" w:eastAsia="Arial Unicode MS" w:hAnsi="Times New Roman"/>
          <w:sz w:val="24"/>
          <w:szCs w:val="24"/>
        </w:rPr>
      </w:pPr>
    </w:p>
    <w:p w14:paraId="73D77785" w14:textId="77777777" w:rsidR="00E978AD" w:rsidRPr="007A272A" w:rsidRDefault="00E978AD" w:rsidP="00E978AD">
      <w:pPr>
        <w:spacing w:before="0" w:after="0"/>
        <w:rPr>
          <w:rFonts w:ascii="Times New Roman" w:eastAsia="Arial Unicode MS" w:hAnsi="Times New Roman"/>
          <w:sz w:val="24"/>
          <w:szCs w:val="24"/>
        </w:rPr>
      </w:pPr>
    </w:p>
    <w:p w14:paraId="2C111969" w14:textId="77777777" w:rsidR="00E978AD" w:rsidRPr="007A272A" w:rsidRDefault="00E978AD" w:rsidP="00E978AD">
      <w:pPr>
        <w:pStyle w:val="affff"/>
        <w:ind w:left="0"/>
        <w:rPr>
          <w:rFonts w:ascii="Times New Roman" w:hAnsi="Times New Roman"/>
          <w:sz w:val="24"/>
          <w:szCs w:val="24"/>
        </w:rPr>
        <w:sectPr w:rsidR="00E978AD" w:rsidRPr="007A272A" w:rsidSect="004F68CE">
          <w:pgSz w:w="11907" w:h="16839" w:code="9"/>
          <w:pgMar w:top="1134" w:right="567" w:bottom="567" w:left="1418" w:header="284" w:footer="284" w:gutter="0"/>
          <w:cols w:space="708"/>
          <w:docGrid w:linePitch="360"/>
        </w:sectPr>
      </w:pPr>
    </w:p>
    <w:p w14:paraId="2708A0CC" w14:textId="4F3C6F01" w:rsidR="00E978AD" w:rsidRDefault="00E978AD" w:rsidP="00E978AD">
      <w:pPr>
        <w:pStyle w:val="afff7"/>
        <w:keepNext/>
        <w:spacing w:after="0"/>
        <w:ind w:firstLine="0"/>
        <w:rPr>
          <w:rFonts w:ascii="Times New Roman" w:hAnsi="Times New Roman"/>
          <w:color w:val="auto"/>
          <w:szCs w:val="24"/>
        </w:rPr>
      </w:pPr>
      <w:r w:rsidRPr="00014B09">
        <w:rPr>
          <w:rFonts w:ascii="Times New Roman" w:hAnsi="Times New Roman"/>
          <w:color w:val="auto"/>
          <w:szCs w:val="24"/>
        </w:rPr>
        <w:lastRenderedPageBreak/>
        <w:t xml:space="preserve">Таблица </w:t>
      </w:r>
      <w:proofErr w:type="gramStart"/>
      <w:r w:rsidR="005C741E">
        <w:rPr>
          <w:rFonts w:ascii="Times New Roman" w:hAnsi="Times New Roman"/>
          <w:color w:val="auto"/>
          <w:szCs w:val="24"/>
        </w:rPr>
        <w:t>7</w:t>
      </w:r>
      <w:r w:rsidRPr="00014B09">
        <w:rPr>
          <w:rFonts w:ascii="Times New Roman" w:hAnsi="Times New Roman"/>
          <w:color w:val="auto"/>
          <w:szCs w:val="24"/>
        </w:rPr>
        <w:t>-</w:t>
      </w:r>
      <w:r>
        <w:rPr>
          <w:rFonts w:ascii="Times New Roman" w:hAnsi="Times New Roman"/>
          <w:color w:val="auto"/>
          <w:szCs w:val="24"/>
        </w:rPr>
        <w:t>2</w:t>
      </w:r>
      <w:proofErr w:type="gramEnd"/>
      <w:r w:rsidRPr="00014B09">
        <w:rPr>
          <w:rFonts w:ascii="Times New Roman" w:hAnsi="Times New Roman"/>
          <w:color w:val="auto"/>
          <w:szCs w:val="24"/>
        </w:rPr>
        <w:t xml:space="preserve"> План мероприятий по </w:t>
      </w:r>
      <w:r w:rsidR="005E0279" w:rsidRPr="005E0279">
        <w:rPr>
          <w:rFonts w:ascii="Times New Roman" w:hAnsi="Times New Roman"/>
          <w:color w:val="auto"/>
          <w:szCs w:val="24"/>
        </w:rPr>
        <w:t>реконструкции и (или) мо</w:t>
      </w:r>
      <w:r w:rsidR="00564C74">
        <w:rPr>
          <w:rFonts w:ascii="Times New Roman" w:hAnsi="Times New Roman"/>
          <w:color w:val="auto"/>
          <w:szCs w:val="24"/>
        </w:rPr>
        <w:t xml:space="preserve">дернизации </w:t>
      </w:r>
      <w:r w:rsidR="005E0279">
        <w:rPr>
          <w:rFonts w:ascii="Times New Roman" w:hAnsi="Times New Roman"/>
          <w:color w:val="auto"/>
          <w:szCs w:val="24"/>
        </w:rPr>
        <w:t>котельных с увеличе</w:t>
      </w:r>
      <w:r w:rsidR="005E0279" w:rsidRPr="005E0279">
        <w:rPr>
          <w:rFonts w:ascii="Times New Roman" w:hAnsi="Times New Roman"/>
          <w:color w:val="auto"/>
          <w:szCs w:val="24"/>
        </w:rPr>
        <w:t>нием зоны их действия путем включения в нее зон действи</w:t>
      </w:r>
      <w:r w:rsidR="005E0279">
        <w:rPr>
          <w:rFonts w:ascii="Times New Roman" w:hAnsi="Times New Roman"/>
          <w:color w:val="auto"/>
          <w:szCs w:val="24"/>
        </w:rPr>
        <w:t>я существующих источников тепло</w:t>
      </w:r>
      <w:r w:rsidR="005E0279" w:rsidRPr="005E0279">
        <w:rPr>
          <w:rFonts w:ascii="Times New Roman" w:hAnsi="Times New Roman"/>
          <w:color w:val="auto"/>
          <w:szCs w:val="24"/>
        </w:rPr>
        <w:t>вой энергии</w:t>
      </w:r>
      <w:r w:rsidR="005E0279">
        <w:rPr>
          <w:rFonts w:ascii="Times New Roman" w:hAnsi="Times New Roman"/>
          <w:color w:val="auto"/>
          <w:szCs w:val="24"/>
        </w:rPr>
        <w:t xml:space="preserve"> (г</w:t>
      </w:r>
      <w:r w:rsidR="005E0279" w:rsidRPr="005E0279">
        <w:rPr>
          <w:rFonts w:ascii="Times New Roman" w:hAnsi="Times New Roman"/>
          <w:color w:val="auto"/>
          <w:szCs w:val="24"/>
        </w:rPr>
        <w:t>руппа проектов №18</w:t>
      </w:r>
      <w:r w:rsidR="005E0279">
        <w:rPr>
          <w:rFonts w:ascii="Times New Roman" w:hAnsi="Times New Roman"/>
          <w:color w:val="auto"/>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318"/>
        <w:gridCol w:w="2366"/>
        <w:gridCol w:w="1837"/>
        <w:gridCol w:w="663"/>
        <w:gridCol w:w="1094"/>
        <w:gridCol w:w="961"/>
        <w:gridCol w:w="1284"/>
        <w:gridCol w:w="1242"/>
        <w:gridCol w:w="2315"/>
      </w:tblGrid>
      <w:tr w:rsidR="007B7F29" w:rsidRPr="007B7F29" w14:paraId="71B8C90C" w14:textId="77777777" w:rsidTr="00F32F27">
        <w:trPr>
          <w:trHeight w:val="20"/>
          <w:tblHeader/>
        </w:trPr>
        <w:tc>
          <w:tcPr>
            <w:tcW w:w="0" w:type="auto"/>
            <w:vMerge w:val="restart"/>
            <w:shd w:val="clear" w:color="000000" w:fill="FFFFFF"/>
            <w:vAlign w:val="center"/>
            <w:hideMark/>
          </w:tcPr>
          <w:p w14:paraId="02D9364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w:t>
            </w:r>
            <w:r w:rsidRPr="007B7F29">
              <w:rPr>
                <w:rFonts w:ascii="Times New Roman" w:eastAsia="Times New Roman" w:hAnsi="Times New Roman"/>
                <w:b/>
                <w:bCs/>
                <w:spacing w:val="0"/>
                <w:sz w:val="18"/>
                <w:szCs w:val="18"/>
                <w:lang w:eastAsia="ru-RU"/>
              </w:rPr>
              <w:br/>
              <w:t>п/п</w:t>
            </w:r>
          </w:p>
        </w:tc>
        <w:tc>
          <w:tcPr>
            <w:tcW w:w="0" w:type="auto"/>
            <w:vMerge w:val="restart"/>
            <w:shd w:val="clear" w:color="000000" w:fill="FFFFFF"/>
            <w:vAlign w:val="center"/>
            <w:hideMark/>
          </w:tcPr>
          <w:p w14:paraId="6203D1A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Наименование</w:t>
            </w:r>
            <w:r w:rsidRPr="007B7F29">
              <w:rPr>
                <w:rFonts w:ascii="Times New Roman" w:eastAsia="Times New Roman" w:hAnsi="Times New Roman"/>
                <w:b/>
                <w:bCs/>
                <w:spacing w:val="0"/>
                <w:sz w:val="18"/>
                <w:szCs w:val="18"/>
                <w:lang w:eastAsia="ru-RU"/>
              </w:rPr>
              <w:br/>
              <w:t>мероприятий</w:t>
            </w:r>
          </w:p>
        </w:tc>
        <w:tc>
          <w:tcPr>
            <w:tcW w:w="0" w:type="auto"/>
            <w:vMerge w:val="restart"/>
            <w:shd w:val="clear" w:color="000000" w:fill="FFFFFF"/>
            <w:vAlign w:val="center"/>
            <w:hideMark/>
          </w:tcPr>
          <w:p w14:paraId="478FC72C" w14:textId="7A76846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Описание и место расположения</w:t>
            </w:r>
            <w:r w:rsidR="00C16CB9">
              <w:rPr>
                <w:rFonts w:ascii="Times New Roman" w:eastAsia="Times New Roman" w:hAnsi="Times New Roman"/>
                <w:b/>
                <w:bCs/>
                <w:spacing w:val="0"/>
                <w:sz w:val="18"/>
                <w:szCs w:val="18"/>
                <w:lang w:eastAsia="ru-RU"/>
              </w:rPr>
              <w:t xml:space="preserve"> </w:t>
            </w:r>
            <w:r w:rsidRPr="007B7F29">
              <w:rPr>
                <w:rFonts w:ascii="Times New Roman" w:eastAsia="Times New Roman" w:hAnsi="Times New Roman"/>
                <w:b/>
                <w:bCs/>
                <w:spacing w:val="0"/>
                <w:sz w:val="18"/>
                <w:szCs w:val="18"/>
                <w:lang w:eastAsia="ru-RU"/>
              </w:rPr>
              <w:t>объекта</w:t>
            </w:r>
          </w:p>
        </w:tc>
        <w:tc>
          <w:tcPr>
            <w:tcW w:w="0" w:type="auto"/>
            <w:gridSpan w:val="4"/>
            <w:shd w:val="clear" w:color="000000" w:fill="FFFFFF"/>
            <w:vAlign w:val="center"/>
            <w:hideMark/>
          </w:tcPr>
          <w:p w14:paraId="71D8ADFC" w14:textId="77777777" w:rsidR="007B7F29" w:rsidRPr="007B7F29" w:rsidRDefault="007B7F29" w:rsidP="00725CF6">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Основные технические характеристики</w:t>
            </w:r>
          </w:p>
        </w:tc>
        <w:tc>
          <w:tcPr>
            <w:tcW w:w="0" w:type="auto"/>
            <w:vMerge w:val="restart"/>
            <w:shd w:val="clear" w:color="000000" w:fill="FFFFFF"/>
            <w:vAlign w:val="center"/>
            <w:hideMark/>
          </w:tcPr>
          <w:p w14:paraId="209795E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Год начала реализации мероприятия</w:t>
            </w:r>
          </w:p>
        </w:tc>
        <w:tc>
          <w:tcPr>
            <w:tcW w:w="0" w:type="auto"/>
            <w:vMerge w:val="restart"/>
            <w:shd w:val="clear" w:color="000000" w:fill="FFFFFF"/>
            <w:vAlign w:val="center"/>
            <w:hideMark/>
          </w:tcPr>
          <w:p w14:paraId="725FAF3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Год окончания реализации мероприятия</w:t>
            </w:r>
          </w:p>
        </w:tc>
        <w:tc>
          <w:tcPr>
            <w:tcW w:w="0" w:type="auto"/>
            <w:shd w:val="clear" w:color="000000" w:fill="FFFFFF"/>
            <w:vAlign w:val="bottom"/>
            <w:hideMark/>
          </w:tcPr>
          <w:p w14:paraId="5BD0BB92" w14:textId="4DA290D0"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 xml:space="preserve">Расходы на реализацию мероприятий в прогнозных ценах, тыс. руб. </w:t>
            </w:r>
            <w:proofErr w:type="gramStart"/>
            <w:r w:rsidRPr="007B7F29">
              <w:rPr>
                <w:rFonts w:ascii="Times New Roman" w:eastAsia="Times New Roman" w:hAnsi="Times New Roman"/>
                <w:b/>
                <w:bCs/>
                <w:spacing w:val="0"/>
                <w:sz w:val="18"/>
                <w:szCs w:val="18"/>
                <w:lang w:eastAsia="ru-RU"/>
              </w:rPr>
              <w:t>( с</w:t>
            </w:r>
            <w:proofErr w:type="gramEnd"/>
            <w:r w:rsidRPr="007B7F29">
              <w:rPr>
                <w:rFonts w:ascii="Times New Roman" w:eastAsia="Times New Roman" w:hAnsi="Times New Roman"/>
                <w:b/>
                <w:bCs/>
                <w:spacing w:val="0"/>
                <w:sz w:val="18"/>
                <w:szCs w:val="18"/>
                <w:lang w:eastAsia="ru-RU"/>
              </w:rPr>
              <w:t xml:space="preserve"> НДС)</w:t>
            </w:r>
          </w:p>
        </w:tc>
      </w:tr>
      <w:tr w:rsidR="007B7F29" w:rsidRPr="007B7F29" w14:paraId="3FF0CD0E" w14:textId="77777777" w:rsidTr="00F32F27">
        <w:trPr>
          <w:trHeight w:val="20"/>
          <w:tblHeader/>
        </w:trPr>
        <w:tc>
          <w:tcPr>
            <w:tcW w:w="0" w:type="auto"/>
            <w:vMerge/>
            <w:vAlign w:val="center"/>
            <w:hideMark/>
          </w:tcPr>
          <w:p w14:paraId="5905B89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4B881E33"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3FFB6916"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restart"/>
            <w:shd w:val="clear" w:color="000000" w:fill="FFFFFF"/>
            <w:vAlign w:val="center"/>
          </w:tcPr>
          <w:p w14:paraId="2AFB53AD" w14:textId="36631853"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 xml:space="preserve">Наименование показателя (мощность, протяженность, диаметр и </w:t>
            </w:r>
            <w:proofErr w:type="gramStart"/>
            <w:r w:rsidRPr="007B7F29">
              <w:rPr>
                <w:rFonts w:ascii="Times New Roman" w:eastAsia="Times New Roman" w:hAnsi="Times New Roman"/>
                <w:b/>
                <w:bCs/>
                <w:spacing w:val="0"/>
                <w:sz w:val="18"/>
                <w:szCs w:val="18"/>
                <w:lang w:eastAsia="ru-RU"/>
              </w:rPr>
              <w:t>т.п.</w:t>
            </w:r>
            <w:proofErr w:type="gramEnd"/>
            <w:r w:rsidRPr="007B7F29">
              <w:rPr>
                <w:rFonts w:ascii="Times New Roman" w:eastAsia="Times New Roman" w:hAnsi="Times New Roman"/>
                <w:b/>
                <w:bCs/>
                <w:spacing w:val="0"/>
                <w:sz w:val="18"/>
                <w:szCs w:val="18"/>
                <w:lang w:eastAsia="ru-RU"/>
              </w:rPr>
              <w:t>)</w:t>
            </w:r>
          </w:p>
        </w:tc>
        <w:tc>
          <w:tcPr>
            <w:tcW w:w="0" w:type="auto"/>
            <w:vMerge w:val="restart"/>
            <w:shd w:val="clear" w:color="000000" w:fill="FFFFFF"/>
            <w:vAlign w:val="center"/>
            <w:hideMark/>
          </w:tcPr>
          <w:p w14:paraId="06C5CFC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Ед.</w:t>
            </w:r>
            <w:r w:rsidRPr="007B7F29">
              <w:rPr>
                <w:rFonts w:ascii="Times New Roman" w:eastAsia="Times New Roman" w:hAnsi="Times New Roman"/>
                <w:b/>
                <w:bCs/>
                <w:spacing w:val="0"/>
                <w:sz w:val="18"/>
                <w:szCs w:val="18"/>
                <w:lang w:eastAsia="ru-RU"/>
              </w:rPr>
              <w:br/>
              <w:t>изм.</w:t>
            </w:r>
          </w:p>
        </w:tc>
        <w:tc>
          <w:tcPr>
            <w:tcW w:w="0" w:type="auto"/>
            <w:gridSpan w:val="2"/>
            <w:shd w:val="clear" w:color="000000" w:fill="FFFFFF"/>
            <w:vAlign w:val="bottom"/>
            <w:hideMark/>
          </w:tcPr>
          <w:p w14:paraId="6DC15E3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B7F29">
              <w:rPr>
                <w:rFonts w:ascii="Times New Roman" w:eastAsia="Times New Roman" w:hAnsi="Times New Roman"/>
                <w:b/>
                <w:bCs/>
                <w:spacing w:val="0"/>
                <w:sz w:val="16"/>
                <w:szCs w:val="16"/>
                <w:lang w:eastAsia="ru-RU"/>
              </w:rPr>
              <w:t>Значение показателя</w:t>
            </w:r>
          </w:p>
        </w:tc>
        <w:tc>
          <w:tcPr>
            <w:tcW w:w="0" w:type="auto"/>
            <w:vMerge/>
            <w:vAlign w:val="center"/>
            <w:hideMark/>
          </w:tcPr>
          <w:p w14:paraId="2E4811B0"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1DDB5F49"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restart"/>
            <w:shd w:val="clear" w:color="000000" w:fill="FFFFFF"/>
            <w:vAlign w:val="center"/>
            <w:hideMark/>
          </w:tcPr>
          <w:p w14:paraId="03E33EE7" w14:textId="5B56F7CA" w:rsidR="007B7F29" w:rsidRPr="007B7F29" w:rsidRDefault="007B7F29" w:rsidP="00725CF6">
            <w:pPr>
              <w:widowControl/>
              <w:adjustRightInd/>
              <w:spacing w:before="0" w:after="0"/>
              <w:ind w:firstLine="0"/>
              <w:jc w:val="center"/>
              <w:textAlignment w:val="auto"/>
              <w:rPr>
                <w:rFonts w:ascii="Times New Roman" w:eastAsia="Times New Roman" w:hAnsi="Times New Roman"/>
                <w:b/>
                <w:bCs/>
                <w:spacing w:val="0"/>
                <w:sz w:val="18"/>
                <w:szCs w:val="18"/>
                <w:lang w:eastAsia="ru-RU"/>
              </w:rPr>
            </w:pPr>
            <w:r w:rsidRPr="007B7F29">
              <w:rPr>
                <w:rFonts w:ascii="Times New Roman" w:eastAsia="Times New Roman" w:hAnsi="Times New Roman"/>
                <w:b/>
                <w:bCs/>
                <w:spacing w:val="0"/>
                <w:sz w:val="18"/>
                <w:szCs w:val="18"/>
                <w:lang w:eastAsia="ru-RU"/>
              </w:rPr>
              <w:t>Всего </w:t>
            </w:r>
          </w:p>
        </w:tc>
      </w:tr>
      <w:tr w:rsidR="007B7F29" w:rsidRPr="007B7F29" w14:paraId="093AA58A" w14:textId="77777777" w:rsidTr="00F32F27">
        <w:trPr>
          <w:trHeight w:val="920"/>
          <w:tblHeader/>
        </w:trPr>
        <w:tc>
          <w:tcPr>
            <w:tcW w:w="0" w:type="auto"/>
            <w:vMerge/>
            <w:vAlign w:val="center"/>
            <w:hideMark/>
          </w:tcPr>
          <w:p w14:paraId="13F76137"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1459274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3B441C97"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shd w:val="clear" w:color="000000" w:fill="FFFFFF"/>
            <w:vAlign w:val="center"/>
          </w:tcPr>
          <w:p w14:paraId="3F09B23C" w14:textId="2B023956"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8"/>
                <w:szCs w:val="18"/>
                <w:lang w:eastAsia="ru-RU"/>
              </w:rPr>
            </w:pPr>
          </w:p>
        </w:tc>
        <w:tc>
          <w:tcPr>
            <w:tcW w:w="0" w:type="auto"/>
            <w:vMerge/>
            <w:vAlign w:val="center"/>
            <w:hideMark/>
          </w:tcPr>
          <w:p w14:paraId="7207786B"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shd w:val="clear" w:color="000000" w:fill="FFFFFF"/>
            <w:vAlign w:val="center"/>
            <w:hideMark/>
          </w:tcPr>
          <w:p w14:paraId="23A38BC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B7F29">
              <w:rPr>
                <w:rFonts w:ascii="Times New Roman" w:eastAsia="Times New Roman" w:hAnsi="Times New Roman"/>
                <w:b/>
                <w:bCs/>
                <w:spacing w:val="0"/>
                <w:sz w:val="16"/>
                <w:szCs w:val="16"/>
                <w:lang w:eastAsia="ru-RU"/>
              </w:rPr>
              <w:t>до реализации мероприятия</w:t>
            </w:r>
          </w:p>
        </w:tc>
        <w:tc>
          <w:tcPr>
            <w:tcW w:w="0" w:type="auto"/>
            <w:shd w:val="clear" w:color="000000" w:fill="FFFFFF"/>
            <w:vAlign w:val="center"/>
            <w:hideMark/>
          </w:tcPr>
          <w:p w14:paraId="5436CC6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7B7F29">
              <w:rPr>
                <w:rFonts w:ascii="Times New Roman" w:eastAsia="Times New Roman" w:hAnsi="Times New Roman"/>
                <w:b/>
                <w:bCs/>
                <w:spacing w:val="0"/>
                <w:sz w:val="16"/>
                <w:szCs w:val="16"/>
                <w:lang w:eastAsia="ru-RU"/>
              </w:rPr>
              <w:t>после реализации мероприятия</w:t>
            </w:r>
          </w:p>
        </w:tc>
        <w:tc>
          <w:tcPr>
            <w:tcW w:w="0" w:type="auto"/>
            <w:vMerge/>
            <w:vAlign w:val="center"/>
            <w:hideMark/>
          </w:tcPr>
          <w:p w14:paraId="554B72B7"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4A7CA947"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b/>
                <w:bCs/>
                <w:spacing w:val="0"/>
                <w:sz w:val="18"/>
                <w:szCs w:val="18"/>
                <w:lang w:eastAsia="ru-RU"/>
              </w:rPr>
            </w:pPr>
          </w:p>
        </w:tc>
        <w:tc>
          <w:tcPr>
            <w:tcW w:w="0" w:type="auto"/>
            <w:vMerge/>
            <w:vAlign w:val="center"/>
            <w:hideMark/>
          </w:tcPr>
          <w:p w14:paraId="2B76D79E" w14:textId="2F417DDE" w:rsidR="007B7F29" w:rsidRPr="007B7F29" w:rsidRDefault="007B7F29" w:rsidP="007B7F29">
            <w:pPr>
              <w:spacing w:before="0" w:after="0"/>
              <w:jc w:val="center"/>
              <w:rPr>
                <w:rFonts w:ascii="Times New Roman" w:eastAsia="Times New Roman" w:hAnsi="Times New Roman"/>
                <w:b/>
                <w:bCs/>
                <w:spacing w:val="0"/>
                <w:sz w:val="18"/>
                <w:szCs w:val="18"/>
                <w:lang w:eastAsia="ru-RU"/>
              </w:rPr>
            </w:pPr>
          </w:p>
        </w:tc>
      </w:tr>
      <w:tr w:rsidR="00C16CB9" w:rsidRPr="007B7F29" w14:paraId="257B6AAC" w14:textId="77777777" w:rsidTr="007B7F29">
        <w:trPr>
          <w:trHeight w:val="20"/>
        </w:trPr>
        <w:tc>
          <w:tcPr>
            <w:tcW w:w="0" w:type="auto"/>
            <w:shd w:val="clear" w:color="000000" w:fill="FFFFFF"/>
            <w:noWrap/>
            <w:vAlign w:val="center"/>
            <w:hideMark/>
          </w:tcPr>
          <w:p w14:paraId="44313BB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2.1.1</w:t>
            </w:r>
          </w:p>
        </w:tc>
        <w:tc>
          <w:tcPr>
            <w:tcW w:w="0" w:type="auto"/>
            <w:shd w:val="clear" w:color="000000" w:fill="FFFFFF"/>
            <w:vAlign w:val="center"/>
            <w:hideMark/>
          </w:tcPr>
          <w:p w14:paraId="2FCC3292"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№11 </w:t>
            </w:r>
            <w:r w:rsidRPr="007B7F29">
              <w:rPr>
                <w:rFonts w:ascii="Times New Roman" w:eastAsia="Times New Roman" w:hAnsi="Times New Roman"/>
                <w:spacing w:val="0"/>
                <w:sz w:val="16"/>
                <w:szCs w:val="16"/>
                <w:lang w:eastAsia="ru-RU"/>
              </w:rPr>
              <w:br/>
              <w:t>(г. Хотьково, ул. Загорская, д. 1а)</w:t>
            </w:r>
          </w:p>
        </w:tc>
        <w:tc>
          <w:tcPr>
            <w:tcW w:w="0" w:type="auto"/>
            <w:shd w:val="clear" w:color="000000" w:fill="FFFFFF"/>
            <w:vAlign w:val="center"/>
            <w:hideMark/>
          </w:tcPr>
          <w:p w14:paraId="47BCDE22"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за территорией промышленного предприятия</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г. Хотьково, ул. Загорская, д. 1а)</w:t>
            </w:r>
          </w:p>
        </w:tc>
        <w:tc>
          <w:tcPr>
            <w:tcW w:w="0" w:type="auto"/>
            <w:shd w:val="clear" w:color="000000" w:fill="FFFFFF"/>
            <w:vAlign w:val="center"/>
            <w:hideMark/>
          </w:tcPr>
          <w:p w14:paraId="33A2A90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мощность</w:t>
            </w:r>
          </w:p>
        </w:tc>
        <w:tc>
          <w:tcPr>
            <w:tcW w:w="0" w:type="auto"/>
            <w:shd w:val="clear" w:color="000000" w:fill="FFFFFF"/>
            <w:noWrap/>
            <w:vAlign w:val="center"/>
            <w:hideMark/>
          </w:tcPr>
          <w:p w14:paraId="023C246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584C49B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01B5FA3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6,60</w:t>
            </w:r>
          </w:p>
        </w:tc>
        <w:tc>
          <w:tcPr>
            <w:tcW w:w="0" w:type="auto"/>
            <w:shd w:val="clear" w:color="000000" w:fill="FFFFFF"/>
            <w:noWrap/>
            <w:vAlign w:val="center"/>
            <w:hideMark/>
          </w:tcPr>
          <w:p w14:paraId="3D4BA6B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1A481C9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5B7EAB3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113 299,20</w:t>
            </w:r>
          </w:p>
        </w:tc>
      </w:tr>
      <w:tr w:rsidR="00C16CB9" w:rsidRPr="007B7F29" w14:paraId="2CDF0541" w14:textId="77777777" w:rsidTr="007B7F29">
        <w:trPr>
          <w:trHeight w:val="20"/>
        </w:trPr>
        <w:tc>
          <w:tcPr>
            <w:tcW w:w="0" w:type="auto"/>
            <w:shd w:val="clear" w:color="000000" w:fill="FFFFFF"/>
            <w:noWrap/>
            <w:vAlign w:val="center"/>
            <w:hideMark/>
          </w:tcPr>
          <w:p w14:paraId="0AB80E7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2.1.2</w:t>
            </w:r>
          </w:p>
        </w:tc>
        <w:tc>
          <w:tcPr>
            <w:tcW w:w="0" w:type="auto"/>
            <w:shd w:val="clear" w:color="000000" w:fill="FFFFFF"/>
            <w:vAlign w:val="center"/>
            <w:hideMark/>
          </w:tcPr>
          <w:p w14:paraId="520FDE18"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№3</w:t>
            </w:r>
            <w:r w:rsidRPr="007B7F29">
              <w:rPr>
                <w:rFonts w:ascii="Times New Roman" w:eastAsia="Times New Roman" w:hAnsi="Times New Roman"/>
                <w:spacing w:val="0"/>
                <w:sz w:val="16"/>
                <w:szCs w:val="16"/>
                <w:lang w:eastAsia="ru-RU"/>
              </w:rPr>
              <w:br/>
              <w:t>(г. Хотьково, д. Жучки, 8/8б)</w:t>
            </w:r>
          </w:p>
        </w:tc>
        <w:tc>
          <w:tcPr>
            <w:tcW w:w="0" w:type="auto"/>
            <w:shd w:val="clear" w:color="000000" w:fill="FFFFFF"/>
            <w:vAlign w:val="center"/>
            <w:hideMark/>
          </w:tcPr>
          <w:p w14:paraId="45C82A0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 (</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г. Хотьково, д. Жучки, 8/8б)</w:t>
            </w:r>
          </w:p>
        </w:tc>
        <w:tc>
          <w:tcPr>
            <w:tcW w:w="0" w:type="auto"/>
            <w:shd w:val="clear" w:color="000000" w:fill="FFFFFF"/>
            <w:vAlign w:val="center"/>
            <w:hideMark/>
          </w:tcPr>
          <w:p w14:paraId="2B00B97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мощность</w:t>
            </w:r>
          </w:p>
        </w:tc>
        <w:tc>
          <w:tcPr>
            <w:tcW w:w="0" w:type="auto"/>
            <w:shd w:val="clear" w:color="000000" w:fill="FFFFFF"/>
            <w:noWrap/>
            <w:vAlign w:val="center"/>
            <w:hideMark/>
          </w:tcPr>
          <w:p w14:paraId="55D8C8A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78976DA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6455E96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1,10</w:t>
            </w:r>
          </w:p>
        </w:tc>
        <w:tc>
          <w:tcPr>
            <w:tcW w:w="0" w:type="auto"/>
            <w:shd w:val="clear" w:color="000000" w:fill="FFFFFF"/>
            <w:noWrap/>
            <w:vAlign w:val="center"/>
            <w:hideMark/>
          </w:tcPr>
          <w:p w14:paraId="4EE89A9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4C7F823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52B2B53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47 178,42</w:t>
            </w:r>
          </w:p>
        </w:tc>
      </w:tr>
      <w:tr w:rsidR="00C16CB9" w:rsidRPr="007B7F29" w14:paraId="3EBA0366" w14:textId="77777777" w:rsidTr="007B7F29">
        <w:trPr>
          <w:trHeight w:val="20"/>
        </w:trPr>
        <w:tc>
          <w:tcPr>
            <w:tcW w:w="0" w:type="auto"/>
            <w:shd w:val="clear" w:color="000000" w:fill="FFFFFF"/>
            <w:noWrap/>
            <w:vAlign w:val="center"/>
            <w:hideMark/>
          </w:tcPr>
          <w:p w14:paraId="02D95546" w14:textId="07C22FAF"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3</w:t>
            </w:r>
          </w:p>
        </w:tc>
        <w:tc>
          <w:tcPr>
            <w:tcW w:w="0" w:type="auto"/>
            <w:shd w:val="clear" w:color="000000" w:fill="FFFFFF"/>
            <w:vAlign w:val="center"/>
            <w:hideMark/>
          </w:tcPr>
          <w:p w14:paraId="66A91CEB"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 8 мощностью 0,61 Гкал</w:t>
            </w:r>
            <w:r w:rsidRPr="007B7F29">
              <w:rPr>
                <w:rFonts w:ascii="Times New Roman" w:eastAsia="Times New Roman" w:hAnsi="Times New Roman"/>
                <w:spacing w:val="0"/>
                <w:sz w:val="16"/>
                <w:szCs w:val="16"/>
                <w:lang w:eastAsia="ru-RU"/>
              </w:rPr>
              <w:br w:type="page"/>
              <w:t xml:space="preserve">(д. </w:t>
            </w:r>
            <w:proofErr w:type="spellStart"/>
            <w:r w:rsidRPr="007B7F29">
              <w:rPr>
                <w:rFonts w:ascii="Times New Roman" w:eastAsia="Times New Roman" w:hAnsi="Times New Roman"/>
                <w:spacing w:val="0"/>
                <w:sz w:val="16"/>
                <w:szCs w:val="16"/>
                <w:lang w:eastAsia="ru-RU"/>
              </w:rPr>
              <w:t>Короськово</w:t>
            </w:r>
            <w:proofErr w:type="spellEnd"/>
            <w:r w:rsidRPr="007B7F29">
              <w:rPr>
                <w:rFonts w:ascii="Times New Roman" w:eastAsia="Times New Roman" w:hAnsi="Times New Roman"/>
                <w:spacing w:val="0"/>
                <w:sz w:val="16"/>
                <w:szCs w:val="16"/>
                <w:lang w:eastAsia="ru-RU"/>
              </w:rPr>
              <w:t>, д. 34)</w:t>
            </w:r>
          </w:p>
        </w:tc>
        <w:tc>
          <w:tcPr>
            <w:tcW w:w="0" w:type="auto"/>
            <w:shd w:val="clear" w:color="000000" w:fill="FFFFFF"/>
            <w:vAlign w:val="center"/>
            <w:hideMark/>
          </w:tcPr>
          <w:p w14:paraId="00C74FF3"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 (</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д. </w:t>
            </w:r>
            <w:proofErr w:type="spellStart"/>
            <w:r w:rsidRPr="007B7F29">
              <w:rPr>
                <w:rFonts w:ascii="Times New Roman" w:eastAsia="Times New Roman" w:hAnsi="Times New Roman"/>
                <w:spacing w:val="0"/>
                <w:sz w:val="16"/>
                <w:szCs w:val="16"/>
                <w:lang w:eastAsia="ru-RU"/>
              </w:rPr>
              <w:t>Короськово</w:t>
            </w:r>
            <w:proofErr w:type="spellEnd"/>
            <w:r w:rsidRPr="007B7F29">
              <w:rPr>
                <w:rFonts w:ascii="Times New Roman" w:eastAsia="Times New Roman" w:hAnsi="Times New Roman"/>
                <w:spacing w:val="0"/>
                <w:sz w:val="16"/>
                <w:szCs w:val="16"/>
                <w:lang w:eastAsia="ru-RU"/>
              </w:rPr>
              <w:t>, д. 34)</w:t>
            </w:r>
          </w:p>
        </w:tc>
        <w:tc>
          <w:tcPr>
            <w:tcW w:w="0" w:type="auto"/>
            <w:shd w:val="clear" w:color="000000" w:fill="FFFFFF"/>
            <w:vAlign w:val="center"/>
            <w:hideMark/>
          </w:tcPr>
          <w:p w14:paraId="7952C8F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77F45B3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745CF85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2DAF2E7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0,61</w:t>
            </w:r>
          </w:p>
        </w:tc>
        <w:tc>
          <w:tcPr>
            <w:tcW w:w="0" w:type="auto"/>
            <w:shd w:val="clear" w:color="000000" w:fill="FFFFFF"/>
            <w:noWrap/>
            <w:vAlign w:val="center"/>
            <w:hideMark/>
          </w:tcPr>
          <w:p w14:paraId="349577F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5294E6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7CB173F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25 775,45</w:t>
            </w:r>
          </w:p>
        </w:tc>
      </w:tr>
      <w:tr w:rsidR="00C16CB9" w:rsidRPr="007B7F29" w14:paraId="02B40418" w14:textId="77777777" w:rsidTr="007B7F29">
        <w:trPr>
          <w:trHeight w:val="20"/>
        </w:trPr>
        <w:tc>
          <w:tcPr>
            <w:tcW w:w="0" w:type="auto"/>
            <w:shd w:val="clear" w:color="000000" w:fill="FFFFFF"/>
            <w:noWrap/>
            <w:vAlign w:val="center"/>
            <w:hideMark/>
          </w:tcPr>
          <w:p w14:paraId="01213CE5" w14:textId="426E5CB5"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4</w:t>
            </w:r>
          </w:p>
        </w:tc>
        <w:tc>
          <w:tcPr>
            <w:tcW w:w="0" w:type="auto"/>
            <w:shd w:val="clear" w:color="000000" w:fill="FFFFFF"/>
            <w:vAlign w:val="center"/>
            <w:hideMark/>
          </w:tcPr>
          <w:p w14:paraId="7329D2B0"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(с. Васильевское, д. 26/1)</w:t>
            </w:r>
          </w:p>
        </w:tc>
        <w:tc>
          <w:tcPr>
            <w:tcW w:w="0" w:type="auto"/>
            <w:shd w:val="clear" w:color="000000" w:fill="FFFFFF"/>
            <w:vAlign w:val="center"/>
            <w:hideMark/>
          </w:tcPr>
          <w:p w14:paraId="26849E4E"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с. Васильевское, д. 26/1)</w:t>
            </w:r>
          </w:p>
        </w:tc>
        <w:tc>
          <w:tcPr>
            <w:tcW w:w="0" w:type="auto"/>
            <w:shd w:val="clear" w:color="000000" w:fill="FFFFFF"/>
            <w:vAlign w:val="center"/>
            <w:hideMark/>
          </w:tcPr>
          <w:p w14:paraId="48B9D8C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1CBEE85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62E54B5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1187553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4,80</w:t>
            </w:r>
          </w:p>
        </w:tc>
        <w:tc>
          <w:tcPr>
            <w:tcW w:w="0" w:type="auto"/>
            <w:shd w:val="clear" w:color="000000" w:fill="FFFFFF"/>
            <w:noWrap/>
            <w:vAlign w:val="center"/>
            <w:hideMark/>
          </w:tcPr>
          <w:p w14:paraId="0FDD035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2CD4CFD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7B36DC7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78 310,62</w:t>
            </w:r>
          </w:p>
        </w:tc>
      </w:tr>
      <w:tr w:rsidR="00C16CB9" w:rsidRPr="007B7F29" w14:paraId="5423BE67" w14:textId="77777777" w:rsidTr="007B7F29">
        <w:trPr>
          <w:trHeight w:val="20"/>
        </w:trPr>
        <w:tc>
          <w:tcPr>
            <w:tcW w:w="0" w:type="auto"/>
            <w:shd w:val="clear" w:color="000000" w:fill="FFFFFF"/>
            <w:noWrap/>
            <w:vAlign w:val="center"/>
            <w:hideMark/>
          </w:tcPr>
          <w:p w14:paraId="4F0DB7CD" w14:textId="2F3F7DBC"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5</w:t>
            </w:r>
          </w:p>
        </w:tc>
        <w:tc>
          <w:tcPr>
            <w:tcW w:w="0" w:type="auto"/>
            <w:shd w:val="clear" w:color="000000" w:fill="FFFFFF"/>
            <w:vAlign w:val="center"/>
            <w:hideMark/>
          </w:tcPr>
          <w:p w14:paraId="5C511E52"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Шеметовкое</w:t>
            </w:r>
            <w:proofErr w:type="spellEnd"/>
            <w:r w:rsidRPr="007B7F29">
              <w:rPr>
                <w:rFonts w:ascii="Times New Roman" w:eastAsia="Times New Roman" w:hAnsi="Times New Roman"/>
                <w:spacing w:val="0"/>
                <w:sz w:val="16"/>
                <w:szCs w:val="16"/>
                <w:lang w:eastAsia="ru-RU"/>
              </w:rPr>
              <w:t xml:space="preserve">, д. </w:t>
            </w:r>
            <w:proofErr w:type="spellStart"/>
            <w:r w:rsidRPr="007B7F29">
              <w:rPr>
                <w:rFonts w:ascii="Times New Roman" w:eastAsia="Times New Roman" w:hAnsi="Times New Roman"/>
                <w:spacing w:val="0"/>
                <w:sz w:val="16"/>
                <w:szCs w:val="16"/>
                <w:lang w:eastAsia="ru-RU"/>
              </w:rPr>
              <w:t>Сырнево</w:t>
            </w:r>
            <w:proofErr w:type="spellEnd"/>
            <w:r w:rsidRPr="007B7F29">
              <w:rPr>
                <w:rFonts w:ascii="Times New Roman" w:eastAsia="Times New Roman" w:hAnsi="Times New Roman"/>
                <w:spacing w:val="0"/>
                <w:sz w:val="16"/>
                <w:szCs w:val="16"/>
                <w:lang w:eastAsia="ru-RU"/>
              </w:rPr>
              <w:t>)</w:t>
            </w:r>
          </w:p>
        </w:tc>
        <w:tc>
          <w:tcPr>
            <w:tcW w:w="0" w:type="auto"/>
            <w:shd w:val="clear" w:color="000000" w:fill="FFFFFF"/>
            <w:vAlign w:val="center"/>
            <w:hideMark/>
          </w:tcPr>
          <w:p w14:paraId="2F052162"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в границах существующего участка (</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Шеметовкое</w:t>
            </w:r>
            <w:proofErr w:type="spellEnd"/>
            <w:r w:rsidRPr="007B7F29">
              <w:rPr>
                <w:rFonts w:ascii="Times New Roman" w:eastAsia="Times New Roman" w:hAnsi="Times New Roman"/>
                <w:spacing w:val="0"/>
                <w:sz w:val="16"/>
                <w:szCs w:val="16"/>
                <w:lang w:eastAsia="ru-RU"/>
              </w:rPr>
              <w:t xml:space="preserve">, д. </w:t>
            </w:r>
            <w:proofErr w:type="spellStart"/>
            <w:r w:rsidRPr="007B7F29">
              <w:rPr>
                <w:rFonts w:ascii="Times New Roman" w:eastAsia="Times New Roman" w:hAnsi="Times New Roman"/>
                <w:spacing w:val="0"/>
                <w:sz w:val="16"/>
                <w:szCs w:val="16"/>
                <w:lang w:eastAsia="ru-RU"/>
              </w:rPr>
              <w:t>Сырнево</w:t>
            </w:r>
            <w:proofErr w:type="spellEnd"/>
            <w:r w:rsidRPr="007B7F29">
              <w:rPr>
                <w:rFonts w:ascii="Times New Roman" w:eastAsia="Times New Roman" w:hAnsi="Times New Roman"/>
                <w:spacing w:val="0"/>
                <w:sz w:val="16"/>
                <w:szCs w:val="16"/>
                <w:lang w:eastAsia="ru-RU"/>
              </w:rPr>
              <w:t>)</w:t>
            </w:r>
          </w:p>
        </w:tc>
        <w:tc>
          <w:tcPr>
            <w:tcW w:w="0" w:type="auto"/>
            <w:shd w:val="clear" w:color="000000" w:fill="FFFFFF"/>
            <w:vAlign w:val="center"/>
            <w:hideMark/>
          </w:tcPr>
          <w:p w14:paraId="72DE6E2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5A35189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41FE842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5C2161D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0,13</w:t>
            </w:r>
          </w:p>
        </w:tc>
        <w:tc>
          <w:tcPr>
            <w:tcW w:w="0" w:type="auto"/>
            <w:shd w:val="clear" w:color="000000" w:fill="FFFFFF"/>
            <w:noWrap/>
            <w:vAlign w:val="center"/>
            <w:hideMark/>
          </w:tcPr>
          <w:p w14:paraId="07B3C82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17135A5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5C7D75F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8 835,37</w:t>
            </w:r>
          </w:p>
        </w:tc>
      </w:tr>
      <w:tr w:rsidR="00C16CB9" w:rsidRPr="007B7F29" w14:paraId="3F967C38" w14:textId="77777777" w:rsidTr="007B7F29">
        <w:trPr>
          <w:trHeight w:val="20"/>
        </w:trPr>
        <w:tc>
          <w:tcPr>
            <w:tcW w:w="0" w:type="auto"/>
            <w:shd w:val="clear" w:color="000000" w:fill="FFFFFF"/>
            <w:noWrap/>
            <w:vAlign w:val="center"/>
            <w:hideMark/>
          </w:tcPr>
          <w:p w14:paraId="7A4C534D" w14:textId="4A5E6AA1"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6</w:t>
            </w:r>
          </w:p>
        </w:tc>
        <w:tc>
          <w:tcPr>
            <w:tcW w:w="0" w:type="auto"/>
            <w:shd w:val="clear" w:color="000000" w:fill="FFFFFF"/>
            <w:vAlign w:val="center"/>
            <w:hideMark/>
          </w:tcPr>
          <w:p w14:paraId="5D24A1A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Шеметовское</w:t>
            </w:r>
            <w:proofErr w:type="spellEnd"/>
            <w:r w:rsidRPr="007B7F29">
              <w:rPr>
                <w:rFonts w:ascii="Times New Roman" w:eastAsia="Times New Roman" w:hAnsi="Times New Roman"/>
                <w:spacing w:val="0"/>
                <w:sz w:val="16"/>
                <w:szCs w:val="16"/>
                <w:lang w:eastAsia="ru-RU"/>
              </w:rPr>
              <w:t>, д. Марьино, д. 18)</w:t>
            </w:r>
          </w:p>
        </w:tc>
        <w:tc>
          <w:tcPr>
            <w:tcW w:w="0" w:type="auto"/>
            <w:shd w:val="clear" w:color="000000" w:fill="FFFFFF"/>
            <w:vAlign w:val="center"/>
            <w:hideMark/>
          </w:tcPr>
          <w:p w14:paraId="615AD7C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Шеметовское</w:t>
            </w:r>
            <w:proofErr w:type="spellEnd"/>
            <w:r w:rsidRPr="007B7F29">
              <w:rPr>
                <w:rFonts w:ascii="Times New Roman" w:eastAsia="Times New Roman" w:hAnsi="Times New Roman"/>
                <w:spacing w:val="0"/>
                <w:sz w:val="16"/>
                <w:szCs w:val="16"/>
                <w:lang w:eastAsia="ru-RU"/>
              </w:rPr>
              <w:t>, д. Марьино, д. 18)</w:t>
            </w:r>
          </w:p>
        </w:tc>
        <w:tc>
          <w:tcPr>
            <w:tcW w:w="0" w:type="auto"/>
            <w:shd w:val="clear" w:color="000000" w:fill="FFFFFF"/>
            <w:vAlign w:val="center"/>
            <w:hideMark/>
          </w:tcPr>
          <w:p w14:paraId="751542D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4BB1FF8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06A3EA2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5959CDE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5,50</w:t>
            </w:r>
          </w:p>
        </w:tc>
        <w:tc>
          <w:tcPr>
            <w:tcW w:w="0" w:type="auto"/>
            <w:shd w:val="clear" w:color="000000" w:fill="FFFFFF"/>
            <w:noWrap/>
            <w:vAlign w:val="center"/>
            <w:hideMark/>
          </w:tcPr>
          <w:p w14:paraId="653CEF8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DBF163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56C430F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81 873,90</w:t>
            </w:r>
          </w:p>
        </w:tc>
      </w:tr>
      <w:tr w:rsidR="00C16CB9" w:rsidRPr="007B7F29" w14:paraId="0E329660" w14:textId="77777777" w:rsidTr="007B7F29">
        <w:trPr>
          <w:trHeight w:val="20"/>
        </w:trPr>
        <w:tc>
          <w:tcPr>
            <w:tcW w:w="0" w:type="auto"/>
            <w:shd w:val="clear" w:color="000000" w:fill="FFFFFF"/>
            <w:noWrap/>
            <w:vAlign w:val="center"/>
            <w:hideMark/>
          </w:tcPr>
          <w:p w14:paraId="0B28550D" w14:textId="230D33EE"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7</w:t>
            </w:r>
          </w:p>
        </w:tc>
        <w:tc>
          <w:tcPr>
            <w:tcW w:w="0" w:type="auto"/>
            <w:shd w:val="clear" w:color="000000" w:fill="FFFFFF"/>
            <w:vAlign w:val="center"/>
            <w:hideMark/>
          </w:tcPr>
          <w:p w14:paraId="25538BFF"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Шеметовское</w:t>
            </w:r>
            <w:proofErr w:type="spellEnd"/>
            <w:r w:rsidRPr="007B7F29">
              <w:rPr>
                <w:rFonts w:ascii="Times New Roman" w:eastAsia="Times New Roman" w:hAnsi="Times New Roman"/>
                <w:spacing w:val="0"/>
                <w:sz w:val="16"/>
                <w:szCs w:val="16"/>
                <w:lang w:eastAsia="ru-RU"/>
              </w:rPr>
              <w:t>, с. Закубежье, д. 34)</w:t>
            </w:r>
          </w:p>
        </w:tc>
        <w:tc>
          <w:tcPr>
            <w:tcW w:w="0" w:type="auto"/>
            <w:shd w:val="clear" w:color="000000" w:fill="FFFFFF"/>
            <w:vAlign w:val="center"/>
            <w:hideMark/>
          </w:tcPr>
          <w:p w14:paraId="112E78ED"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(после газификации поселка)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Шеметовское</w:t>
            </w:r>
            <w:proofErr w:type="spellEnd"/>
            <w:r w:rsidRPr="007B7F29">
              <w:rPr>
                <w:rFonts w:ascii="Times New Roman" w:eastAsia="Times New Roman" w:hAnsi="Times New Roman"/>
                <w:spacing w:val="0"/>
                <w:sz w:val="16"/>
                <w:szCs w:val="16"/>
                <w:lang w:eastAsia="ru-RU"/>
              </w:rPr>
              <w:t>, с. Закубежье, д. 34)</w:t>
            </w:r>
          </w:p>
        </w:tc>
        <w:tc>
          <w:tcPr>
            <w:tcW w:w="0" w:type="auto"/>
            <w:shd w:val="clear" w:color="000000" w:fill="FFFFFF"/>
            <w:vAlign w:val="center"/>
            <w:hideMark/>
          </w:tcPr>
          <w:p w14:paraId="3EE1D3E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788BC49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25010BF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4344D4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2,13</w:t>
            </w:r>
          </w:p>
        </w:tc>
        <w:tc>
          <w:tcPr>
            <w:tcW w:w="0" w:type="auto"/>
            <w:shd w:val="clear" w:color="000000" w:fill="FFFFFF"/>
            <w:noWrap/>
            <w:vAlign w:val="center"/>
            <w:hideMark/>
          </w:tcPr>
          <w:p w14:paraId="558695F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2734A68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2024</w:t>
            </w:r>
          </w:p>
        </w:tc>
        <w:tc>
          <w:tcPr>
            <w:tcW w:w="0" w:type="auto"/>
            <w:shd w:val="clear" w:color="000000" w:fill="FFFFFF"/>
            <w:noWrap/>
            <w:vAlign w:val="center"/>
            <w:hideMark/>
          </w:tcPr>
          <w:p w14:paraId="29E696C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45 881,20</w:t>
            </w:r>
          </w:p>
        </w:tc>
      </w:tr>
      <w:tr w:rsidR="00C16CB9" w:rsidRPr="007B7F29" w14:paraId="0F2826EF" w14:textId="77777777" w:rsidTr="007B7F29">
        <w:trPr>
          <w:trHeight w:val="20"/>
        </w:trPr>
        <w:tc>
          <w:tcPr>
            <w:tcW w:w="0" w:type="auto"/>
            <w:shd w:val="clear" w:color="000000" w:fill="FFFFFF"/>
            <w:noWrap/>
            <w:vAlign w:val="center"/>
            <w:hideMark/>
          </w:tcPr>
          <w:p w14:paraId="45BFAB0E" w14:textId="7F06E9A5"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8</w:t>
            </w:r>
          </w:p>
        </w:tc>
        <w:tc>
          <w:tcPr>
            <w:tcW w:w="0" w:type="auto"/>
            <w:shd w:val="clear" w:color="000000" w:fill="FFFFFF"/>
            <w:vAlign w:val="center"/>
            <w:hideMark/>
          </w:tcPr>
          <w:p w14:paraId="65120B2E"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 xml:space="preserve">(Лозовское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пос. </w:t>
            </w:r>
            <w:proofErr w:type="gramStart"/>
            <w:r w:rsidRPr="007B7F29">
              <w:rPr>
                <w:rFonts w:ascii="Times New Roman" w:eastAsia="Times New Roman" w:hAnsi="Times New Roman"/>
                <w:spacing w:val="0"/>
                <w:sz w:val="16"/>
                <w:szCs w:val="16"/>
                <w:lang w:eastAsia="ru-RU"/>
              </w:rPr>
              <w:t>Ситники,  стр.</w:t>
            </w:r>
            <w:proofErr w:type="gramEnd"/>
            <w:r w:rsidRPr="007B7F29">
              <w:rPr>
                <w:rFonts w:ascii="Times New Roman" w:eastAsia="Times New Roman" w:hAnsi="Times New Roman"/>
                <w:spacing w:val="0"/>
                <w:sz w:val="16"/>
                <w:szCs w:val="16"/>
                <w:lang w:eastAsia="ru-RU"/>
              </w:rPr>
              <w:t xml:space="preserve"> 25/7)</w:t>
            </w:r>
          </w:p>
        </w:tc>
        <w:tc>
          <w:tcPr>
            <w:tcW w:w="0" w:type="auto"/>
            <w:shd w:val="clear" w:color="000000" w:fill="FFFFFF"/>
            <w:vAlign w:val="center"/>
            <w:hideMark/>
          </w:tcPr>
          <w:p w14:paraId="0043CE6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замещающего источника БМК в границах существующей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Лозовское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пос. </w:t>
            </w:r>
            <w:proofErr w:type="gramStart"/>
            <w:r w:rsidRPr="007B7F29">
              <w:rPr>
                <w:rFonts w:ascii="Times New Roman" w:eastAsia="Times New Roman" w:hAnsi="Times New Roman"/>
                <w:spacing w:val="0"/>
                <w:sz w:val="16"/>
                <w:szCs w:val="16"/>
                <w:lang w:eastAsia="ru-RU"/>
              </w:rPr>
              <w:t>Ситники,  стр.</w:t>
            </w:r>
            <w:proofErr w:type="gramEnd"/>
            <w:r w:rsidRPr="007B7F29">
              <w:rPr>
                <w:rFonts w:ascii="Times New Roman" w:eastAsia="Times New Roman" w:hAnsi="Times New Roman"/>
                <w:spacing w:val="0"/>
                <w:sz w:val="16"/>
                <w:szCs w:val="16"/>
                <w:lang w:eastAsia="ru-RU"/>
              </w:rPr>
              <w:t xml:space="preserve"> 25/7)</w:t>
            </w:r>
          </w:p>
        </w:tc>
        <w:tc>
          <w:tcPr>
            <w:tcW w:w="0" w:type="auto"/>
            <w:shd w:val="clear" w:color="000000" w:fill="FFFFFF"/>
            <w:vAlign w:val="center"/>
            <w:hideMark/>
          </w:tcPr>
          <w:p w14:paraId="44525EC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270B8AF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00DFA35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1E8AFB0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0,43</w:t>
            </w:r>
          </w:p>
        </w:tc>
        <w:tc>
          <w:tcPr>
            <w:tcW w:w="0" w:type="auto"/>
            <w:shd w:val="clear" w:color="000000" w:fill="FFFFFF"/>
            <w:noWrap/>
            <w:vAlign w:val="center"/>
            <w:hideMark/>
          </w:tcPr>
          <w:p w14:paraId="54CC357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392D303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159EFBA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25 769,65</w:t>
            </w:r>
          </w:p>
        </w:tc>
      </w:tr>
      <w:tr w:rsidR="00C16CB9" w:rsidRPr="007B7F29" w14:paraId="417A9E6A" w14:textId="77777777" w:rsidTr="007B7F29">
        <w:trPr>
          <w:trHeight w:val="20"/>
        </w:trPr>
        <w:tc>
          <w:tcPr>
            <w:tcW w:w="0" w:type="auto"/>
            <w:shd w:val="clear" w:color="000000" w:fill="FFFFFF"/>
            <w:noWrap/>
            <w:vAlign w:val="center"/>
            <w:hideMark/>
          </w:tcPr>
          <w:p w14:paraId="126A5154" w14:textId="3BAA44A9"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9</w:t>
            </w:r>
          </w:p>
        </w:tc>
        <w:tc>
          <w:tcPr>
            <w:tcW w:w="0" w:type="auto"/>
            <w:shd w:val="clear" w:color="000000" w:fill="FFFFFF"/>
            <w:vAlign w:val="center"/>
            <w:hideMark/>
          </w:tcPr>
          <w:p w14:paraId="13BEC75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д. Путятино, д. 136)</w:t>
            </w:r>
          </w:p>
        </w:tc>
        <w:tc>
          <w:tcPr>
            <w:tcW w:w="0" w:type="auto"/>
            <w:shd w:val="clear" w:color="000000" w:fill="FFFFFF"/>
            <w:vAlign w:val="center"/>
            <w:hideMark/>
          </w:tcPr>
          <w:p w14:paraId="18F1A3C1"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замещающего источника </w:t>
            </w:r>
            <w:proofErr w:type="gramStart"/>
            <w:r w:rsidRPr="007B7F29">
              <w:rPr>
                <w:rFonts w:ascii="Times New Roman" w:eastAsia="Times New Roman" w:hAnsi="Times New Roman"/>
                <w:spacing w:val="0"/>
                <w:sz w:val="16"/>
                <w:szCs w:val="16"/>
                <w:lang w:eastAsia="ru-RU"/>
              </w:rPr>
              <w:t>БМК  с</w:t>
            </w:r>
            <w:proofErr w:type="gramEnd"/>
            <w:r w:rsidRPr="007B7F29">
              <w:rPr>
                <w:rFonts w:ascii="Times New Roman" w:eastAsia="Times New Roman" w:hAnsi="Times New Roman"/>
                <w:spacing w:val="0"/>
                <w:sz w:val="16"/>
                <w:szCs w:val="16"/>
                <w:lang w:eastAsia="ru-RU"/>
              </w:rPr>
              <w:t xml:space="preserve"> переносом источника в район жилого дома 133 и переводом на природный газ </w:t>
            </w:r>
            <w:r w:rsidRPr="007B7F29">
              <w:rPr>
                <w:rFonts w:ascii="Times New Roman" w:eastAsia="Times New Roman" w:hAnsi="Times New Roman"/>
                <w:spacing w:val="0"/>
                <w:sz w:val="20"/>
                <w:szCs w:val="20"/>
                <w:lang w:eastAsia="ru-RU"/>
              </w:rPr>
              <w:br/>
            </w:r>
            <w:r w:rsidRPr="007B7F29">
              <w:rPr>
                <w:rFonts w:ascii="Times New Roman" w:eastAsia="Times New Roman" w:hAnsi="Times New Roman"/>
                <w:spacing w:val="0"/>
                <w:sz w:val="16"/>
                <w:szCs w:val="16"/>
                <w:lang w:eastAsia="ru-RU"/>
              </w:rP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д. Путятино, </w:t>
            </w:r>
            <w:r w:rsidRPr="007B7F29">
              <w:rPr>
                <w:rFonts w:ascii="Times New Roman" w:eastAsia="Times New Roman" w:hAnsi="Times New Roman"/>
                <w:spacing w:val="0"/>
                <w:sz w:val="16"/>
                <w:szCs w:val="16"/>
                <w:lang w:eastAsia="ru-RU"/>
              </w:rPr>
              <w:br/>
              <w:t>д. 136)</w:t>
            </w:r>
          </w:p>
        </w:tc>
        <w:tc>
          <w:tcPr>
            <w:tcW w:w="0" w:type="auto"/>
            <w:shd w:val="clear" w:color="000000" w:fill="FFFFFF"/>
            <w:vAlign w:val="center"/>
            <w:hideMark/>
          </w:tcPr>
          <w:p w14:paraId="0923EC7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42338AC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4E5F4C8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906DFC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0,50</w:t>
            </w:r>
          </w:p>
        </w:tc>
        <w:tc>
          <w:tcPr>
            <w:tcW w:w="0" w:type="auto"/>
            <w:shd w:val="clear" w:color="000000" w:fill="FFFFFF"/>
            <w:noWrap/>
            <w:vAlign w:val="center"/>
            <w:hideMark/>
          </w:tcPr>
          <w:p w14:paraId="57C2E8B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B66D37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62CBDA1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30 211,45</w:t>
            </w:r>
          </w:p>
        </w:tc>
      </w:tr>
      <w:tr w:rsidR="00C16CB9" w:rsidRPr="007B7F29" w14:paraId="0C97BD02" w14:textId="77777777" w:rsidTr="007B7F29">
        <w:trPr>
          <w:trHeight w:val="20"/>
        </w:trPr>
        <w:tc>
          <w:tcPr>
            <w:tcW w:w="0" w:type="auto"/>
            <w:shd w:val="clear" w:color="000000" w:fill="FFFFFF"/>
            <w:noWrap/>
            <w:vAlign w:val="center"/>
            <w:hideMark/>
          </w:tcPr>
          <w:p w14:paraId="181C1E3B" w14:textId="686F1008"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lastRenderedPageBreak/>
              <w:t>2.1.1</w:t>
            </w:r>
            <w:r w:rsidR="00C16CB9">
              <w:rPr>
                <w:rFonts w:ascii="Times New Roman" w:eastAsia="Times New Roman" w:hAnsi="Times New Roman"/>
                <w:spacing w:val="0"/>
                <w:sz w:val="16"/>
                <w:szCs w:val="16"/>
                <w:lang w:eastAsia="ru-RU"/>
              </w:rPr>
              <w:t>0</w:t>
            </w:r>
          </w:p>
        </w:tc>
        <w:tc>
          <w:tcPr>
            <w:tcW w:w="0" w:type="auto"/>
            <w:shd w:val="clear" w:color="000000" w:fill="FFFFFF"/>
            <w:vAlign w:val="center"/>
            <w:hideMark/>
          </w:tcPr>
          <w:p w14:paraId="09C0691F"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дер. Березняки, д. 130)</w:t>
            </w:r>
          </w:p>
        </w:tc>
        <w:tc>
          <w:tcPr>
            <w:tcW w:w="0" w:type="auto"/>
            <w:shd w:val="clear" w:color="000000" w:fill="FFFFFF"/>
            <w:vAlign w:val="center"/>
            <w:hideMark/>
          </w:tcPr>
          <w:p w14:paraId="358D79C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замещающего источника БМК в границах существующей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дер. Березняки, д. 130)</w:t>
            </w:r>
          </w:p>
        </w:tc>
        <w:tc>
          <w:tcPr>
            <w:tcW w:w="0" w:type="auto"/>
            <w:shd w:val="clear" w:color="000000" w:fill="FFFFFF"/>
            <w:vAlign w:val="center"/>
            <w:hideMark/>
          </w:tcPr>
          <w:p w14:paraId="0F85343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042FE31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3C26BD8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5426A7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4,30</w:t>
            </w:r>
          </w:p>
        </w:tc>
        <w:tc>
          <w:tcPr>
            <w:tcW w:w="0" w:type="auto"/>
            <w:shd w:val="clear" w:color="000000" w:fill="FFFFFF"/>
            <w:noWrap/>
            <w:vAlign w:val="center"/>
            <w:hideMark/>
          </w:tcPr>
          <w:p w14:paraId="4FFA4EE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50B3178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019A03F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75 911,24</w:t>
            </w:r>
          </w:p>
        </w:tc>
      </w:tr>
      <w:tr w:rsidR="00C16CB9" w:rsidRPr="007B7F29" w14:paraId="61F7F652" w14:textId="77777777" w:rsidTr="007B7F29">
        <w:trPr>
          <w:trHeight w:val="20"/>
        </w:trPr>
        <w:tc>
          <w:tcPr>
            <w:tcW w:w="0" w:type="auto"/>
            <w:shd w:val="clear" w:color="000000" w:fill="FFFFFF"/>
            <w:noWrap/>
            <w:vAlign w:val="center"/>
            <w:hideMark/>
          </w:tcPr>
          <w:p w14:paraId="343A9CC4" w14:textId="761A5A02"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2.1.1</w:t>
            </w:r>
            <w:r w:rsidR="00C16CB9">
              <w:rPr>
                <w:rFonts w:ascii="Times New Roman" w:eastAsia="Times New Roman" w:hAnsi="Times New Roman"/>
                <w:spacing w:val="0"/>
                <w:sz w:val="16"/>
                <w:szCs w:val="16"/>
                <w:lang w:eastAsia="ru-RU"/>
              </w:rPr>
              <w:t>1</w:t>
            </w:r>
          </w:p>
        </w:tc>
        <w:tc>
          <w:tcPr>
            <w:tcW w:w="0" w:type="auto"/>
            <w:shd w:val="clear" w:color="000000" w:fill="FFFFFF"/>
            <w:vAlign w:val="center"/>
            <w:hideMark/>
          </w:tcPr>
          <w:p w14:paraId="479CE288"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с. </w:t>
            </w:r>
            <w:proofErr w:type="spellStart"/>
            <w:r w:rsidRPr="007B7F29">
              <w:rPr>
                <w:rFonts w:ascii="Times New Roman" w:eastAsia="Times New Roman" w:hAnsi="Times New Roman"/>
                <w:spacing w:val="0"/>
                <w:sz w:val="16"/>
                <w:szCs w:val="16"/>
                <w:lang w:eastAsia="ru-RU"/>
              </w:rPr>
              <w:t>Сватково</w:t>
            </w:r>
            <w:proofErr w:type="spellEnd"/>
            <w:r w:rsidRPr="007B7F29">
              <w:rPr>
                <w:rFonts w:ascii="Times New Roman" w:eastAsia="Times New Roman" w:hAnsi="Times New Roman"/>
                <w:spacing w:val="0"/>
                <w:sz w:val="16"/>
                <w:szCs w:val="16"/>
                <w:lang w:eastAsia="ru-RU"/>
              </w:rPr>
              <w:t>, д. 95)</w:t>
            </w:r>
          </w:p>
        </w:tc>
        <w:tc>
          <w:tcPr>
            <w:tcW w:w="0" w:type="auto"/>
            <w:shd w:val="clear" w:color="000000" w:fill="FFFFFF"/>
            <w:vAlign w:val="center"/>
            <w:hideMark/>
          </w:tcPr>
          <w:p w14:paraId="68AB5D00"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существующем ЗУ</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с. </w:t>
            </w:r>
            <w:proofErr w:type="spellStart"/>
            <w:r w:rsidRPr="007B7F29">
              <w:rPr>
                <w:rFonts w:ascii="Times New Roman" w:eastAsia="Times New Roman" w:hAnsi="Times New Roman"/>
                <w:spacing w:val="0"/>
                <w:sz w:val="16"/>
                <w:szCs w:val="16"/>
                <w:lang w:eastAsia="ru-RU"/>
              </w:rPr>
              <w:t>Сватково</w:t>
            </w:r>
            <w:proofErr w:type="spellEnd"/>
            <w:r w:rsidRPr="007B7F29">
              <w:rPr>
                <w:rFonts w:ascii="Times New Roman" w:eastAsia="Times New Roman" w:hAnsi="Times New Roman"/>
                <w:spacing w:val="0"/>
                <w:sz w:val="16"/>
                <w:szCs w:val="16"/>
                <w:lang w:eastAsia="ru-RU"/>
              </w:rPr>
              <w:t>, д. 95)</w:t>
            </w:r>
          </w:p>
        </w:tc>
        <w:tc>
          <w:tcPr>
            <w:tcW w:w="0" w:type="auto"/>
            <w:shd w:val="clear" w:color="000000" w:fill="FFFFFF"/>
            <w:vAlign w:val="center"/>
            <w:hideMark/>
          </w:tcPr>
          <w:p w14:paraId="111BA63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6CC43DF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3F89BFC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228E7B1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3,01</w:t>
            </w:r>
          </w:p>
        </w:tc>
        <w:tc>
          <w:tcPr>
            <w:tcW w:w="0" w:type="auto"/>
            <w:shd w:val="clear" w:color="000000" w:fill="FFFFFF"/>
            <w:noWrap/>
            <w:vAlign w:val="center"/>
            <w:hideMark/>
          </w:tcPr>
          <w:p w14:paraId="4F145C9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5B30309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62C6069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55 479,96</w:t>
            </w:r>
          </w:p>
        </w:tc>
      </w:tr>
      <w:tr w:rsidR="00C16CB9" w:rsidRPr="007B7F29" w14:paraId="1231AFB3" w14:textId="77777777" w:rsidTr="007B7F29">
        <w:trPr>
          <w:trHeight w:val="20"/>
        </w:trPr>
        <w:tc>
          <w:tcPr>
            <w:tcW w:w="0" w:type="auto"/>
            <w:shd w:val="clear" w:color="000000" w:fill="FFFFFF"/>
            <w:noWrap/>
            <w:vAlign w:val="center"/>
            <w:hideMark/>
          </w:tcPr>
          <w:p w14:paraId="00B1805C" w14:textId="3CBAAA48"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2.1.1</w:t>
            </w:r>
            <w:r w:rsidR="00C16CB9">
              <w:rPr>
                <w:rFonts w:ascii="Times New Roman" w:eastAsia="Times New Roman" w:hAnsi="Times New Roman"/>
                <w:spacing w:val="0"/>
                <w:sz w:val="16"/>
                <w:szCs w:val="16"/>
                <w:lang w:eastAsia="ru-RU"/>
              </w:rPr>
              <w:t>2</w:t>
            </w:r>
          </w:p>
        </w:tc>
        <w:tc>
          <w:tcPr>
            <w:tcW w:w="0" w:type="auto"/>
            <w:shd w:val="clear" w:color="000000" w:fill="FFFFFF"/>
            <w:vAlign w:val="center"/>
            <w:hideMark/>
          </w:tcPr>
          <w:p w14:paraId="3495F15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с. </w:t>
            </w:r>
            <w:proofErr w:type="spellStart"/>
            <w:r w:rsidRPr="007B7F29">
              <w:rPr>
                <w:rFonts w:ascii="Times New Roman" w:eastAsia="Times New Roman" w:hAnsi="Times New Roman"/>
                <w:spacing w:val="0"/>
                <w:sz w:val="16"/>
                <w:szCs w:val="16"/>
                <w:lang w:eastAsia="ru-RU"/>
              </w:rPr>
              <w:t>Бужаниново</w:t>
            </w:r>
            <w:proofErr w:type="spellEnd"/>
            <w:r w:rsidRPr="007B7F29">
              <w:rPr>
                <w:rFonts w:ascii="Times New Roman" w:eastAsia="Times New Roman" w:hAnsi="Times New Roman"/>
                <w:spacing w:val="0"/>
                <w:sz w:val="16"/>
                <w:szCs w:val="16"/>
                <w:lang w:eastAsia="ru-RU"/>
              </w:rPr>
              <w:t>, ул. Полевая, д.30а)</w:t>
            </w:r>
          </w:p>
        </w:tc>
        <w:tc>
          <w:tcPr>
            <w:tcW w:w="0" w:type="auto"/>
            <w:shd w:val="clear" w:color="000000" w:fill="FFFFFF"/>
            <w:vAlign w:val="center"/>
            <w:hideMark/>
          </w:tcPr>
          <w:p w14:paraId="7759292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замещающего источника </w:t>
            </w:r>
            <w:proofErr w:type="spellStart"/>
            <w:r w:rsidRPr="007B7F29">
              <w:rPr>
                <w:rFonts w:ascii="Times New Roman" w:eastAsia="Times New Roman" w:hAnsi="Times New Roman"/>
                <w:spacing w:val="0"/>
                <w:sz w:val="16"/>
                <w:szCs w:val="16"/>
                <w:lang w:eastAsia="ru-RU"/>
              </w:rPr>
              <w:t>БМКна</w:t>
            </w:r>
            <w:proofErr w:type="spellEnd"/>
            <w:r w:rsidRPr="007B7F29">
              <w:rPr>
                <w:rFonts w:ascii="Times New Roman" w:eastAsia="Times New Roman" w:hAnsi="Times New Roman"/>
                <w:spacing w:val="0"/>
                <w:sz w:val="16"/>
                <w:szCs w:val="16"/>
                <w:lang w:eastAsia="ru-RU"/>
              </w:rPr>
              <w:t xml:space="preserve"> новом земельном участке вблизи ж/д 31</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Березняковское</w:t>
            </w:r>
            <w:proofErr w:type="spellEnd"/>
            <w:r w:rsidRPr="007B7F29">
              <w:rPr>
                <w:rFonts w:ascii="Times New Roman" w:eastAsia="Times New Roman" w:hAnsi="Times New Roman"/>
                <w:spacing w:val="0"/>
                <w:sz w:val="16"/>
                <w:szCs w:val="16"/>
                <w:lang w:eastAsia="ru-RU"/>
              </w:rPr>
              <w:t xml:space="preserve"> </w:t>
            </w:r>
            <w:proofErr w:type="spellStart"/>
            <w:r w:rsidRPr="007B7F29">
              <w:rPr>
                <w:rFonts w:ascii="Times New Roman" w:eastAsia="Times New Roman" w:hAnsi="Times New Roman"/>
                <w:spacing w:val="0"/>
                <w:sz w:val="16"/>
                <w:szCs w:val="16"/>
                <w:lang w:eastAsia="ru-RU"/>
              </w:rPr>
              <w:t>с.п</w:t>
            </w:r>
            <w:proofErr w:type="spellEnd"/>
            <w:r w:rsidRPr="007B7F29">
              <w:rPr>
                <w:rFonts w:ascii="Times New Roman" w:eastAsia="Times New Roman" w:hAnsi="Times New Roman"/>
                <w:spacing w:val="0"/>
                <w:sz w:val="16"/>
                <w:szCs w:val="16"/>
                <w:lang w:eastAsia="ru-RU"/>
              </w:rPr>
              <w:t xml:space="preserve">., с. </w:t>
            </w:r>
            <w:proofErr w:type="spellStart"/>
            <w:r w:rsidRPr="007B7F29">
              <w:rPr>
                <w:rFonts w:ascii="Times New Roman" w:eastAsia="Times New Roman" w:hAnsi="Times New Roman"/>
                <w:spacing w:val="0"/>
                <w:sz w:val="16"/>
                <w:szCs w:val="16"/>
                <w:lang w:eastAsia="ru-RU"/>
              </w:rPr>
              <w:t>Бужаниново</w:t>
            </w:r>
            <w:proofErr w:type="spellEnd"/>
            <w:r w:rsidRPr="007B7F29">
              <w:rPr>
                <w:rFonts w:ascii="Times New Roman" w:eastAsia="Times New Roman" w:hAnsi="Times New Roman"/>
                <w:spacing w:val="0"/>
                <w:sz w:val="16"/>
                <w:szCs w:val="16"/>
                <w:lang w:eastAsia="ru-RU"/>
              </w:rPr>
              <w:t>, ул. Полевая, д.30а))</w:t>
            </w:r>
          </w:p>
        </w:tc>
        <w:tc>
          <w:tcPr>
            <w:tcW w:w="0" w:type="auto"/>
            <w:shd w:val="clear" w:color="000000" w:fill="FFFFFF"/>
            <w:vAlign w:val="center"/>
            <w:hideMark/>
          </w:tcPr>
          <w:p w14:paraId="328C43C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4A11D92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29C38FA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4E6B744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2,58</w:t>
            </w:r>
          </w:p>
        </w:tc>
        <w:tc>
          <w:tcPr>
            <w:tcW w:w="0" w:type="auto"/>
            <w:shd w:val="clear" w:color="000000" w:fill="FFFFFF"/>
            <w:noWrap/>
            <w:vAlign w:val="center"/>
            <w:hideMark/>
          </w:tcPr>
          <w:p w14:paraId="0B599E5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081D415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655F404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56 524,43</w:t>
            </w:r>
          </w:p>
        </w:tc>
      </w:tr>
      <w:tr w:rsidR="00C16CB9" w:rsidRPr="007B7F29" w14:paraId="11D2F6A6" w14:textId="77777777" w:rsidTr="007B7F29">
        <w:trPr>
          <w:trHeight w:val="20"/>
        </w:trPr>
        <w:tc>
          <w:tcPr>
            <w:tcW w:w="0" w:type="auto"/>
            <w:shd w:val="clear" w:color="000000" w:fill="FFFFFF"/>
            <w:noWrap/>
            <w:vAlign w:val="center"/>
            <w:hideMark/>
          </w:tcPr>
          <w:p w14:paraId="172E1995" w14:textId="47A84958"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2.1.1</w:t>
            </w:r>
            <w:r w:rsidR="00C16CB9">
              <w:rPr>
                <w:rFonts w:ascii="Times New Roman" w:eastAsia="Times New Roman" w:hAnsi="Times New Roman"/>
                <w:spacing w:val="0"/>
                <w:sz w:val="16"/>
                <w:szCs w:val="16"/>
                <w:lang w:eastAsia="ru-RU"/>
              </w:rPr>
              <w:t>3</w:t>
            </w:r>
          </w:p>
        </w:tc>
        <w:tc>
          <w:tcPr>
            <w:tcW w:w="0" w:type="auto"/>
            <w:shd w:val="clear" w:color="000000" w:fill="FFFFFF"/>
            <w:vAlign w:val="center"/>
            <w:hideMark/>
          </w:tcPr>
          <w:p w14:paraId="5E981B67"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 xml:space="preserve">(пос. </w:t>
            </w:r>
            <w:proofErr w:type="spellStart"/>
            <w:r w:rsidRPr="007B7F29">
              <w:rPr>
                <w:rFonts w:ascii="Times New Roman" w:eastAsia="Times New Roman" w:hAnsi="Times New Roman"/>
                <w:spacing w:val="0"/>
                <w:sz w:val="16"/>
                <w:szCs w:val="16"/>
                <w:lang w:eastAsia="ru-RU"/>
              </w:rPr>
              <w:t>Реммаш</w:t>
            </w:r>
            <w:proofErr w:type="spellEnd"/>
            <w:r w:rsidRPr="007B7F29">
              <w:rPr>
                <w:rFonts w:ascii="Times New Roman" w:eastAsia="Times New Roman" w:hAnsi="Times New Roman"/>
                <w:spacing w:val="0"/>
                <w:sz w:val="16"/>
                <w:szCs w:val="16"/>
                <w:lang w:eastAsia="ru-RU"/>
              </w:rPr>
              <w:t xml:space="preserve">, ул. </w:t>
            </w:r>
            <w:proofErr w:type="spellStart"/>
            <w:r w:rsidRPr="007B7F29">
              <w:rPr>
                <w:rFonts w:ascii="Times New Roman" w:eastAsia="Times New Roman" w:hAnsi="Times New Roman"/>
                <w:spacing w:val="0"/>
                <w:sz w:val="16"/>
                <w:szCs w:val="16"/>
                <w:lang w:eastAsia="ru-RU"/>
              </w:rPr>
              <w:t>Институтска</w:t>
            </w:r>
            <w:proofErr w:type="spellEnd"/>
            <w:r w:rsidRPr="007B7F29">
              <w:rPr>
                <w:rFonts w:ascii="Times New Roman" w:eastAsia="Times New Roman" w:hAnsi="Times New Roman"/>
                <w:spacing w:val="0"/>
                <w:sz w:val="16"/>
                <w:szCs w:val="16"/>
                <w:lang w:eastAsia="ru-RU"/>
              </w:rPr>
              <w:t>, д. 24)</w:t>
            </w:r>
          </w:p>
        </w:tc>
        <w:tc>
          <w:tcPr>
            <w:tcW w:w="0" w:type="auto"/>
            <w:shd w:val="clear" w:color="000000" w:fill="FFFFFF"/>
            <w:vAlign w:val="center"/>
            <w:hideMark/>
          </w:tcPr>
          <w:p w14:paraId="0C603A0E"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замещающего источника мощностью 43,2 Гкал/ч с автоматизацией и диспетчеризацией.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пос. </w:t>
            </w:r>
            <w:proofErr w:type="spellStart"/>
            <w:r w:rsidRPr="007B7F29">
              <w:rPr>
                <w:rFonts w:ascii="Times New Roman" w:eastAsia="Times New Roman" w:hAnsi="Times New Roman"/>
                <w:spacing w:val="0"/>
                <w:sz w:val="16"/>
                <w:szCs w:val="16"/>
                <w:lang w:eastAsia="ru-RU"/>
              </w:rPr>
              <w:t>Реммаш</w:t>
            </w:r>
            <w:proofErr w:type="spellEnd"/>
            <w:r w:rsidRPr="007B7F29">
              <w:rPr>
                <w:rFonts w:ascii="Times New Roman" w:eastAsia="Times New Roman" w:hAnsi="Times New Roman"/>
                <w:spacing w:val="0"/>
                <w:sz w:val="16"/>
                <w:szCs w:val="16"/>
                <w:lang w:eastAsia="ru-RU"/>
              </w:rPr>
              <w:t xml:space="preserve">, ул. </w:t>
            </w:r>
            <w:proofErr w:type="spellStart"/>
            <w:r w:rsidRPr="007B7F29">
              <w:rPr>
                <w:rFonts w:ascii="Times New Roman" w:eastAsia="Times New Roman" w:hAnsi="Times New Roman"/>
                <w:spacing w:val="0"/>
                <w:sz w:val="16"/>
                <w:szCs w:val="16"/>
                <w:lang w:eastAsia="ru-RU"/>
              </w:rPr>
              <w:t>Институтска</w:t>
            </w:r>
            <w:proofErr w:type="spellEnd"/>
            <w:r w:rsidRPr="007B7F29">
              <w:rPr>
                <w:rFonts w:ascii="Times New Roman" w:eastAsia="Times New Roman" w:hAnsi="Times New Roman"/>
                <w:spacing w:val="0"/>
                <w:sz w:val="16"/>
                <w:szCs w:val="16"/>
                <w:lang w:eastAsia="ru-RU"/>
              </w:rPr>
              <w:t>, д. 24)</w:t>
            </w:r>
          </w:p>
        </w:tc>
        <w:tc>
          <w:tcPr>
            <w:tcW w:w="0" w:type="auto"/>
            <w:shd w:val="clear" w:color="000000" w:fill="FFFFFF"/>
            <w:vAlign w:val="center"/>
            <w:hideMark/>
          </w:tcPr>
          <w:p w14:paraId="629FD35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287ADF6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0CD8905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6B2615F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43,20</w:t>
            </w:r>
          </w:p>
        </w:tc>
        <w:tc>
          <w:tcPr>
            <w:tcW w:w="0" w:type="auto"/>
            <w:shd w:val="clear" w:color="000000" w:fill="FFFFFF"/>
            <w:noWrap/>
            <w:vAlign w:val="center"/>
            <w:hideMark/>
          </w:tcPr>
          <w:p w14:paraId="2F26C0E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7CC38C6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74EF0D0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501 291,19</w:t>
            </w:r>
          </w:p>
        </w:tc>
      </w:tr>
      <w:tr w:rsidR="00C16CB9" w:rsidRPr="007B7F29" w14:paraId="262EE4E8" w14:textId="77777777" w:rsidTr="007B7F29">
        <w:trPr>
          <w:trHeight w:val="20"/>
        </w:trPr>
        <w:tc>
          <w:tcPr>
            <w:tcW w:w="0" w:type="auto"/>
            <w:shd w:val="clear" w:color="000000" w:fill="FFFFFF"/>
            <w:noWrap/>
            <w:vAlign w:val="center"/>
            <w:hideMark/>
          </w:tcPr>
          <w:p w14:paraId="654CE797" w14:textId="4CBBDB20"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14</w:t>
            </w:r>
          </w:p>
        </w:tc>
        <w:tc>
          <w:tcPr>
            <w:tcW w:w="0" w:type="auto"/>
            <w:shd w:val="clear" w:color="000000" w:fill="FFFFFF"/>
            <w:vAlign w:val="center"/>
            <w:hideMark/>
          </w:tcPr>
          <w:p w14:paraId="525D68E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д.Зубцово</w:t>
            </w:r>
            <w:proofErr w:type="spellEnd"/>
            <w:r w:rsidRPr="007B7F29">
              <w:rPr>
                <w:rFonts w:ascii="Times New Roman" w:eastAsia="Times New Roman" w:hAnsi="Times New Roman"/>
                <w:spacing w:val="0"/>
                <w:sz w:val="16"/>
                <w:szCs w:val="16"/>
                <w:lang w:eastAsia="ru-RU"/>
              </w:rPr>
              <w:t>)</w:t>
            </w:r>
          </w:p>
        </w:tc>
        <w:tc>
          <w:tcPr>
            <w:tcW w:w="0" w:type="auto"/>
            <w:shd w:val="clear" w:color="000000" w:fill="FFFFFF"/>
            <w:vAlign w:val="center"/>
            <w:hideMark/>
          </w:tcPr>
          <w:p w14:paraId="648EC9C6"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существующем ЗУ со снижением установленной мощности</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д. </w:t>
            </w:r>
            <w:proofErr w:type="spellStart"/>
            <w:r w:rsidRPr="007B7F29">
              <w:rPr>
                <w:rFonts w:ascii="Times New Roman" w:eastAsia="Times New Roman" w:hAnsi="Times New Roman"/>
                <w:spacing w:val="0"/>
                <w:sz w:val="16"/>
                <w:szCs w:val="16"/>
                <w:lang w:eastAsia="ru-RU"/>
              </w:rPr>
              <w:t>Зубцово</w:t>
            </w:r>
            <w:proofErr w:type="spellEnd"/>
            <w:r w:rsidRPr="007B7F29">
              <w:rPr>
                <w:rFonts w:ascii="Times New Roman" w:eastAsia="Times New Roman" w:hAnsi="Times New Roman"/>
                <w:spacing w:val="0"/>
                <w:sz w:val="16"/>
                <w:szCs w:val="16"/>
                <w:lang w:eastAsia="ru-RU"/>
              </w:rPr>
              <w:t>)</w:t>
            </w:r>
          </w:p>
        </w:tc>
        <w:tc>
          <w:tcPr>
            <w:tcW w:w="0" w:type="auto"/>
            <w:shd w:val="clear" w:color="000000" w:fill="FFFFFF"/>
            <w:vAlign w:val="center"/>
            <w:hideMark/>
          </w:tcPr>
          <w:p w14:paraId="54DF98E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20FAC0C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4EC31FE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2EAB0FC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1,77</w:t>
            </w:r>
          </w:p>
        </w:tc>
        <w:tc>
          <w:tcPr>
            <w:tcW w:w="0" w:type="auto"/>
            <w:shd w:val="clear" w:color="000000" w:fill="FFFFFF"/>
            <w:noWrap/>
            <w:vAlign w:val="center"/>
            <w:hideMark/>
          </w:tcPr>
          <w:p w14:paraId="7388DD4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49D7EB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091282C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47 908,91</w:t>
            </w:r>
          </w:p>
        </w:tc>
      </w:tr>
      <w:tr w:rsidR="00C16CB9" w:rsidRPr="007B7F29" w14:paraId="4FC8125C" w14:textId="77777777" w:rsidTr="007B7F29">
        <w:trPr>
          <w:trHeight w:val="20"/>
        </w:trPr>
        <w:tc>
          <w:tcPr>
            <w:tcW w:w="0" w:type="auto"/>
            <w:shd w:val="clear" w:color="000000" w:fill="FFFFFF"/>
            <w:noWrap/>
            <w:vAlign w:val="center"/>
            <w:hideMark/>
          </w:tcPr>
          <w:p w14:paraId="701053FF" w14:textId="243979DC"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15</w:t>
            </w:r>
          </w:p>
        </w:tc>
        <w:tc>
          <w:tcPr>
            <w:tcW w:w="0" w:type="auto"/>
            <w:shd w:val="clear" w:color="000000" w:fill="FFFFFF"/>
            <w:vAlign w:val="center"/>
            <w:hideMark/>
          </w:tcPr>
          <w:p w14:paraId="3D7354E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(г. Сергиев Посад, ул. Кирова, 89)</w:t>
            </w:r>
          </w:p>
        </w:tc>
        <w:tc>
          <w:tcPr>
            <w:tcW w:w="0" w:type="auto"/>
            <w:shd w:val="clear" w:color="000000" w:fill="FFFFFF"/>
            <w:vAlign w:val="center"/>
            <w:hideMark/>
          </w:tcPr>
          <w:p w14:paraId="0C8DC22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proofErr w:type="gramStart"/>
            <w:r w:rsidRPr="007B7F29">
              <w:rPr>
                <w:rFonts w:ascii="Times New Roman" w:eastAsia="Times New Roman" w:hAnsi="Times New Roman"/>
                <w:spacing w:val="0"/>
                <w:sz w:val="16"/>
                <w:szCs w:val="16"/>
                <w:lang w:eastAsia="ru-RU"/>
              </w:rPr>
              <w:t>на  участке</w:t>
            </w:r>
            <w:proofErr w:type="gramEnd"/>
            <w:r w:rsidRPr="007B7F29">
              <w:rPr>
                <w:rFonts w:ascii="Times New Roman" w:eastAsia="Times New Roman" w:hAnsi="Times New Roman"/>
                <w:spacing w:val="0"/>
                <w:sz w:val="16"/>
                <w:szCs w:val="16"/>
                <w:lang w:eastAsia="ru-RU"/>
              </w:rPr>
              <w:t xml:space="preserve"> существующей котельной с РТХ (Дизельное топливо)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ул. Кирова, 89)</w:t>
            </w:r>
          </w:p>
        </w:tc>
        <w:tc>
          <w:tcPr>
            <w:tcW w:w="0" w:type="auto"/>
            <w:shd w:val="clear" w:color="000000" w:fill="FFFFFF"/>
            <w:vAlign w:val="center"/>
            <w:hideMark/>
          </w:tcPr>
          <w:p w14:paraId="355EBCB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0E79C0A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6FE14F5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1AC9F2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1,00</w:t>
            </w:r>
          </w:p>
        </w:tc>
        <w:tc>
          <w:tcPr>
            <w:tcW w:w="0" w:type="auto"/>
            <w:shd w:val="clear" w:color="000000" w:fill="FFFFFF"/>
            <w:noWrap/>
            <w:vAlign w:val="center"/>
            <w:hideMark/>
          </w:tcPr>
          <w:p w14:paraId="46638FF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7495B71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2E9CC89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44 352,34</w:t>
            </w:r>
          </w:p>
        </w:tc>
      </w:tr>
      <w:tr w:rsidR="00C16CB9" w:rsidRPr="007B7F29" w14:paraId="49C87432" w14:textId="77777777" w:rsidTr="007B7F29">
        <w:trPr>
          <w:trHeight w:val="20"/>
        </w:trPr>
        <w:tc>
          <w:tcPr>
            <w:tcW w:w="0" w:type="auto"/>
            <w:shd w:val="clear" w:color="000000" w:fill="FFFFFF"/>
            <w:noWrap/>
            <w:vAlign w:val="center"/>
            <w:hideMark/>
          </w:tcPr>
          <w:p w14:paraId="49753487" w14:textId="408210AA"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16</w:t>
            </w:r>
          </w:p>
        </w:tc>
        <w:tc>
          <w:tcPr>
            <w:tcW w:w="0" w:type="auto"/>
            <w:shd w:val="clear" w:color="000000" w:fill="FFFFFF"/>
            <w:vAlign w:val="center"/>
            <w:hideMark/>
          </w:tcPr>
          <w:p w14:paraId="306D0878"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(г. Сергиев-</w:t>
            </w:r>
            <w:proofErr w:type="spellStart"/>
            <w:r w:rsidRPr="007B7F29">
              <w:rPr>
                <w:rFonts w:ascii="Times New Roman" w:eastAsia="Times New Roman" w:hAnsi="Times New Roman"/>
                <w:spacing w:val="0"/>
                <w:sz w:val="16"/>
                <w:szCs w:val="16"/>
                <w:lang w:eastAsia="ru-RU"/>
              </w:rPr>
              <w:t>Посадул</w:t>
            </w:r>
            <w:proofErr w:type="spellEnd"/>
            <w:r w:rsidRPr="007B7F29">
              <w:rPr>
                <w:rFonts w:ascii="Times New Roman" w:eastAsia="Times New Roman" w:hAnsi="Times New Roman"/>
                <w:spacing w:val="0"/>
                <w:sz w:val="16"/>
                <w:szCs w:val="16"/>
                <w:lang w:eastAsia="ru-RU"/>
              </w:rPr>
              <w:t>. Вознесенская, 55)</w:t>
            </w:r>
          </w:p>
        </w:tc>
        <w:tc>
          <w:tcPr>
            <w:tcW w:w="0" w:type="auto"/>
            <w:shd w:val="clear" w:color="000000" w:fill="FFFFFF"/>
            <w:vAlign w:val="center"/>
            <w:hideMark/>
          </w:tcPr>
          <w:p w14:paraId="61EAACDF"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на участке существующей котельной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ул. Вознесенская, 55)</w:t>
            </w:r>
          </w:p>
        </w:tc>
        <w:tc>
          <w:tcPr>
            <w:tcW w:w="0" w:type="auto"/>
            <w:shd w:val="clear" w:color="000000" w:fill="FFFFFF"/>
            <w:vAlign w:val="center"/>
            <w:hideMark/>
          </w:tcPr>
          <w:p w14:paraId="02F6D99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5305D23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215D69F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17B6C9C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5,76</w:t>
            </w:r>
          </w:p>
        </w:tc>
        <w:tc>
          <w:tcPr>
            <w:tcW w:w="0" w:type="auto"/>
            <w:shd w:val="clear" w:color="000000" w:fill="FFFFFF"/>
            <w:noWrap/>
            <w:vAlign w:val="center"/>
            <w:hideMark/>
          </w:tcPr>
          <w:p w14:paraId="5A678EB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51DBD26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7922DEC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89 353,58</w:t>
            </w:r>
          </w:p>
        </w:tc>
      </w:tr>
      <w:tr w:rsidR="00C16CB9" w:rsidRPr="007B7F29" w14:paraId="23D5C086" w14:textId="77777777" w:rsidTr="007B7F29">
        <w:trPr>
          <w:trHeight w:val="20"/>
        </w:trPr>
        <w:tc>
          <w:tcPr>
            <w:tcW w:w="0" w:type="auto"/>
            <w:shd w:val="clear" w:color="000000" w:fill="FFFFFF"/>
            <w:noWrap/>
            <w:vAlign w:val="center"/>
            <w:hideMark/>
          </w:tcPr>
          <w:p w14:paraId="2A1E732A" w14:textId="14C9FE4A"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17</w:t>
            </w:r>
          </w:p>
        </w:tc>
        <w:tc>
          <w:tcPr>
            <w:tcW w:w="0" w:type="auto"/>
            <w:shd w:val="clear" w:color="000000" w:fill="FFFFFF"/>
            <w:vAlign w:val="center"/>
            <w:hideMark/>
          </w:tcPr>
          <w:p w14:paraId="6D34D34B"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w:t>
            </w:r>
            <w:r w:rsidRPr="007B7F29">
              <w:rPr>
                <w:rFonts w:ascii="Times New Roman" w:eastAsia="Times New Roman" w:hAnsi="Times New Roman"/>
                <w:spacing w:val="0"/>
                <w:sz w:val="16"/>
                <w:szCs w:val="16"/>
                <w:lang w:eastAsia="ru-RU"/>
              </w:rPr>
              <w:br/>
              <w:t>(Скобяной посёлок)</w:t>
            </w:r>
          </w:p>
        </w:tc>
        <w:tc>
          <w:tcPr>
            <w:tcW w:w="0" w:type="auto"/>
            <w:shd w:val="clear" w:color="000000" w:fill="FFFFFF"/>
            <w:vAlign w:val="center"/>
            <w:hideMark/>
          </w:tcPr>
          <w:p w14:paraId="1E9AD790"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 с РТХ</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Скобяной посёлок)</w:t>
            </w:r>
          </w:p>
        </w:tc>
        <w:tc>
          <w:tcPr>
            <w:tcW w:w="0" w:type="auto"/>
            <w:shd w:val="clear" w:color="000000" w:fill="FFFFFF"/>
            <w:vAlign w:val="center"/>
            <w:hideMark/>
          </w:tcPr>
          <w:p w14:paraId="354C77C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519B8CD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577710D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0DCEB25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34,03</w:t>
            </w:r>
          </w:p>
        </w:tc>
        <w:tc>
          <w:tcPr>
            <w:tcW w:w="0" w:type="auto"/>
            <w:shd w:val="clear" w:color="000000" w:fill="FFFFFF"/>
            <w:noWrap/>
            <w:vAlign w:val="center"/>
            <w:hideMark/>
          </w:tcPr>
          <w:p w14:paraId="4D9BCAE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CC4EFD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5A30F93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302 207,64</w:t>
            </w:r>
          </w:p>
        </w:tc>
      </w:tr>
      <w:tr w:rsidR="00C16CB9" w:rsidRPr="007B7F29" w14:paraId="17CCF107" w14:textId="77777777" w:rsidTr="007B7F29">
        <w:trPr>
          <w:trHeight w:val="20"/>
        </w:trPr>
        <w:tc>
          <w:tcPr>
            <w:tcW w:w="0" w:type="auto"/>
            <w:shd w:val="clear" w:color="000000" w:fill="FFFFFF"/>
            <w:noWrap/>
            <w:vAlign w:val="center"/>
            <w:hideMark/>
          </w:tcPr>
          <w:p w14:paraId="5A478CBA" w14:textId="5112E27B"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18</w:t>
            </w:r>
          </w:p>
        </w:tc>
        <w:tc>
          <w:tcPr>
            <w:tcW w:w="0" w:type="auto"/>
            <w:shd w:val="clear" w:color="000000" w:fill="FFFFFF"/>
            <w:vAlign w:val="center"/>
            <w:hideMark/>
          </w:tcPr>
          <w:p w14:paraId="05EE9051"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пос. Афанасово. </w:t>
            </w:r>
          </w:p>
        </w:tc>
        <w:tc>
          <w:tcPr>
            <w:tcW w:w="0" w:type="auto"/>
            <w:shd w:val="clear" w:color="000000" w:fill="FFFFFF"/>
            <w:vAlign w:val="center"/>
            <w:hideMark/>
          </w:tcPr>
          <w:p w14:paraId="2C23379D"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 с РТХ</w:t>
            </w:r>
            <w:r w:rsidRPr="007B7F29">
              <w:rPr>
                <w:rFonts w:ascii="Times New Roman" w:eastAsia="Times New Roman" w:hAnsi="Times New Roman"/>
                <w:spacing w:val="0"/>
                <w:sz w:val="16"/>
                <w:szCs w:val="16"/>
                <w:lang w:eastAsia="ru-RU"/>
              </w:rPr>
              <w:br/>
            </w:r>
            <w:r w:rsidRPr="007B7F29">
              <w:rPr>
                <w:rFonts w:ascii="Times New Roman" w:eastAsia="Times New Roman" w:hAnsi="Times New Roman"/>
                <w:spacing w:val="0"/>
                <w:sz w:val="16"/>
                <w:szCs w:val="16"/>
                <w:lang w:eastAsia="ru-RU"/>
              </w:rPr>
              <w:lastRenderedPageBreak/>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Афанасово)</w:t>
            </w:r>
          </w:p>
        </w:tc>
        <w:tc>
          <w:tcPr>
            <w:tcW w:w="0" w:type="auto"/>
            <w:shd w:val="clear" w:color="000000" w:fill="FFFFFF"/>
            <w:vAlign w:val="center"/>
            <w:hideMark/>
          </w:tcPr>
          <w:p w14:paraId="5E1940C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lastRenderedPageBreak/>
              <w:t xml:space="preserve">мощность </w:t>
            </w:r>
          </w:p>
        </w:tc>
        <w:tc>
          <w:tcPr>
            <w:tcW w:w="0" w:type="auto"/>
            <w:shd w:val="clear" w:color="000000" w:fill="FFFFFF"/>
            <w:noWrap/>
            <w:vAlign w:val="center"/>
            <w:hideMark/>
          </w:tcPr>
          <w:p w14:paraId="09D5E0D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6D20535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0C299D9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2,00</w:t>
            </w:r>
          </w:p>
        </w:tc>
        <w:tc>
          <w:tcPr>
            <w:tcW w:w="0" w:type="auto"/>
            <w:shd w:val="clear" w:color="000000" w:fill="FFFFFF"/>
            <w:noWrap/>
            <w:vAlign w:val="center"/>
            <w:hideMark/>
          </w:tcPr>
          <w:p w14:paraId="338EE52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0BF9A6F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03881CF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63 388,09</w:t>
            </w:r>
          </w:p>
        </w:tc>
      </w:tr>
      <w:tr w:rsidR="00C16CB9" w:rsidRPr="007B7F29" w14:paraId="351F607F" w14:textId="77777777" w:rsidTr="007B7F29">
        <w:trPr>
          <w:trHeight w:val="20"/>
        </w:trPr>
        <w:tc>
          <w:tcPr>
            <w:tcW w:w="0" w:type="auto"/>
            <w:shd w:val="clear" w:color="000000" w:fill="FFFFFF"/>
            <w:noWrap/>
            <w:vAlign w:val="center"/>
            <w:hideMark/>
          </w:tcPr>
          <w:p w14:paraId="2C47483A" w14:textId="2B7137D6"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19</w:t>
            </w:r>
          </w:p>
        </w:tc>
        <w:tc>
          <w:tcPr>
            <w:tcW w:w="0" w:type="auto"/>
            <w:shd w:val="clear" w:color="000000" w:fill="FFFFFF"/>
            <w:vAlign w:val="center"/>
            <w:hideMark/>
          </w:tcPr>
          <w:p w14:paraId="45AA92C4"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proofErr w:type="spellStart"/>
            <w:r w:rsidRPr="007B7F29">
              <w:rPr>
                <w:rFonts w:ascii="Times New Roman" w:eastAsia="Times New Roman" w:hAnsi="Times New Roman"/>
                <w:spacing w:val="0"/>
                <w:sz w:val="16"/>
                <w:szCs w:val="16"/>
                <w:lang w:eastAsia="ru-RU"/>
              </w:rPr>
              <w:t>Птицеградская</w:t>
            </w:r>
            <w:proofErr w:type="spellEnd"/>
            <w:r w:rsidRPr="007B7F29">
              <w:rPr>
                <w:rFonts w:ascii="Times New Roman" w:eastAsia="Times New Roman" w:hAnsi="Times New Roman"/>
                <w:spacing w:val="0"/>
                <w:sz w:val="16"/>
                <w:szCs w:val="16"/>
                <w:lang w:eastAsia="ru-RU"/>
              </w:rPr>
              <w:br/>
              <w:t xml:space="preserve">(г. Сергиев-Посад, ул. </w:t>
            </w:r>
            <w:proofErr w:type="spellStart"/>
            <w:r w:rsidRPr="007B7F29">
              <w:rPr>
                <w:rFonts w:ascii="Times New Roman" w:eastAsia="Times New Roman" w:hAnsi="Times New Roman"/>
                <w:spacing w:val="0"/>
                <w:sz w:val="16"/>
                <w:szCs w:val="16"/>
                <w:lang w:eastAsia="ru-RU"/>
              </w:rPr>
              <w:t>Маслиева</w:t>
            </w:r>
            <w:proofErr w:type="spellEnd"/>
            <w:r w:rsidRPr="007B7F29">
              <w:rPr>
                <w:rFonts w:ascii="Times New Roman" w:eastAsia="Times New Roman" w:hAnsi="Times New Roman"/>
                <w:spacing w:val="0"/>
                <w:sz w:val="16"/>
                <w:szCs w:val="16"/>
                <w:lang w:eastAsia="ru-RU"/>
              </w:rPr>
              <w:t>, 37а)</w:t>
            </w:r>
          </w:p>
        </w:tc>
        <w:tc>
          <w:tcPr>
            <w:tcW w:w="0" w:type="auto"/>
            <w:shd w:val="clear" w:color="000000" w:fill="FFFFFF"/>
            <w:vAlign w:val="center"/>
            <w:hideMark/>
          </w:tcPr>
          <w:p w14:paraId="3BCD3DC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на территории существующей котельной.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ул. </w:t>
            </w:r>
            <w:proofErr w:type="spellStart"/>
            <w:r w:rsidRPr="007B7F29">
              <w:rPr>
                <w:rFonts w:ascii="Times New Roman" w:eastAsia="Times New Roman" w:hAnsi="Times New Roman"/>
                <w:spacing w:val="0"/>
                <w:sz w:val="16"/>
                <w:szCs w:val="16"/>
                <w:lang w:eastAsia="ru-RU"/>
              </w:rPr>
              <w:t>Маслиева</w:t>
            </w:r>
            <w:proofErr w:type="spellEnd"/>
            <w:r w:rsidRPr="007B7F29">
              <w:rPr>
                <w:rFonts w:ascii="Times New Roman" w:eastAsia="Times New Roman" w:hAnsi="Times New Roman"/>
                <w:spacing w:val="0"/>
                <w:sz w:val="16"/>
                <w:szCs w:val="16"/>
                <w:lang w:eastAsia="ru-RU"/>
              </w:rPr>
              <w:t>)</w:t>
            </w:r>
          </w:p>
        </w:tc>
        <w:tc>
          <w:tcPr>
            <w:tcW w:w="0" w:type="auto"/>
            <w:shd w:val="clear" w:color="000000" w:fill="FFFFFF"/>
            <w:vAlign w:val="center"/>
            <w:hideMark/>
          </w:tcPr>
          <w:p w14:paraId="4BC897B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69715B2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3CC3349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27C693D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14,20</w:t>
            </w:r>
          </w:p>
        </w:tc>
        <w:tc>
          <w:tcPr>
            <w:tcW w:w="0" w:type="auto"/>
            <w:shd w:val="clear" w:color="000000" w:fill="FFFFFF"/>
            <w:noWrap/>
            <w:vAlign w:val="center"/>
            <w:hideMark/>
          </w:tcPr>
          <w:p w14:paraId="0822CEB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3A61F98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2027</w:t>
            </w:r>
          </w:p>
        </w:tc>
        <w:tc>
          <w:tcPr>
            <w:tcW w:w="0" w:type="auto"/>
            <w:shd w:val="clear" w:color="000000" w:fill="FFFFFF"/>
            <w:noWrap/>
            <w:vAlign w:val="center"/>
            <w:hideMark/>
          </w:tcPr>
          <w:p w14:paraId="5BADC9B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190 200,44</w:t>
            </w:r>
          </w:p>
        </w:tc>
      </w:tr>
      <w:tr w:rsidR="00C16CB9" w:rsidRPr="007B7F29" w14:paraId="3F366320" w14:textId="77777777" w:rsidTr="007B7F29">
        <w:trPr>
          <w:trHeight w:val="20"/>
        </w:trPr>
        <w:tc>
          <w:tcPr>
            <w:tcW w:w="0" w:type="auto"/>
            <w:shd w:val="clear" w:color="000000" w:fill="FFFFFF"/>
            <w:noWrap/>
            <w:vAlign w:val="center"/>
            <w:hideMark/>
          </w:tcPr>
          <w:p w14:paraId="0FC5AFC5" w14:textId="5D323231"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2.1.2</w:t>
            </w:r>
            <w:r w:rsidR="00C16CB9">
              <w:rPr>
                <w:rFonts w:ascii="Times New Roman" w:eastAsia="Times New Roman" w:hAnsi="Times New Roman"/>
                <w:spacing w:val="0"/>
                <w:sz w:val="16"/>
                <w:szCs w:val="16"/>
                <w:lang w:eastAsia="ru-RU"/>
              </w:rPr>
              <w:t>0</w:t>
            </w:r>
          </w:p>
        </w:tc>
        <w:tc>
          <w:tcPr>
            <w:tcW w:w="0" w:type="auto"/>
            <w:shd w:val="clear" w:color="000000" w:fill="FFFFFF"/>
            <w:vAlign w:val="center"/>
            <w:hideMark/>
          </w:tcPr>
          <w:p w14:paraId="2DF4E4EB"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"Ферма"</w:t>
            </w:r>
            <w:r w:rsidRPr="007B7F29">
              <w:rPr>
                <w:rFonts w:ascii="Times New Roman" w:eastAsia="Times New Roman" w:hAnsi="Times New Roman"/>
                <w:spacing w:val="0"/>
                <w:sz w:val="16"/>
                <w:szCs w:val="16"/>
                <w:lang w:eastAsia="ru-RU"/>
              </w:rPr>
              <w:br/>
              <w:t>( г. о. Сергиев-Посад, ул. Весенняя)</w:t>
            </w:r>
          </w:p>
        </w:tc>
        <w:tc>
          <w:tcPr>
            <w:tcW w:w="0" w:type="auto"/>
            <w:shd w:val="clear" w:color="000000" w:fill="FFFFFF"/>
            <w:vAlign w:val="center"/>
            <w:hideMark/>
          </w:tcPr>
          <w:p w14:paraId="26FEE8BC"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с РТХ </w:t>
            </w:r>
            <w:proofErr w:type="gramStart"/>
            <w:r w:rsidRPr="007B7F29">
              <w:rPr>
                <w:rFonts w:ascii="Times New Roman" w:eastAsia="Times New Roman" w:hAnsi="Times New Roman"/>
                <w:spacing w:val="0"/>
                <w:sz w:val="16"/>
                <w:szCs w:val="16"/>
                <w:lang w:eastAsia="ru-RU"/>
              </w:rPr>
              <w:t xml:space="preserve">на  </w:t>
            </w:r>
            <w:proofErr w:type="spellStart"/>
            <w:r w:rsidRPr="007B7F29">
              <w:rPr>
                <w:rFonts w:ascii="Times New Roman" w:eastAsia="Times New Roman" w:hAnsi="Times New Roman"/>
                <w:spacing w:val="0"/>
                <w:sz w:val="16"/>
                <w:szCs w:val="16"/>
                <w:lang w:eastAsia="ru-RU"/>
              </w:rPr>
              <w:t>уч</w:t>
            </w:r>
            <w:proofErr w:type="gramEnd"/>
            <w:r w:rsidRPr="007B7F29">
              <w:rPr>
                <w:rFonts w:ascii="Times New Roman" w:eastAsia="Times New Roman" w:hAnsi="Times New Roman"/>
                <w:spacing w:val="0"/>
                <w:sz w:val="16"/>
                <w:szCs w:val="16"/>
                <w:lang w:eastAsia="ru-RU"/>
              </w:rPr>
              <w:t>-ке</w:t>
            </w:r>
            <w:proofErr w:type="spellEnd"/>
            <w:r w:rsidRPr="007B7F29">
              <w:rPr>
                <w:rFonts w:ascii="Times New Roman" w:eastAsia="Times New Roman" w:hAnsi="Times New Roman"/>
                <w:spacing w:val="0"/>
                <w:sz w:val="16"/>
                <w:szCs w:val="16"/>
                <w:lang w:eastAsia="ru-RU"/>
              </w:rPr>
              <w:t xml:space="preserve"> существующей котельной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ул. Весенняя)</w:t>
            </w:r>
          </w:p>
        </w:tc>
        <w:tc>
          <w:tcPr>
            <w:tcW w:w="0" w:type="auto"/>
            <w:shd w:val="clear" w:color="000000" w:fill="FFFFFF"/>
            <w:vAlign w:val="center"/>
            <w:hideMark/>
          </w:tcPr>
          <w:p w14:paraId="1C33343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7366D32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4ABE9F2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0DEDB43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39,94</w:t>
            </w:r>
          </w:p>
        </w:tc>
        <w:tc>
          <w:tcPr>
            <w:tcW w:w="0" w:type="auto"/>
            <w:shd w:val="clear" w:color="000000" w:fill="FFFFFF"/>
            <w:noWrap/>
            <w:vAlign w:val="center"/>
            <w:hideMark/>
          </w:tcPr>
          <w:p w14:paraId="7326F87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3916FBAB"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41C1B48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532 334,90</w:t>
            </w:r>
          </w:p>
        </w:tc>
      </w:tr>
      <w:tr w:rsidR="00C16CB9" w:rsidRPr="007B7F29" w14:paraId="25A6AEE7" w14:textId="77777777" w:rsidTr="007B7F29">
        <w:trPr>
          <w:trHeight w:val="20"/>
        </w:trPr>
        <w:tc>
          <w:tcPr>
            <w:tcW w:w="0" w:type="auto"/>
            <w:shd w:val="clear" w:color="000000" w:fill="FFFFFF"/>
            <w:noWrap/>
            <w:vAlign w:val="center"/>
            <w:hideMark/>
          </w:tcPr>
          <w:p w14:paraId="24858730" w14:textId="4077CDA1"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21</w:t>
            </w:r>
          </w:p>
        </w:tc>
        <w:tc>
          <w:tcPr>
            <w:tcW w:w="0" w:type="auto"/>
            <w:shd w:val="clear" w:color="000000" w:fill="FFFFFF"/>
            <w:vAlign w:val="center"/>
            <w:hideMark/>
          </w:tcPr>
          <w:p w14:paraId="319FF7A2"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 xml:space="preserve">( г. </w:t>
            </w:r>
            <w:proofErr w:type="spellStart"/>
            <w:r w:rsidRPr="007B7F29">
              <w:rPr>
                <w:rFonts w:ascii="Times New Roman" w:eastAsia="Times New Roman" w:hAnsi="Times New Roman"/>
                <w:spacing w:val="0"/>
                <w:sz w:val="16"/>
                <w:szCs w:val="16"/>
                <w:lang w:eastAsia="ru-RU"/>
              </w:rPr>
              <w:t>о.Сергиев</w:t>
            </w:r>
            <w:proofErr w:type="spellEnd"/>
            <w:r w:rsidRPr="007B7F29">
              <w:rPr>
                <w:rFonts w:ascii="Times New Roman" w:eastAsia="Times New Roman" w:hAnsi="Times New Roman"/>
                <w:spacing w:val="0"/>
                <w:sz w:val="16"/>
                <w:szCs w:val="16"/>
                <w:lang w:eastAsia="ru-RU"/>
              </w:rPr>
              <w:t>-Посад, ул. Парковая,43)</w:t>
            </w:r>
          </w:p>
        </w:tc>
        <w:tc>
          <w:tcPr>
            <w:tcW w:w="0" w:type="auto"/>
            <w:shd w:val="clear" w:color="000000" w:fill="FFFFFF"/>
            <w:vAlign w:val="center"/>
            <w:hideMark/>
          </w:tcPr>
          <w:p w14:paraId="60EBC85B"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proofErr w:type="gramStart"/>
            <w:r w:rsidRPr="007B7F29">
              <w:rPr>
                <w:rFonts w:ascii="Times New Roman" w:eastAsia="Times New Roman" w:hAnsi="Times New Roman"/>
                <w:spacing w:val="0"/>
                <w:sz w:val="16"/>
                <w:szCs w:val="16"/>
                <w:lang w:eastAsia="ru-RU"/>
              </w:rPr>
              <w:t>на  участке</w:t>
            </w:r>
            <w:proofErr w:type="gramEnd"/>
            <w:r w:rsidRPr="007B7F29">
              <w:rPr>
                <w:rFonts w:ascii="Times New Roman" w:eastAsia="Times New Roman" w:hAnsi="Times New Roman"/>
                <w:spacing w:val="0"/>
                <w:sz w:val="16"/>
                <w:szCs w:val="16"/>
                <w:lang w:eastAsia="ru-RU"/>
              </w:rPr>
              <w:t xml:space="preserve"> существующей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ул. Парковая,43)</w:t>
            </w:r>
          </w:p>
        </w:tc>
        <w:tc>
          <w:tcPr>
            <w:tcW w:w="0" w:type="auto"/>
            <w:shd w:val="clear" w:color="000000" w:fill="FFFFFF"/>
            <w:vAlign w:val="center"/>
            <w:hideMark/>
          </w:tcPr>
          <w:p w14:paraId="5072485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4B4E000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0A64F9B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5ECDD40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3,79</w:t>
            </w:r>
          </w:p>
        </w:tc>
        <w:tc>
          <w:tcPr>
            <w:tcW w:w="0" w:type="auto"/>
            <w:shd w:val="clear" w:color="000000" w:fill="FFFFFF"/>
            <w:noWrap/>
            <w:vAlign w:val="center"/>
            <w:hideMark/>
          </w:tcPr>
          <w:p w14:paraId="194AE60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966A4A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21C88BC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74 172,36</w:t>
            </w:r>
          </w:p>
        </w:tc>
      </w:tr>
      <w:tr w:rsidR="00C16CB9" w:rsidRPr="007B7F29" w14:paraId="0DFE6763" w14:textId="77777777" w:rsidTr="007B7F29">
        <w:trPr>
          <w:trHeight w:val="20"/>
        </w:trPr>
        <w:tc>
          <w:tcPr>
            <w:tcW w:w="0" w:type="auto"/>
            <w:shd w:val="clear" w:color="000000" w:fill="FFFFFF"/>
            <w:noWrap/>
            <w:vAlign w:val="center"/>
            <w:hideMark/>
          </w:tcPr>
          <w:p w14:paraId="06909F73" w14:textId="290A55B3"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22</w:t>
            </w:r>
          </w:p>
        </w:tc>
        <w:tc>
          <w:tcPr>
            <w:tcW w:w="0" w:type="auto"/>
            <w:shd w:val="clear" w:color="000000" w:fill="FFFFFF"/>
            <w:vAlign w:val="center"/>
            <w:hideMark/>
          </w:tcPr>
          <w:p w14:paraId="7541B5D9"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г.Краснозаводск</w:t>
            </w:r>
            <w:proofErr w:type="spellEnd"/>
            <w:r w:rsidRPr="007B7F29">
              <w:rPr>
                <w:rFonts w:ascii="Times New Roman" w:eastAsia="Times New Roman" w:hAnsi="Times New Roman"/>
                <w:spacing w:val="0"/>
                <w:sz w:val="16"/>
                <w:szCs w:val="16"/>
                <w:lang w:eastAsia="ru-RU"/>
              </w:rPr>
              <w:t>, проезд 21, стр.2)</w:t>
            </w:r>
          </w:p>
        </w:tc>
        <w:tc>
          <w:tcPr>
            <w:tcW w:w="0" w:type="auto"/>
            <w:shd w:val="clear" w:color="000000" w:fill="FFFFFF"/>
            <w:vAlign w:val="center"/>
            <w:hideMark/>
          </w:tcPr>
          <w:p w14:paraId="74EA3313"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на территории существующей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г. Краснозаводск, проезд 21, стр.2)</w:t>
            </w:r>
          </w:p>
        </w:tc>
        <w:tc>
          <w:tcPr>
            <w:tcW w:w="0" w:type="auto"/>
            <w:shd w:val="clear" w:color="000000" w:fill="FFFFFF"/>
            <w:vAlign w:val="center"/>
            <w:hideMark/>
          </w:tcPr>
          <w:p w14:paraId="57B659C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09A0486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6507122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5B4F4CF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30,00</w:t>
            </w:r>
          </w:p>
        </w:tc>
        <w:tc>
          <w:tcPr>
            <w:tcW w:w="0" w:type="auto"/>
            <w:shd w:val="clear" w:color="000000" w:fill="FFFFFF"/>
            <w:noWrap/>
            <w:vAlign w:val="center"/>
            <w:hideMark/>
          </w:tcPr>
          <w:p w14:paraId="0C4946F4"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7233A53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2027</w:t>
            </w:r>
          </w:p>
        </w:tc>
        <w:tc>
          <w:tcPr>
            <w:tcW w:w="0" w:type="auto"/>
            <w:shd w:val="clear" w:color="000000" w:fill="FFFFFF"/>
            <w:noWrap/>
            <w:vAlign w:val="center"/>
            <w:hideMark/>
          </w:tcPr>
          <w:p w14:paraId="425690D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298 896,00</w:t>
            </w:r>
          </w:p>
        </w:tc>
      </w:tr>
      <w:tr w:rsidR="00C16CB9" w:rsidRPr="007B7F29" w14:paraId="13F0822F" w14:textId="77777777" w:rsidTr="007B7F29">
        <w:trPr>
          <w:trHeight w:val="20"/>
        </w:trPr>
        <w:tc>
          <w:tcPr>
            <w:tcW w:w="0" w:type="auto"/>
            <w:shd w:val="clear" w:color="000000" w:fill="FFFFFF"/>
            <w:noWrap/>
            <w:vAlign w:val="center"/>
            <w:hideMark/>
          </w:tcPr>
          <w:p w14:paraId="73D1030C" w14:textId="544C0265"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23</w:t>
            </w:r>
          </w:p>
        </w:tc>
        <w:tc>
          <w:tcPr>
            <w:tcW w:w="0" w:type="auto"/>
            <w:shd w:val="clear" w:color="000000" w:fill="FFFFFF"/>
            <w:vAlign w:val="center"/>
            <w:hideMark/>
          </w:tcPr>
          <w:p w14:paraId="346EEB81"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г. Краснозаводск, ул. Горького) </w:t>
            </w:r>
          </w:p>
        </w:tc>
        <w:tc>
          <w:tcPr>
            <w:tcW w:w="0" w:type="auto"/>
            <w:shd w:val="clear" w:color="000000" w:fill="FFFFFF"/>
            <w:vAlign w:val="center"/>
            <w:hideMark/>
          </w:tcPr>
          <w:p w14:paraId="1E4D8F5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в районе ул. Горького с РТХ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Сергиев-Посад, г. Краснозаводск, ул. Горького)</w:t>
            </w:r>
          </w:p>
        </w:tc>
        <w:tc>
          <w:tcPr>
            <w:tcW w:w="0" w:type="auto"/>
            <w:shd w:val="clear" w:color="000000" w:fill="FFFFFF"/>
            <w:vAlign w:val="center"/>
            <w:hideMark/>
          </w:tcPr>
          <w:p w14:paraId="2081413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19AFCCCD"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08508495"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13FAECC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10,00</w:t>
            </w:r>
          </w:p>
        </w:tc>
        <w:tc>
          <w:tcPr>
            <w:tcW w:w="0" w:type="auto"/>
            <w:shd w:val="clear" w:color="000000" w:fill="FFFFFF"/>
            <w:noWrap/>
            <w:vAlign w:val="center"/>
            <w:hideMark/>
          </w:tcPr>
          <w:p w14:paraId="1C5A1497"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46D4A239"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2027</w:t>
            </w:r>
          </w:p>
        </w:tc>
        <w:tc>
          <w:tcPr>
            <w:tcW w:w="0" w:type="auto"/>
            <w:shd w:val="clear" w:color="000000" w:fill="FFFFFF"/>
            <w:noWrap/>
            <w:vAlign w:val="center"/>
            <w:hideMark/>
          </w:tcPr>
          <w:p w14:paraId="6660357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139 122,29</w:t>
            </w:r>
          </w:p>
        </w:tc>
      </w:tr>
      <w:tr w:rsidR="00C16CB9" w:rsidRPr="007B7F29" w14:paraId="2935A4A1" w14:textId="77777777" w:rsidTr="007B7F29">
        <w:trPr>
          <w:trHeight w:val="20"/>
        </w:trPr>
        <w:tc>
          <w:tcPr>
            <w:tcW w:w="0" w:type="auto"/>
            <w:shd w:val="clear" w:color="000000" w:fill="FFFFFF"/>
            <w:noWrap/>
            <w:vAlign w:val="center"/>
            <w:hideMark/>
          </w:tcPr>
          <w:p w14:paraId="0CBEF807" w14:textId="0033CDB9"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24</w:t>
            </w:r>
          </w:p>
        </w:tc>
        <w:tc>
          <w:tcPr>
            <w:tcW w:w="0" w:type="auto"/>
            <w:shd w:val="clear" w:color="000000" w:fill="FFFFFF"/>
            <w:vAlign w:val="center"/>
            <w:hideMark/>
          </w:tcPr>
          <w:p w14:paraId="153DEBCD"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Строительство БМК </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д. </w:t>
            </w:r>
            <w:proofErr w:type="spellStart"/>
            <w:r w:rsidRPr="007B7F29">
              <w:rPr>
                <w:rFonts w:ascii="Times New Roman" w:eastAsia="Times New Roman" w:hAnsi="Times New Roman"/>
                <w:spacing w:val="0"/>
                <w:sz w:val="16"/>
                <w:szCs w:val="16"/>
                <w:lang w:eastAsia="ru-RU"/>
              </w:rPr>
              <w:t>Абрамово</w:t>
            </w:r>
            <w:proofErr w:type="spellEnd"/>
            <w:r w:rsidRPr="007B7F29">
              <w:rPr>
                <w:rFonts w:ascii="Times New Roman" w:eastAsia="Times New Roman" w:hAnsi="Times New Roman"/>
                <w:spacing w:val="0"/>
                <w:sz w:val="16"/>
                <w:szCs w:val="16"/>
                <w:lang w:eastAsia="ru-RU"/>
              </w:rPr>
              <w:t>, в/г № 383)</w:t>
            </w:r>
          </w:p>
        </w:tc>
        <w:tc>
          <w:tcPr>
            <w:tcW w:w="0" w:type="auto"/>
            <w:shd w:val="clear" w:color="000000" w:fill="FFFFFF"/>
            <w:vAlign w:val="center"/>
            <w:hideMark/>
          </w:tcPr>
          <w:p w14:paraId="038BE75A"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gramStart"/>
            <w:r w:rsidRPr="007B7F29">
              <w:rPr>
                <w:rFonts w:ascii="Times New Roman" w:eastAsia="Times New Roman" w:hAnsi="Times New Roman"/>
                <w:spacing w:val="0"/>
                <w:sz w:val="16"/>
                <w:szCs w:val="16"/>
                <w:lang w:eastAsia="ru-RU"/>
              </w:rPr>
              <w:t>Строительство  замещающего</w:t>
            </w:r>
            <w:proofErr w:type="gramEnd"/>
            <w:r w:rsidRPr="007B7F29">
              <w:rPr>
                <w:rFonts w:ascii="Times New Roman" w:eastAsia="Times New Roman" w:hAnsi="Times New Roman"/>
                <w:spacing w:val="0"/>
                <w:sz w:val="16"/>
                <w:szCs w:val="16"/>
                <w:lang w:eastAsia="ru-RU"/>
              </w:rPr>
              <w:t xml:space="preserve"> источника (БМК) со снижением установленной мощности и газификацией котельной</w:t>
            </w:r>
            <w:r w:rsidRPr="007B7F29">
              <w:rPr>
                <w:rFonts w:ascii="Times New Roman" w:eastAsia="Times New Roman" w:hAnsi="Times New Roman"/>
                <w:spacing w:val="0"/>
                <w:sz w:val="16"/>
                <w:szCs w:val="16"/>
                <w:lang w:eastAsia="ru-RU"/>
              </w:rPr>
              <w:br/>
              <w:t xml:space="preserve">(Сергиево-Посадский р-н, д. </w:t>
            </w:r>
            <w:proofErr w:type="spellStart"/>
            <w:r w:rsidRPr="007B7F29">
              <w:rPr>
                <w:rFonts w:ascii="Times New Roman" w:eastAsia="Times New Roman" w:hAnsi="Times New Roman"/>
                <w:spacing w:val="0"/>
                <w:sz w:val="16"/>
                <w:szCs w:val="16"/>
                <w:lang w:eastAsia="ru-RU"/>
              </w:rPr>
              <w:t>Абрамово</w:t>
            </w:r>
            <w:proofErr w:type="spellEnd"/>
            <w:r w:rsidRPr="007B7F29">
              <w:rPr>
                <w:rFonts w:ascii="Times New Roman" w:eastAsia="Times New Roman" w:hAnsi="Times New Roman"/>
                <w:spacing w:val="0"/>
                <w:sz w:val="16"/>
                <w:szCs w:val="16"/>
                <w:lang w:eastAsia="ru-RU"/>
              </w:rPr>
              <w:t>, в/г № 383)</w:t>
            </w:r>
          </w:p>
        </w:tc>
        <w:tc>
          <w:tcPr>
            <w:tcW w:w="0" w:type="auto"/>
            <w:shd w:val="clear" w:color="000000" w:fill="FFFFFF"/>
            <w:vAlign w:val="center"/>
            <w:hideMark/>
          </w:tcPr>
          <w:p w14:paraId="29370CF0"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3FF8113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2AB9C73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41B9CE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5,45</w:t>
            </w:r>
          </w:p>
        </w:tc>
        <w:tc>
          <w:tcPr>
            <w:tcW w:w="0" w:type="auto"/>
            <w:shd w:val="clear" w:color="000000" w:fill="FFFFFF"/>
            <w:noWrap/>
            <w:vAlign w:val="center"/>
            <w:hideMark/>
          </w:tcPr>
          <w:p w14:paraId="2260598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6556C483"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2026</w:t>
            </w:r>
          </w:p>
        </w:tc>
        <w:tc>
          <w:tcPr>
            <w:tcW w:w="0" w:type="auto"/>
            <w:shd w:val="clear" w:color="000000" w:fill="FFFFFF"/>
            <w:noWrap/>
            <w:vAlign w:val="center"/>
            <w:hideMark/>
          </w:tcPr>
          <w:p w14:paraId="4CBDD232"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102 983,12</w:t>
            </w:r>
          </w:p>
        </w:tc>
      </w:tr>
      <w:tr w:rsidR="00C16CB9" w:rsidRPr="007B7F29" w14:paraId="521E1E99" w14:textId="77777777" w:rsidTr="007B7F29">
        <w:trPr>
          <w:trHeight w:val="20"/>
        </w:trPr>
        <w:tc>
          <w:tcPr>
            <w:tcW w:w="0" w:type="auto"/>
            <w:shd w:val="clear" w:color="000000" w:fill="FFFFFF"/>
            <w:noWrap/>
            <w:vAlign w:val="center"/>
            <w:hideMark/>
          </w:tcPr>
          <w:p w14:paraId="09F96D83" w14:textId="18428C45"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2.1.</w:t>
            </w:r>
            <w:r w:rsidR="00C16CB9">
              <w:rPr>
                <w:rFonts w:ascii="Times New Roman" w:eastAsia="Times New Roman" w:hAnsi="Times New Roman"/>
                <w:spacing w:val="0"/>
                <w:sz w:val="16"/>
                <w:szCs w:val="16"/>
                <w:lang w:eastAsia="ru-RU"/>
              </w:rPr>
              <w:t>25</w:t>
            </w:r>
          </w:p>
        </w:tc>
        <w:tc>
          <w:tcPr>
            <w:tcW w:w="0" w:type="auto"/>
            <w:shd w:val="clear" w:color="000000" w:fill="FFFFFF"/>
            <w:vAlign w:val="center"/>
            <w:hideMark/>
          </w:tcPr>
          <w:p w14:paraId="40EAF6D5"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Строительство БМК №14 (Совхоз/ДКВР)</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Скоропусковский</w:t>
            </w:r>
            <w:proofErr w:type="spellEnd"/>
            <w:r w:rsidRPr="007B7F29">
              <w:rPr>
                <w:rFonts w:ascii="Times New Roman" w:eastAsia="Times New Roman" w:hAnsi="Times New Roman"/>
                <w:spacing w:val="0"/>
                <w:sz w:val="16"/>
                <w:szCs w:val="16"/>
                <w:lang w:eastAsia="ru-RU"/>
              </w:rPr>
              <w:t xml:space="preserve"> г/п, г. Сергиев Посад 14, 27, 1.) </w:t>
            </w:r>
          </w:p>
        </w:tc>
        <w:tc>
          <w:tcPr>
            <w:tcW w:w="0" w:type="auto"/>
            <w:shd w:val="clear" w:color="000000" w:fill="FFFFFF"/>
            <w:vAlign w:val="center"/>
            <w:hideMark/>
          </w:tcPr>
          <w:p w14:paraId="110C24B8" w14:textId="77777777" w:rsidR="007B7F29" w:rsidRPr="007B7F29" w:rsidRDefault="007B7F29" w:rsidP="007B7F29">
            <w:pPr>
              <w:widowControl/>
              <w:adjustRightInd/>
              <w:spacing w:before="0" w:after="0"/>
              <w:ind w:firstLine="0"/>
              <w:jc w:val="left"/>
              <w:textAlignment w:val="auto"/>
              <w:rPr>
                <w:rFonts w:ascii="Times New Roman" w:eastAsia="Times New Roman" w:hAnsi="Times New Roman"/>
                <w:spacing w:val="0"/>
                <w:sz w:val="16"/>
                <w:szCs w:val="16"/>
                <w:lang w:eastAsia="ru-RU"/>
              </w:rPr>
            </w:pPr>
            <w:proofErr w:type="gramStart"/>
            <w:r w:rsidRPr="007B7F29">
              <w:rPr>
                <w:rFonts w:ascii="Times New Roman" w:eastAsia="Times New Roman" w:hAnsi="Times New Roman"/>
                <w:spacing w:val="0"/>
                <w:sz w:val="16"/>
                <w:szCs w:val="16"/>
                <w:lang w:eastAsia="ru-RU"/>
              </w:rPr>
              <w:t>Строительство  замещающего</w:t>
            </w:r>
            <w:proofErr w:type="gramEnd"/>
            <w:r w:rsidRPr="007B7F29">
              <w:rPr>
                <w:rFonts w:ascii="Times New Roman" w:eastAsia="Times New Roman" w:hAnsi="Times New Roman"/>
                <w:spacing w:val="0"/>
                <w:sz w:val="16"/>
                <w:szCs w:val="16"/>
                <w:lang w:eastAsia="ru-RU"/>
              </w:rPr>
              <w:t xml:space="preserve"> источника (БМК) со снижением установленной мощности и газификацией котельной</w:t>
            </w:r>
            <w:r w:rsidRPr="007B7F29">
              <w:rPr>
                <w:rFonts w:ascii="Times New Roman" w:eastAsia="Times New Roman" w:hAnsi="Times New Roman"/>
                <w:spacing w:val="0"/>
                <w:sz w:val="16"/>
                <w:szCs w:val="16"/>
                <w:lang w:eastAsia="ru-RU"/>
              </w:rPr>
              <w:br/>
              <w:t>(</w:t>
            </w:r>
            <w:proofErr w:type="spellStart"/>
            <w:r w:rsidRPr="007B7F29">
              <w:rPr>
                <w:rFonts w:ascii="Times New Roman" w:eastAsia="Times New Roman" w:hAnsi="Times New Roman"/>
                <w:spacing w:val="0"/>
                <w:sz w:val="16"/>
                <w:szCs w:val="16"/>
                <w:lang w:eastAsia="ru-RU"/>
              </w:rPr>
              <w:t>г.о</w:t>
            </w:r>
            <w:proofErr w:type="spellEnd"/>
            <w:r w:rsidRPr="007B7F29">
              <w:rPr>
                <w:rFonts w:ascii="Times New Roman" w:eastAsia="Times New Roman" w:hAnsi="Times New Roman"/>
                <w:spacing w:val="0"/>
                <w:sz w:val="16"/>
                <w:szCs w:val="16"/>
                <w:lang w:eastAsia="ru-RU"/>
              </w:rPr>
              <w:t xml:space="preserve"> Сергиев-Посад, </w:t>
            </w:r>
            <w:proofErr w:type="spellStart"/>
            <w:r w:rsidRPr="007B7F29">
              <w:rPr>
                <w:rFonts w:ascii="Times New Roman" w:eastAsia="Times New Roman" w:hAnsi="Times New Roman"/>
                <w:spacing w:val="0"/>
                <w:sz w:val="16"/>
                <w:szCs w:val="16"/>
                <w:lang w:eastAsia="ru-RU"/>
              </w:rPr>
              <w:t>Скоропусковский</w:t>
            </w:r>
            <w:proofErr w:type="spellEnd"/>
            <w:r w:rsidRPr="007B7F29">
              <w:rPr>
                <w:rFonts w:ascii="Times New Roman" w:eastAsia="Times New Roman" w:hAnsi="Times New Roman"/>
                <w:spacing w:val="0"/>
                <w:sz w:val="16"/>
                <w:szCs w:val="16"/>
                <w:lang w:eastAsia="ru-RU"/>
              </w:rPr>
              <w:t xml:space="preserve"> г/п, г. Сергиев Посад 14, 27, 1.) 4) </w:t>
            </w:r>
          </w:p>
        </w:tc>
        <w:tc>
          <w:tcPr>
            <w:tcW w:w="0" w:type="auto"/>
            <w:shd w:val="clear" w:color="000000" w:fill="FFFFFF"/>
            <w:vAlign w:val="center"/>
            <w:hideMark/>
          </w:tcPr>
          <w:p w14:paraId="19E96A6F"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hideMark/>
          </w:tcPr>
          <w:p w14:paraId="2AA4D1A8"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Гкал/ч</w:t>
            </w:r>
          </w:p>
        </w:tc>
        <w:tc>
          <w:tcPr>
            <w:tcW w:w="0" w:type="auto"/>
            <w:shd w:val="clear" w:color="000000" w:fill="FFFFFF"/>
            <w:vAlign w:val="center"/>
            <w:hideMark/>
          </w:tcPr>
          <w:p w14:paraId="100BEFC1"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 xml:space="preserve">                                                                            -   </w:t>
            </w:r>
          </w:p>
        </w:tc>
        <w:tc>
          <w:tcPr>
            <w:tcW w:w="0" w:type="auto"/>
            <w:shd w:val="clear" w:color="000000" w:fill="FFFFFF"/>
            <w:vAlign w:val="center"/>
            <w:hideMark/>
          </w:tcPr>
          <w:p w14:paraId="34F96ACC"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4,08</w:t>
            </w:r>
          </w:p>
        </w:tc>
        <w:tc>
          <w:tcPr>
            <w:tcW w:w="0" w:type="auto"/>
            <w:shd w:val="clear" w:color="000000" w:fill="FFFFFF"/>
            <w:noWrap/>
            <w:vAlign w:val="center"/>
            <w:hideMark/>
          </w:tcPr>
          <w:p w14:paraId="5F82E9F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2022</w:t>
            </w:r>
          </w:p>
        </w:tc>
        <w:tc>
          <w:tcPr>
            <w:tcW w:w="0" w:type="auto"/>
            <w:shd w:val="clear" w:color="000000" w:fill="FFFFFF"/>
            <w:noWrap/>
            <w:vAlign w:val="center"/>
            <w:hideMark/>
          </w:tcPr>
          <w:p w14:paraId="3C56FBCE"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2025</w:t>
            </w:r>
          </w:p>
        </w:tc>
        <w:tc>
          <w:tcPr>
            <w:tcW w:w="0" w:type="auto"/>
            <w:shd w:val="clear" w:color="000000" w:fill="FFFFFF"/>
            <w:noWrap/>
            <w:vAlign w:val="center"/>
            <w:hideMark/>
          </w:tcPr>
          <w:p w14:paraId="7006DB76"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7B7F29">
              <w:rPr>
                <w:rFonts w:ascii="Times New Roman" w:eastAsia="Times New Roman" w:hAnsi="Times New Roman"/>
                <w:spacing w:val="0"/>
                <w:sz w:val="16"/>
                <w:szCs w:val="16"/>
                <w:lang w:eastAsia="ru-RU"/>
              </w:rPr>
              <w:t>72 044,16</w:t>
            </w:r>
          </w:p>
        </w:tc>
      </w:tr>
      <w:tr w:rsidR="00C16CB9" w:rsidRPr="007B7F29" w14:paraId="6DCE25BD" w14:textId="77777777" w:rsidTr="007B7F29">
        <w:trPr>
          <w:trHeight w:val="20"/>
        </w:trPr>
        <w:tc>
          <w:tcPr>
            <w:tcW w:w="0" w:type="auto"/>
            <w:shd w:val="clear" w:color="000000" w:fill="FFFFFF"/>
            <w:noWrap/>
            <w:vAlign w:val="center"/>
          </w:tcPr>
          <w:p w14:paraId="41B914E9" w14:textId="0D162F04"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Pr>
                <w:rFonts w:ascii="Times New Roman" w:eastAsia="Times New Roman" w:hAnsi="Times New Roman"/>
                <w:spacing w:val="0"/>
                <w:sz w:val="16"/>
                <w:szCs w:val="16"/>
                <w:lang w:eastAsia="ru-RU"/>
              </w:rPr>
              <w:t>2.1.</w:t>
            </w:r>
            <w:r>
              <w:rPr>
                <w:rFonts w:ascii="Times New Roman" w:eastAsia="Times New Roman" w:hAnsi="Times New Roman"/>
                <w:spacing w:val="0"/>
                <w:sz w:val="16"/>
                <w:szCs w:val="16"/>
                <w:lang w:eastAsia="ru-RU"/>
              </w:rPr>
              <w:t>26</w:t>
            </w:r>
          </w:p>
        </w:tc>
        <w:tc>
          <w:tcPr>
            <w:tcW w:w="0" w:type="auto"/>
            <w:shd w:val="clear" w:color="000000" w:fill="FFFFFF"/>
            <w:vAlign w:val="center"/>
          </w:tcPr>
          <w:p w14:paraId="74640808" w14:textId="5A7960D1" w:rsidR="00C16CB9" w:rsidRPr="007B7F29" w:rsidRDefault="00C16CB9" w:rsidP="00C16CB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1C2522">
              <w:rPr>
                <w:rFonts w:ascii="Times New Roman" w:eastAsia="Times New Roman" w:hAnsi="Times New Roman"/>
                <w:spacing w:val="0"/>
                <w:sz w:val="16"/>
                <w:szCs w:val="16"/>
                <w:lang w:eastAsia="ru-RU"/>
              </w:rPr>
              <w:t>Котельная Самотовино: Строительство замещающего источника на природном газе в рамках инвестиционной программы МУП "РКС". Ввод в эксплуатацию запланирован в 202</w:t>
            </w:r>
            <w:r>
              <w:rPr>
                <w:rFonts w:ascii="Times New Roman" w:eastAsia="Times New Roman" w:hAnsi="Times New Roman"/>
                <w:spacing w:val="0"/>
                <w:sz w:val="16"/>
                <w:szCs w:val="16"/>
                <w:lang w:eastAsia="ru-RU"/>
              </w:rPr>
              <w:t>1</w:t>
            </w:r>
            <w:r w:rsidRPr="001C2522">
              <w:rPr>
                <w:rFonts w:ascii="Times New Roman" w:eastAsia="Times New Roman" w:hAnsi="Times New Roman"/>
                <w:spacing w:val="0"/>
                <w:sz w:val="16"/>
                <w:szCs w:val="16"/>
                <w:lang w:eastAsia="ru-RU"/>
              </w:rPr>
              <w:t xml:space="preserve"> году.</w:t>
            </w:r>
          </w:p>
        </w:tc>
        <w:tc>
          <w:tcPr>
            <w:tcW w:w="0" w:type="auto"/>
            <w:shd w:val="clear" w:color="000000" w:fill="FFFFFF"/>
            <w:vAlign w:val="center"/>
          </w:tcPr>
          <w:p w14:paraId="3C950F7F" w14:textId="7D842157" w:rsidR="00C16CB9" w:rsidRPr="007B7F29" w:rsidRDefault="00C16CB9" w:rsidP="00C16CB9">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1C2522">
              <w:rPr>
                <w:rFonts w:ascii="Times New Roman" w:eastAsia="Times New Roman" w:hAnsi="Times New Roman"/>
                <w:spacing w:val="0"/>
                <w:sz w:val="16"/>
                <w:szCs w:val="16"/>
                <w:lang w:eastAsia="ru-RU"/>
              </w:rPr>
              <w:t>Котельная Самотовино</w:t>
            </w:r>
            <w:r>
              <w:rPr>
                <w:rFonts w:ascii="Times New Roman" w:eastAsia="Times New Roman" w:hAnsi="Times New Roman"/>
                <w:spacing w:val="0"/>
                <w:sz w:val="16"/>
                <w:szCs w:val="16"/>
                <w:lang w:eastAsia="ru-RU"/>
              </w:rPr>
              <w:t xml:space="preserve">. </w:t>
            </w:r>
            <w:r w:rsidRPr="001C2522">
              <w:rPr>
                <w:rFonts w:ascii="Times New Roman" w:eastAsia="Times New Roman" w:hAnsi="Times New Roman"/>
                <w:spacing w:val="0"/>
                <w:sz w:val="16"/>
                <w:szCs w:val="16"/>
                <w:lang w:eastAsia="ru-RU"/>
              </w:rPr>
              <w:t>Сергиево-Посадский р-н</w:t>
            </w:r>
            <w:r>
              <w:rPr>
                <w:rFonts w:ascii="Times New Roman" w:eastAsia="Times New Roman" w:hAnsi="Times New Roman"/>
                <w:spacing w:val="0"/>
                <w:sz w:val="16"/>
                <w:szCs w:val="16"/>
                <w:lang w:eastAsia="ru-RU"/>
              </w:rPr>
              <w:t>, п. Самотовино</w:t>
            </w:r>
          </w:p>
        </w:tc>
        <w:tc>
          <w:tcPr>
            <w:tcW w:w="0" w:type="auto"/>
            <w:shd w:val="clear" w:color="000000" w:fill="FFFFFF"/>
            <w:vAlign w:val="center"/>
          </w:tcPr>
          <w:p w14:paraId="3D8046E4" w14:textId="51000AA1"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147C24">
              <w:rPr>
                <w:rFonts w:ascii="Times New Roman" w:eastAsia="Times New Roman" w:hAnsi="Times New Roman"/>
                <w:spacing w:val="0"/>
                <w:sz w:val="16"/>
                <w:szCs w:val="16"/>
                <w:lang w:eastAsia="ru-RU"/>
              </w:rPr>
              <w:t xml:space="preserve">мощность </w:t>
            </w:r>
          </w:p>
        </w:tc>
        <w:tc>
          <w:tcPr>
            <w:tcW w:w="0" w:type="auto"/>
            <w:shd w:val="clear" w:color="000000" w:fill="FFFFFF"/>
            <w:noWrap/>
            <w:vAlign w:val="center"/>
          </w:tcPr>
          <w:p w14:paraId="7D2C64CD" w14:textId="09A49E6E"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147C24">
              <w:rPr>
                <w:rFonts w:ascii="Times New Roman" w:eastAsia="Times New Roman" w:hAnsi="Times New Roman"/>
                <w:spacing w:val="0"/>
                <w:sz w:val="16"/>
                <w:szCs w:val="16"/>
                <w:lang w:eastAsia="ru-RU"/>
              </w:rPr>
              <w:t>Гкал/ч</w:t>
            </w:r>
          </w:p>
        </w:tc>
        <w:tc>
          <w:tcPr>
            <w:tcW w:w="0" w:type="auto"/>
            <w:shd w:val="clear" w:color="000000" w:fill="FFFFFF"/>
            <w:vAlign w:val="center"/>
          </w:tcPr>
          <w:p w14:paraId="2B2413B8" w14:textId="77777777"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0" w:type="auto"/>
            <w:shd w:val="clear" w:color="000000" w:fill="FFFFFF"/>
            <w:vAlign w:val="center"/>
          </w:tcPr>
          <w:p w14:paraId="22154E71" w14:textId="0B5E9092"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Pr>
                <w:rFonts w:ascii="Times New Roman" w:eastAsia="Times New Roman" w:hAnsi="Times New Roman"/>
                <w:spacing w:val="0"/>
                <w:sz w:val="16"/>
                <w:szCs w:val="16"/>
                <w:lang w:eastAsia="ru-RU"/>
              </w:rPr>
              <w:t>3,72</w:t>
            </w:r>
          </w:p>
        </w:tc>
        <w:tc>
          <w:tcPr>
            <w:tcW w:w="0" w:type="auto"/>
            <w:shd w:val="clear" w:color="000000" w:fill="FFFFFF"/>
            <w:noWrap/>
            <w:vAlign w:val="center"/>
          </w:tcPr>
          <w:p w14:paraId="266EFB4D" w14:textId="45DCE3C4"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Pr>
                <w:rFonts w:ascii="Times New Roman" w:eastAsia="Times New Roman" w:hAnsi="Times New Roman"/>
                <w:spacing w:val="0"/>
                <w:sz w:val="16"/>
                <w:szCs w:val="16"/>
                <w:lang w:eastAsia="ru-RU"/>
              </w:rPr>
              <w:t>2021</w:t>
            </w:r>
          </w:p>
        </w:tc>
        <w:tc>
          <w:tcPr>
            <w:tcW w:w="0" w:type="auto"/>
            <w:shd w:val="clear" w:color="000000" w:fill="FFFFFF"/>
            <w:noWrap/>
            <w:vAlign w:val="center"/>
          </w:tcPr>
          <w:p w14:paraId="0AAB7FEF" w14:textId="461AAEEB"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Pr>
                <w:rFonts w:ascii="Times New Roman" w:eastAsia="Times New Roman" w:hAnsi="Times New Roman"/>
                <w:spacing w:val="0"/>
                <w:sz w:val="16"/>
                <w:szCs w:val="16"/>
                <w:lang w:eastAsia="ru-RU"/>
              </w:rPr>
              <w:t>2021</w:t>
            </w:r>
          </w:p>
        </w:tc>
        <w:tc>
          <w:tcPr>
            <w:tcW w:w="0" w:type="auto"/>
            <w:shd w:val="clear" w:color="000000" w:fill="FFFFFF"/>
            <w:noWrap/>
            <w:vAlign w:val="center"/>
          </w:tcPr>
          <w:p w14:paraId="7057A7D2" w14:textId="08B5499D" w:rsidR="00C16CB9" w:rsidRPr="007B7F29" w:rsidRDefault="00C16CB9" w:rsidP="00C16CB9">
            <w:pPr>
              <w:widowControl/>
              <w:adjustRightInd/>
              <w:spacing w:before="0" w:after="0"/>
              <w:ind w:firstLine="0"/>
              <w:jc w:val="center"/>
              <w:textAlignment w:val="auto"/>
              <w:rPr>
                <w:rFonts w:ascii="Times New Roman" w:eastAsia="Times New Roman" w:hAnsi="Times New Roman"/>
                <w:spacing w:val="0"/>
                <w:sz w:val="16"/>
                <w:szCs w:val="16"/>
                <w:lang w:eastAsia="ru-RU"/>
              </w:rPr>
            </w:pPr>
            <w:r>
              <w:rPr>
                <w:rFonts w:ascii="Times New Roman" w:eastAsia="Times New Roman" w:hAnsi="Times New Roman"/>
                <w:spacing w:val="0"/>
                <w:sz w:val="16"/>
                <w:szCs w:val="16"/>
                <w:lang w:eastAsia="ru-RU"/>
              </w:rPr>
              <w:t>0,00</w:t>
            </w:r>
          </w:p>
        </w:tc>
      </w:tr>
      <w:tr w:rsidR="007B7F29" w:rsidRPr="007B7F29" w14:paraId="172B56AF" w14:textId="77777777" w:rsidTr="007B7F29">
        <w:trPr>
          <w:trHeight w:val="20"/>
        </w:trPr>
        <w:tc>
          <w:tcPr>
            <w:tcW w:w="0" w:type="auto"/>
            <w:gridSpan w:val="9"/>
            <w:shd w:val="clear" w:color="000000" w:fill="FFFFFF"/>
            <w:noWrap/>
            <w:vAlign w:val="center"/>
            <w:hideMark/>
          </w:tcPr>
          <w:p w14:paraId="6888C09A" w14:textId="77777777" w:rsidR="007B7F29" w:rsidRPr="007B7F29" w:rsidRDefault="007B7F29" w:rsidP="007B7F29">
            <w:pPr>
              <w:widowControl/>
              <w:adjustRightInd/>
              <w:spacing w:before="0" w:after="0"/>
              <w:ind w:firstLine="0"/>
              <w:jc w:val="center"/>
              <w:textAlignment w:val="auto"/>
              <w:rPr>
                <w:rFonts w:ascii="Times New Roman" w:eastAsia="Times New Roman" w:hAnsi="Times New Roman"/>
                <w:b/>
                <w:bCs/>
                <w:spacing w:val="0"/>
                <w:sz w:val="20"/>
                <w:szCs w:val="20"/>
                <w:lang w:eastAsia="ru-RU"/>
              </w:rPr>
            </w:pPr>
            <w:r w:rsidRPr="007B7F29">
              <w:rPr>
                <w:rFonts w:ascii="Times New Roman" w:eastAsia="Times New Roman" w:hAnsi="Times New Roman"/>
                <w:b/>
                <w:bCs/>
                <w:spacing w:val="0"/>
                <w:sz w:val="20"/>
                <w:szCs w:val="20"/>
                <w:lang w:eastAsia="ru-RU"/>
              </w:rPr>
              <w:t>Итого</w:t>
            </w:r>
          </w:p>
        </w:tc>
        <w:tc>
          <w:tcPr>
            <w:tcW w:w="0" w:type="auto"/>
            <w:shd w:val="clear" w:color="000000" w:fill="FFFFFF"/>
            <w:noWrap/>
            <w:vAlign w:val="bottom"/>
            <w:hideMark/>
          </w:tcPr>
          <w:p w14:paraId="6151B8CC" w14:textId="77777777" w:rsidR="007B7F29" w:rsidRPr="007B7F29" w:rsidRDefault="007B7F29" w:rsidP="007B7F29">
            <w:pPr>
              <w:widowControl/>
              <w:adjustRightInd/>
              <w:spacing w:before="0" w:after="0"/>
              <w:ind w:firstLine="0"/>
              <w:jc w:val="right"/>
              <w:textAlignment w:val="auto"/>
              <w:rPr>
                <w:rFonts w:ascii="Times New Roman" w:eastAsia="Times New Roman" w:hAnsi="Times New Roman"/>
                <w:b/>
                <w:bCs/>
                <w:spacing w:val="0"/>
                <w:sz w:val="20"/>
                <w:szCs w:val="20"/>
                <w:lang w:eastAsia="ru-RU"/>
              </w:rPr>
            </w:pPr>
            <w:r w:rsidRPr="007B7F29">
              <w:rPr>
                <w:rFonts w:ascii="Times New Roman" w:eastAsia="Times New Roman" w:hAnsi="Times New Roman"/>
                <w:b/>
                <w:bCs/>
                <w:spacing w:val="0"/>
                <w:sz w:val="20"/>
                <w:szCs w:val="20"/>
                <w:lang w:eastAsia="ru-RU"/>
              </w:rPr>
              <w:t>3 103 305,91</w:t>
            </w:r>
          </w:p>
        </w:tc>
      </w:tr>
    </w:tbl>
    <w:p w14:paraId="08C78B32" w14:textId="77777777" w:rsidR="00E978AD" w:rsidRPr="00AE02FA" w:rsidRDefault="00E978AD" w:rsidP="00147C24">
      <w:pPr>
        <w:ind w:firstLine="0"/>
        <w:rPr>
          <w:rFonts w:ascii="Times New Roman" w:hAnsi="Times New Roman"/>
          <w:sz w:val="24"/>
          <w:szCs w:val="24"/>
          <w:highlight w:val="yellow"/>
        </w:rPr>
        <w:sectPr w:rsidR="00E978AD" w:rsidRPr="00AE02FA" w:rsidSect="00D02348">
          <w:pgSz w:w="16840" w:h="11907" w:orient="landscape" w:code="9"/>
          <w:pgMar w:top="851" w:right="567" w:bottom="567" w:left="567" w:header="284" w:footer="284" w:gutter="0"/>
          <w:cols w:space="708"/>
          <w:docGrid w:linePitch="360"/>
        </w:sectPr>
      </w:pPr>
    </w:p>
    <w:p w14:paraId="6A33C325" w14:textId="77777777" w:rsidR="00AB673F" w:rsidRPr="008452A5" w:rsidRDefault="00AB673F" w:rsidP="00AB673F">
      <w:pPr>
        <w:pStyle w:val="1c"/>
        <w:ind w:left="0" w:firstLine="0"/>
        <w:jc w:val="center"/>
        <w:rPr>
          <w:rFonts w:ascii="Times New Roman" w:hAnsi="Times New Roman"/>
        </w:rPr>
      </w:pPr>
      <w:bookmarkStart w:id="21" w:name="_Toc59991683"/>
      <w:r w:rsidRPr="008452A5">
        <w:rPr>
          <w:rFonts w:ascii="Times New Roman" w:hAnsi="Times New Roman"/>
        </w:rP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1"/>
    </w:p>
    <w:p w14:paraId="5ED2554E" w14:textId="77777777" w:rsidR="007F1F40" w:rsidRPr="008452A5" w:rsidRDefault="007F1F40" w:rsidP="007F1F40">
      <w:pPr>
        <w:widowControl/>
        <w:adjustRightInd/>
        <w:spacing w:before="0" w:after="0"/>
        <w:ind w:firstLine="709"/>
        <w:textAlignment w:val="auto"/>
        <w:rPr>
          <w:rFonts w:ascii="Times New Roman" w:eastAsiaTheme="majorEastAsia" w:hAnsi="Times New Roman"/>
          <w:spacing w:val="0"/>
          <w:sz w:val="24"/>
          <w:szCs w:val="24"/>
          <w:lang w:bidi="en-US"/>
        </w:rPr>
      </w:pPr>
      <w:r w:rsidRPr="008452A5">
        <w:rPr>
          <w:rFonts w:ascii="Times New Roman" w:eastAsiaTheme="majorEastAsia" w:hAnsi="Times New Roman"/>
          <w:spacing w:val="0"/>
          <w:sz w:val="24"/>
          <w:szCs w:val="24"/>
          <w:lang w:bidi="en-US"/>
        </w:rPr>
        <w:t>В настоящее время источники комбинированной выработки электрической и тепловой энергии на территории муниципального образования отсутствуют.</w:t>
      </w:r>
    </w:p>
    <w:p w14:paraId="461F7CA2" w14:textId="77777777" w:rsidR="00AB673F" w:rsidRPr="008452A5" w:rsidRDefault="00AB673F" w:rsidP="00AB673F">
      <w:pPr>
        <w:pStyle w:val="1c"/>
        <w:ind w:left="0" w:firstLine="0"/>
        <w:jc w:val="center"/>
        <w:rPr>
          <w:rFonts w:ascii="Times New Roman" w:hAnsi="Times New Roman"/>
        </w:rPr>
      </w:pPr>
      <w:bookmarkStart w:id="22" w:name="_Toc59991684"/>
      <w:r w:rsidRPr="008452A5">
        <w:rPr>
          <w:rFonts w:ascii="Times New Roman" w:hAnsi="Times New Roman"/>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22"/>
    </w:p>
    <w:p w14:paraId="40FD30E3" w14:textId="77777777" w:rsidR="007F1F40" w:rsidRPr="008452A5" w:rsidRDefault="007F1F40" w:rsidP="007F1F40">
      <w:pPr>
        <w:widowControl/>
        <w:adjustRightInd/>
        <w:spacing w:before="0" w:after="0"/>
        <w:ind w:firstLine="709"/>
        <w:textAlignment w:val="auto"/>
        <w:rPr>
          <w:rFonts w:ascii="Times New Roman" w:eastAsiaTheme="majorEastAsia" w:hAnsi="Times New Roman"/>
          <w:spacing w:val="0"/>
          <w:sz w:val="24"/>
          <w:szCs w:val="24"/>
          <w:lang w:bidi="en-US"/>
        </w:rPr>
      </w:pPr>
      <w:r w:rsidRPr="008452A5">
        <w:rPr>
          <w:rFonts w:ascii="Times New Roman" w:eastAsiaTheme="majorEastAsia" w:hAnsi="Times New Roman"/>
          <w:spacing w:val="0"/>
          <w:sz w:val="24"/>
          <w:szCs w:val="24"/>
          <w:lang w:bidi="en-US"/>
        </w:rPr>
        <w:t>В настоящее время источники комбинированной выработки электрической и тепловой энергии на территории муниципального образования отсутствуют.</w:t>
      </w:r>
    </w:p>
    <w:p w14:paraId="4C494CBB" w14:textId="77777777" w:rsidR="00AB673F" w:rsidRPr="008452A5" w:rsidRDefault="00AB673F" w:rsidP="00AB673F">
      <w:pPr>
        <w:pStyle w:val="1c"/>
        <w:ind w:left="0" w:firstLine="0"/>
        <w:jc w:val="center"/>
        <w:rPr>
          <w:rFonts w:ascii="Times New Roman" w:hAnsi="Times New Roman"/>
        </w:rPr>
      </w:pPr>
      <w:bookmarkStart w:id="23" w:name="_Toc59991685"/>
      <w:r w:rsidRPr="008452A5">
        <w:rPr>
          <w:rFonts w:ascii="Times New Roman" w:hAnsi="Times New Roman"/>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23"/>
    </w:p>
    <w:p w14:paraId="33117ABA" w14:textId="552C92C5" w:rsidR="002B0D41" w:rsidRPr="008452A5" w:rsidRDefault="002B0D41" w:rsidP="003F1CA7">
      <w:pPr>
        <w:spacing w:before="0" w:after="0"/>
        <w:ind w:firstLine="709"/>
        <w:rPr>
          <w:rFonts w:ascii="Times New Roman" w:hAnsi="Times New Roman"/>
          <w:sz w:val="24"/>
          <w:szCs w:val="24"/>
        </w:rPr>
      </w:pPr>
      <w:r w:rsidRPr="008452A5">
        <w:rPr>
          <w:rFonts w:ascii="Times New Roman" w:hAnsi="Times New Roman"/>
          <w:sz w:val="24"/>
          <w:szCs w:val="24"/>
        </w:rPr>
        <w:t>Мероприятия по перераспределению тепловых нагрузок</w:t>
      </w:r>
      <w:r w:rsidR="008452A5">
        <w:rPr>
          <w:rFonts w:ascii="Times New Roman" w:hAnsi="Times New Roman"/>
          <w:sz w:val="24"/>
          <w:szCs w:val="24"/>
        </w:rPr>
        <w:t>, в том числе и выводом из эксплуатации котельных,</w:t>
      </w:r>
      <w:r w:rsidRPr="008452A5">
        <w:rPr>
          <w:rFonts w:ascii="Times New Roman" w:hAnsi="Times New Roman"/>
          <w:sz w:val="24"/>
          <w:szCs w:val="24"/>
        </w:rPr>
        <w:t xml:space="preserve"> представлены в разделе </w:t>
      </w:r>
      <w:r w:rsidR="005C741E">
        <w:rPr>
          <w:rFonts w:ascii="Times New Roman" w:hAnsi="Times New Roman"/>
          <w:sz w:val="24"/>
          <w:szCs w:val="24"/>
        </w:rPr>
        <w:t>7</w:t>
      </w:r>
      <w:r w:rsidRPr="008452A5">
        <w:rPr>
          <w:rFonts w:ascii="Times New Roman" w:hAnsi="Times New Roman"/>
          <w:sz w:val="24"/>
          <w:szCs w:val="24"/>
        </w:rPr>
        <w:t>.</w:t>
      </w:r>
    </w:p>
    <w:p w14:paraId="409DEE6A" w14:textId="77777777" w:rsidR="00AB673F" w:rsidRPr="008452A5" w:rsidRDefault="00AB673F" w:rsidP="00AB673F">
      <w:pPr>
        <w:pStyle w:val="1c"/>
        <w:ind w:left="0" w:firstLine="0"/>
        <w:jc w:val="center"/>
        <w:rPr>
          <w:rFonts w:ascii="Times New Roman" w:hAnsi="Times New Roman"/>
        </w:rPr>
      </w:pPr>
      <w:bookmarkStart w:id="24" w:name="_Toc59991686"/>
      <w:r w:rsidRPr="008452A5">
        <w:rPr>
          <w:rFonts w:ascii="Times New Roman" w:hAnsi="Times New Roman"/>
        </w:rPr>
        <w:t>Обоснование организации индивидуального теплоснабжения в зонах застройки городского округа малоэтажными жилыми зданиями</w:t>
      </w:r>
      <w:bookmarkEnd w:id="24"/>
    </w:p>
    <w:p w14:paraId="05D01EDF" w14:textId="77777777" w:rsidR="006341F9" w:rsidRPr="008452A5" w:rsidRDefault="006341F9" w:rsidP="00452133">
      <w:pPr>
        <w:pStyle w:val="affff"/>
        <w:ind w:left="0"/>
        <w:rPr>
          <w:rFonts w:ascii="Times New Roman" w:hAnsi="Times New Roman"/>
          <w:sz w:val="24"/>
          <w:szCs w:val="24"/>
        </w:rPr>
      </w:pPr>
      <w:r w:rsidRPr="008452A5">
        <w:rPr>
          <w:rFonts w:ascii="Times New Roman" w:hAnsi="Times New Roman"/>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14:paraId="1C3CF3A2" w14:textId="77777777" w:rsidR="006341F9" w:rsidRPr="008452A5" w:rsidRDefault="006341F9" w:rsidP="005173C2">
      <w:pPr>
        <w:pStyle w:val="affff"/>
        <w:widowControl/>
        <w:numPr>
          <w:ilvl w:val="0"/>
          <w:numId w:val="9"/>
        </w:numPr>
        <w:adjustRightInd/>
        <w:ind w:left="0" w:firstLine="567"/>
        <w:textAlignment w:val="auto"/>
        <w:rPr>
          <w:rFonts w:ascii="Times New Roman" w:hAnsi="Times New Roman"/>
          <w:sz w:val="24"/>
          <w:szCs w:val="24"/>
        </w:rPr>
      </w:pPr>
      <w:r w:rsidRPr="008452A5">
        <w:rPr>
          <w:rFonts w:ascii="Times New Roman" w:hAnsi="Times New Roman"/>
          <w:sz w:val="24"/>
          <w:szCs w:val="24"/>
        </w:rPr>
        <w:t>значительной удаленности от существующих и перспективных тепловых сетей;</w:t>
      </w:r>
    </w:p>
    <w:p w14:paraId="695B3E2E" w14:textId="77777777" w:rsidR="006341F9" w:rsidRPr="008452A5" w:rsidRDefault="006341F9" w:rsidP="005173C2">
      <w:pPr>
        <w:pStyle w:val="affff"/>
        <w:widowControl/>
        <w:numPr>
          <w:ilvl w:val="0"/>
          <w:numId w:val="9"/>
        </w:numPr>
        <w:adjustRightInd/>
        <w:ind w:left="0" w:firstLine="567"/>
        <w:textAlignment w:val="auto"/>
        <w:rPr>
          <w:rFonts w:ascii="Times New Roman" w:hAnsi="Times New Roman"/>
          <w:sz w:val="24"/>
          <w:szCs w:val="24"/>
        </w:rPr>
      </w:pPr>
      <w:r w:rsidRPr="008452A5">
        <w:rPr>
          <w:rFonts w:ascii="Times New Roman" w:hAnsi="Times New Roman"/>
          <w:sz w:val="24"/>
          <w:szCs w:val="24"/>
        </w:rPr>
        <w:t>малой подключаемой нагрузки (менее 0,01 Гкал/ч);</w:t>
      </w:r>
    </w:p>
    <w:p w14:paraId="6C6D4A9E" w14:textId="77777777" w:rsidR="006341F9" w:rsidRPr="008452A5" w:rsidRDefault="006341F9" w:rsidP="005173C2">
      <w:pPr>
        <w:pStyle w:val="affff"/>
        <w:widowControl/>
        <w:numPr>
          <w:ilvl w:val="0"/>
          <w:numId w:val="9"/>
        </w:numPr>
        <w:adjustRightInd/>
        <w:ind w:left="0" w:firstLine="567"/>
        <w:textAlignment w:val="auto"/>
        <w:rPr>
          <w:rFonts w:ascii="Times New Roman" w:hAnsi="Times New Roman"/>
          <w:sz w:val="24"/>
          <w:szCs w:val="24"/>
        </w:rPr>
      </w:pPr>
      <w:r w:rsidRPr="008452A5">
        <w:rPr>
          <w:rFonts w:ascii="Times New Roman" w:hAnsi="Times New Roman"/>
          <w:sz w:val="24"/>
          <w:szCs w:val="24"/>
        </w:rPr>
        <w:t xml:space="preserve">отсутствия резервов тепловой мощности в границах застройки на данный момент </w:t>
      </w:r>
      <w:r w:rsidR="007F1F40" w:rsidRPr="008452A5">
        <w:rPr>
          <w:rFonts w:ascii="Times New Roman" w:hAnsi="Times New Roman"/>
          <w:sz w:val="24"/>
          <w:szCs w:val="24"/>
        </w:rPr>
        <w:t>и в рассматриваемой перспективе.</w:t>
      </w:r>
    </w:p>
    <w:p w14:paraId="37D47C6C" w14:textId="77777777" w:rsidR="00440364" w:rsidRPr="008452A5" w:rsidRDefault="006341F9" w:rsidP="00452133">
      <w:pPr>
        <w:contextualSpacing/>
        <w:rPr>
          <w:rStyle w:val="ArialUnicodeMS115pt"/>
          <w:rFonts w:ascii="Times New Roman" w:hAnsi="Times New Roman" w:cs="Times New Roman"/>
          <w:sz w:val="24"/>
          <w:szCs w:val="24"/>
        </w:rPr>
      </w:pPr>
      <w:r w:rsidRPr="008452A5">
        <w:rPr>
          <w:rStyle w:val="ArialUnicodeMS115pt"/>
          <w:rFonts w:ascii="Times New Roman" w:hAnsi="Times New Roman" w:cs="Times New Roman"/>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14:paraId="6DB5F9CC" w14:textId="77777777" w:rsidR="003851F3" w:rsidRPr="008452A5" w:rsidRDefault="00AC6340" w:rsidP="00452133">
      <w:pPr>
        <w:contextualSpacing/>
        <w:rPr>
          <w:rStyle w:val="ArialUnicodeMS115pt"/>
          <w:rFonts w:ascii="Times New Roman" w:hAnsi="Times New Roman" w:cs="Times New Roman"/>
          <w:sz w:val="24"/>
          <w:szCs w:val="24"/>
        </w:rPr>
      </w:pPr>
      <w:r w:rsidRPr="008452A5">
        <w:rPr>
          <w:rStyle w:val="ArialUnicodeMS115pt"/>
          <w:rFonts w:ascii="Times New Roman" w:hAnsi="Times New Roman" w:cs="Times New Roman"/>
          <w:sz w:val="24"/>
          <w:szCs w:val="24"/>
        </w:rPr>
        <w:t>По существующему состоянию системы теплоснабжения индивидуальное отопление применяется в малоэтажном фонде (1-3</w:t>
      </w:r>
      <w:r w:rsidR="00DD3AA2" w:rsidRPr="008452A5">
        <w:rPr>
          <w:rStyle w:val="ArialUnicodeMS115pt"/>
          <w:rFonts w:ascii="Times New Roman" w:hAnsi="Times New Roman" w:cs="Times New Roman"/>
          <w:sz w:val="24"/>
          <w:szCs w:val="24"/>
        </w:rPr>
        <w:t xml:space="preserve"> </w:t>
      </w:r>
      <w:proofErr w:type="spellStart"/>
      <w:r w:rsidRPr="008452A5">
        <w:rPr>
          <w:rStyle w:val="ArialUnicodeMS115pt"/>
          <w:rFonts w:ascii="Times New Roman" w:hAnsi="Times New Roman" w:cs="Times New Roman"/>
          <w:sz w:val="24"/>
          <w:szCs w:val="24"/>
        </w:rPr>
        <w:t>эт</w:t>
      </w:r>
      <w:proofErr w:type="spellEnd"/>
      <w:r w:rsidRPr="008452A5">
        <w:rPr>
          <w:rStyle w:val="ArialUnicodeMS115pt"/>
          <w:rFonts w:ascii="Times New Roman" w:hAnsi="Times New Roman" w:cs="Times New Roman"/>
          <w:sz w:val="24"/>
          <w:szCs w:val="24"/>
        </w:rPr>
        <w:t>.). Поквартирное теплоснабжение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w:t>
      </w:r>
    </w:p>
    <w:p w14:paraId="793CFAA5" w14:textId="77777777" w:rsidR="006C3802" w:rsidRPr="008452A5" w:rsidRDefault="006C3802" w:rsidP="006C3802">
      <w:pPr>
        <w:pStyle w:val="1c"/>
        <w:ind w:left="0" w:firstLine="0"/>
        <w:jc w:val="center"/>
        <w:rPr>
          <w:rFonts w:ascii="Times New Roman" w:hAnsi="Times New Roman"/>
        </w:rPr>
      </w:pPr>
      <w:bookmarkStart w:id="25" w:name="_Toc59991687"/>
      <w:r w:rsidRPr="008452A5">
        <w:rPr>
          <w:rFonts w:ascii="Times New Roman" w:hAnsi="Times New Roman"/>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bookmarkEnd w:id="25"/>
    </w:p>
    <w:p w14:paraId="33688FBE" w14:textId="77777777" w:rsidR="00B865F5" w:rsidRPr="008452A5" w:rsidRDefault="00B865F5" w:rsidP="00B865F5">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Актуальной проблемой повышения эффективности управления режимами централизованного теплоснабжения является уточнение фактических характеристик теплопотребления: значений фактических полезных нагрузок и тепловых потерь, снижения нагрузок и отпусков в результате повышения энергоэффективности. Уточнённые параметры фактического потребления должны быть положены в основу актуализации балансов тепловой мощности (энергии) и перспективной тепловой нагрузки (перспективного отпуска) в каждой зоне действия источников тепловой энергии.</w:t>
      </w:r>
    </w:p>
    <w:p w14:paraId="4D5F32FB" w14:textId="77777777" w:rsidR="00B865F5" w:rsidRPr="008452A5" w:rsidRDefault="00B865F5" w:rsidP="00B865F5">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В процессе внесения перспективных потребителей, в электронной модели определены основные зоны, в которых прогнозируется убыль строительных фондов. Суммарные нагрузки выбывающих объектов ежегодно представлены в Главе 2.</w:t>
      </w:r>
    </w:p>
    <w:p w14:paraId="5833A18C" w14:textId="77777777" w:rsidR="00B865F5" w:rsidRPr="008452A5" w:rsidRDefault="00B865F5" w:rsidP="008858B8">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Величина полезного отпуска, отпуска в сеть, потерь и прочих балансовых показателей в части тепловой энергии принята согласно материалам тарифных решений на 20</w:t>
      </w:r>
      <w:r w:rsidR="00D02348">
        <w:rPr>
          <w:rFonts w:ascii="Times New Roman" w:eastAsia="Times New Roman" w:hAnsi="Times New Roman"/>
          <w:kern w:val="28"/>
          <w:sz w:val="24"/>
          <w:szCs w:val="24"/>
          <w:lang w:eastAsia="ru-RU"/>
        </w:rPr>
        <w:t>20</w:t>
      </w:r>
      <w:r w:rsidRPr="008452A5">
        <w:rPr>
          <w:rFonts w:ascii="Times New Roman" w:eastAsia="Times New Roman" w:hAnsi="Times New Roman"/>
          <w:kern w:val="28"/>
          <w:sz w:val="24"/>
          <w:szCs w:val="24"/>
          <w:lang w:eastAsia="ru-RU"/>
        </w:rPr>
        <w:t xml:space="preserve"> г., которые размещены </w:t>
      </w:r>
      <w:r w:rsidRPr="008452A5">
        <w:rPr>
          <w:rFonts w:ascii="Times New Roman" w:eastAsia="Times New Roman" w:hAnsi="Times New Roman"/>
          <w:kern w:val="28"/>
          <w:sz w:val="24"/>
          <w:szCs w:val="24"/>
          <w:lang w:eastAsia="ru-RU"/>
        </w:rPr>
        <w:lastRenderedPageBreak/>
        <w:t xml:space="preserve">на официальном сайте </w:t>
      </w:r>
      <w:r w:rsidR="008858B8" w:rsidRPr="008452A5">
        <w:rPr>
          <w:rFonts w:ascii="Times New Roman" w:eastAsia="Times New Roman" w:hAnsi="Times New Roman"/>
          <w:kern w:val="28"/>
          <w:sz w:val="24"/>
          <w:szCs w:val="24"/>
          <w:lang w:eastAsia="ru-RU"/>
        </w:rPr>
        <w:t>Комитета по ценам и тарифам Московской области</w:t>
      </w:r>
      <w:r w:rsidRPr="008452A5">
        <w:rPr>
          <w:rFonts w:ascii="Times New Roman" w:eastAsia="Times New Roman" w:hAnsi="Times New Roman"/>
          <w:kern w:val="28"/>
          <w:sz w:val="24"/>
          <w:szCs w:val="24"/>
          <w:lang w:eastAsia="ru-RU"/>
        </w:rPr>
        <w:t>. Следует отметить, что показатели полезного отпуска, как и балансы тепловой энергии должны ежегодно уточняться, в процессе актуализации Схемы теплоснабжения.</w:t>
      </w:r>
    </w:p>
    <w:p w14:paraId="4FC953F2" w14:textId="77777777" w:rsidR="00B865F5" w:rsidRPr="008452A5" w:rsidRDefault="00B865F5" w:rsidP="00B865F5">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 xml:space="preserve">На основании анализа отпуска тепловой энергии с коллекторов, полезного отпуска конечным потребителям городской застройки определены целевые показатели энергосбережения в части существующих строительных фондов. По оценке, выполненной при актуализации Схемы теплоснабжения, целевая величина потенциала энергосбережения на расчетный период актуализации составляет в зоне котельных ЕТО </w:t>
      </w:r>
      <w:r w:rsidR="00D02348">
        <w:rPr>
          <w:rFonts w:ascii="Times New Roman" w:eastAsia="Times New Roman" w:hAnsi="Times New Roman"/>
          <w:kern w:val="28"/>
          <w:sz w:val="24"/>
          <w:szCs w:val="24"/>
          <w:lang w:eastAsia="ru-RU"/>
        </w:rPr>
        <w:t>МУП «СП Теплосеть»</w:t>
      </w:r>
      <w:r w:rsidRPr="008452A5">
        <w:rPr>
          <w:rFonts w:ascii="Times New Roman" w:eastAsia="Times New Roman" w:hAnsi="Times New Roman"/>
          <w:kern w:val="28"/>
          <w:sz w:val="24"/>
          <w:szCs w:val="24"/>
          <w:lang w:eastAsia="ru-RU"/>
        </w:rPr>
        <w:t xml:space="preserve"> – порядка </w:t>
      </w:r>
      <w:r w:rsidR="00D02348">
        <w:rPr>
          <w:rFonts w:ascii="Times New Roman" w:eastAsia="Times New Roman" w:hAnsi="Times New Roman"/>
          <w:kern w:val="28"/>
          <w:sz w:val="24"/>
          <w:szCs w:val="24"/>
          <w:lang w:eastAsia="ru-RU"/>
        </w:rPr>
        <w:t>1,5</w:t>
      </w:r>
      <w:r w:rsidRPr="008452A5">
        <w:rPr>
          <w:rFonts w:ascii="Times New Roman" w:eastAsia="Times New Roman" w:hAnsi="Times New Roman"/>
          <w:kern w:val="28"/>
          <w:sz w:val="24"/>
          <w:szCs w:val="24"/>
          <w:lang w:eastAsia="ru-RU"/>
        </w:rPr>
        <w:t>%.</w:t>
      </w:r>
      <w:r w:rsidR="005E0877" w:rsidRPr="008452A5">
        <w:rPr>
          <w:rFonts w:ascii="Times New Roman" w:eastAsia="Times New Roman" w:hAnsi="Times New Roman"/>
          <w:kern w:val="28"/>
          <w:sz w:val="24"/>
          <w:szCs w:val="24"/>
          <w:lang w:eastAsia="ru-RU"/>
        </w:rPr>
        <w:t xml:space="preserve"> </w:t>
      </w:r>
      <w:r w:rsidRPr="008452A5">
        <w:rPr>
          <w:rFonts w:ascii="Times New Roman" w:eastAsia="Times New Roman" w:hAnsi="Times New Roman"/>
          <w:kern w:val="28"/>
          <w:sz w:val="24"/>
          <w:szCs w:val="24"/>
          <w:lang w:eastAsia="ru-RU"/>
        </w:rPr>
        <w:t>Таким образом, перспективные балансы тепловой энергии и тепловой мощности уточнены с учетом возможного снижения потребления тепловой мощности существующими объектами.</w:t>
      </w:r>
    </w:p>
    <w:p w14:paraId="79A64DD1" w14:textId="77777777" w:rsidR="008858B8" w:rsidRPr="008452A5" w:rsidRDefault="00B865F5" w:rsidP="00B865F5">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 xml:space="preserve">Все балансы тепловой мощности составляются в соответствии с расчетными нагрузками в системе теплоснабжения, </w:t>
      </w:r>
      <w:r w:rsidR="008858B8" w:rsidRPr="008452A5">
        <w:rPr>
          <w:rFonts w:ascii="Times New Roman" w:eastAsia="Times New Roman" w:hAnsi="Times New Roman"/>
          <w:kern w:val="28"/>
          <w:sz w:val="24"/>
          <w:szCs w:val="24"/>
          <w:lang w:eastAsia="ru-RU"/>
        </w:rPr>
        <w:t xml:space="preserve">что обусловлено </w:t>
      </w:r>
      <w:proofErr w:type="spellStart"/>
      <w:r w:rsidR="008858B8" w:rsidRPr="008452A5">
        <w:rPr>
          <w:rFonts w:ascii="Times New Roman" w:eastAsia="Times New Roman" w:hAnsi="Times New Roman"/>
          <w:kern w:val="28"/>
          <w:sz w:val="24"/>
          <w:szCs w:val="24"/>
          <w:lang w:eastAsia="ru-RU"/>
        </w:rPr>
        <w:t>пп</w:t>
      </w:r>
      <w:proofErr w:type="spellEnd"/>
      <w:r w:rsidR="008858B8" w:rsidRPr="008452A5">
        <w:rPr>
          <w:rFonts w:ascii="Times New Roman" w:eastAsia="Times New Roman" w:hAnsi="Times New Roman"/>
          <w:kern w:val="28"/>
          <w:sz w:val="24"/>
          <w:szCs w:val="24"/>
          <w:lang w:eastAsia="ru-RU"/>
        </w:rPr>
        <w:t>. «з» п. 7 Требований к Схемам теплоснабжения.</w:t>
      </w:r>
    </w:p>
    <w:p w14:paraId="7C044222" w14:textId="77777777" w:rsidR="00B865F5" w:rsidRPr="008452A5" w:rsidRDefault="008858B8" w:rsidP="00B865F5">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В</w:t>
      </w:r>
      <w:r w:rsidR="00B865F5" w:rsidRPr="008452A5">
        <w:rPr>
          <w:rFonts w:ascii="Times New Roman" w:eastAsia="Times New Roman" w:hAnsi="Times New Roman"/>
          <w:kern w:val="28"/>
          <w:sz w:val="24"/>
          <w:szCs w:val="24"/>
          <w:lang w:eastAsia="ru-RU"/>
        </w:rPr>
        <w:t>се расчеты производятся в соответствии со средней ГВС. Вместе с тем, разработчиком Схемы теплоснабжения при расчете перспективных гидравлических режимов, оценке достаточности резерва тепловой мощности прин</w:t>
      </w:r>
      <w:r w:rsidRPr="008452A5">
        <w:rPr>
          <w:rFonts w:ascii="Times New Roman" w:eastAsia="Times New Roman" w:hAnsi="Times New Roman"/>
          <w:kern w:val="28"/>
          <w:sz w:val="24"/>
          <w:szCs w:val="24"/>
          <w:lang w:eastAsia="ru-RU"/>
        </w:rPr>
        <w:t>ят</w:t>
      </w:r>
      <w:r w:rsidR="00B865F5" w:rsidRPr="008452A5">
        <w:rPr>
          <w:rFonts w:ascii="Times New Roman" w:eastAsia="Times New Roman" w:hAnsi="Times New Roman"/>
          <w:kern w:val="28"/>
          <w:sz w:val="24"/>
          <w:szCs w:val="24"/>
          <w:lang w:eastAsia="ru-RU"/>
        </w:rPr>
        <w:t xml:space="preserve"> во внимание п. 5.5 СП 124.13330.2012 «Тепловые сети» (актуализированная редакция СНиП 41-02-2003), где также сказано, что в расчете должна учитываться среднесуточная нагрузка ГВС.</w:t>
      </w:r>
    </w:p>
    <w:p w14:paraId="4A6A1241" w14:textId="77777777" w:rsidR="008858B8" w:rsidRPr="008452A5" w:rsidRDefault="008858B8" w:rsidP="008858B8">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Перспективные балансы тепловой мощности по каждому теплоисточнику представлены в Приложении 1.</w:t>
      </w:r>
    </w:p>
    <w:p w14:paraId="624B23D9" w14:textId="77777777" w:rsidR="008858B8" w:rsidRPr="008452A5" w:rsidRDefault="008858B8" w:rsidP="008858B8">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Перспективные балансы тепловой энергии по каждому теплоисточнику представлены в Приложении 2.</w:t>
      </w:r>
    </w:p>
    <w:p w14:paraId="77AB2CAC" w14:textId="77777777" w:rsidR="00AB673F" w:rsidRPr="008452A5" w:rsidRDefault="00AB673F" w:rsidP="00AB673F">
      <w:pPr>
        <w:pStyle w:val="1c"/>
        <w:ind w:left="0" w:firstLine="0"/>
        <w:jc w:val="center"/>
        <w:rPr>
          <w:rFonts w:ascii="Times New Roman" w:hAnsi="Times New Roman"/>
        </w:rPr>
      </w:pPr>
      <w:bookmarkStart w:id="26" w:name="_Toc59991688"/>
      <w:r w:rsidRPr="008452A5">
        <w:rPr>
          <w:rFonts w:ascii="Times New Roman" w:hAnsi="Times New Roman"/>
        </w:rPr>
        <w:t xml:space="preserve">Анализ целесообразности ввода новых </w:t>
      </w:r>
      <w:proofErr w:type="gramStart"/>
      <w:r w:rsidRPr="008452A5">
        <w:rPr>
          <w:rFonts w:ascii="Times New Roman" w:hAnsi="Times New Roman"/>
        </w:rPr>
        <w:t>и  реконструкции</w:t>
      </w:r>
      <w:proofErr w:type="gramEnd"/>
      <w:r w:rsidRPr="008452A5">
        <w:rPr>
          <w:rFonts w:ascii="Times New Roman" w:hAnsi="Times New Roman"/>
        </w:rPr>
        <w:t xml:space="preserve">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26"/>
    </w:p>
    <w:p w14:paraId="7CDDB173" w14:textId="77777777" w:rsidR="008858B8" w:rsidRPr="008452A5" w:rsidRDefault="008858B8" w:rsidP="00191F37">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 xml:space="preserve">Источники тепловой энергии с использованием возобновляемых источников энергии, а также местных видов топлива на территории городского округа отсутствуют. Ввод новых источников тепловой энергии с использованием возобновляемых источников энергии, а также местных видов топлива на территории </w:t>
      </w:r>
      <w:r w:rsidR="00191F37" w:rsidRPr="008452A5">
        <w:rPr>
          <w:rFonts w:ascii="Times New Roman" w:eastAsia="Times New Roman" w:hAnsi="Times New Roman"/>
          <w:kern w:val="28"/>
          <w:sz w:val="24"/>
          <w:szCs w:val="24"/>
          <w:lang w:eastAsia="ru-RU"/>
        </w:rPr>
        <w:t>городского округа не предусмотрен.</w:t>
      </w:r>
    </w:p>
    <w:p w14:paraId="5FED896D" w14:textId="77777777" w:rsidR="00AB673F" w:rsidRPr="008452A5" w:rsidRDefault="00AB673F" w:rsidP="00AB673F">
      <w:pPr>
        <w:pStyle w:val="1c"/>
        <w:ind w:left="0" w:firstLine="0"/>
        <w:jc w:val="center"/>
        <w:rPr>
          <w:rFonts w:ascii="Times New Roman" w:hAnsi="Times New Roman"/>
        </w:rPr>
      </w:pPr>
      <w:bookmarkStart w:id="27" w:name="_Toc59991689"/>
      <w:r w:rsidRPr="008452A5">
        <w:rPr>
          <w:rFonts w:ascii="Times New Roman" w:hAnsi="Times New Roman"/>
        </w:rPr>
        <w:t>Обоснование организации теплоснабжения в производственных зонах на территории городского округа</w:t>
      </w:r>
      <w:bookmarkEnd w:id="27"/>
    </w:p>
    <w:p w14:paraId="36BE1628" w14:textId="77777777" w:rsidR="00191F37" w:rsidRPr="008452A5" w:rsidRDefault="00191F37" w:rsidP="00770001">
      <w:pPr>
        <w:widowControl/>
        <w:adjustRightInd/>
        <w:spacing w:before="0" w:after="0"/>
        <w:contextualSpacing/>
        <w:rPr>
          <w:rFonts w:ascii="Times New Roman" w:eastAsia="Times New Roman" w:hAnsi="Times New Roman"/>
          <w:kern w:val="28"/>
          <w:sz w:val="24"/>
          <w:szCs w:val="24"/>
          <w:lang w:eastAsia="ru-RU"/>
        </w:rPr>
      </w:pPr>
      <w:r w:rsidRPr="008452A5">
        <w:rPr>
          <w:rFonts w:ascii="Times New Roman" w:eastAsia="Times New Roman" w:hAnsi="Times New Roman"/>
          <w:kern w:val="28"/>
          <w:sz w:val="24"/>
          <w:szCs w:val="24"/>
          <w:lang w:eastAsia="ru-RU"/>
        </w:rPr>
        <w:t xml:space="preserve">Источники тепловой энергии на территории производственных зон используются </w:t>
      </w:r>
      <w:r w:rsidR="00770001">
        <w:rPr>
          <w:rFonts w:ascii="Times New Roman" w:eastAsia="Times New Roman" w:hAnsi="Times New Roman"/>
          <w:kern w:val="28"/>
          <w:sz w:val="24"/>
          <w:szCs w:val="24"/>
          <w:lang w:eastAsia="ru-RU"/>
        </w:rPr>
        <w:t xml:space="preserve">преимущественно </w:t>
      </w:r>
      <w:r w:rsidRPr="008452A5">
        <w:rPr>
          <w:rFonts w:ascii="Times New Roman" w:eastAsia="Times New Roman" w:hAnsi="Times New Roman"/>
          <w:kern w:val="28"/>
          <w:sz w:val="24"/>
          <w:szCs w:val="24"/>
          <w:lang w:eastAsia="ru-RU"/>
        </w:rPr>
        <w:t>для технологических и иных нужд самой производственной зоны.</w:t>
      </w:r>
    </w:p>
    <w:p w14:paraId="3564C42A" w14:textId="77777777" w:rsidR="00770001" w:rsidRPr="00770001" w:rsidRDefault="00191F37" w:rsidP="00770001">
      <w:pPr>
        <w:widowControl/>
        <w:adjustRightInd/>
        <w:spacing w:before="0" w:after="0"/>
        <w:contextualSpacing/>
        <w:rPr>
          <w:rFonts w:ascii="Times New Roman" w:eastAsia="Times New Roman" w:hAnsi="Times New Roman"/>
          <w:iCs/>
          <w:kern w:val="28"/>
          <w:sz w:val="24"/>
          <w:szCs w:val="24"/>
          <w:lang w:eastAsia="ru-RU"/>
        </w:rPr>
      </w:pPr>
      <w:r w:rsidRPr="008452A5">
        <w:rPr>
          <w:rFonts w:ascii="Times New Roman" w:eastAsia="Times New Roman" w:hAnsi="Times New Roman"/>
          <w:kern w:val="28"/>
          <w:sz w:val="24"/>
          <w:szCs w:val="24"/>
          <w:lang w:eastAsia="ru-RU"/>
        </w:rPr>
        <w:t>На расчетный срок до 203</w:t>
      </w:r>
      <w:r w:rsidR="008452A5">
        <w:rPr>
          <w:rFonts w:ascii="Times New Roman" w:eastAsia="Times New Roman" w:hAnsi="Times New Roman"/>
          <w:kern w:val="28"/>
          <w:sz w:val="24"/>
          <w:szCs w:val="24"/>
          <w:lang w:eastAsia="ru-RU"/>
        </w:rPr>
        <w:t>5</w:t>
      </w:r>
      <w:r w:rsidRPr="008452A5">
        <w:rPr>
          <w:rFonts w:ascii="Times New Roman" w:eastAsia="Times New Roman" w:hAnsi="Times New Roman"/>
          <w:kern w:val="28"/>
          <w:sz w:val="24"/>
          <w:szCs w:val="24"/>
          <w:lang w:eastAsia="ru-RU"/>
        </w:rPr>
        <w:t xml:space="preserve"> года </w:t>
      </w:r>
      <w:r w:rsidR="00770001" w:rsidRPr="00770001">
        <w:rPr>
          <w:rFonts w:ascii="Times New Roman" w:eastAsia="Times New Roman" w:hAnsi="Times New Roman"/>
          <w:iCs/>
          <w:kern w:val="28"/>
          <w:sz w:val="24"/>
          <w:szCs w:val="24"/>
          <w:lang w:eastAsia="ru-RU"/>
        </w:rPr>
        <w:t>предусматривается строительство восьми производственных котельных:</w:t>
      </w:r>
    </w:p>
    <w:p w14:paraId="75C64B9B"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 xml:space="preserve">Котельная К-1 для теплоснабжения производственных объектов на территории особой экономической зоны </w:t>
      </w:r>
      <w:proofErr w:type="spellStart"/>
      <w:r w:rsidRPr="00770001">
        <w:rPr>
          <w:rFonts w:ascii="Times New Roman" w:eastAsia="Times New Roman" w:hAnsi="Times New Roman"/>
          <w:iCs/>
          <w:kern w:val="28"/>
          <w:sz w:val="24"/>
          <w:szCs w:val="24"/>
          <w:lang w:eastAsia="ru-RU"/>
        </w:rPr>
        <w:t>техниковнедренческого</w:t>
      </w:r>
      <w:proofErr w:type="spellEnd"/>
      <w:r w:rsidRPr="00770001">
        <w:rPr>
          <w:rFonts w:ascii="Times New Roman" w:eastAsia="Times New Roman" w:hAnsi="Times New Roman"/>
          <w:iCs/>
          <w:kern w:val="28"/>
          <w:sz w:val="24"/>
          <w:szCs w:val="24"/>
          <w:lang w:eastAsia="ru-RU"/>
        </w:rPr>
        <w:t xml:space="preserve"> типа «Дубна», вблизи д. Яковлево;</w:t>
      </w:r>
    </w:p>
    <w:p w14:paraId="534F7D08"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Котельная К-2 для теплоснабжения технопарка «Калита парк» в д. Березняки;</w:t>
      </w:r>
    </w:p>
    <w:p w14:paraId="2B7C8256"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 xml:space="preserve">Котельная К-7 для теплоснабжения индустриального парка «Пересвет» и объектов производственного назначения в районе планируемого </w:t>
      </w:r>
      <w:proofErr w:type="spellStart"/>
      <w:r w:rsidRPr="00770001">
        <w:rPr>
          <w:rFonts w:ascii="Times New Roman" w:eastAsia="Times New Roman" w:hAnsi="Times New Roman"/>
          <w:iCs/>
          <w:kern w:val="28"/>
          <w:sz w:val="24"/>
          <w:szCs w:val="24"/>
          <w:lang w:eastAsia="ru-RU"/>
        </w:rPr>
        <w:t>индустриалъного</w:t>
      </w:r>
      <w:proofErr w:type="spellEnd"/>
      <w:r w:rsidRPr="00770001">
        <w:rPr>
          <w:rFonts w:ascii="Times New Roman" w:eastAsia="Times New Roman" w:hAnsi="Times New Roman"/>
          <w:iCs/>
          <w:kern w:val="28"/>
          <w:sz w:val="24"/>
          <w:szCs w:val="24"/>
          <w:lang w:eastAsia="ru-RU"/>
        </w:rPr>
        <w:t xml:space="preserve"> парка «Пересвет»;</w:t>
      </w:r>
    </w:p>
    <w:p w14:paraId="62A0DC54"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Котельная К-8 для теплоснабжения объектов производственного назначения западнее ФКП «НИЦ РКП»;</w:t>
      </w:r>
    </w:p>
    <w:p w14:paraId="50318078"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 xml:space="preserve">Котельная К-13 для теплоснабжения объектов технопарка вблизи д. </w:t>
      </w:r>
      <w:proofErr w:type="spellStart"/>
      <w:r w:rsidRPr="00770001">
        <w:rPr>
          <w:rFonts w:ascii="Times New Roman" w:eastAsia="Times New Roman" w:hAnsi="Times New Roman"/>
          <w:iCs/>
          <w:kern w:val="28"/>
          <w:sz w:val="24"/>
          <w:szCs w:val="24"/>
          <w:lang w:eastAsia="ru-RU"/>
        </w:rPr>
        <w:t>Игнашино</w:t>
      </w:r>
      <w:proofErr w:type="spellEnd"/>
      <w:r w:rsidRPr="00770001">
        <w:rPr>
          <w:rFonts w:ascii="Times New Roman" w:eastAsia="Times New Roman" w:hAnsi="Times New Roman"/>
          <w:iCs/>
          <w:kern w:val="28"/>
          <w:sz w:val="24"/>
          <w:szCs w:val="24"/>
          <w:lang w:eastAsia="ru-RU"/>
        </w:rPr>
        <w:t>;</w:t>
      </w:r>
    </w:p>
    <w:p w14:paraId="161A6266"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 xml:space="preserve">Котельная К-14 для теплоснабжения производственных объектов на территории </w:t>
      </w:r>
      <w:proofErr w:type="spellStart"/>
      <w:r w:rsidRPr="00770001">
        <w:rPr>
          <w:rFonts w:ascii="Times New Roman" w:eastAsia="Times New Roman" w:hAnsi="Times New Roman"/>
          <w:iCs/>
          <w:kern w:val="28"/>
          <w:sz w:val="24"/>
          <w:szCs w:val="24"/>
          <w:lang w:eastAsia="ru-RU"/>
        </w:rPr>
        <w:t>производственнотехнологического</w:t>
      </w:r>
      <w:proofErr w:type="spellEnd"/>
      <w:r w:rsidRPr="00770001">
        <w:rPr>
          <w:rFonts w:ascii="Times New Roman" w:eastAsia="Times New Roman" w:hAnsi="Times New Roman"/>
          <w:iCs/>
          <w:kern w:val="28"/>
          <w:sz w:val="24"/>
          <w:szCs w:val="24"/>
          <w:lang w:eastAsia="ru-RU"/>
        </w:rPr>
        <w:t xml:space="preserve"> комплекса вблизи д. </w:t>
      </w:r>
      <w:proofErr w:type="spellStart"/>
      <w:r w:rsidRPr="00770001">
        <w:rPr>
          <w:rFonts w:ascii="Times New Roman" w:eastAsia="Times New Roman" w:hAnsi="Times New Roman"/>
          <w:iCs/>
          <w:kern w:val="28"/>
          <w:sz w:val="24"/>
          <w:szCs w:val="24"/>
          <w:lang w:eastAsia="ru-RU"/>
        </w:rPr>
        <w:t>Иваньково</w:t>
      </w:r>
      <w:proofErr w:type="spellEnd"/>
      <w:r w:rsidRPr="00770001">
        <w:rPr>
          <w:rFonts w:ascii="Times New Roman" w:eastAsia="Times New Roman" w:hAnsi="Times New Roman"/>
          <w:iCs/>
          <w:kern w:val="28"/>
          <w:sz w:val="24"/>
          <w:szCs w:val="24"/>
          <w:lang w:eastAsia="ru-RU"/>
        </w:rPr>
        <w:t>;</w:t>
      </w:r>
    </w:p>
    <w:p w14:paraId="0D3D9EA0"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Котельная К-15 для теплоснабжения объектов технопарка вблизи д. Кузьмино;</w:t>
      </w:r>
    </w:p>
    <w:p w14:paraId="0FFB231D" w14:textId="77777777" w:rsidR="00770001" w:rsidRPr="00770001" w:rsidRDefault="00770001" w:rsidP="00770001">
      <w:pPr>
        <w:widowControl/>
        <w:numPr>
          <w:ilvl w:val="0"/>
          <w:numId w:val="79"/>
        </w:numPr>
        <w:adjustRightInd/>
        <w:spacing w:before="0" w:after="0"/>
        <w:ind w:left="0" w:firstLine="567"/>
        <w:contextualSpacing/>
        <w:rPr>
          <w:rFonts w:ascii="Times New Roman" w:eastAsia="Times New Roman" w:hAnsi="Times New Roman"/>
          <w:iCs/>
          <w:kern w:val="28"/>
          <w:sz w:val="24"/>
          <w:szCs w:val="24"/>
          <w:lang w:eastAsia="ru-RU"/>
        </w:rPr>
      </w:pPr>
      <w:r w:rsidRPr="00770001">
        <w:rPr>
          <w:rFonts w:ascii="Times New Roman" w:eastAsia="Times New Roman" w:hAnsi="Times New Roman"/>
          <w:iCs/>
          <w:kern w:val="28"/>
          <w:sz w:val="24"/>
          <w:szCs w:val="24"/>
          <w:lang w:eastAsia="ru-RU"/>
        </w:rPr>
        <w:t xml:space="preserve">Котельная К-16 для теплоснабжения объектов сельскохозяйственного производства вблизи д. </w:t>
      </w:r>
      <w:proofErr w:type="spellStart"/>
      <w:r w:rsidRPr="00770001">
        <w:rPr>
          <w:rFonts w:ascii="Times New Roman" w:eastAsia="Times New Roman" w:hAnsi="Times New Roman"/>
          <w:iCs/>
          <w:kern w:val="28"/>
          <w:sz w:val="24"/>
          <w:szCs w:val="24"/>
          <w:lang w:eastAsia="ru-RU"/>
        </w:rPr>
        <w:t>Машутино</w:t>
      </w:r>
      <w:proofErr w:type="spellEnd"/>
      <w:r w:rsidRPr="00770001">
        <w:rPr>
          <w:rFonts w:ascii="Times New Roman" w:eastAsia="Times New Roman" w:hAnsi="Times New Roman"/>
          <w:iCs/>
          <w:kern w:val="28"/>
          <w:sz w:val="24"/>
          <w:szCs w:val="24"/>
          <w:lang w:eastAsia="ru-RU"/>
        </w:rPr>
        <w:t>.</w:t>
      </w:r>
    </w:p>
    <w:p w14:paraId="307ED1D9" w14:textId="77777777" w:rsidR="00770001" w:rsidRDefault="00770001" w:rsidP="00191F37">
      <w:pPr>
        <w:widowControl/>
        <w:adjustRightInd/>
        <w:spacing w:before="0" w:after="0"/>
        <w:contextualSpacing/>
        <w:rPr>
          <w:rFonts w:ascii="Times New Roman" w:eastAsia="Times New Roman" w:hAnsi="Times New Roman"/>
          <w:kern w:val="28"/>
          <w:sz w:val="24"/>
          <w:szCs w:val="24"/>
          <w:lang w:eastAsia="ru-RU"/>
        </w:rPr>
      </w:pPr>
      <w:r>
        <w:rPr>
          <w:rFonts w:ascii="Times New Roman" w:eastAsia="Times New Roman" w:hAnsi="Times New Roman"/>
          <w:kern w:val="28"/>
          <w:sz w:val="24"/>
          <w:szCs w:val="24"/>
          <w:lang w:eastAsia="ru-RU"/>
        </w:rPr>
        <w:t>Оценка инвестиций в строительство указанных котельных приведена в составе группы проектов №16.</w:t>
      </w:r>
    </w:p>
    <w:p w14:paraId="0C454229" w14:textId="77777777" w:rsidR="00AB673F" w:rsidRPr="008452A5" w:rsidRDefault="00AB673F" w:rsidP="00E61B8A">
      <w:pPr>
        <w:pStyle w:val="1c"/>
        <w:ind w:left="0" w:firstLine="0"/>
        <w:jc w:val="center"/>
        <w:rPr>
          <w:rFonts w:ascii="Times New Roman" w:hAnsi="Times New Roman"/>
        </w:rPr>
      </w:pPr>
      <w:bookmarkStart w:id="28" w:name="_Toc59991690"/>
      <w:r w:rsidRPr="008452A5">
        <w:rPr>
          <w:rFonts w:ascii="Times New Roman" w:hAnsi="Times New Roman"/>
        </w:rPr>
        <w:lastRenderedPageBreak/>
        <w:t>Результаты расчетов радиуса эффективного теплоснабжения</w:t>
      </w:r>
      <w:bookmarkEnd w:id="28"/>
    </w:p>
    <w:p w14:paraId="5807C794"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С целью решения указанной задачи была рассмотрена методика определения радиуса эффективного теплоснабжения, разработанная НП «Российское теплоснабжение» и размещенная на общедоступном интернет-ресурсе «</w:t>
      </w:r>
      <w:proofErr w:type="spellStart"/>
      <w:r w:rsidRPr="008452A5">
        <w:rPr>
          <w:rFonts w:ascii="Times New Roman" w:eastAsia="Times New Roman" w:hAnsi="Times New Roman"/>
          <w:spacing w:val="0"/>
          <w:sz w:val="24"/>
          <w:szCs w:val="24"/>
          <w:lang w:bidi="en-US"/>
        </w:rPr>
        <w:t>Ростепло.Ру</w:t>
      </w:r>
      <w:proofErr w:type="spellEnd"/>
      <w:r w:rsidRPr="008452A5">
        <w:rPr>
          <w:rFonts w:ascii="Times New Roman" w:eastAsia="Times New Roman" w:hAnsi="Times New Roman"/>
          <w:spacing w:val="0"/>
          <w:sz w:val="24"/>
          <w:szCs w:val="24"/>
          <w:lang w:bidi="en-US"/>
        </w:rPr>
        <w:t xml:space="preserve">» по адресу: </w:t>
      </w:r>
      <w:hyperlink r:id="rId17" w:history="1">
        <w:r w:rsidRPr="008452A5">
          <w:rPr>
            <w:rFonts w:ascii="Times New Roman" w:eastAsia="Times New Roman" w:hAnsi="Times New Roman"/>
            <w:spacing w:val="0"/>
            <w:sz w:val="24"/>
            <w:lang w:val="en-US" w:bidi="en-US"/>
          </w:rPr>
          <w:t>http</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www</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rosteplo</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ru</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Npb</w:t>
        </w:r>
        <w:r w:rsidRPr="008452A5">
          <w:rPr>
            <w:rFonts w:ascii="Times New Roman" w:eastAsia="Times New Roman" w:hAnsi="Times New Roman"/>
            <w:spacing w:val="0"/>
            <w:sz w:val="24"/>
            <w:lang w:bidi="en-US"/>
          </w:rPr>
          <w:t>_</w:t>
        </w:r>
        <w:r w:rsidRPr="008452A5">
          <w:rPr>
            <w:rFonts w:ascii="Times New Roman" w:eastAsia="Times New Roman" w:hAnsi="Times New Roman"/>
            <w:spacing w:val="0"/>
            <w:sz w:val="24"/>
            <w:lang w:val="en-US" w:bidi="en-US"/>
          </w:rPr>
          <w:t>files</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sto</w:t>
        </w:r>
        <w:r w:rsidRPr="008452A5">
          <w:rPr>
            <w:rFonts w:ascii="Times New Roman" w:eastAsia="Times New Roman" w:hAnsi="Times New Roman"/>
            <w:spacing w:val="0"/>
            <w:sz w:val="24"/>
            <w:lang w:bidi="en-US"/>
          </w:rPr>
          <w:t>_1806.</w:t>
        </w:r>
        <w:r w:rsidRPr="008452A5">
          <w:rPr>
            <w:rFonts w:ascii="Times New Roman" w:eastAsia="Times New Roman" w:hAnsi="Times New Roman"/>
            <w:spacing w:val="0"/>
            <w:sz w:val="24"/>
            <w:lang w:val="en-US" w:bidi="en-US"/>
          </w:rPr>
          <w:t>zip</w:t>
        </w:r>
      </w:hyperlink>
      <w:r w:rsidRPr="008452A5">
        <w:rPr>
          <w:rFonts w:ascii="Times New Roman" w:eastAsia="Times New Roman" w:hAnsi="Times New Roman"/>
          <w:spacing w:val="0"/>
          <w:sz w:val="24"/>
          <w:szCs w:val="24"/>
          <w:lang w:bidi="en-US"/>
        </w:rPr>
        <w:t>. В соответствии с данными, приведенными на том же портале (</w:t>
      </w:r>
      <w:hyperlink r:id="rId18" w:history="1">
        <w:r w:rsidRPr="008452A5">
          <w:rPr>
            <w:rFonts w:ascii="Times New Roman" w:eastAsia="Times New Roman" w:hAnsi="Times New Roman"/>
            <w:spacing w:val="0"/>
            <w:sz w:val="24"/>
            <w:lang w:val="en-US" w:bidi="en-US"/>
          </w:rPr>
          <w:t>http</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www</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rosteplo</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ru</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news</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php</w:t>
        </w:r>
        <w:r w:rsidRPr="008452A5">
          <w:rPr>
            <w:rFonts w:ascii="Times New Roman" w:eastAsia="Times New Roman" w:hAnsi="Times New Roman"/>
            <w:spacing w:val="0"/>
            <w:sz w:val="24"/>
            <w:lang w:bidi="en-US"/>
          </w:rPr>
          <w:t>?</w:t>
        </w:r>
        <w:r w:rsidRPr="008452A5">
          <w:rPr>
            <w:rFonts w:ascii="Times New Roman" w:eastAsia="Times New Roman" w:hAnsi="Times New Roman"/>
            <w:spacing w:val="0"/>
            <w:sz w:val="24"/>
            <w:lang w:val="en-US" w:bidi="en-US"/>
          </w:rPr>
          <w:t>zag</w:t>
        </w:r>
        <w:r w:rsidRPr="008452A5">
          <w:rPr>
            <w:rFonts w:ascii="Times New Roman" w:eastAsia="Times New Roman" w:hAnsi="Times New Roman"/>
            <w:spacing w:val="0"/>
            <w:sz w:val="24"/>
            <w:lang w:bidi="en-US"/>
          </w:rPr>
          <w:t>=1464943089</w:t>
        </w:r>
      </w:hyperlink>
      <w:r w:rsidRPr="008452A5">
        <w:rPr>
          <w:rFonts w:ascii="Times New Roman" w:eastAsia="Times New Roman" w:hAnsi="Times New Roman"/>
          <w:spacing w:val="0"/>
          <w:sz w:val="24"/>
          <w:szCs w:val="24"/>
          <w:lang w:bidi="en-US"/>
        </w:rPr>
        <w:t>), указанная методика получила одобрение Экспертного совета при Минстрое России.</w:t>
      </w:r>
    </w:p>
    <w:p w14:paraId="3D806ACF"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В соответствии с одним из основных положений указанной методики, 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тепломагистрали к выручке от реализации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028E4C36"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Изложенный принцип, в соответствии с Требованиями к схемам теплоснабжения, был использован при определении целесообразности переключения потребителей котельных на обслуживание от ТЭЦ, а также при оценке эффективности подключения перспективных потребителей к СЦТ от существующих источников тепловой энергии (мощности). Все решения по развитию СЦТ города, принятые в рекомендованном сценарии, разработаны с учетом указанного принципа.</w:t>
      </w:r>
    </w:p>
    <w:p w14:paraId="280E7242" w14:textId="77777777" w:rsidR="008452A5" w:rsidRPr="008452A5" w:rsidRDefault="008452A5" w:rsidP="00E61B8A">
      <w:pPr>
        <w:widowControl/>
        <w:adjustRightInd/>
        <w:spacing w:before="0" w:after="0"/>
        <w:contextualSpacing/>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зависимости:</w:t>
      </w:r>
    </w:p>
    <w:p w14:paraId="4D42221F" w14:textId="77777777" w:rsidR="008452A5" w:rsidRPr="008452A5" w:rsidRDefault="008452A5" w:rsidP="00E61B8A">
      <w:pPr>
        <w:widowControl/>
        <w:adjustRightInd/>
        <w:contextualSpacing/>
        <w:jc w:val="center"/>
        <w:textAlignment w:val="auto"/>
        <w:rPr>
          <w:rFonts w:ascii="Times New Roman" w:eastAsia="Times New Roman" w:hAnsi="Times New Roman"/>
          <w:b/>
          <w:bCs/>
          <w:color w:val="FFFFFF"/>
          <w:spacing w:val="0"/>
          <w:sz w:val="24"/>
          <w:szCs w:val="24"/>
          <w:lang w:bidi="en-US"/>
        </w:rPr>
      </w:pPr>
      <w:r w:rsidRPr="008452A5">
        <w:rPr>
          <w:rFonts w:ascii="Times New Roman" w:eastAsia="Times New Roman" w:hAnsi="Times New Roman"/>
          <w:b/>
          <w:bCs/>
          <w:color w:val="FFFFFF"/>
          <w:spacing w:val="0"/>
          <w:position w:val="-28"/>
          <w:sz w:val="24"/>
          <w:szCs w:val="24"/>
          <w:lang w:val="en-US" w:bidi="en-US"/>
        </w:rPr>
        <w:object w:dxaOrig="3820" w:dyaOrig="720" w14:anchorId="029AC0CB">
          <v:shape id="_x0000_i1026" type="#_x0000_t75" style="width:189.6pt;height:47.2pt" o:ole="">
            <v:imagedata r:id="rId19" o:title=""/>
          </v:shape>
          <o:OLEObject Type="Embed" ProgID="Equation.3" ShapeID="_x0000_i1026" DrawAspect="Content" ObjectID="_1693589186" r:id="rId20"/>
        </w:object>
      </w:r>
      <w:r w:rsidRPr="008452A5">
        <w:rPr>
          <w:rFonts w:ascii="Times New Roman" w:eastAsia="Times New Roman" w:hAnsi="Times New Roman"/>
          <w:b/>
          <w:bCs/>
          <w:color w:val="FFFFFF"/>
          <w:spacing w:val="0"/>
          <w:sz w:val="24"/>
          <w:szCs w:val="24"/>
          <w:lang w:bidi="en-US"/>
        </w:rPr>
        <w:t>,,……</w:t>
      </w:r>
    </w:p>
    <w:p w14:paraId="7D23EF6D"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 xml:space="preserve">где </w:t>
      </w:r>
      <w:r w:rsidRPr="008452A5">
        <w:rPr>
          <w:rFonts w:ascii="Times New Roman" w:eastAsia="Times New Roman" w:hAnsi="Times New Roman"/>
          <w:i/>
          <w:spacing w:val="0"/>
          <w:sz w:val="24"/>
          <w:szCs w:val="24"/>
          <w:lang w:val="en-US" w:bidi="en-US"/>
        </w:rPr>
        <w:t>R</w:t>
      </w:r>
      <w:r w:rsidRPr="008452A5">
        <w:rPr>
          <w:rFonts w:ascii="Times New Roman" w:eastAsia="Times New Roman" w:hAnsi="Times New Roman"/>
          <w:spacing w:val="0"/>
          <w:sz w:val="24"/>
          <w:szCs w:val="24"/>
          <w:lang w:bidi="en-US"/>
        </w:rPr>
        <w:t xml:space="preserve"> – радиус действия тепловой сети (длина главной тепловой магистрали самого протяженного вывода от источника), км;</w:t>
      </w:r>
    </w:p>
    <w:p w14:paraId="66A52593"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val="en-US" w:bidi="en-US"/>
        </w:rPr>
        <w:t>H</w:t>
      </w:r>
      <w:r w:rsidRPr="008452A5">
        <w:rPr>
          <w:rFonts w:ascii="Times New Roman" w:eastAsia="Times New Roman" w:hAnsi="Times New Roman"/>
          <w:spacing w:val="0"/>
          <w:sz w:val="24"/>
          <w:szCs w:val="24"/>
          <w:lang w:bidi="en-US"/>
        </w:rPr>
        <w:t xml:space="preserve"> – потеря напора на трение при транспорте теплоносителя по тепловой магистрали, м. вод. ст.;</w:t>
      </w:r>
    </w:p>
    <w:p w14:paraId="689F77B4"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val="en-US" w:bidi="en-US"/>
        </w:rPr>
        <w:t>b</w:t>
      </w:r>
      <w:r w:rsidRPr="008452A5">
        <w:rPr>
          <w:rFonts w:ascii="Times New Roman" w:eastAsia="Times New Roman" w:hAnsi="Times New Roman"/>
          <w:spacing w:val="0"/>
          <w:sz w:val="24"/>
          <w:szCs w:val="24"/>
          <w:lang w:bidi="en-US"/>
        </w:rPr>
        <w:t xml:space="preserve"> - эмпирический коэффициент удельных затрат в единицу тепловой мощности котельной, руб./Гкал/</w:t>
      </w:r>
      <w:proofErr w:type="gramStart"/>
      <w:r w:rsidRPr="008452A5">
        <w:rPr>
          <w:rFonts w:ascii="Times New Roman" w:eastAsia="Times New Roman" w:hAnsi="Times New Roman"/>
          <w:spacing w:val="0"/>
          <w:sz w:val="24"/>
          <w:szCs w:val="24"/>
          <w:lang w:bidi="en-US"/>
        </w:rPr>
        <w:t>ч;</w:t>
      </w:r>
      <w:proofErr w:type="gramEnd"/>
    </w:p>
    <w:p w14:paraId="48C02588"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val="en-US" w:bidi="en-US"/>
        </w:rPr>
        <w:t>s</w:t>
      </w:r>
      <w:r w:rsidRPr="008452A5">
        <w:rPr>
          <w:rFonts w:ascii="Times New Roman" w:eastAsia="Times New Roman" w:hAnsi="Times New Roman"/>
          <w:spacing w:val="0"/>
          <w:sz w:val="24"/>
          <w:szCs w:val="24"/>
          <w:lang w:bidi="en-US"/>
        </w:rPr>
        <w:t xml:space="preserve"> - удельная стоимость материальной характеристики тепловой сети, руб./</w:t>
      </w:r>
      <w:proofErr w:type="gramStart"/>
      <w:r w:rsidRPr="008452A5">
        <w:rPr>
          <w:rFonts w:ascii="Times New Roman" w:eastAsia="Times New Roman" w:hAnsi="Times New Roman"/>
          <w:spacing w:val="0"/>
          <w:sz w:val="24"/>
          <w:szCs w:val="24"/>
          <w:lang w:bidi="en-US"/>
        </w:rPr>
        <w:t>м</w:t>
      </w:r>
      <w:r w:rsidRPr="008452A5">
        <w:rPr>
          <w:rFonts w:ascii="Times New Roman" w:eastAsia="Times New Roman" w:hAnsi="Times New Roman"/>
          <w:spacing w:val="0"/>
          <w:sz w:val="24"/>
          <w:szCs w:val="24"/>
          <w:vertAlign w:val="superscript"/>
          <w:lang w:bidi="en-US"/>
        </w:rPr>
        <w:t>2</w:t>
      </w:r>
      <w:r w:rsidRPr="008452A5">
        <w:rPr>
          <w:rFonts w:ascii="Times New Roman" w:eastAsia="Times New Roman" w:hAnsi="Times New Roman"/>
          <w:spacing w:val="0"/>
          <w:sz w:val="24"/>
          <w:szCs w:val="24"/>
          <w:lang w:bidi="en-US"/>
        </w:rPr>
        <w:t>;</w:t>
      </w:r>
      <w:proofErr w:type="gramEnd"/>
    </w:p>
    <w:p w14:paraId="0E6CB6E3"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val="en-US" w:bidi="en-US"/>
        </w:rPr>
        <w:t>B</w:t>
      </w:r>
      <w:r w:rsidRPr="008452A5">
        <w:rPr>
          <w:rFonts w:ascii="Times New Roman" w:eastAsia="Times New Roman" w:hAnsi="Times New Roman"/>
          <w:spacing w:val="0"/>
          <w:sz w:val="24"/>
          <w:szCs w:val="24"/>
          <w:lang w:bidi="en-US"/>
        </w:rPr>
        <w:t xml:space="preserve"> - среднее число абонентов на единицу площади зоны действия источника теплоснабжения, 1/</w:t>
      </w:r>
      <w:proofErr w:type="gramStart"/>
      <w:r w:rsidRPr="008452A5">
        <w:rPr>
          <w:rFonts w:ascii="Times New Roman" w:eastAsia="Times New Roman" w:hAnsi="Times New Roman"/>
          <w:spacing w:val="0"/>
          <w:sz w:val="24"/>
          <w:szCs w:val="24"/>
          <w:lang w:bidi="en-US"/>
        </w:rPr>
        <w:t>км</w:t>
      </w:r>
      <w:r w:rsidRPr="008452A5">
        <w:rPr>
          <w:rFonts w:ascii="Times New Roman" w:eastAsia="Times New Roman" w:hAnsi="Times New Roman"/>
          <w:spacing w:val="0"/>
          <w:sz w:val="24"/>
          <w:szCs w:val="24"/>
          <w:vertAlign w:val="superscript"/>
          <w:lang w:bidi="en-US"/>
        </w:rPr>
        <w:t>2</w:t>
      </w:r>
      <w:r w:rsidRPr="008452A5">
        <w:rPr>
          <w:rFonts w:ascii="Times New Roman" w:eastAsia="Times New Roman" w:hAnsi="Times New Roman"/>
          <w:spacing w:val="0"/>
          <w:sz w:val="24"/>
          <w:szCs w:val="24"/>
          <w:lang w:bidi="en-US"/>
        </w:rPr>
        <w:t>;</w:t>
      </w:r>
      <w:proofErr w:type="gramEnd"/>
    </w:p>
    <w:p w14:paraId="7BB0EC31"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bidi="en-US"/>
        </w:rPr>
        <w:t>П</w:t>
      </w:r>
      <w:r w:rsidRPr="008452A5">
        <w:rPr>
          <w:rFonts w:ascii="Times New Roman" w:eastAsia="Times New Roman" w:hAnsi="Times New Roman"/>
          <w:spacing w:val="0"/>
          <w:sz w:val="24"/>
          <w:szCs w:val="24"/>
          <w:lang w:bidi="en-US"/>
        </w:rPr>
        <w:t xml:space="preserve"> - </w:t>
      </w:r>
      <w:proofErr w:type="spellStart"/>
      <w:r w:rsidRPr="008452A5">
        <w:rPr>
          <w:rFonts w:ascii="Times New Roman" w:eastAsia="Times New Roman" w:hAnsi="Times New Roman"/>
          <w:spacing w:val="0"/>
          <w:sz w:val="24"/>
          <w:szCs w:val="24"/>
          <w:lang w:bidi="en-US"/>
        </w:rPr>
        <w:t>теплоплотность</w:t>
      </w:r>
      <w:proofErr w:type="spellEnd"/>
      <w:r w:rsidRPr="008452A5">
        <w:rPr>
          <w:rFonts w:ascii="Times New Roman" w:eastAsia="Times New Roman" w:hAnsi="Times New Roman"/>
          <w:spacing w:val="0"/>
          <w:sz w:val="24"/>
          <w:szCs w:val="24"/>
          <w:lang w:bidi="en-US"/>
        </w:rPr>
        <w:t xml:space="preserve"> района, Гкал/ч</w:t>
      </w:r>
      <w:r w:rsidRPr="008452A5">
        <w:rPr>
          <w:rFonts w:ascii="Times New Roman" w:eastAsia="Times New Roman" w:hAnsi="Times New Roman"/>
          <w:spacing w:val="0"/>
          <w:sz w:val="24"/>
          <w:lang w:val="en-US" w:bidi="en-US"/>
        </w:rPr>
        <w:sym w:font="Symbol" w:char="F0B4"/>
      </w:r>
      <w:r w:rsidRPr="008452A5">
        <w:rPr>
          <w:rFonts w:ascii="Times New Roman" w:eastAsia="Times New Roman" w:hAnsi="Times New Roman"/>
          <w:spacing w:val="0"/>
          <w:sz w:val="24"/>
          <w:szCs w:val="24"/>
          <w:lang w:bidi="en-US"/>
        </w:rPr>
        <w:t>км</w:t>
      </w:r>
      <w:r w:rsidRPr="008452A5">
        <w:rPr>
          <w:rFonts w:ascii="Times New Roman" w:eastAsia="Times New Roman" w:hAnsi="Times New Roman"/>
          <w:spacing w:val="0"/>
          <w:sz w:val="24"/>
          <w:szCs w:val="24"/>
          <w:vertAlign w:val="superscript"/>
          <w:lang w:bidi="en-US"/>
        </w:rPr>
        <w:t>2</w:t>
      </w:r>
      <w:r w:rsidRPr="008452A5">
        <w:rPr>
          <w:rFonts w:ascii="Times New Roman" w:eastAsia="Times New Roman" w:hAnsi="Times New Roman"/>
          <w:spacing w:val="0"/>
          <w:sz w:val="24"/>
          <w:szCs w:val="24"/>
          <w:lang w:bidi="en-US"/>
        </w:rPr>
        <w:t>;</w:t>
      </w:r>
    </w:p>
    <w:p w14:paraId="4D6209D0"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proofErr w:type="spellStart"/>
      <w:r w:rsidRPr="008452A5">
        <w:rPr>
          <w:rFonts w:ascii="Times New Roman" w:eastAsia="Times New Roman" w:hAnsi="Times New Roman"/>
          <w:spacing w:val="0"/>
          <w:sz w:val="24"/>
          <w:szCs w:val="24"/>
          <w:lang w:val="en-US" w:bidi="en-US"/>
        </w:rPr>
        <w:t>Δ</w:t>
      </w:r>
      <w:r w:rsidRPr="008452A5">
        <w:rPr>
          <w:rFonts w:ascii="Times New Roman" w:eastAsia="Times New Roman" w:hAnsi="Times New Roman"/>
          <w:i/>
          <w:spacing w:val="0"/>
          <w:sz w:val="24"/>
          <w:szCs w:val="24"/>
          <w:lang w:val="en-US" w:bidi="en-US"/>
        </w:rPr>
        <w:t>τ</w:t>
      </w:r>
      <w:proofErr w:type="spellEnd"/>
      <w:r w:rsidRPr="008452A5">
        <w:rPr>
          <w:rFonts w:ascii="Times New Roman" w:eastAsia="Times New Roman" w:hAnsi="Times New Roman"/>
          <w:spacing w:val="0"/>
          <w:sz w:val="24"/>
          <w:szCs w:val="24"/>
          <w:lang w:bidi="en-US"/>
        </w:rPr>
        <w:t xml:space="preserve"> - расчетный перепад температур теплоносителя в тепловой сети, </w:t>
      </w:r>
      <w:proofErr w:type="spellStart"/>
      <w:proofErr w:type="gramStart"/>
      <w:r w:rsidRPr="008452A5">
        <w:rPr>
          <w:rFonts w:ascii="Times New Roman" w:eastAsia="Times New Roman" w:hAnsi="Times New Roman"/>
          <w:spacing w:val="0"/>
          <w:sz w:val="24"/>
          <w:szCs w:val="24"/>
          <w:vertAlign w:val="superscript"/>
          <w:lang w:bidi="en-US"/>
        </w:rPr>
        <w:t>о</w:t>
      </w:r>
      <w:r w:rsidRPr="008452A5">
        <w:rPr>
          <w:rFonts w:ascii="Times New Roman" w:eastAsia="Times New Roman" w:hAnsi="Times New Roman"/>
          <w:spacing w:val="0"/>
          <w:sz w:val="24"/>
          <w:szCs w:val="24"/>
          <w:lang w:bidi="en-US"/>
        </w:rPr>
        <w:t>С</w:t>
      </w:r>
      <w:proofErr w:type="spellEnd"/>
      <w:r w:rsidRPr="008452A5">
        <w:rPr>
          <w:rFonts w:ascii="Times New Roman" w:eastAsia="Times New Roman" w:hAnsi="Times New Roman"/>
          <w:spacing w:val="0"/>
          <w:sz w:val="24"/>
          <w:szCs w:val="24"/>
          <w:lang w:bidi="en-US"/>
        </w:rPr>
        <w:t>;</w:t>
      </w:r>
      <w:proofErr w:type="gramEnd"/>
    </w:p>
    <w:p w14:paraId="451F4DB3"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i/>
          <w:spacing w:val="0"/>
          <w:sz w:val="24"/>
          <w:szCs w:val="24"/>
          <w:lang w:val="en-US" w:bidi="en-US"/>
        </w:rPr>
        <w:t>φ</w:t>
      </w:r>
      <w:r w:rsidRPr="008452A5">
        <w:rPr>
          <w:rFonts w:ascii="Times New Roman" w:eastAsia="Times New Roman" w:hAnsi="Times New Roman"/>
          <w:spacing w:val="0"/>
          <w:sz w:val="24"/>
          <w:szCs w:val="24"/>
          <w:lang w:bidi="en-US"/>
        </w:rPr>
        <w:t xml:space="preserve"> - поправочный коэффициент, принимаемый равным 1,3 для ТЭЦ и 1 для котельных.</w:t>
      </w:r>
    </w:p>
    <w:p w14:paraId="5CF49D66" w14:textId="77777777" w:rsidR="008452A5" w:rsidRPr="008452A5" w:rsidRDefault="008452A5" w:rsidP="00E61B8A">
      <w:pPr>
        <w:widowControl/>
        <w:adjustRightInd/>
        <w:spacing w:before="0" w:after="0"/>
        <w:contextualSpacing/>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 xml:space="preserve">Дифференцируя полученное соотношение по параметру </w:t>
      </w:r>
      <w:r w:rsidRPr="008452A5">
        <w:rPr>
          <w:rFonts w:ascii="Times New Roman" w:eastAsia="Times New Roman" w:hAnsi="Times New Roman"/>
          <w:i/>
          <w:spacing w:val="0"/>
          <w:sz w:val="24"/>
          <w:szCs w:val="24"/>
          <w:lang w:val="en-US" w:bidi="en-US"/>
        </w:rPr>
        <w:t>R</w:t>
      </w:r>
      <w:r w:rsidRPr="008452A5">
        <w:rPr>
          <w:rFonts w:ascii="Times New Roman" w:eastAsia="Times New Roman" w:hAnsi="Times New Roman"/>
          <w:i/>
          <w:spacing w:val="0"/>
          <w:sz w:val="24"/>
          <w:szCs w:val="24"/>
          <w:lang w:bidi="en-US"/>
        </w:rPr>
        <w:t>,</w:t>
      </w:r>
      <w:r w:rsidRPr="008452A5">
        <w:rPr>
          <w:rFonts w:ascii="Times New Roman" w:eastAsia="Times New Roman" w:hAnsi="Times New Roman"/>
          <w:spacing w:val="0"/>
          <w:sz w:val="24"/>
          <w:szCs w:val="24"/>
          <w:lang w:bidi="en-US"/>
        </w:rPr>
        <w:t xml:space="preserve"> и приравнивая к нулю производную, можно получить формулу для определения эффективного радиуса теплоснабжения в виде:</w:t>
      </w:r>
    </w:p>
    <w:p w14:paraId="2F4735EF" w14:textId="77777777" w:rsidR="008452A5" w:rsidRPr="008452A5" w:rsidRDefault="008452A5" w:rsidP="00E61B8A">
      <w:pPr>
        <w:widowControl/>
        <w:adjustRightInd/>
        <w:spacing w:before="0" w:after="0"/>
        <w:contextualSpacing/>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position w:val="-28"/>
          <w:sz w:val="24"/>
          <w:szCs w:val="24"/>
          <w:lang w:val="en-US" w:bidi="en-US"/>
        </w:rPr>
        <w:object w:dxaOrig="3540" w:dyaOrig="760" w14:anchorId="05E2DB41">
          <v:shape id="_x0000_i1027" type="#_x0000_t75" style="width:170.4pt;height:35.2pt" o:ole="">
            <v:imagedata r:id="rId21" o:title=""/>
          </v:shape>
          <o:OLEObject Type="Embed" ProgID="Equation.3" ShapeID="_x0000_i1027" DrawAspect="Content" ObjectID="_1693589187" r:id="rId22"/>
        </w:object>
      </w:r>
      <w:r w:rsidRPr="008452A5">
        <w:rPr>
          <w:rFonts w:ascii="Times New Roman" w:eastAsia="Times New Roman" w:hAnsi="Times New Roman"/>
          <w:spacing w:val="0"/>
          <w:sz w:val="24"/>
          <w:szCs w:val="24"/>
          <w:lang w:bidi="en-US"/>
        </w:rPr>
        <w:t xml:space="preserve"> .</w:t>
      </w:r>
    </w:p>
    <w:p w14:paraId="59ECF088" w14:textId="2A076177" w:rsidR="008452A5" w:rsidRPr="008452A5" w:rsidRDefault="008452A5" w:rsidP="00E61B8A">
      <w:pPr>
        <w:widowControl/>
        <w:adjustRightInd/>
        <w:spacing w:before="0" w:after="0"/>
        <w:contextualSpacing/>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 xml:space="preserve">Результаты расчета эффективного радиуса теплоснабжения для основных источников теплоснабжения </w:t>
      </w:r>
      <w:r w:rsidR="00437926">
        <w:rPr>
          <w:rFonts w:ascii="Times New Roman" w:eastAsia="Times New Roman" w:hAnsi="Times New Roman"/>
          <w:spacing w:val="0"/>
          <w:sz w:val="24"/>
          <w:szCs w:val="24"/>
          <w:lang w:bidi="en-US"/>
        </w:rPr>
        <w:t>Сергиево-Посадского</w:t>
      </w:r>
      <w:r w:rsidRPr="008452A5">
        <w:rPr>
          <w:rFonts w:ascii="Times New Roman" w:eastAsia="Times New Roman" w:hAnsi="Times New Roman"/>
          <w:spacing w:val="0"/>
          <w:sz w:val="24"/>
          <w:szCs w:val="24"/>
          <w:lang w:bidi="en-US"/>
        </w:rPr>
        <w:t xml:space="preserve"> ГО приводятся в таблице 1</w:t>
      </w:r>
      <w:r w:rsidR="005C741E">
        <w:rPr>
          <w:rFonts w:ascii="Times New Roman" w:eastAsia="Times New Roman" w:hAnsi="Times New Roman"/>
          <w:spacing w:val="0"/>
          <w:sz w:val="24"/>
          <w:szCs w:val="24"/>
          <w:lang w:bidi="en-US"/>
        </w:rPr>
        <w:t>5</w:t>
      </w:r>
      <w:r w:rsidRPr="008452A5">
        <w:rPr>
          <w:rFonts w:ascii="Times New Roman" w:eastAsia="Times New Roman" w:hAnsi="Times New Roman"/>
          <w:spacing w:val="0"/>
          <w:sz w:val="24"/>
          <w:szCs w:val="24"/>
          <w:lang w:bidi="en-US"/>
        </w:rPr>
        <w:t>-1.</w:t>
      </w:r>
    </w:p>
    <w:p w14:paraId="71D48205"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r w:rsidRPr="008452A5">
        <w:rPr>
          <w:rFonts w:ascii="Times New Roman" w:eastAsia="Times New Roman" w:hAnsi="Times New Roman"/>
          <w:spacing w:val="0"/>
          <w:sz w:val="24"/>
          <w:szCs w:val="24"/>
          <w:lang w:bidi="en-US"/>
        </w:rPr>
        <w:t>Необходимо подчеркнуть, рассмотренный общий подход уместен для получения только самых укрупнённых и приближенных оценок, в основном – для условий нового строительства не только потребителей, но и самих источников теплоснабжения. Для принятия конкретных решений по подключению удалённых потребителей к уже имеющимся источникам целесообразно выполнять конкретные технико-экономические расчёты.</w:t>
      </w:r>
    </w:p>
    <w:p w14:paraId="008CFA3F" w14:textId="77777777" w:rsidR="008452A5" w:rsidRPr="008452A5" w:rsidRDefault="008452A5" w:rsidP="00E61B8A">
      <w:pPr>
        <w:widowControl/>
        <w:adjustRightInd/>
        <w:spacing w:before="0" w:after="0"/>
        <w:textAlignment w:val="auto"/>
        <w:rPr>
          <w:rFonts w:ascii="Times New Roman" w:eastAsia="Times New Roman" w:hAnsi="Times New Roman"/>
          <w:spacing w:val="0"/>
          <w:sz w:val="24"/>
          <w:szCs w:val="24"/>
          <w:lang w:bidi="en-US"/>
        </w:rPr>
      </w:pPr>
    </w:p>
    <w:p w14:paraId="3B690340" w14:textId="77777777" w:rsidR="008452A5" w:rsidRPr="008452A5" w:rsidRDefault="008452A5" w:rsidP="00E61B8A">
      <w:pPr>
        <w:widowControl/>
        <w:adjustRightInd/>
        <w:spacing w:before="0" w:after="0" w:line="360" w:lineRule="auto"/>
        <w:textAlignment w:val="auto"/>
        <w:rPr>
          <w:rFonts w:ascii="Times New Roman" w:eastAsia="Times New Roman" w:hAnsi="Times New Roman"/>
          <w:spacing w:val="0"/>
          <w:sz w:val="24"/>
          <w:szCs w:val="24"/>
          <w:lang w:bidi="en-US"/>
        </w:rPr>
        <w:sectPr w:rsidR="008452A5" w:rsidRPr="008452A5" w:rsidSect="00E133AD">
          <w:pgSz w:w="11906" w:h="16838"/>
          <w:pgMar w:top="1134" w:right="567" w:bottom="567" w:left="1418" w:header="283" w:footer="283" w:gutter="0"/>
          <w:cols w:space="708"/>
          <w:docGrid w:linePitch="360"/>
        </w:sectPr>
      </w:pPr>
    </w:p>
    <w:p w14:paraId="46AE8937" w14:textId="51E83F1E" w:rsidR="008452A5" w:rsidRPr="008452A5" w:rsidRDefault="008452A5" w:rsidP="00E61B8A">
      <w:pPr>
        <w:widowControl/>
        <w:adjustRightInd/>
        <w:spacing w:before="0" w:after="0" w:line="360" w:lineRule="auto"/>
        <w:ind w:firstLine="0"/>
        <w:textAlignment w:val="auto"/>
        <w:rPr>
          <w:rFonts w:ascii="Times New Roman" w:eastAsia="Times New Roman" w:hAnsi="Times New Roman"/>
          <w:spacing w:val="0"/>
          <w:sz w:val="24"/>
          <w:szCs w:val="24"/>
          <w:lang w:bidi="en-US"/>
        </w:rPr>
      </w:pPr>
      <w:r w:rsidRPr="008452A5">
        <w:rPr>
          <w:rFonts w:ascii="Times New Roman" w:eastAsia="Times New Roman" w:hAnsi="Times New Roman"/>
          <w:b/>
          <w:spacing w:val="0"/>
          <w:sz w:val="24"/>
          <w:szCs w:val="24"/>
          <w:lang w:bidi="en-US"/>
        </w:rPr>
        <w:lastRenderedPageBreak/>
        <w:t>Таблица 1</w:t>
      </w:r>
      <w:r w:rsidR="005C741E">
        <w:rPr>
          <w:rFonts w:ascii="Times New Roman" w:eastAsia="Times New Roman" w:hAnsi="Times New Roman"/>
          <w:b/>
          <w:spacing w:val="0"/>
          <w:sz w:val="24"/>
          <w:szCs w:val="24"/>
          <w:lang w:bidi="en-US"/>
        </w:rPr>
        <w:t>5</w:t>
      </w:r>
      <w:r w:rsidRPr="008452A5">
        <w:rPr>
          <w:rFonts w:ascii="Times New Roman" w:eastAsia="Times New Roman" w:hAnsi="Times New Roman"/>
          <w:b/>
          <w:spacing w:val="0"/>
          <w:sz w:val="24"/>
          <w:szCs w:val="24"/>
          <w:lang w:bidi="en-US"/>
        </w:rPr>
        <w:t xml:space="preserve">-1 - </w:t>
      </w:r>
      <w:r w:rsidRPr="008452A5">
        <w:rPr>
          <w:rFonts w:ascii="Times New Roman" w:eastAsia="Times New Roman" w:hAnsi="Times New Roman"/>
          <w:b/>
          <w:spacing w:val="0"/>
          <w:sz w:val="24"/>
          <w:lang w:bidi="en-US"/>
        </w:rPr>
        <w:t xml:space="preserve">Эффективный радиус теплоснабжения основных источников </w:t>
      </w:r>
      <w:r w:rsidR="00437926">
        <w:rPr>
          <w:rFonts w:ascii="Times New Roman" w:eastAsia="Times New Roman" w:hAnsi="Times New Roman"/>
          <w:b/>
          <w:spacing w:val="0"/>
          <w:sz w:val="24"/>
          <w:lang w:bidi="en-US"/>
        </w:rPr>
        <w:t>Сергиево-Посадского</w:t>
      </w:r>
      <w:r w:rsidRPr="008452A5">
        <w:rPr>
          <w:rFonts w:ascii="Times New Roman" w:eastAsia="Times New Roman" w:hAnsi="Times New Roman"/>
          <w:b/>
          <w:spacing w:val="0"/>
          <w:sz w:val="24"/>
          <w:lang w:bidi="en-US"/>
        </w:rPr>
        <w:t xml:space="preserve"> </w:t>
      </w:r>
      <w:r w:rsidR="00826F5D">
        <w:rPr>
          <w:rFonts w:ascii="Times New Roman" w:eastAsia="Times New Roman" w:hAnsi="Times New Roman"/>
          <w:b/>
          <w:spacing w:val="0"/>
          <w:sz w:val="24"/>
          <w:lang w:bidi="en-US"/>
        </w:rPr>
        <w:t>городского округа</w:t>
      </w:r>
    </w:p>
    <w:tbl>
      <w:tblPr>
        <w:tblW w:w="5000" w:type="pct"/>
        <w:tblLook w:val="04A0" w:firstRow="1" w:lastRow="0" w:firstColumn="1" w:lastColumn="0" w:noHBand="0" w:noVBand="1"/>
      </w:tblPr>
      <w:tblGrid>
        <w:gridCol w:w="575"/>
        <w:gridCol w:w="2360"/>
        <w:gridCol w:w="1083"/>
        <w:gridCol w:w="1237"/>
        <w:gridCol w:w="1805"/>
        <w:gridCol w:w="1588"/>
        <w:gridCol w:w="2150"/>
        <w:gridCol w:w="1557"/>
        <w:gridCol w:w="1591"/>
        <w:gridCol w:w="1748"/>
      </w:tblGrid>
      <w:tr w:rsidR="00E61B8A" w:rsidRPr="00E61B8A" w14:paraId="7C966B21" w14:textId="77777777" w:rsidTr="00E61B8A">
        <w:trPr>
          <w:trHeight w:val="20"/>
          <w:tblHeader/>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6897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п/п</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3D14531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Источник тепловой энергии</w:t>
            </w:r>
          </w:p>
        </w:tc>
        <w:tc>
          <w:tcPr>
            <w:tcW w:w="345" w:type="pct"/>
            <w:tcBorders>
              <w:top w:val="single" w:sz="4" w:space="0" w:color="auto"/>
              <w:left w:val="nil"/>
              <w:bottom w:val="single" w:sz="4" w:space="0" w:color="auto"/>
              <w:right w:val="single" w:sz="4" w:space="0" w:color="auto"/>
            </w:tcBorders>
            <w:shd w:val="clear" w:color="auto" w:fill="auto"/>
            <w:vAlign w:val="center"/>
            <w:hideMark/>
          </w:tcPr>
          <w:p w14:paraId="4FC4EC94" w14:textId="29F649A0"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xml:space="preserve">Количество </w:t>
            </w:r>
            <w:r w:rsidR="00CC13FF">
              <w:rPr>
                <w:rFonts w:ascii="Times New Roman" w:eastAsia="Times New Roman" w:hAnsi="Times New Roman"/>
                <w:b/>
                <w:bCs/>
                <w:color w:val="000000"/>
                <w:spacing w:val="0"/>
                <w:sz w:val="20"/>
                <w:szCs w:val="20"/>
                <w:lang w:eastAsia="ru-RU"/>
              </w:rPr>
              <w:t>а</w:t>
            </w:r>
            <w:r w:rsidRPr="00E61B8A">
              <w:rPr>
                <w:rFonts w:ascii="Times New Roman" w:eastAsia="Times New Roman" w:hAnsi="Times New Roman"/>
                <w:b/>
                <w:bCs/>
                <w:color w:val="000000"/>
                <w:spacing w:val="0"/>
                <w:sz w:val="20"/>
                <w:szCs w:val="20"/>
                <w:lang w:eastAsia="ru-RU"/>
              </w:rPr>
              <w:t>бонентов</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0B4C55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Площадь теплоснабжения</w:t>
            </w:r>
          </w:p>
        </w:tc>
        <w:tc>
          <w:tcPr>
            <w:tcW w:w="575" w:type="pct"/>
            <w:tcBorders>
              <w:top w:val="single" w:sz="4" w:space="0" w:color="auto"/>
              <w:left w:val="nil"/>
              <w:bottom w:val="single" w:sz="4" w:space="0" w:color="auto"/>
              <w:right w:val="single" w:sz="4" w:space="0" w:color="auto"/>
            </w:tcBorders>
            <w:shd w:val="clear" w:color="000000" w:fill="FFFFFF"/>
            <w:vAlign w:val="center"/>
            <w:hideMark/>
          </w:tcPr>
          <w:p w14:paraId="4203000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Подключенная нагрузка потребителей</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82414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Среднее число абонентов на 1 км</w:t>
            </w:r>
            <w:r w:rsidRPr="00E61B8A">
              <w:rPr>
                <w:rFonts w:ascii="Times New Roman" w:eastAsia="Times New Roman" w:hAnsi="Times New Roman"/>
                <w:b/>
                <w:bCs/>
                <w:color w:val="000000"/>
                <w:spacing w:val="0"/>
                <w:sz w:val="20"/>
                <w:szCs w:val="20"/>
                <w:vertAlign w:val="superscript"/>
                <w:lang w:eastAsia="ru-RU"/>
              </w:rPr>
              <w:t>2</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6B225A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Расчетный перепад температур теплоносителя в тепловой сети</w:t>
            </w:r>
          </w:p>
        </w:tc>
        <w:tc>
          <w:tcPr>
            <w:tcW w:w="496" w:type="pct"/>
            <w:tcBorders>
              <w:top w:val="single" w:sz="4" w:space="0" w:color="auto"/>
              <w:left w:val="nil"/>
              <w:bottom w:val="single" w:sz="4" w:space="0" w:color="auto"/>
              <w:right w:val="single" w:sz="4" w:space="0" w:color="auto"/>
            </w:tcBorders>
            <w:shd w:val="clear" w:color="auto" w:fill="auto"/>
            <w:vAlign w:val="center"/>
            <w:hideMark/>
          </w:tcPr>
          <w:p w14:paraId="1FEEB6B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proofErr w:type="spellStart"/>
            <w:r w:rsidRPr="00E61B8A">
              <w:rPr>
                <w:rFonts w:ascii="Times New Roman" w:eastAsia="Times New Roman" w:hAnsi="Times New Roman"/>
                <w:b/>
                <w:bCs/>
                <w:color w:val="000000"/>
                <w:spacing w:val="0"/>
                <w:sz w:val="20"/>
                <w:szCs w:val="20"/>
                <w:lang w:eastAsia="ru-RU"/>
              </w:rPr>
              <w:t>Теплоплотность</w:t>
            </w:r>
            <w:proofErr w:type="spellEnd"/>
            <w:r w:rsidRPr="00E61B8A">
              <w:rPr>
                <w:rFonts w:ascii="Times New Roman" w:eastAsia="Times New Roman" w:hAnsi="Times New Roman"/>
                <w:b/>
                <w:bCs/>
                <w:color w:val="000000"/>
                <w:spacing w:val="0"/>
                <w:sz w:val="20"/>
                <w:szCs w:val="20"/>
                <w:lang w:eastAsia="ru-RU"/>
              </w:rPr>
              <w:t xml:space="preserve"> района</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23E4E2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Радиус оптимального теплоснабжения</w:t>
            </w:r>
          </w:p>
        </w:tc>
        <w:tc>
          <w:tcPr>
            <w:tcW w:w="558" w:type="pct"/>
            <w:tcBorders>
              <w:top w:val="single" w:sz="4" w:space="0" w:color="auto"/>
              <w:left w:val="nil"/>
              <w:bottom w:val="single" w:sz="4" w:space="0" w:color="auto"/>
              <w:right w:val="single" w:sz="4" w:space="0" w:color="auto"/>
            </w:tcBorders>
            <w:shd w:val="clear" w:color="auto" w:fill="auto"/>
            <w:vAlign w:val="center"/>
            <w:hideMark/>
          </w:tcPr>
          <w:p w14:paraId="1ED215A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xml:space="preserve">Предельный </w:t>
            </w:r>
            <w:proofErr w:type="gramStart"/>
            <w:r w:rsidRPr="00E61B8A">
              <w:rPr>
                <w:rFonts w:ascii="Times New Roman" w:eastAsia="Times New Roman" w:hAnsi="Times New Roman"/>
                <w:b/>
                <w:bCs/>
                <w:color w:val="000000"/>
                <w:spacing w:val="0"/>
                <w:sz w:val="20"/>
                <w:szCs w:val="20"/>
                <w:lang w:eastAsia="ru-RU"/>
              </w:rPr>
              <w:t>радиус  действия</w:t>
            </w:r>
            <w:proofErr w:type="gramEnd"/>
            <w:r w:rsidRPr="00E61B8A">
              <w:rPr>
                <w:rFonts w:ascii="Times New Roman" w:eastAsia="Times New Roman" w:hAnsi="Times New Roman"/>
                <w:b/>
                <w:bCs/>
                <w:color w:val="000000"/>
                <w:spacing w:val="0"/>
                <w:sz w:val="20"/>
                <w:szCs w:val="20"/>
                <w:lang w:eastAsia="ru-RU"/>
              </w:rPr>
              <w:t xml:space="preserve"> тепловой сети</w:t>
            </w:r>
          </w:p>
        </w:tc>
      </w:tr>
      <w:tr w:rsidR="00E61B8A" w:rsidRPr="00E61B8A" w14:paraId="2E59A87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198D6A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752" w:type="pct"/>
            <w:tcBorders>
              <w:top w:val="nil"/>
              <w:left w:val="nil"/>
              <w:bottom w:val="single" w:sz="4" w:space="0" w:color="auto"/>
              <w:right w:val="single" w:sz="4" w:space="0" w:color="auto"/>
            </w:tcBorders>
            <w:shd w:val="clear" w:color="auto" w:fill="auto"/>
            <w:vAlign w:val="center"/>
            <w:hideMark/>
          </w:tcPr>
          <w:p w14:paraId="4F6FED0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14:paraId="13E52B5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394" w:type="pct"/>
            <w:tcBorders>
              <w:top w:val="nil"/>
              <w:left w:val="nil"/>
              <w:bottom w:val="single" w:sz="4" w:space="0" w:color="auto"/>
              <w:right w:val="single" w:sz="4" w:space="0" w:color="auto"/>
            </w:tcBorders>
            <w:shd w:val="clear" w:color="auto" w:fill="auto"/>
            <w:vAlign w:val="center"/>
            <w:hideMark/>
          </w:tcPr>
          <w:p w14:paraId="59BD78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575" w:type="pct"/>
            <w:tcBorders>
              <w:top w:val="nil"/>
              <w:left w:val="nil"/>
              <w:bottom w:val="single" w:sz="4" w:space="0" w:color="auto"/>
              <w:right w:val="single" w:sz="4" w:space="0" w:color="auto"/>
            </w:tcBorders>
            <w:shd w:val="clear" w:color="000000" w:fill="FFFFFF"/>
            <w:vAlign w:val="center"/>
            <w:hideMark/>
          </w:tcPr>
          <w:p w14:paraId="54BF38A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proofErr w:type="spellStart"/>
            <w:r w:rsidRPr="00E61B8A">
              <w:rPr>
                <w:rFonts w:ascii="Times New Roman" w:eastAsia="Times New Roman" w:hAnsi="Times New Roman"/>
                <w:b/>
                <w:bCs/>
                <w:color w:val="000000"/>
                <w:spacing w:val="0"/>
                <w:sz w:val="20"/>
                <w:szCs w:val="20"/>
                <w:lang w:eastAsia="ru-RU"/>
              </w:rPr>
              <w:t>Q</w:t>
            </w:r>
            <w:r w:rsidRPr="00E61B8A">
              <w:rPr>
                <w:rFonts w:ascii="Times New Roman" w:eastAsia="Times New Roman" w:hAnsi="Times New Roman"/>
                <w:b/>
                <w:bCs/>
                <w:color w:val="000000"/>
                <w:spacing w:val="0"/>
                <w:sz w:val="20"/>
                <w:szCs w:val="20"/>
                <w:vertAlign w:val="subscript"/>
                <w:lang w:eastAsia="ru-RU"/>
              </w:rPr>
              <w:t>подкл</w:t>
            </w:r>
            <w:proofErr w:type="spellEnd"/>
          </w:p>
        </w:tc>
        <w:tc>
          <w:tcPr>
            <w:tcW w:w="506" w:type="pct"/>
            <w:tcBorders>
              <w:top w:val="nil"/>
              <w:left w:val="nil"/>
              <w:bottom w:val="single" w:sz="4" w:space="0" w:color="auto"/>
              <w:right w:val="single" w:sz="4" w:space="0" w:color="auto"/>
            </w:tcBorders>
            <w:shd w:val="clear" w:color="auto" w:fill="auto"/>
            <w:vAlign w:val="center"/>
            <w:hideMark/>
          </w:tcPr>
          <w:p w14:paraId="46ECAF8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B</w:t>
            </w:r>
          </w:p>
        </w:tc>
        <w:tc>
          <w:tcPr>
            <w:tcW w:w="685" w:type="pct"/>
            <w:tcBorders>
              <w:top w:val="nil"/>
              <w:left w:val="nil"/>
              <w:bottom w:val="single" w:sz="4" w:space="0" w:color="auto"/>
              <w:right w:val="single" w:sz="4" w:space="0" w:color="auto"/>
            </w:tcBorders>
            <w:shd w:val="clear" w:color="auto" w:fill="auto"/>
            <w:vAlign w:val="center"/>
            <w:hideMark/>
          </w:tcPr>
          <w:p w14:paraId="0117114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proofErr w:type="spellStart"/>
            <w:r w:rsidRPr="00E61B8A">
              <w:rPr>
                <w:rFonts w:ascii="Times New Roman" w:eastAsia="Times New Roman" w:hAnsi="Times New Roman"/>
                <w:b/>
                <w:bCs/>
                <w:color w:val="000000"/>
                <w:spacing w:val="0"/>
                <w:sz w:val="20"/>
                <w:szCs w:val="20"/>
                <w:lang w:eastAsia="ru-RU"/>
              </w:rPr>
              <w:t>Δτ</w:t>
            </w:r>
            <w:proofErr w:type="spellEnd"/>
          </w:p>
        </w:tc>
        <w:tc>
          <w:tcPr>
            <w:tcW w:w="496" w:type="pct"/>
            <w:tcBorders>
              <w:top w:val="nil"/>
              <w:left w:val="nil"/>
              <w:bottom w:val="single" w:sz="4" w:space="0" w:color="auto"/>
              <w:right w:val="single" w:sz="4" w:space="0" w:color="auto"/>
            </w:tcBorders>
            <w:shd w:val="clear" w:color="auto" w:fill="auto"/>
            <w:vAlign w:val="center"/>
            <w:hideMark/>
          </w:tcPr>
          <w:p w14:paraId="6CFFC4C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П</w:t>
            </w:r>
          </w:p>
        </w:tc>
        <w:tc>
          <w:tcPr>
            <w:tcW w:w="507" w:type="pct"/>
            <w:tcBorders>
              <w:top w:val="nil"/>
              <w:left w:val="nil"/>
              <w:bottom w:val="single" w:sz="4" w:space="0" w:color="auto"/>
              <w:right w:val="single" w:sz="4" w:space="0" w:color="auto"/>
            </w:tcBorders>
            <w:shd w:val="clear" w:color="auto" w:fill="auto"/>
            <w:vAlign w:val="center"/>
            <w:hideMark/>
          </w:tcPr>
          <w:p w14:paraId="2B2E337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proofErr w:type="spellStart"/>
            <w:r w:rsidRPr="00E61B8A">
              <w:rPr>
                <w:rFonts w:ascii="Times New Roman" w:eastAsia="Times New Roman" w:hAnsi="Times New Roman"/>
                <w:b/>
                <w:bCs/>
                <w:color w:val="000000"/>
                <w:spacing w:val="0"/>
                <w:sz w:val="20"/>
                <w:szCs w:val="20"/>
                <w:lang w:eastAsia="ru-RU"/>
              </w:rPr>
              <w:t>R</w:t>
            </w:r>
            <w:r w:rsidRPr="00E61B8A">
              <w:rPr>
                <w:rFonts w:ascii="Times New Roman" w:eastAsia="Times New Roman" w:hAnsi="Times New Roman"/>
                <w:b/>
                <w:bCs/>
                <w:color w:val="000000"/>
                <w:spacing w:val="0"/>
                <w:sz w:val="20"/>
                <w:szCs w:val="20"/>
                <w:vertAlign w:val="subscript"/>
                <w:lang w:eastAsia="ru-RU"/>
              </w:rPr>
              <w:t>опт</w:t>
            </w:r>
            <w:proofErr w:type="spellEnd"/>
          </w:p>
        </w:tc>
        <w:tc>
          <w:tcPr>
            <w:tcW w:w="558" w:type="pct"/>
            <w:tcBorders>
              <w:top w:val="nil"/>
              <w:left w:val="nil"/>
              <w:bottom w:val="single" w:sz="4" w:space="0" w:color="auto"/>
              <w:right w:val="single" w:sz="4" w:space="0" w:color="auto"/>
            </w:tcBorders>
            <w:shd w:val="clear" w:color="auto" w:fill="auto"/>
            <w:vAlign w:val="center"/>
            <w:hideMark/>
          </w:tcPr>
          <w:p w14:paraId="2679EB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proofErr w:type="spellStart"/>
            <w:r w:rsidRPr="00E61B8A">
              <w:rPr>
                <w:rFonts w:ascii="Times New Roman" w:eastAsia="Times New Roman" w:hAnsi="Times New Roman"/>
                <w:b/>
                <w:bCs/>
                <w:color w:val="000000"/>
                <w:spacing w:val="0"/>
                <w:sz w:val="20"/>
                <w:szCs w:val="20"/>
                <w:lang w:eastAsia="ru-RU"/>
              </w:rPr>
              <w:t>R</w:t>
            </w:r>
            <w:r w:rsidRPr="00E61B8A">
              <w:rPr>
                <w:rFonts w:ascii="Times New Roman" w:eastAsia="Times New Roman" w:hAnsi="Times New Roman"/>
                <w:b/>
                <w:bCs/>
                <w:color w:val="000000"/>
                <w:spacing w:val="0"/>
                <w:sz w:val="20"/>
                <w:szCs w:val="20"/>
                <w:vertAlign w:val="subscript"/>
                <w:lang w:eastAsia="ru-RU"/>
              </w:rPr>
              <w:t>пред</w:t>
            </w:r>
            <w:proofErr w:type="spellEnd"/>
          </w:p>
        </w:tc>
      </w:tr>
      <w:tr w:rsidR="00E61B8A" w:rsidRPr="00E61B8A" w14:paraId="4B64496C"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0A0C5C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752" w:type="pct"/>
            <w:tcBorders>
              <w:top w:val="nil"/>
              <w:left w:val="nil"/>
              <w:bottom w:val="single" w:sz="4" w:space="0" w:color="auto"/>
              <w:right w:val="single" w:sz="4" w:space="0" w:color="auto"/>
            </w:tcBorders>
            <w:shd w:val="clear" w:color="auto" w:fill="auto"/>
            <w:vAlign w:val="center"/>
            <w:hideMark/>
          </w:tcPr>
          <w:p w14:paraId="72CF65D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14:paraId="1983A69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шт.</w:t>
            </w:r>
          </w:p>
        </w:tc>
        <w:tc>
          <w:tcPr>
            <w:tcW w:w="394" w:type="pct"/>
            <w:tcBorders>
              <w:top w:val="nil"/>
              <w:left w:val="nil"/>
              <w:bottom w:val="single" w:sz="4" w:space="0" w:color="auto"/>
              <w:right w:val="single" w:sz="4" w:space="0" w:color="auto"/>
            </w:tcBorders>
            <w:shd w:val="clear" w:color="auto" w:fill="auto"/>
            <w:vAlign w:val="center"/>
            <w:hideMark/>
          </w:tcPr>
          <w:p w14:paraId="6A9A46C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км</w:t>
            </w:r>
            <w:r w:rsidRPr="00E61B8A">
              <w:rPr>
                <w:rFonts w:ascii="Times New Roman" w:eastAsia="Times New Roman" w:hAnsi="Times New Roman"/>
                <w:b/>
                <w:bCs/>
                <w:color w:val="000000"/>
                <w:spacing w:val="0"/>
                <w:sz w:val="20"/>
                <w:szCs w:val="20"/>
                <w:vertAlign w:val="superscript"/>
                <w:lang w:eastAsia="ru-RU"/>
              </w:rPr>
              <w:t>2</w:t>
            </w:r>
          </w:p>
        </w:tc>
        <w:tc>
          <w:tcPr>
            <w:tcW w:w="575" w:type="pct"/>
            <w:tcBorders>
              <w:top w:val="nil"/>
              <w:left w:val="nil"/>
              <w:bottom w:val="single" w:sz="4" w:space="0" w:color="auto"/>
              <w:right w:val="single" w:sz="4" w:space="0" w:color="auto"/>
            </w:tcBorders>
            <w:shd w:val="clear" w:color="000000" w:fill="FFFFFF"/>
            <w:vAlign w:val="center"/>
            <w:hideMark/>
          </w:tcPr>
          <w:p w14:paraId="3B99C6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Гкал/ч</w:t>
            </w:r>
          </w:p>
        </w:tc>
        <w:tc>
          <w:tcPr>
            <w:tcW w:w="506" w:type="pct"/>
            <w:tcBorders>
              <w:top w:val="nil"/>
              <w:left w:val="nil"/>
              <w:bottom w:val="single" w:sz="4" w:space="0" w:color="auto"/>
              <w:right w:val="single" w:sz="4" w:space="0" w:color="auto"/>
            </w:tcBorders>
            <w:shd w:val="clear" w:color="auto" w:fill="auto"/>
            <w:vAlign w:val="center"/>
            <w:hideMark/>
          </w:tcPr>
          <w:p w14:paraId="15644C3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шт./км</w:t>
            </w:r>
            <w:r w:rsidRPr="00E61B8A">
              <w:rPr>
                <w:rFonts w:ascii="Times New Roman" w:eastAsia="Times New Roman" w:hAnsi="Times New Roman"/>
                <w:b/>
                <w:bCs/>
                <w:color w:val="000000"/>
                <w:spacing w:val="0"/>
                <w:sz w:val="20"/>
                <w:szCs w:val="20"/>
                <w:vertAlign w:val="superscript"/>
                <w:lang w:eastAsia="ru-RU"/>
              </w:rPr>
              <w:t>2</w:t>
            </w:r>
          </w:p>
        </w:tc>
        <w:tc>
          <w:tcPr>
            <w:tcW w:w="685" w:type="pct"/>
            <w:tcBorders>
              <w:top w:val="nil"/>
              <w:left w:val="nil"/>
              <w:bottom w:val="single" w:sz="4" w:space="0" w:color="auto"/>
              <w:right w:val="single" w:sz="4" w:space="0" w:color="auto"/>
            </w:tcBorders>
            <w:shd w:val="clear" w:color="auto" w:fill="auto"/>
            <w:vAlign w:val="center"/>
            <w:hideMark/>
          </w:tcPr>
          <w:p w14:paraId="43CCF77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°С</w:t>
            </w:r>
          </w:p>
        </w:tc>
        <w:tc>
          <w:tcPr>
            <w:tcW w:w="496" w:type="pct"/>
            <w:tcBorders>
              <w:top w:val="nil"/>
              <w:left w:val="nil"/>
              <w:bottom w:val="single" w:sz="4" w:space="0" w:color="auto"/>
              <w:right w:val="single" w:sz="4" w:space="0" w:color="auto"/>
            </w:tcBorders>
            <w:shd w:val="clear" w:color="auto" w:fill="auto"/>
            <w:vAlign w:val="center"/>
            <w:hideMark/>
          </w:tcPr>
          <w:p w14:paraId="293EFC2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Гкал/ч·км</w:t>
            </w:r>
            <w:r w:rsidRPr="00E61B8A">
              <w:rPr>
                <w:rFonts w:ascii="Times New Roman" w:eastAsia="Times New Roman" w:hAnsi="Times New Roman"/>
                <w:b/>
                <w:bCs/>
                <w:color w:val="000000"/>
                <w:spacing w:val="0"/>
                <w:sz w:val="20"/>
                <w:szCs w:val="20"/>
                <w:vertAlign w:val="superscript"/>
                <w:lang w:eastAsia="ru-RU"/>
              </w:rPr>
              <w:t>2</w:t>
            </w:r>
          </w:p>
        </w:tc>
        <w:tc>
          <w:tcPr>
            <w:tcW w:w="507" w:type="pct"/>
            <w:tcBorders>
              <w:top w:val="nil"/>
              <w:left w:val="nil"/>
              <w:bottom w:val="single" w:sz="4" w:space="0" w:color="auto"/>
              <w:right w:val="single" w:sz="4" w:space="0" w:color="auto"/>
            </w:tcBorders>
            <w:shd w:val="clear" w:color="auto" w:fill="auto"/>
            <w:vAlign w:val="center"/>
            <w:hideMark/>
          </w:tcPr>
          <w:p w14:paraId="705D4A0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км</w:t>
            </w:r>
          </w:p>
        </w:tc>
        <w:tc>
          <w:tcPr>
            <w:tcW w:w="558" w:type="pct"/>
            <w:tcBorders>
              <w:top w:val="nil"/>
              <w:left w:val="nil"/>
              <w:bottom w:val="single" w:sz="4" w:space="0" w:color="auto"/>
              <w:right w:val="single" w:sz="4" w:space="0" w:color="auto"/>
            </w:tcBorders>
            <w:shd w:val="clear" w:color="auto" w:fill="auto"/>
            <w:vAlign w:val="center"/>
            <w:hideMark/>
          </w:tcPr>
          <w:p w14:paraId="45EDB5C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E61B8A">
              <w:rPr>
                <w:rFonts w:ascii="Times New Roman" w:eastAsia="Times New Roman" w:hAnsi="Times New Roman"/>
                <w:b/>
                <w:bCs/>
                <w:color w:val="000000"/>
                <w:spacing w:val="0"/>
                <w:sz w:val="20"/>
                <w:szCs w:val="20"/>
                <w:lang w:eastAsia="ru-RU"/>
              </w:rPr>
              <w:t>км</w:t>
            </w:r>
          </w:p>
        </w:tc>
      </w:tr>
      <w:tr w:rsidR="00E61B8A" w:rsidRPr="00E61B8A" w14:paraId="03F6B76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16186C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752" w:type="pct"/>
            <w:tcBorders>
              <w:top w:val="nil"/>
              <w:left w:val="nil"/>
              <w:bottom w:val="single" w:sz="4" w:space="0" w:color="auto"/>
              <w:right w:val="single" w:sz="4" w:space="0" w:color="auto"/>
            </w:tcBorders>
            <w:shd w:val="clear" w:color="auto" w:fill="auto"/>
            <w:vAlign w:val="center"/>
            <w:hideMark/>
          </w:tcPr>
          <w:p w14:paraId="757D6D1E"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Клементьевский</w:t>
            </w:r>
            <w:proofErr w:type="spellEnd"/>
            <w:r w:rsidRPr="00E61B8A">
              <w:rPr>
                <w:rFonts w:ascii="Times New Roman" w:eastAsia="Times New Roman" w:hAnsi="Times New Roman"/>
                <w:color w:val="000000"/>
                <w:spacing w:val="0"/>
                <w:sz w:val="20"/>
                <w:szCs w:val="20"/>
                <w:lang w:eastAsia="ru-RU"/>
              </w:rPr>
              <w:t xml:space="preserve"> поселок</w:t>
            </w:r>
          </w:p>
        </w:tc>
        <w:tc>
          <w:tcPr>
            <w:tcW w:w="345" w:type="pct"/>
            <w:tcBorders>
              <w:top w:val="nil"/>
              <w:left w:val="nil"/>
              <w:bottom w:val="single" w:sz="4" w:space="0" w:color="auto"/>
              <w:right w:val="single" w:sz="4" w:space="0" w:color="auto"/>
            </w:tcBorders>
            <w:shd w:val="clear" w:color="auto" w:fill="auto"/>
            <w:vAlign w:val="center"/>
            <w:hideMark/>
          </w:tcPr>
          <w:p w14:paraId="67D0016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300</w:t>
            </w:r>
          </w:p>
        </w:tc>
        <w:tc>
          <w:tcPr>
            <w:tcW w:w="394" w:type="pct"/>
            <w:tcBorders>
              <w:top w:val="nil"/>
              <w:left w:val="nil"/>
              <w:bottom w:val="single" w:sz="4" w:space="0" w:color="auto"/>
              <w:right w:val="single" w:sz="4" w:space="0" w:color="auto"/>
            </w:tcBorders>
            <w:shd w:val="clear" w:color="auto" w:fill="auto"/>
            <w:vAlign w:val="center"/>
            <w:hideMark/>
          </w:tcPr>
          <w:p w14:paraId="31D2764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0,643</w:t>
            </w:r>
          </w:p>
        </w:tc>
        <w:tc>
          <w:tcPr>
            <w:tcW w:w="575" w:type="pct"/>
            <w:tcBorders>
              <w:top w:val="nil"/>
              <w:left w:val="nil"/>
              <w:bottom w:val="single" w:sz="4" w:space="0" w:color="auto"/>
              <w:right w:val="single" w:sz="4" w:space="0" w:color="auto"/>
            </w:tcBorders>
            <w:shd w:val="clear" w:color="000000" w:fill="FFFFFF"/>
            <w:vAlign w:val="center"/>
            <w:hideMark/>
          </w:tcPr>
          <w:p w14:paraId="721156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35,08</w:t>
            </w:r>
          </w:p>
        </w:tc>
        <w:tc>
          <w:tcPr>
            <w:tcW w:w="506" w:type="pct"/>
            <w:tcBorders>
              <w:top w:val="nil"/>
              <w:left w:val="nil"/>
              <w:bottom w:val="single" w:sz="4" w:space="0" w:color="auto"/>
              <w:right w:val="single" w:sz="4" w:space="0" w:color="auto"/>
            </w:tcBorders>
            <w:shd w:val="clear" w:color="auto" w:fill="auto"/>
            <w:vAlign w:val="center"/>
            <w:hideMark/>
          </w:tcPr>
          <w:p w14:paraId="1E2D16A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466,75</w:t>
            </w:r>
          </w:p>
        </w:tc>
        <w:tc>
          <w:tcPr>
            <w:tcW w:w="685" w:type="pct"/>
            <w:tcBorders>
              <w:top w:val="nil"/>
              <w:left w:val="nil"/>
              <w:bottom w:val="single" w:sz="4" w:space="0" w:color="auto"/>
              <w:right w:val="single" w:sz="4" w:space="0" w:color="auto"/>
            </w:tcBorders>
            <w:shd w:val="clear" w:color="auto" w:fill="auto"/>
            <w:noWrap/>
            <w:vAlign w:val="center"/>
            <w:hideMark/>
          </w:tcPr>
          <w:p w14:paraId="42CB893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155B0C4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54,6</w:t>
            </w:r>
          </w:p>
        </w:tc>
        <w:tc>
          <w:tcPr>
            <w:tcW w:w="507" w:type="pct"/>
            <w:tcBorders>
              <w:top w:val="nil"/>
              <w:left w:val="nil"/>
              <w:bottom w:val="single" w:sz="4" w:space="0" w:color="auto"/>
              <w:right w:val="single" w:sz="4" w:space="0" w:color="auto"/>
            </w:tcBorders>
            <w:shd w:val="clear" w:color="auto" w:fill="auto"/>
            <w:vAlign w:val="center"/>
            <w:hideMark/>
          </w:tcPr>
          <w:p w14:paraId="60F37DE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1,50</w:t>
            </w:r>
          </w:p>
        </w:tc>
        <w:tc>
          <w:tcPr>
            <w:tcW w:w="558" w:type="pct"/>
            <w:tcBorders>
              <w:top w:val="nil"/>
              <w:left w:val="nil"/>
              <w:bottom w:val="single" w:sz="4" w:space="0" w:color="auto"/>
              <w:right w:val="single" w:sz="4" w:space="0" w:color="auto"/>
            </w:tcBorders>
            <w:shd w:val="clear" w:color="auto" w:fill="auto"/>
            <w:vAlign w:val="center"/>
            <w:hideMark/>
          </w:tcPr>
          <w:p w14:paraId="7830D20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1,80</w:t>
            </w:r>
          </w:p>
        </w:tc>
      </w:tr>
      <w:tr w:rsidR="00E61B8A" w:rsidRPr="00E61B8A" w14:paraId="398B297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AE6C84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752" w:type="pct"/>
            <w:tcBorders>
              <w:top w:val="nil"/>
              <w:left w:val="nil"/>
              <w:bottom w:val="single" w:sz="4" w:space="0" w:color="auto"/>
              <w:right w:val="single" w:sz="4" w:space="0" w:color="auto"/>
            </w:tcBorders>
            <w:shd w:val="clear" w:color="auto" w:fill="auto"/>
            <w:vAlign w:val="center"/>
            <w:hideMark/>
          </w:tcPr>
          <w:p w14:paraId="729F22A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Квартал В</w:t>
            </w:r>
          </w:p>
        </w:tc>
        <w:tc>
          <w:tcPr>
            <w:tcW w:w="345" w:type="pct"/>
            <w:tcBorders>
              <w:top w:val="nil"/>
              <w:left w:val="nil"/>
              <w:bottom w:val="single" w:sz="4" w:space="0" w:color="auto"/>
              <w:right w:val="single" w:sz="4" w:space="0" w:color="auto"/>
            </w:tcBorders>
            <w:shd w:val="clear" w:color="auto" w:fill="auto"/>
            <w:vAlign w:val="center"/>
            <w:hideMark/>
          </w:tcPr>
          <w:p w14:paraId="5E01B4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32</w:t>
            </w:r>
          </w:p>
        </w:tc>
        <w:tc>
          <w:tcPr>
            <w:tcW w:w="394" w:type="pct"/>
            <w:tcBorders>
              <w:top w:val="nil"/>
              <w:left w:val="nil"/>
              <w:bottom w:val="single" w:sz="4" w:space="0" w:color="auto"/>
              <w:right w:val="single" w:sz="4" w:space="0" w:color="auto"/>
            </w:tcBorders>
            <w:shd w:val="clear" w:color="auto" w:fill="auto"/>
            <w:vAlign w:val="center"/>
            <w:hideMark/>
          </w:tcPr>
          <w:p w14:paraId="02818B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0,068</w:t>
            </w:r>
          </w:p>
        </w:tc>
        <w:tc>
          <w:tcPr>
            <w:tcW w:w="575" w:type="pct"/>
            <w:tcBorders>
              <w:top w:val="nil"/>
              <w:left w:val="nil"/>
              <w:bottom w:val="single" w:sz="4" w:space="0" w:color="auto"/>
              <w:right w:val="single" w:sz="4" w:space="0" w:color="auto"/>
            </w:tcBorders>
            <w:shd w:val="clear" w:color="000000" w:fill="FFFFFF"/>
            <w:vAlign w:val="center"/>
            <w:hideMark/>
          </w:tcPr>
          <w:p w14:paraId="3EE1646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18,45</w:t>
            </w:r>
          </w:p>
        </w:tc>
        <w:tc>
          <w:tcPr>
            <w:tcW w:w="506" w:type="pct"/>
            <w:tcBorders>
              <w:top w:val="nil"/>
              <w:left w:val="nil"/>
              <w:bottom w:val="single" w:sz="4" w:space="0" w:color="auto"/>
              <w:right w:val="single" w:sz="4" w:space="0" w:color="auto"/>
            </w:tcBorders>
            <w:shd w:val="clear" w:color="auto" w:fill="auto"/>
            <w:vAlign w:val="center"/>
            <w:hideMark/>
          </w:tcPr>
          <w:p w14:paraId="67D4A4F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467,85</w:t>
            </w:r>
          </w:p>
        </w:tc>
        <w:tc>
          <w:tcPr>
            <w:tcW w:w="685" w:type="pct"/>
            <w:tcBorders>
              <w:top w:val="nil"/>
              <w:left w:val="nil"/>
              <w:bottom w:val="single" w:sz="4" w:space="0" w:color="auto"/>
              <w:right w:val="single" w:sz="4" w:space="0" w:color="auto"/>
            </w:tcBorders>
            <w:shd w:val="clear" w:color="auto" w:fill="auto"/>
            <w:noWrap/>
            <w:vAlign w:val="center"/>
            <w:hideMark/>
          </w:tcPr>
          <w:p w14:paraId="63C8C23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7D06E5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269,8</w:t>
            </w:r>
          </w:p>
        </w:tc>
        <w:tc>
          <w:tcPr>
            <w:tcW w:w="507" w:type="pct"/>
            <w:tcBorders>
              <w:top w:val="nil"/>
              <w:left w:val="nil"/>
              <w:bottom w:val="single" w:sz="4" w:space="0" w:color="auto"/>
              <w:right w:val="single" w:sz="4" w:space="0" w:color="auto"/>
            </w:tcBorders>
            <w:shd w:val="clear" w:color="auto" w:fill="auto"/>
            <w:vAlign w:val="center"/>
            <w:hideMark/>
          </w:tcPr>
          <w:p w14:paraId="02259A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0,67</w:t>
            </w:r>
          </w:p>
        </w:tc>
        <w:tc>
          <w:tcPr>
            <w:tcW w:w="558" w:type="pct"/>
            <w:tcBorders>
              <w:top w:val="nil"/>
              <w:left w:val="nil"/>
              <w:bottom w:val="single" w:sz="4" w:space="0" w:color="auto"/>
              <w:right w:val="single" w:sz="4" w:space="0" w:color="auto"/>
            </w:tcBorders>
            <w:shd w:val="clear" w:color="auto" w:fill="auto"/>
            <w:vAlign w:val="center"/>
            <w:hideMark/>
          </w:tcPr>
          <w:p w14:paraId="779F68F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0,80</w:t>
            </w:r>
          </w:p>
        </w:tc>
      </w:tr>
      <w:tr w:rsidR="00E61B8A" w:rsidRPr="00E61B8A" w14:paraId="04767F03"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AC1D71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w:t>
            </w:r>
          </w:p>
        </w:tc>
        <w:tc>
          <w:tcPr>
            <w:tcW w:w="752" w:type="pct"/>
            <w:tcBorders>
              <w:top w:val="nil"/>
              <w:left w:val="nil"/>
              <w:bottom w:val="single" w:sz="4" w:space="0" w:color="auto"/>
              <w:right w:val="single" w:sz="4" w:space="0" w:color="auto"/>
            </w:tcBorders>
            <w:shd w:val="clear" w:color="auto" w:fill="auto"/>
            <w:vAlign w:val="center"/>
            <w:hideMark/>
          </w:tcPr>
          <w:p w14:paraId="6965CE5E"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Горбольница</w:t>
            </w:r>
          </w:p>
        </w:tc>
        <w:tc>
          <w:tcPr>
            <w:tcW w:w="345" w:type="pct"/>
            <w:tcBorders>
              <w:top w:val="nil"/>
              <w:left w:val="nil"/>
              <w:bottom w:val="single" w:sz="4" w:space="0" w:color="auto"/>
              <w:right w:val="single" w:sz="4" w:space="0" w:color="auto"/>
            </w:tcBorders>
            <w:shd w:val="clear" w:color="auto" w:fill="auto"/>
            <w:vAlign w:val="center"/>
            <w:hideMark/>
          </w:tcPr>
          <w:p w14:paraId="01AAE8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w:t>
            </w:r>
          </w:p>
        </w:tc>
        <w:tc>
          <w:tcPr>
            <w:tcW w:w="394" w:type="pct"/>
            <w:tcBorders>
              <w:top w:val="nil"/>
              <w:left w:val="nil"/>
              <w:bottom w:val="single" w:sz="4" w:space="0" w:color="auto"/>
              <w:right w:val="single" w:sz="4" w:space="0" w:color="auto"/>
            </w:tcBorders>
            <w:shd w:val="clear" w:color="auto" w:fill="auto"/>
            <w:vAlign w:val="center"/>
            <w:hideMark/>
          </w:tcPr>
          <w:p w14:paraId="14B0109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0,025</w:t>
            </w:r>
          </w:p>
        </w:tc>
        <w:tc>
          <w:tcPr>
            <w:tcW w:w="575" w:type="pct"/>
            <w:tcBorders>
              <w:top w:val="nil"/>
              <w:left w:val="nil"/>
              <w:bottom w:val="single" w:sz="4" w:space="0" w:color="auto"/>
              <w:right w:val="single" w:sz="4" w:space="0" w:color="auto"/>
            </w:tcBorders>
            <w:shd w:val="clear" w:color="000000" w:fill="FFFFFF"/>
            <w:vAlign w:val="center"/>
            <w:hideMark/>
          </w:tcPr>
          <w:p w14:paraId="4178B6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11,60</w:t>
            </w:r>
          </w:p>
        </w:tc>
        <w:tc>
          <w:tcPr>
            <w:tcW w:w="506" w:type="pct"/>
            <w:tcBorders>
              <w:top w:val="nil"/>
              <w:left w:val="nil"/>
              <w:bottom w:val="single" w:sz="4" w:space="0" w:color="auto"/>
              <w:right w:val="single" w:sz="4" w:space="0" w:color="auto"/>
            </w:tcBorders>
            <w:shd w:val="clear" w:color="auto" w:fill="auto"/>
            <w:vAlign w:val="center"/>
            <w:hideMark/>
          </w:tcPr>
          <w:p w14:paraId="4F0936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602,22</w:t>
            </w:r>
          </w:p>
        </w:tc>
        <w:tc>
          <w:tcPr>
            <w:tcW w:w="685" w:type="pct"/>
            <w:tcBorders>
              <w:top w:val="nil"/>
              <w:left w:val="nil"/>
              <w:bottom w:val="single" w:sz="4" w:space="0" w:color="auto"/>
              <w:right w:val="single" w:sz="4" w:space="0" w:color="auto"/>
            </w:tcBorders>
            <w:shd w:val="clear" w:color="auto" w:fill="auto"/>
            <w:noWrap/>
            <w:vAlign w:val="center"/>
            <w:hideMark/>
          </w:tcPr>
          <w:p w14:paraId="2F8190C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89B4D4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465,8</w:t>
            </w:r>
          </w:p>
        </w:tc>
        <w:tc>
          <w:tcPr>
            <w:tcW w:w="507" w:type="pct"/>
            <w:tcBorders>
              <w:top w:val="nil"/>
              <w:left w:val="nil"/>
              <w:bottom w:val="single" w:sz="4" w:space="0" w:color="auto"/>
              <w:right w:val="single" w:sz="4" w:space="0" w:color="auto"/>
            </w:tcBorders>
            <w:shd w:val="clear" w:color="auto" w:fill="auto"/>
            <w:vAlign w:val="center"/>
            <w:hideMark/>
          </w:tcPr>
          <w:p w14:paraId="18EF63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0,44</w:t>
            </w:r>
          </w:p>
        </w:tc>
        <w:tc>
          <w:tcPr>
            <w:tcW w:w="558" w:type="pct"/>
            <w:tcBorders>
              <w:top w:val="nil"/>
              <w:left w:val="nil"/>
              <w:bottom w:val="single" w:sz="4" w:space="0" w:color="auto"/>
              <w:right w:val="single" w:sz="4" w:space="0" w:color="auto"/>
            </w:tcBorders>
            <w:shd w:val="clear" w:color="auto" w:fill="auto"/>
            <w:vAlign w:val="center"/>
            <w:hideMark/>
          </w:tcPr>
          <w:p w14:paraId="32D730C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0,53</w:t>
            </w:r>
          </w:p>
        </w:tc>
      </w:tr>
      <w:tr w:rsidR="00E61B8A" w:rsidRPr="00E61B8A" w14:paraId="72B6EFF3"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0F3453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w:t>
            </w:r>
          </w:p>
        </w:tc>
        <w:tc>
          <w:tcPr>
            <w:tcW w:w="752" w:type="pct"/>
            <w:tcBorders>
              <w:top w:val="nil"/>
              <w:left w:val="nil"/>
              <w:bottom w:val="single" w:sz="4" w:space="0" w:color="auto"/>
              <w:right w:val="single" w:sz="4" w:space="0" w:color="auto"/>
            </w:tcBorders>
            <w:shd w:val="clear" w:color="auto" w:fill="auto"/>
            <w:vAlign w:val="center"/>
            <w:hideMark/>
          </w:tcPr>
          <w:p w14:paraId="1FB358DA"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Дом Быта</w:t>
            </w:r>
          </w:p>
        </w:tc>
        <w:tc>
          <w:tcPr>
            <w:tcW w:w="345" w:type="pct"/>
            <w:tcBorders>
              <w:top w:val="nil"/>
              <w:left w:val="nil"/>
              <w:bottom w:val="single" w:sz="4" w:space="0" w:color="auto"/>
              <w:right w:val="single" w:sz="4" w:space="0" w:color="auto"/>
            </w:tcBorders>
            <w:shd w:val="clear" w:color="auto" w:fill="auto"/>
            <w:vAlign w:val="center"/>
            <w:hideMark/>
          </w:tcPr>
          <w:p w14:paraId="3E645F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w:t>
            </w:r>
          </w:p>
        </w:tc>
        <w:tc>
          <w:tcPr>
            <w:tcW w:w="394" w:type="pct"/>
            <w:tcBorders>
              <w:top w:val="nil"/>
              <w:left w:val="nil"/>
              <w:bottom w:val="single" w:sz="4" w:space="0" w:color="auto"/>
              <w:right w:val="single" w:sz="4" w:space="0" w:color="auto"/>
            </w:tcBorders>
            <w:shd w:val="clear" w:color="auto" w:fill="auto"/>
            <w:vAlign w:val="center"/>
            <w:hideMark/>
          </w:tcPr>
          <w:p w14:paraId="2B9FC7A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0,087</w:t>
            </w:r>
          </w:p>
        </w:tc>
        <w:tc>
          <w:tcPr>
            <w:tcW w:w="575" w:type="pct"/>
            <w:tcBorders>
              <w:top w:val="nil"/>
              <w:left w:val="nil"/>
              <w:bottom w:val="single" w:sz="4" w:space="0" w:color="auto"/>
              <w:right w:val="single" w:sz="4" w:space="0" w:color="auto"/>
            </w:tcBorders>
            <w:shd w:val="clear" w:color="000000" w:fill="FFFFFF"/>
            <w:vAlign w:val="center"/>
            <w:hideMark/>
          </w:tcPr>
          <w:p w14:paraId="2BBBE9A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1,86</w:t>
            </w:r>
          </w:p>
        </w:tc>
        <w:tc>
          <w:tcPr>
            <w:tcW w:w="506" w:type="pct"/>
            <w:tcBorders>
              <w:top w:val="nil"/>
              <w:left w:val="nil"/>
              <w:bottom w:val="single" w:sz="4" w:space="0" w:color="auto"/>
              <w:right w:val="single" w:sz="4" w:space="0" w:color="auto"/>
            </w:tcBorders>
            <w:shd w:val="clear" w:color="auto" w:fill="auto"/>
            <w:vAlign w:val="center"/>
            <w:hideMark/>
          </w:tcPr>
          <w:p w14:paraId="630063A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380,28</w:t>
            </w:r>
          </w:p>
        </w:tc>
        <w:tc>
          <w:tcPr>
            <w:tcW w:w="685" w:type="pct"/>
            <w:tcBorders>
              <w:top w:val="nil"/>
              <w:left w:val="nil"/>
              <w:bottom w:val="single" w:sz="4" w:space="0" w:color="auto"/>
              <w:right w:val="single" w:sz="4" w:space="0" w:color="auto"/>
            </w:tcBorders>
            <w:shd w:val="clear" w:color="auto" w:fill="auto"/>
            <w:noWrap/>
            <w:vAlign w:val="center"/>
            <w:hideMark/>
          </w:tcPr>
          <w:p w14:paraId="20FC7E7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18BC7C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21,5</w:t>
            </w:r>
          </w:p>
        </w:tc>
        <w:tc>
          <w:tcPr>
            <w:tcW w:w="507" w:type="pct"/>
            <w:tcBorders>
              <w:top w:val="nil"/>
              <w:left w:val="nil"/>
              <w:bottom w:val="single" w:sz="4" w:space="0" w:color="auto"/>
              <w:right w:val="single" w:sz="4" w:space="0" w:color="auto"/>
            </w:tcBorders>
            <w:shd w:val="clear" w:color="auto" w:fill="auto"/>
            <w:vAlign w:val="center"/>
            <w:hideMark/>
          </w:tcPr>
          <w:p w14:paraId="3A7B50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0,43</w:t>
            </w:r>
          </w:p>
        </w:tc>
        <w:tc>
          <w:tcPr>
            <w:tcW w:w="558" w:type="pct"/>
            <w:tcBorders>
              <w:top w:val="nil"/>
              <w:left w:val="nil"/>
              <w:bottom w:val="single" w:sz="4" w:space="0" w:color="auto"/>
              <w:right w:val="single" w:sz="4" w:space="0" w:color="auto"/>
            </w:tcBorders>
            <w:shd w:val="clear" w:color="auto" w:fill="auto"/>
            <w:vAlign w:val="center"/>
            <w:hideMark/>
          </w:tcPr>
          <w:p w14:paraId="27C604E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0,85</w:t>
            </w:r>
          </w:p>
        </w:tc>
      </w:tr>
      <w:tr w:rsidR="00E61B8A" w:rsidRPr="00E61B8A" w14:paraId="222154C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F203BE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w:t>
            </w:r>
          </w:p>
        </w:tc>
        <w:tc>
          <w:tcPr>
            <w:tcW w:w="752" w:type="pct"/>
            <w:tcBorders>
              <w:top w:val="nil"/>
              <w:left w:val="nil"/>
              <w:bottom w:val="single" w:sz="4" w:space="0" w:color="auto"/>
              <w:right w:val="single" w:sz="4" w:space="0" w:color="auto"/>
            </w:tcBorders>
            <w:shd w:val="clear" w:color="auto" w:fill="auto"/>
            <w:vAlign w:val="center"/>
            <w:hideMark/>
          </w:tcPr>
          <w:p w14:paraId="42A70C3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Очистные сооружения</w:t>
            </w:r>
          </w:p>
        </w:tc>
        <w:tc>
          <w:tcPr>
            <w:tcW w:w="345" w:type="pct"/>
            <w:tcBorders>
              <w:top w:val="nil"/>
              <w:left w:val="nil"/>
              <w:bottom w:val="single" w:sz="4" w:space="0" w:color="auto"/>
              <w:right w:val="single" w:sz="4" w:space="0" w:color="auto"/>
            </w:tcBorders>
            <w:shd w:val="clear" w:color="auto" w:fill="auto"/>
            <w:vAlign w:val="center"/>
            <w:hideMark/>
          </w:tcPr>
          <w:p w14:paraId="1D8CB19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w:t>
            </w:r>
          </w:p>
        </w:tc>
        <w:tc>
          <w:tcPr>
            <w:tcW w:w="394" w:type="pct"/>
            <w:tcBorders>
              <w:top w:val="nil"/>
              <w:left w:val="nil"/>
              <w:bottom w:val="single" w:sz="4" w:space="0" w:color="auto"/>
              <w:right w:val="single" w:sz="4" w:space="0" w:color="auto"/>
            </w:tcBorders>
            <w:shd w:val="clear" w:color="auto" w:fill="auto"/>
            <w:vAlign w:val="center"/>
            <w:hideMark/>
          </w:tcPr>
          <w:p w14:paraId="3984A66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0,030</w:t>
            </w:r>
          </w:p>
        </w:tc>
        <w:tc>
          <w:tcPr>
            <w:tcW w:w="575" w:type="pct"/>
            <w:tcBorders>
              <w:top w:val="nil"/>
              <w:left w:val="nil"/>
              <w:bottom w:val="single" w:sz="4" w:space="0" w:color="auto"/>
              <w:right w:val="single" w:sz="4" w:space="0" w:color="auto"/>
            </w:tcBorders>
            <w:shd w:val="clear" w:color="000000" w:fill="FFFFFF"/>
            <w:vAlign w:val="center"/>
            <w:hideMark/>
          </w:tcPr>
          <w:p w14:paraId="30F05CA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17,46</w:t>
            </w:r>
          </w:p>
        </w:tc>
        <w:tc>
          <w:tcPr>
            <w:tcW w:w="506" w:type="pct"/>
            <w:tcBorders>
              <w:top w:val="nil"/>
              <w:left w:val="nil"/>
              <w:bottom w:val="single" w:sz="4" w:space="0" w:color="auto"/>
              <w:right w:val="single" w:sz="4" w:space="0" w:color="auto"/>
            </w:tcBorders>
            <w:shd w:val="clear" w:color="auto" w:fill="auto"/>
            <w:vAlign w:val="center"/>
            <w:hideMark/>
          </w:tcPr>
          <w:p w14:paraId="101FB5C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338,36</w:t>
            </w:r>
          </w:p>
        </w:tc>
        <w:tc>
          <w:tcPr>
            <w:tcW w:w="685" w:type="pct"/>
            <w:tcBorders>
              <w:top w:val="nil"/>
              <w:left w:val="nil"/>
              <w:bottom w:val="single" w:sz="4" w:space="0" w:color="auto"/>
              <w:right w:val="single" w:sz="4" w:space="0" w:color="auto"/>
            </w:tcBorders>
            <w:shd w:val="clear" w:color="auto" w:fill="auto"/>
            <w:noWrap/>
            <w:vAlign w:val="center"/>
            <w:hideMark/>
          </w:tcPr>
          <w:p w14:paraId="2B8D933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7154C15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590,8</w:t>
            </w:r>
          </w:p>
        </w:tc>
        <w:tc>
          <w:tcPr>
            <w:tcW w:w="507" w:type="pct"/>
            <w:tcBorders>
              <w:top w:val="nil"/>
              <w:left w:val="nil"/>
              <w:bottom w:val="single" w:sz="4" w:space="0" w:color="auto"/>
              <w:right w:val="single" w:sz="4" w:space="0" w:color="auto"/>
            </w:tcBorders>
            <w:shd w:val="clear" w:color="auto" w:fill="auto"/>
            <w:vAlign w:val="center"/>
            <w:hideMark/>
          </w:tcPr>
          <w:p w14:paraId="5B89770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1,16</w:t>
            </w:r>
          </w:p>
        </w:tc>
        <w:tc>
          <w:tcPr>
            <w:tcW w:w="558" w:type="pct"/>
            <w:tcBorders>
              <w:top w:val="nil"/>
              <w:left w:val="nil"/>
              <w:bottom w:val="single" w:sz="4" w:space="0" w:color="auto"/>
              <w:right w:val="single" w:sz="4" w:space="0" w:color="auto"/>
            </w:tcBorders>
            <w:shd w:val="clear" w:color="auto" w:fill="auto"/>
            <w:vAlign w:val="center"/>
            <w:hideMark/>
          </w:tcPr>
          <w:p w14:paraId="43A814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1,39</w:t>
            </w:r>
          </w:p>
        </w:tc>
      </w:tr>
      <w:tr w:rsidR="00E61B8A" w:rsidRPr="00E61B8A" w14:paraId="535A155F"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3BE23D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w:t>
            </w:r>
          </w:p>
        </w:tc>
        <w:tc>
          <w:tcPr>
            <w:tcW w:w="752" w:type="pct"/>
            <w:tcBorders>
              <w:top w:val="nil"/>
              <w:left w:val="nil"/>
              <w:bottom w:val="single" w:sz="4" w:space="0" w:color="auto"/>
              <w:right w:val="single" w:sz="4" w:space="0" w:color="auto"/>
            </w:tcBorders>
            <w:shd w:val="clear" w:color="auto" w:fill="auto"/>
            <w:vAlign w:val="center"/>
            <w:hideMark/>
          </w:tcPr>
          <w:p w14:paraId="6071EF3B"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Семхоз</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0DF39BA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55A71AC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0,002</w:t>
            </w:r>
          </w:p>
        </w:tc>
        <w:tc>
          <w:tcPr>
            <w:tcW w:w="575" w:type="pct"/>
            <w:tcBorders>
              <w:top w:val="nil"/>
              <w:left w:val="nil"/>
              <w:bottom w:val="single" w:sz="4" w:space="0" w:color="auto"/>
              <w:right w:val="single" w:sz="4" w:space="0" w:color="auto"/>
            </w:tcBorders>
            <w:shd w:val="clear" w:color="000000" w:fill="FFFFFF"/>
            <w:vAlign w:val="center"/>
            <w:hideMark/>
          </w:tcPr>
          <w:p w14:paraId="06BA23B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5,02</w:t>
            </w:r>
          </w:p>
        </w:tc>
        <w:tc>
          <w:tcPr>
            <w:tcW w:w="506" w:type="pct"/>
            <w:tcBorders>
              <w:top w:val="nil"/>
              <w:left w:val="nil"/>
              <w:bottom w:val="single" w:sz="4" w:space="0" w:color="auto"/>
              <w:right w:val="single" w:sz="4" w:space="0" w:color="auto"/>
            </w:tcBorders>
            <w:shd w:val="clear" w:color="auto" w:fill="auto"/>
            <w:vAlign w:val="center"/>
            <w:hideMark/>
          </w:tcPr>
          <w:p w14:paraId="2DF9403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875,66</w:t>
            </w:r>
          </w:p>
        </w:tc>
        <w:tc>
          <w:tcPr>
            <w:tcW w:w="685" w:type="pct"/>
            <w:tcBorders>
              <w:top w:val="nil"/>
              <w:left w:val="nil"/>
              <w:bottom w:val="single" w:sz="4" w:space="0" w:color="auto"/>
              <w:right w:val="single" w:sz="4" w:space="0" w:color="auto"/>
            </w:tcBorders>
            <w:shd w:val="clear" w:color="auto" w:fill="auto"/>
            <w:noWrap/>
            <w:vAlign w:val="center"/>
            <w:hideMark/>
          </w:tcPr>
          <w:p w14:paraId="4E21F0F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7265C9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2196,7</w:t>
            </w:r>
          </w:p>
        </w:tc>
        <w:tc>
          <w:tcPr>
            <w:tcW w:w="507" w:type="pct"/>
            <w:tcBorders>
              <w:top w:val="nil"/>
              <w:left w:val="nil"/>
              <w:bottom w:val="single" w:sz="4" w:space="0" w:color="auto"/>
              <w:right w:val="single" w:sz="4" w:space="0" w:color="auto"/>
            </w:tcBorders>
            <w:shd w:val="clear" w:color="auto" w:fill="auto"/>
            <w:vAlign w:val="center"/>
            <w:hideMark/>
          </w:tcPr>
          <w:p w14:paraId="65BC034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0,55</w:t>
            </w:r>
          </w:p>
        </w:tc>
        <w:tc>
          <w:tcPr>
            <w:tcW w:w="558" w:type="pct"/>
            <w:tcBorders>
              <w:top w:val="nil"/>
              <w:left w:val="nil"/>
              <w:bottom w:val="single" w:sz="4" w:space="0" w:color="auto"/>
              <w:right w:val="single" w:sz="4" w:space="0" w:color="auto"/>
            </w:tcBorders>
            <w:shd w:val="clear" w:color="auto" w:fill="auto"/>
            <w:vAlign w:val="center"/>
            <w:hideMark/>
          </w:tcPr>
          <w:p w14:paraId="78D661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0,66</w:t>
            </w:r>
          </w:p>
        </w:tc>
      </w:tr>
      <w:tr w:rsidR="00E61B8A" w:rsidRPr="00E61B8A" w14:paraId="7701601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1F2AF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w:t>
            </w:r>
          </w:p>
        </w:tc>
        <w:tc>
          <w:tcPr>
            <w:tcW w:w="752" w:type="pct"/>
            <w:tcBorders>
              <w:top w:val="nil"/>
              <w:left w:val="nil"/>
              <w:bottom w:val="single" w:sz="4" w:space="0" w:color="auto"/>
              <w:right w:val="single" w:sz="4" w:space="0" w:color="auto"/>
            </w:tcBorders>
            <w:shd w:val="clear" w:color="auto" w:fill="auto"/>
            <w:vAlign w:val="center"/>
            <w:hideMark/>
          </w:tcPr>
          <w:p w14:paraId="163A5756"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Ферма</w:t>
            </w:r>
          </w:p>
        </w:tc>
        <w:tc>
          <w:tcPr>
            <w:tcW w:w="345" w:type="pct"/>
            <w:tcBorders>
              <w:top w:val="nil"/>
              <w:left w:val="nil"/>
              <w:bottom w:val="single" w:sz="4" w:space="0" w:color="auto"/>
              <w:right w:val="single" w:sz="4" w:space="0" w:color="auto"/>
            </w:tcBorders>
            <w:shd w:val="clear" w:color="auto" w:fill="auto"/>
            <w:vAlign w:val="center"/>
            <w:hideMark/>
          </w:tcPr>
          <w:p w14:paraId="573548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278</w:t>
            </w:r>
          </w:p>
        </w:tc>
        <w:tc>
          <w:tcPr>
            <w:tcW w:w="394" w:type="pct"/>
            <w:tcBorders>
              <w:top w:val="nil"/>
              <w:left w:val="nil"/>
              <w:bottom w:val="single" w:sz="4" w:space="0" w:color="auto"/>
              <w:right w:val="single" w:sz="4" w:space="0" w:color="auto"/>
            </w:tcBorders>
            <w:shd w:val="clear" w:color="auto" w:fill="auto"/>
            <w:vAlign w:val="center"/>
            <w:hideMark/>
          </w:tcPr>
          <w:p w14:paraId="32254A7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0,920</w:t>
            </w:r>
          </w:p>
        </w:tc>
        <w:tc>
          <w:tcPr>
            <w:tcW w:w="575" w:type="pct"/>
            <w:tcBorders>
              <w:top w:val="nil"/>
              <w:left w:val="nil"/>
              <w:bottom w:val="single" w:sz="4" w:space="0" w:color="auto"/>
              <w:right w:val="single" w:sz="4" w:space="0" w:color="auto"/>
            </w:tcBorders>
            <w:shd w:val="clear" w:color="000000" w:fill="FFFFFF"/>
            <w:vAlign w:val="center"/>
            <w:hideMark/>
          </w:tcPr>
          <w:p w14:paraId="5BA659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6,20</w:t>
            </w:r>
          </w:p>
        </w:tc>
        <w:tc>
          <w:tcPr>
            <w:tcW w:w="506" w:type="pct"/>
            <w:tcBorders>
              <w:top w:val="nil"/>
              <w:left w:val="nil"/>
              <w:bottom w:val="single" w:sz="4" w:space="0" w:color="auto"/>
              <w:right w:val="single" w:sz="4" w:space="0" w:color="auto"/>
            </w:tcBorders>
            <w:shd w:val="clear" w:color="auto" w:fill="auto"/>
            <w:vAlign w:val="center"/>
            <w:hideMark/>
          </w:tcPr>
          <w:p w14:paraId="17BD916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302,29</w:t>
            </w:r>
          </w:p>
        </w:tc>
        <w:tc>
          <w:tcPr>
            <w:tcW w:w="685" w:type="pct"/>
            <w:tcBorders>
              <w:top w:val="nil"/>
              <w:left w:val="nil"/>
              <w:bottom w:val="single" w:sz="4" w:space="0" w:color="auto"/>
              <w:right w:val="single" w:sz="4" w:space="0" w:color="auto"/>
            </w:tcBorders>
            <w:shd w:val="clear" w:color="auto" w:fill="auto"/>
            <w:noWrap/>
            <w:vAlign w:val="center"/>
            <w:hideMark/>
          </w:tcPr>
          <w:p w14:paraId="5E80FF5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15D10A1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6,7</w:t>
            </w:r>
          </w:p>
        </w:tc>
        <w:tc>
          <w:tcPr>
            <w:tcW w:w="507" w:type="pct"/>
            <w:tcBorders>
              <w:top w:val="nil"/>
              <w:left w:val="nil"/>
              <w:bottom w:val="single" w:sz="4" w:space="0" w:color="auto"/>
              <w:right w:val="single" w:sz="4" w:space="0" w:color="auto"/>
            </w:tcBorders>
            <w:shd w:val="clear" w:color="auto" w:fill="auto"/>
            <w:vAlign w:val="center"/>
            <w:hideMark/>
          </w:tcPr>
          <w:p w14:paraId="0F7D11D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5,60</w:t>
            </w:r>
          </w:p>
        </w:tc>
        <w:tc>
          <w:tcPr>
            <w:tcW w:w="558" w:type="pct"/>
            <w:tcBorders>
              <w:top w:val="nil"/>
              <w:left w:val="nil"/>
              <w:bottom w:val="single" w:sz="4" w:space="0" w:color="auto"/>
              <w:right w:val="single" w:sz="4" w:space="0" w:color="auto"/>
            </w:tcBorders>
            <w:shd w:val="clear" w:color="auto" w:fill="auto"/>
            <w:vAlign w:val="center"/>
            <w:hideMark/>
          </w:tcPr>
          <w:p w14:paraId="4C23084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6,72</w:t>
            </w:r>
          </w:p>
        </w:tc>
      </w:tr>
      <w:tr w:rsidR="00E61B8A" w:rsidRPr="00E61B8A" w14:paraId="2B96C23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AD0131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752" w:type="pct"/>
            <w:tcBorders>
              <w:top w:val="nil"/>
              <w:left w:val="nil"/>
              <w:bottom w:val="single" w:sz="4" w:space="0" w:color="auto"/>
              <w:right w:val="single" w:sz="4" w:space="0" w:color="auto"/>
            </w:tcBorders>
            <w:shd w:val="clear" w:color="auto" w:fill="auto"/>
            <w:vAlign w:val="center"/>
            <w:hideMark/>
          </w:tcPr>
          <w:p w14:paraId="6B795728"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Мишутино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291198C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57</w:t>
            </w:r>
          </w:p>
        </w:tc>
        <w:tc>
          <w:tcPr>
            <w:tcW w:w="394" w:type="pct"/>
            <w:tcBorders>
              <w:top w:val="nil"/>
              <w:left w:val="nil"/>
              <w:bottom w:val="single" w:sz="4" w:space="0" w:color="auto"/>
              <w:right w:val="single" w:sz="4" w:space="0" w:color="auto"/>
            </w:tcBorders>
            <w:shd w:val="clear" w:color="auto" w:fill="auto"/>
            <w:vAlign w:val="center"/>
            <w:hideMark/>
          </w:tcPr>
          <w:p w14:paraId="231E34C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0,070</w:t>
            </w:r>
          </w:p>
        </w:tc>
        <w:tc>
          <w:tcPr>
            <w:tcW w:w="575" w:type="pct"/>
            <w:tcBorders>
              <w:top w:val="nil"/>
              <w:left w:val="nil"/>
              <w:bottom w:val="single" w:sz="4" w:space="0" w:color="auto"/>
              <w:right w:val="single" w:sz="4" w:space="0" w:color="auto"/>
            </w:tcBorders>
            <w:shd w:val="clear" w:color="000000" w:fill="FFFFFF"/>
            <w:vAlign w:val="center"/>
            <w:hideMark/>
          </w:tcPr>
          <w:p w14:paraId="58DC6CA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9,00</w:t>
            </w:r>
          </w:p>
        </w:tc>
        <w:tc>
          <w:tcPr>
            <w:tcW w:w="506" w:type="pct"/>
            <w:tcBorders>
              <w:top w:val="nil"/>
              <w:left w:val="nil"/>
              <w:bottom w:val="single" w:sz="4" w:space="0" w:color="auto"/>
              <w:right w:val="single" w:sz="4" w:space="0" w:color="auto"/>
            </w:tcBorders>
            <w:shd w:val="clear" w:color="auto" w:fill="auto"/>
            <w:vAlign w:val="center"/>
            <w:hideMark/>
          </w:tcPr>
          <w:p w14:paraId="1B40DD6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817,52</w:t>
            </w:r>
          </w:p>
        </w:tc>
        <w:tc>
          <w:tcPr>
            <w:tcW w:w="685" w:type="pct"/>
            <w:tcBorders>
              <w:top w:val="nil"/>
              <w:left w:val="nil"/>
              <w:bottom w:val="single" w:sz="4" w:space="0" w:color="auto"/>
              <w:right w:val="single" w:sz="4" w:space="0" w:color="auto"/>
            </w:tcBorders>
            <w:shd w:val="clear" w:color="auto" w:fill="auto"/>
            <w:noWrap/>
            <w:vAlign w:val="center"/>
            <w:hideMark/>
          </w:tcPr>
          <w:p w14:paraId="227B25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965A10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129,0</w:t>
            </w:r>
          </w:p>
        </w:tc>
        <w:tc>
          <w:tcPr>
            <w:tcW w:w="507" w:type="pct"/>
            <w:tcBorders>
              <w:top w:val="nil"/>
              <w:left w:val="nil"/>
              <w:bottom w:val="single" w:sz="4" w:space="0" w:color="auto"/>
              <w:right w:val="single" w:sz="4" w:space="0" w:color="auto"/>
            </w:tcBorders>
            <w:shd w:val="clear" w:color="auto" w:fill="auto"/>
            <w:vAlign w:val="center"/>
            <w:hideMark/>
          </w:tcPr>
          <w:p w14:paraId="7ADE8F6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1,30</w:t>
            </w:r>
          </w:p>
        </w:tc>
        <w:tc>
          <w:tcPr>
            <w:tcW w:w="558" w:type="pct"/>
            <w:tcBorders>
              <w:top w:val="nil"/>
              <w:left w:val="nil"/>
              <w:bottom w:val="single" w:sz="4" w:space="0" w:color="auto"/>
              <w:right w:val="single" w:sz="4" w:space="0" w:color="auto"/>
            </w:tcBorders>
            <w:shd w:val="clear" w:color="auto" w:fill="auto"/>
            <w:vAlign w:val="center"/>
            <w:hideMark/>
          </w:tcPr>
          <w:p w14:paraId="4730862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1,56</w:t>
            </w:r>
          </w:p>
        </w:tc>
      </w:tr>
      <w:tr w:rsidR="00E61B8A" w:rsidRPr="00E61B8A" w14:paraId="1768AD5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1A54E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w:t>
            </w:r>
          </w:p>
        </w:tc>
        <w:tc>
          <w:tcPr>
            <w:tcW w:w="752" w:type="pct"/>
            <w:tcBorders>
              <w:top w:val="nil"/>
              <w:left w:val="nil"/>
              <w:bottom w:val="single" w:sz="4" w:space="0" w:color="auto"/>
              <w:right w:val="single" w:sz="4" w:space="0" w:color="auto"/>
            </w:tcBorders>
            <w:shd w:val="clear" w:color="auto" w:fill="auto"/>
            <w:vAlign w:val="center"/>
            <w:hideMark/>
          </w:tcPr>
          <w:p w14:paraId="4DCB4AB5"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Школа-интернат</w:t>
            </w:r>
          </w:p>
        </w:tc>
        <w:tc>
          <w:tcPr>
            <w:tcW w:w="345" w:type="pct"/>
            <w:tcBorders>
              <w:top w:val="nil"/>
              <w:left w:val="nil"/>
              <w:bottom w:val="single" w:sz="4" w:space="0" w:color="auto"/>
              <w:right w:val="single" w:sz="4" w:space="0" w:color="auto"/>
            </w:tcBorders>
            <w:shd w:val="clear" w:color="auto" w:fill="auto"/>
            <w:vAlign w:val="center"/>
            <w:hideMark/>
          </w:tcPr>
          <w:p w14:paraId="0AFDE0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26</w:t>
            </w:r>
          </w:p>
        </w:tc>
        <w:tc>
          <w:tcPr>
            <w:tcW w:w="394" w:type="pct"/>
            <w:tcBorders>
              <w:top w:val="nil"/>
              <w:left w:val="nil"/>
              <w:bottom w:val="single" w:sz="4" w:space="0" w:color="auto"/>
              <w:right w:val="single" w:sz="4" w:space="0" w:color="auto"/>
            </w:tcBorders>
            <w:shd w:val="clear" w:color="auto" w:fill="auto"/>
            <w:vAlign w:val="center"/>
            <w:hideMark/>
          </w:tcPr>
          <w:p w14:paraId="489EBF3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0,060</w:t>
            </w:r>
          </w:p>
        </w:tc>
        <w:tc>
          <w:tcPr>
            <w:tcW w:w="575" w:type="pct"/>
            <w:tcBorders>
              <w:top w:val="nil"/>
              <w:left w:val="nil"/>
              <w:bottom w:val="single" w:sz="4" w:space="0" w:color="auto"/>
              <w:right w:val="single" w:sz="4" w:space="0" w:color="auto"/>
            </w:tcBorders>
            <w:shd w:val="clear" w:color="000000" w:fill="FFFFFF"/>
            <w:vAlign w:val="center"/>
            <w:hideMark/>
          </w:tcPr>
          <w:p w14:paraId="0D1AE5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3,92</w:t>
            </w:r>
          </w:p>
        </w:tc>
        <w:tc>
          <w:tcPr>
            <w:tcW w:w="506" w:type="pct"/>
            <w:tcBorders>
              <w:top w:val="nil"/>
              <w:left w:val="nil"/>
              <w:bottom w:val="single" w:sz="4" w:space="0" w:color="auto"/>
              <w:right w:val="single" w:sz="4" w:space="0" w:color="auto"/>
            </w:tcBorders>
            <w:shd w:val="clear" w:color="auto" w:fill="auto"/>
            <w:vAlign w:val="center"/>
            <w:hideMark/>
          </w:tcPr>
          <w:p w14:paraId="5BF243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435,42</w:t>
            </w:r>
          </w:p>
        </w:tc>
        <w:tc>
          <w:tcPr>
            <w:tcW w:w="685" w:type="pct"/>
            <w:tcBorders>
              <w:top w:val="nil"/>
              <w:left w:val="nil"/>
              <w:bottom w:val="single" w:sz="4" w:space="0" w:color="auto"/>
              <w:right w:val="single" w:sz="4" w:space="0" w:color="auto"/>
            </w:tcBorders>
            <w:shd w:val="clear" w:color="auto" w:fill="auto"/>
            <w:noWrap/>
            <w:vAlign w:val="center"/>
            <w:hideMark/>
          </w:tcPr>
          <w:p w14:paraId="78071B8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3B7637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65,6</w:t>
            </w:r>
          </w:p>
        </w:tc>
        <w:tc>
          <w:tcPr>
            <w:tcW w:w="507" w:type="pct"/>
            <w:tcBorders>
              <w:top w:val="nil"/>
              <w:left w:val="nil"/>
              <w:bottom w:val="single" w:sz="4" w:space="0" w:color="auto"/>
              <w:right w:val="single" w:sz="4" w:space="0" w:color="auto"/>
            </w:tcBorders>
            <w:shd w:val="clear" w:color="auto" w:fill="auto"/>
            <w:vAlign w:val="center"/>
            <w:hideMark/>
          </w:tcPr>
          <w:p w14:paraId="6D6F448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0,20</w:t>
            </w:r>
          </w:p>
        </w:tc>
        <w:tc>
          <w:tcPr>
            <w:tcW w:w="558" w:type="pct"/>
            <w:tcBorders>
              <w:top w:val="nil"/>
              <w:left w:val="nil"/>
              <w:bottom w:val="single" w:sz="4" w:space="0" w:color="auto"/>
              <w:right w:val="single" w:sz="4" w:space="0" w:color="auto"/>
            </w:tcBorders>
            <w:shd w:val="clear" w:color="auto" w:fill="auto"/>
            <w:vAlign w:val="center"/>
            <w:hideMark/>
          </w:tcPr>
          <w:p w14:paraId="60A43A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0,24</w:t>
            </w:r>
          </w:p>
        </w:tc>
      </w:tr>
      <w:tr w:rsidR="00E61B8A" w:rsidRPr="00E61B8A" w14:paraId="0E49E4F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5CFA1F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w:t>
            </w:r>
          </w:p>
        </w:tc>
        <w:tc>
          <w:tcPr>
            <w:tcW w:w="752" w:type="pct"/>
            <w:tcBorders>
              <w:top w:val="nil"/>
              <w:left w:val="nil"/>
              <w:bottom w:val="single" w:sz="4" w:space="0" w:color="auto"/>
              <w:right w:val="single" w:sz="4" w:space="0" w:color="auto"/>
            </w:tcBorders>
            <w:shd w:val="clear" w:color="auto" w:fill="auto"/>
            <w:vAlign w:val="center"/>
            <w:hideMark/>
          </w:tcPr>
          <w:p w14:paraId="2984C6F6"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Лесхоз</w:t>
            </w:r>
          </w:p>
        </w:tc>
        <w:tc>
          <w:tcPr>
            <w:tcW w:w="345" w:type="pct"/>
            <w:tcBorders>
              <w:top w:val="nil"/>
              <w:left w:val="nil"/>
              <w:bottom w:val="single" w:sz="4" w:space="0" w:color="auto"/>
              <w:right w:val="single" w:sz="4" w:space="0" w:color="auto"/>
            </w:tcBorders>
            <w:shd w:val="clear" w:color="auto" w:fill="auto"/>
            <w:vAlign w:val="center"/>
            <w:hideMark/>
          </w:tcPr>
          <w:p w14:paraId="65D1A37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w:t>
            </w:r>
          </w:p>
        </w:tc>
        <w:tc>
          <w:tcPr>
            <w:tcW w:w="394" w:type="pct"/>
            <w:tcBorders>
              <w:top w:val="nil"/>
              <w:left w:val="nil"/>
              <w:bottom w:val="single" w:sz="4" w:space="0" w:color="auto"/>
              <w:right w:val="single" w:sz="4" w:space="0" w:color="auto"/>
            </w:tcBorders>
            <w:shd w:val="clear" w:color="auto" w:fill="auto"/>
            <w:vAlign w:val="center"/>
            <w:hideMark/>
          </w:tcPr>
          <w:p w14:paraId="367996E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0,087</w:t>
            </w:r>
          </w:p>
        </w:tc>
        <w:tc>
          <w:tcPr>
            <w:tcW w:w="575" w:type="pct"/>
            <w:tcBorders>
              <w:top w:val="nil"/>
              <w:left w:val="nil"/>
              <w:bottom w:val="single" w:sz="4" w:space="0" w:color="auto"/>
              <w:right w:val="single" w:sz="4" w:space="0" w:color="auto"/>
            </w:tcBorders>
            <w:shd w:val="clear" w:color="000000" w:fill="FFFFFF"/>
            <w:vAlign w:val="center"/>
            <w:hideMark/>
          </w:tcPr>
          <w:p w14:paraId="719EE10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1,31</w:t>
            </w:r>
          </w:p>
        </w:tc>
        <w:tc>
          <w:tcPr>
            <w:tcW w:w="506" w:type="pct"/>
            <w:tcBorders>
              <w:top w:val="nil"/>
              <w:left w:val="nil"/>
              <w:bottom w:val="single" w:sz="4" w:space="0" w:color="auto"/>
              <w:right w:val="single" w:sz="4" w:space="0" w:color="auto"/>
            </w:tcBorders>
            <w:shd w:val="clear" w:color="auto" w:fill="auto"/>
            <w:vAlign w:val="center"/>
            <w:hideMark/>
          </w:tcPr>
          <w:p w14:paraId="772AA8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526,04</w:t>
            </w:r>
          </w:p>
        </w:tc>
        <w:tc>
          <w:tcPr>
            <w:tcW w:w="685" w:type="pct"/>
            <w:tcBorders>
              <w:top w:val="nil"/>
              <w:left w:val="nil"/>
              <w:bottom w:val="single" w:sz="4" w:space="0" w:color="auto"/>
              <w:right w:val="single" w:sz="4" w:space="0" w:color="auto"/>
            </w:tcBorders>
            <w:shd w:val="clear" w:color="auto" w:fill="auto"/>
            <w:noWrap/>
            <w:vAlign w:val="center"/>
            <w:hideMark/>
          </w:tcPr>
          <w:p w14:paraId="3AA1288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39DB02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15,0</w:t>
            </w:r>
          </w:p>
        </w:tc>
        <w:tc>
          <w:tcPr>
            <w:tcW w:w="507" w:type="pct"/>
            <w:tcBorders>
              <w:top w:val="nil"/>
              <w:left w:val="nil"/>
              <w:bottom w:val="single" w:sz="4" w:space="0" w:color="auto"/>
              <w:right w:val="single" w:sz="4" w:space="0" w:color="auto"/>
            </w:tcBorders>
            <w:shd w:val="clear" w:color="auto" w:fill="auto"/>
            <w:vAlign w:val="center"/>
            <w:hideMark/>
          </w:tcPr>
          <w:p w14:paraId="637C40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0,10</w:t>
            </w:r>
          </w:p>
        </w:tc>
        <w:tc>
          <w:tcPr>
            <w:tcW w:w="558" w:type="pct"/>
            <w:tcBorders>
              <w:top w:val="nil"/>
              <w:left w:val="nil"/>
              <w:bottom w:val="single" w:sz="4" w:space="0" w:color="auto"/>
              <w:right w:val="single" w:sz="4" w:space="0" w:color="auto"/>
            </w:tcBorders>
            <w:shd w:val="clear" w:color="auto" w:fill="auto"/>
            <w:vAlign w:val="center"/>
            <w:hideMark/>
          </w:tcPr>
          <w:p w14:paraId="30C846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0,12</w:t>
            </w:r>
          </w:p>
        </w:tc>
      </w:tr>
      <w:tr w:rsidR="00E61B8A" w:rsidRPr="00E61B8A" w14:paraId="510B113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3E232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w:t>
            </w:r>
          </w:p>
        </w:tc>
        <w:tc>
          <w:tcPr>
            <w:tcW w:w="752" w:type="pct"/>
            <w:tcBorders>
              <w:top w:val="nil"/>
              <w:left w:val="nil"/>
              <w:bottom w:val="single" w:sz="4" w:space="0" w:color="auto"/>
              <w:right w:val="single" w:sz="4" w:space="0" w:color="auto"/>
            </w:tcBorders>
            <w:shd w:val="clear" w:color="auto" w:fill="auto"/>
            <w:vAlign w:val="center"/>
            <w:hideMark/>
          </w:tcPr>
          <w:p w14:paraId="57C7607E"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Углич</w:t>
            </w:r>
          </w:p>
        </w:tc>
        <w:tc>
          <w:tcPr>
            <w:tcW w:w="345" w:type="pct"/>
            <w:tcBorders>
              <w:top w:val="nil"/>
              <w:left w:val="nil"/>
              <w:bottom w:val="single" w:sz="4" w:space="0" w:color="auto"/>
              <w:right w:val="single" w:sz="4" w:space="0" w:color="auto"/>
            </w:tcBorders>
            <w:shd w:val="clear" w:color="auto" w:fill="auto"/>
            <w:vAlign w:val="center"/>
            <w:hideMark/>
          </w:tcPr>
          <w:p w14:paraId="16CDB1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244</w:t>
            </w:r>
          </w:p>
        </w:tc>
        <w:tc>
          <w:tcPr>
            <w:tcW w:w="394" w:type="pct"/>
            <w:tcBorders>
              <w:top w:val="nil"/>
              <w:left w:val="nil"/>
              <w:bottom w:val="single" w:sz="4" w:space="0" w:color="auto"/>
              <w:right w:val="single" w:sz="4" w:space="0" w:color="auto"/>
            </w:tcBorders>
            <w:shd w:val="clear" w:color="auto" w:fill="auto"/>
            <w:vAlign w:val="center"/>
            <w:hideMark/>
          </w:tcPr>
          <w:p w14:paraId="6C2A816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1,050</w:t>
            </w:r>
          </w:p>
        </w:tc>
        <w:tc>
          <w:tcPr>
            <w:tcW w:w="575" w:type="pct"/>
            <w:tcBorders>
              <w:top w:val="nil"/>
              <w:left w:val="nil"/>
              <w:bottom w:val="single" w:sz="4" w:space="0" w:color="auto"/>
              <w:right w:val="single" w:sz="4" w:space="0" w:color="auto"/>
            </w:tcBorders>
            <w:shd w:val="clear" w:color="000000" w:fill="FFFFFF"/>
            <w:vAlign w:val="center"/>
            <w:hideMark/>
          </w:tcPr>
          <w:p w14:paraId="35B413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0,91</w:t>
            </w:r>
          </w:p>
        </w:tc>
        <w:tc>
          <w:tcPr>
            <w:tcW w:w="506" w:type="pct"/>
            <w:tcBorders>
              <w:top w:val="nil"/>
              <w:left w:val="nil"/>
              <w:bottom w:val="single" w:sz="4" w:space="0" w:color="auto"/>
              <w:right w:val="single" w:sz="4" w:space="0" w:color="auto"/>
            </w:tcBorders>
            <w:shd w:val="clear" w:color="auto" w:fill="auto"/>
            <w:vAlign w:val="center"/>
            <w:hideMark/>
          </w:tcPr>
          <w:p w14:paraId="5867A9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232,31</w:t>
            </w:r>
          </w:p>
        </w:tc>
        <w:tc>
          <w:tcPr>
            <w:tcW w:w="685" w:type="pct"/>
            <w:tcBorders>
              <w:top w:val="nil"/>
              <w:left w:val="nil"/>
              <w:bottom w:val="single" w:sz="4" w:space="0" w:color="auto"/>
              <w:right w:val="single" w:sz="4" w:space="0" w:color="auto"/>
            </w:tcBorders>
            <w:shd w:val="clear" w:color="auto" w:fill="auto"/>
            <w:noWrap/>
            <w:vAlign w:val="center"/>
            <w:hideMark/>
          </w:tcPr>
          <w:p w14:paraId="1BE869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3E36178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w:t>
            </w:r>
          </w:p>
        </w:tc>
        <w:tc>
          <w:tcPr>
            <w:tcW w:w="507" w:type="pct"/>
            <w:tcBorders>
              <w:top w:val="nil"/>
              <w:left w:val="nil"/>
              <w:bottom w:val="single" w:sz="4" w:space="0" w:color="auto"/>
              <w:right w:val="single" w:sz="4" w:space="0" w:color="auto"/>
            </w:tcBorders>
            <w:shd w:val="clear" w:color="auto" w:fill="auto"/>
            <w:vAlign w:val="center"/>
            <w:hideMark/>
          </w:tcPr>
          <w:p w14:paraId="3C3248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0,30</w:t>
            </w:r>
          </w:p>
        </w:tc>
        <w:tc>
          <w:tcPr>
            <w:tcW w:w="558" w:type="pct"/>
            <w:tcBorders>
              <w:top w:val="nil"/>
              <w:left w:val="nil"/>
              <w:bottom w:val="single" w:sz="4" w:space="0" w:color="auto"/>
              <w:right w:val="single" w:sz="4" w:space="0" w:color="auto"/>
            </w:tcBorders>
            <w:shd w:val="clear" w:color="auto" w:fill="auto"/>
            <w:vAlign w:val="center"/>
            <w:hideMark/>
          </w:tcPr>
          <w:p w14:paraId="70142CE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0,36</w:t>
            </w:r>
          </w:p>
        </w:tc>
      </w:tr>
      <w:tr w:rsidR="00E61B8A" w:rsidRPr="00E61B8A" w14:paraId="1B40602F"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0A0B53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w:t>
            </w:r>
          </w:p>
        </w:tc>
        <w:tc>
          <w:tcPr>
            <w:tcW w:w="752" w:type="pct"/>
            <w:tcBorders>
              <w:top w:val="nil"/>
              <w:left w:val="nil"/>
              <w:bottom w:val="single" w:sz="4" w:space="0" w:color="auto"/>
              <w:right w:val="single" w:sz="4" w:space="0" w:color="auto"/>
            </w:tcBorders>
            <w:shd w:val="clear" w:color="auto" w:fill="auto"/>
            <w:vAlign w:val="center"/>
            <w:hideMark/>
          </w:tcPr>
          <w:p w14:paraId="2054BBF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Рабочий поселок</w:t>
            </w:r>
          </w:p>
        </w:tc>
        <w:tc>
          <w:tcPr>
            <w:tcW w:w="345" w:type="pct"/>
            <w:tcBorders>
              <w:top w:val="nil"/>
              <w:left w:val="nil"/>
              <w:bottom w:val="single" w:sz="4" w:space="0" w:color="auto"/>
              <w:right w:val="single" w:sz="4" w:space="0" w:color="auto"/>
            </w:tcBorders>
            <w:shd w:val="clear" w:color="auto" w:fill="auto"/>
            <w:vAlign w:val="center"/>
            <w:hideMark/>
          </w:tcPr>
          <w:p w14:paraId="6DBC13C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162</w:t>
            </w:r>
          </w:p>
        </w:tc>
        <w:tc>
          <w:tcPr>
            <w:tcW w:w="394" w:type="pct"/>
            <w:tcBorders>
              <w:top w:val="nil"/>
              <w:left w:val="nil"/>
              <w:bottom w:val="single" w:sz="4" w:space="0" w:color="auto"/>
              <w:right w:val="single" w:sz="4" w:space="0" w:color="auto"/>
            </w:tcBorders>
            <w:shd w:val="clear" w:color="auto" w:fill="auto"/>
            <w:vAlign w:val="center"/>
            <w:hideMark/>
          </w:tcPr>
          <w:p w14:paraId="634E93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0,666</w:t>
            </w:r>
          </w:p>
        </w:tc>
        <w:tc>
          <w:tcPr>
            <w:tcW w:w="575" w:type="pct"/>
            <w:tcBorders>
              <w:top w:val="nil"/>
              <w:left w:val="nil"/>
              <w:bottom w:val="single" w:sz="4" w:space="0" w:color="auto"/>
              <w:right w:val="single" w:sz="4" w:space="0" w:color="auto"/>
            </w:tcBorders>
            <w:shd w:val="clear" w:color="000000" w:fill="FFFFFF"/>
            <w:vAlign w:val="center"/>
            <w:hideMark/>
          </w:tcPr>
          <w:p w14:paraId="588AE9A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4,85</w:t>
            </w:r>
          </w:p>
        </w:tc>
        <w:tc>
          <w:tcPr>
            <w:tcW w:w="506" w:type="pct"/>
            <w:tcBorders>
              <w:top w:val="nil"/>
              <w:left w:val="nil"/>
              <w:bottom w:val="single" w:sz="4" w:space="0" w:color="auto"/>
              <w:right w:val="single" w:sz="4" w:space="0" w:color="auto"/>
            </w:tcBorders>
            <w:shd w:val="clear" w:color="auto" w:fill="auto"/>
            <w:vAlign w:val="center"/>
            <w:hideMark/>
          </w:tcPr>
          <w:p w14:paraId="6431EB1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243,32</w:t>
            </w:r>
          </w:p>
        </w:tc>
        <w:tc>
          <w:tcPr>
            <w:tcW w:w="685" w:type="pct"/>
            <w:tcBorders>
              <w:top w:val="nil"/>
              <w:left w:val="nil"/>
              <w:bottom w:val="single" w:sz="4" w:space="0" w:color="auto"/>
              <w:right w:val="single" w:sz="4" w:space="0" w:color="auto"/>
            </w:tcBorders>
            <w:shd w:val="clear" w:color="auto" w:fill="auto"/>
            <w:noWrap/>
            <w:vAlign w:val="center"/>
            <w:hideMark/>
          </w:tcPr>
          <w:p w14:paraId="6A1448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272BD9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7,3</w:t>
            </w:r>
          </w:p>
        </w:tc>
        <w:tc>
          <w:tcPr>
            <w:tcW w:w="507" w:type="pct"/>
            <w:tcBorders>
              <w:top w:val="nil"/>
              <w:left w:val="nil"/>
              <w:bottom w:val="single" w:sz="4" w:space="0" w:color="auto"/>
              <w:right w:val="single" w:sz="4" w:space="0" w:color="auto"/>
            </w:tcBorders>
            <w:shd w:val="clear" w:color="auto" w:fill="auto"/>
            <w:vAlign w:val="center"/>
            <w:hideMark/>
          </w:tcPr>
          <w:p w14:paraId="583BB53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1,49</w:t>
            </w:r>
          </w:p>
        </w:tc>
        <w:tc>
          <w:tcPr>
            <w:tcW w:w="558" w:type="pct"/>
            <w:tcBorders>
              <w:top w:val="nil"/>
              <w:left w:val="nil"/>
              <w:bottom w:val="single" w:sz="4" w:space="0" w:color="auto"/>
              <w:right w:val="single" w:sz="4" w:space="0" w:color="auto"/>
            </w:tcBorders>
            <w:shd w:val="clear" w:color="auto" w:fill="auto"/>
            <w:vAlign w:val="center"/>
            <w:hideMark/>
          </w:tcPr>
          <w:p w14:paraId="05A4B85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1,79</w:t>
            </w:r>
          </w:p>
        </w:tc>
      </w:tr>
      <w:tr w:rsidR="00E61B8A" w:rsidRPr="00E61B8A" w14:paraId="2184A02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FB6B39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w:t>
            </w:r>
          </w:p>
        </w:tc>
        <w:tc>
          <w:tcPr>
            <w:tcW w:w="752" w:type="pct"/>
            <w:tcBorders>
              <w:top w:val="nil"/>
              <w:left w:val="nil"/>
              <w:bottom w:val="single" w:sz="4" w:space="0" w:color="auto"/>
              <w:right w:val="single" w:sz="4" w:space="0" w:color="auto"/>
            </w:tcBorders>
            <w:shd w:val="clear" w:color="auto" w:fill="auto"/>
            <w:vAlign w:val="center"/>
            <w:hideMark/>
          </w:tcPr>
          <w:p w14:paraId="6F15148D"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Крышная по адресу: Ново-</w:t>
            </w:r>
            <w:proofErr w:type="spellStart"/>
            <w:r w:rsidRPr="00E61B8A">
              <w:rPr>
                <w:rFonts w:ascii="Times New Roman" w:eastAsia="Times New Roman" w:hAnsi="Times New Roman"/>
                <w:color w:val="000000"/>
                <w:spacing w:val="0"/>
                <w:sz w:val="20"/>
                <w:szCs w:val="20"/>
                <w:lang w:eastAsia="ru-RU"/>
              </w:rPr>
              <w:t>Углическое</w:t>
            </w:r>
            <w:proofErr w:type="spellEnd"/>
            <w:r w:rsidRPr="00E61B8A">
              <w:rPr>
                <w:rFonts w:ascii="Times New Roman" w:eastAsia="Times New Roman" w:hAnsi="Times New Roman"/>
                <w:color w:val="000000"/>
                <w:spacing w:val="0"/>
                <w:sz w:val="20"/>
                <w:szCs w:val="20"/>
                <w:lang w:eastAsia="ru-RU"/>
              </w:rPr>
              <w:t xml:space="preserve"> ш., 58</w:t>
            </w:r>
          </w:p>
        </w:tc>
        <w:tc>
          <w:tcPr>
            <w:tcW w:w="345" w:type="pct"/>
            <w:tcBorders>
              <w:top w:val="nil"/>
              <w:left w:val="nil"/>
              <w:bottom w:val="single" w:sz="4" w:space="0" w:color="auto"/>
              <w:right w:val="single" w:sz="4" w:space="0" w:color="auto"/>
            </w:tcBorders>
            <w:shd w:val="clear" w:color="auto" w:fill="auto"/>
            <w:vAlign w:val="center"/>
            <w:hideMark/>
          </w:tcPr>
          <w:p w14:paraId="16C25DD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3997857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0,001</w:t>
            </w:r>
          </w:p>
        </w:tc>
        <w:tc>
          <w:tcPr>
            <w:tcW w:w="575" w:type="pct"/>
            <w:tcBorders>
              <w:top w:val="nil"/>
              <w:left w:val="nil"/>
              <w:bottom w:val="single" w:sz="4" w:space="0" w:color="auto"/>
              <w:right w:val="single" w:sz="4" w:space="0" w:color="auto"/>
            </w:tcBorders>
            <w:shd w:val="clear" w:color="000000" w:fill="FFFFFF"/>
            <w:vAlign w:val="center"/>
            <w:hideMark/>
          </w:tcPr>
          <w:p w14:paraId="04E8A13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1,72</w:t>
            </w:r>
          </w:p>
        </w:tc>
        <w:tc>
          <w:tcPr>
            <w:tcW w:w="506" w:type="pct"/>
            <w:tcBorders>
              <w:top w:val="nil"/>
              <w:left w:val="nil"/>
              <w:bottom w:val="single" w:sz="4" w:space="0" w:color="auto"/>
              <w:right w:val="single" w:sz="4" w:space="0" w:color="auto"/>
            </w:tcBorders>
            <w:shd w:val="clear" w:color="auto" w:fill="auto"/>
            <w:vAlign w:val="center"/>
            <w:hideMark/>
          </w:tcPr>
          <w:p w14:paraId="6B7E8E0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1204,82</w:t>
            </w:r>
          </w:p>
        </w:tc>
        <w:tc>
          <w:tcPr>
            <w:tcW w:w="685" w:type="pct"/>
            <w:tcBorders>
              <w:top w:val="nil"/>
              <w:left w:val="nil"/>
              <w:bottom w:val="single" w:sz="4" w:space="0" w:color="auto"/>
              <w:right w:val="single" w:sz="4" w:space="0" w:color="auto"/>
            </w:tcBorders>
            <w:shd w:val="clear" w:color="auto" w:fill="auto"/>
            <w:noWrap/>
            <w:vAlign w:val="center"/>
            <w:hideMark/>
          </w:tcPr>
          <w:p w14:paraId="711B9FD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BCF301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2073,9</w:t>
            </w:r>
          </w:p>
        </w:tc>
        <w:tc>
          <w:tcPr>
            <w:tcW w:w="507" w:type="pct"/>
            <w:tcBorders>
              <w:top w:val="nil"/>
              <w:left w:val="nil"/>
              <w:bottom w:val="single" w:sz="4" w:space="0" w:color="auto"/>
              <w:right w:val="single" w:sz="4" w:space="0" w:color="auto"/>
            </w:tcBorders>
            <w:shd w:val="clear" w:color="auto" w:fill="auto"/>
            <w:vAlign w:val="center"/>
            <w:hideMark/>
          </w:tcPr>
          <w:p w14:paraId="6675362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0,43</w:t>
            </w:r>
          </w:p>
        </w:tc>
        <w:tc>
          <w:tcPr>
            <w:tcW w:w="558" w:type="pct"/>
            <w:tcBorders>
              <w:top w:val="nil"/>
              <w:left w:val="nil"/>
              <w:bottom w:val="single" w:sz="4" w:space="0" w:color="auto"/>
              <w:right w:val="single" w:sz="4" w:space="0" w:color="auto"/>
            </w:tcBorders>
            <w:shd w:val="clear" w:color="auto" w:fill="auto"/>
            <w:vAlign w:val="center"/>
            <w:hideMark/>
          </w:tcPr>
          <w:p w14:paraId="39AC494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0,51</w:t>
            </w:r>
          </w:p>
        </w:tc>
      </w:tr>
      <w:tr w:rsidR="00E61B8A" w:rsidRPr="00E61B8A" w14:paraId="5608B1C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80002A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w:t>
            </w:r>
          </w:p>
        </w:tc>
        <w:tc>
          <w:tcPr>
            <w:tcW w:w="752" w:type="pct"/>
            <w:tcBorders>
              <w:top w:val="nil"/>
              <w:left w:val="nil"/>
              <w:bottom w:val="single" w:sz="4" w:space="0" w:color="auto"/>
              <w:right w:val="single" w:sz="4" w:space="0" w:color="auto"/>
            </w:tcBorders>
            <w:shd w:val="clear" w:color="auto" w:fill="auto"/>
            <w:vAlign w:val="center"/>
            <w:hideMark/>
          </w:tcPr>
          <w:p w14:paraId="3373AE3F"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Крышная по адресу: Ново-</w:t>
            </w:r>
            <w:proofErr w:type="spellStart"/>
            <w:r w:rsidRPr="00E61B8A">
              <w:rPr>
                <w:rFonts w:ascii="Times New Roman" w:eastAsia="Times New Roman" w:hAnsi="Times New Roman"/>
                <w:color w:val="000000"/>
                <w:spacing w:val="0"/>
                <w:sz w:val="20"/>
                <w:szCs w:val="20"/>
                <w:lang w:eastAsia="ru-RU"/>
              </w:rPr>
              <w:t>Углическое</w:t>
            </w:r>
            <w:proofErr w:type="spellEnd"/>
            <w:r w:rsidRPr="00E61B8A">
              <w:rPr>
                <w:rFonts w:ascii="Times New Roman" w:eastAsia="Times New Roman" w:hAnsi="Times New Roman"/>
                <w:color w:val="000000"/>
                <w:spacing w:val="0"/>
                <w:sz w:val="20"/>
                <w:szCs w:val="20"/>
                <w:lang w:eastAsia="ru-RU"/>
              </w:rPr>
              <w:t xml:space="preserve"> ш., 60</w:t>
            </w:r>
          </w:p>
        </w:tc>
        <w:tc>
          <w:tcPr>
            <w:tcW w:w="345" w:type="pct"/>
            <w:tcBorders>
              <w:top w:val="nil"/>
              <w:left w:val="nil"/>
              <w:bottom w:val="single" w:sz="4" w:space="0" w:color="auto"/>
              <w:right w:val="single" w:sz="4" w:space="0" w:color="auto"/>
            </w:tcBorders>
            <w:shd w:val="clear" w:color="auto" w:fill="auto"/>
            <w:vAlign w:val="center"/>
            <w:hideMark/>
          </w:tcPr>
          <w:p w14:paraId="77F0630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5C14E47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0,001</w:t>
            </w:r>
          </w:p>
        </w:tc>
        <w:tc>
          <w:tcPr>
            <w:tcW w:w="575" w:type="pct"/>
            <w:tcBorders>
              <w:top w:val="nil"/>
              <w:left w:val="nil"/>
              <w:bottom w:val="single" w:sz="4" w:space="0" w:color="auto"/>
              <w:right w:val="single" w:sz="4" w:space="0" w:color="auto"/>
            </w:tcBorders>
            <w:shd w:val="clear" w:color="000000" w:fill="FFFFFF"/>
            <w:vAlign w:val="center"/>
            <w:hideMark/>
          </w:tcPr>
          <w:p w14:paraId="288D24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1,82</w:t>
            </w:r>
          </w:p>
        </w:tc>
        <w:tc>
          <w:tcPr>
            <w:tcW w:w="506" w:type="pct"/>
            <w:tcBorders>
              <w:top w:val="nil"/>
              <w:left w:val="nil"/>
              <w:bottom w:val="single" w:sz="4" w:space="0" w:color="auto"/>
              <w:right w:val="single" w:sz="4" w:space="0" w:color="auto"/>
            </w:tcBorders>
            <w:shd w:val="clear" w:color="auto" w:fill="auto"/>
            <w:vAlign w:val="center"/>
            <w:hideMark/>
          </w:tcPr>
          <w:p w14:paraId="49B8BEA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1267,43</w:t>
            </w:r>
          </w:p>
        </w:tc>
        <w:tc>
          <w:tcPr>
            <w:tcW w:w="685" w:type="pct"/>
            <w:tcBorders>
              <w:top w:val="nil"/>
              <w:left w:val="nil"/>
              <w:bottom w:val="single" w:sz="4" w:space="0" w:color="auto"/>
              <w:right w:val="single" w:sz="4" w:space="0" w:color="auto"/>
            </w:tcBorders>
            <w:shd w:val="clear" w:color="auto" w:fill="auto"/>
            <w:noWrap/>
            <w:vAlign w:val="center"/>
            <w:hideMark/>
          </w:tcPr>
          <w:p w14:paraId="4F77EA3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660DAA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2309,3</w:t>
            </w:r>
          </w:p>
        </w:tc>
        <w:tc>
          <w:tcPr>
            <w:tcW w:w="507" w:type="pct"/>
            <w:tcBorders>
              <w:top w:val="nil"/>
              <w:left w:val="nil"/>
              <w:bottom w:val="single" w:sz="4" w:space="0" w:color="auto"/>
              <w:right w:val="single" w:sz="4" w:space="0" w:color="auto"/>
            </w:tcBorders>
            <w:shd w:val="clear" w:color="auto" w:fill="auto"/>
            <w:vAlign w:val="center"/>
            <w:hideMark/>
          </w:tcPr>
          <w:p w14:paraId="0CB12BF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1,16</w:t>
            </w:r>
          </w:p>
        </w:tc>
        <w:tc>
          <w:tcPr>
            <w:tcW w:w="558" w:type="pct"/>
            <w:tcBorders>
              <w:top w:val="nil"/>
              <w:left w:val="nil"/>
              <w:bottom w:val="single" w:sz="4" w:space="0" w:color="auto"/>
              <w:right w:val="single" w:sz="4" w:space="0" w:color="auto"/>
            </w:tcBorders>
            <w:shd w:val="clear" w:color="auto" w:fill="auto"/>
            <w:vAlign w:val="center"/>
            <w:hideMark/>
          </w:tcPr>
          <w:p w14:paraId="03F12A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1,39</w:t>
            </w:r>
          </w:p>
        </w:tc>
      </w:tr>
      <w:tr w:rsidR="00E61B8A" w:rsidRPr="00E61B8A" w14:paraId="3376DA8D"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698AD1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w:t>
            </w:r>
          </w:p>
        </w:tc>
        <w:tc>
          <w:tcPr>
            <w:tcW w:w="752" w:type="pct"/>
            <w:tcBorders>
              <w:top w:val="nil"/>
              <w:left w:val="nil"/>
              <w:bottom w:val="single" w:sz="4" w:space="0" w:color="auto"/>
              <w:right w:val="single" w:sz="4" w:space="0" w:color="auto"/>
            </w:tcBorders>
            <w:shd w:val="clear" w:color="auto" w:fill="auto"/>
            <w:vAlign w:val="center"/>
            <w:hideMark/>
          </w:tcPr>
          <w:p w14:paraId="4A34C24A"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Садовая</w:t>
            </w:r>
          </w:p>
        </w:tc>
        <w:tc>
          <w:tcPr>
            <w:tcW w:w="345" w:type="pct"/>
            <w:tcBorders>
              <w:top w:val="nil"/>
              <w:left w:val="nil"/>
              <w:bottom w:val="single" w:sz="4" w:space="0" w:color="auto"/>
              <w:right w:val="single" w:sz="4" w:space="0" w:color="auto"/>
            </w:tcBorders>
            <w:shd w:val="clear" w:color="auto" w:fill="auto"/>
            <w:vAlign w:val="center"/>
            <w:hideMark/>
          </w:tcPr>
          <w:p w14:paraId="650E6B8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7540AB7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0,001</w:t>
            </w:r>
          </w:p>
        </w:tc>
        <w:tc>
          <w:tcPr>
            <w:tcW w:w="575" w:type="pct"/>
            <w:tcBorders>
              <w:top w:val="nil"/>
              <w:left w:val="nil"/>
              <w:bottom w:val="single" w:sz="4" w:space="0" w:color="auto"/>
              <w:right w:val="single" w:sz="4" w:space="0" w:color="auto"/>
            </w:tcBorders>
            <w:shd w:val="clear" w:color="000000" w:fill="FFFFFF"/>
            <w:vAlign w:val="center"/>
            <w:hideMark/>
          </w:tcPr>
          <w:p w14:paraId="4CFE79E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19,44</w:t>
            </w:r>
          </w:p>
        </w:tc>
        <w:tc>
          <w:tcPr>
            <w:tcW w:w="506" w:type="pct"/>
            <w:tcBorders>
              <w:top w:val="nil"/>
              <w:left w:val="nil"/>
              <w:bottom w:val="single" w:sz="4" w:space="0" w:color="auto"/>
              <w:right w:val="single" w:sz="4" w:space="0" w:color="auto"/>
            </w:tcBorders>
            <w:shd w:val="clear" w:color="auto" w:fill="auto"/>
            <w:vAlign w:val="center"/>
            <w:hideMark/>
          </w:tcPr>
          <w:p w14:paraId="59984B7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1713,80</w:t>
            </w:r>
          </w:p>
        </w:tc>
        <w:tc>
          <w:tcPr>
            <w:tcW w:w="685" w:type="pct"/>
            <w:tcBorders>
              <w:top w:val="nil"/>
              <w:left w:val="nil"/>
              <w:bottom w:val="single" w:sz="4" w:space="0" w:color="auto"/>
              <w:right w:val="single" w:sz="4" w:space="0" w:color="auto"/>
            </w:tcBorders>
            <w:shd w:val="clear" w:color="auto" w:fill="auto"/>
            <w:noWrap/>
            <w:vAlign w:val="center"/>
            <w:hideMark/>
          </w:tcPr>
          <w:p w14:paraId="42931F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1377E3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16655,3</w:t>
            </w:r>
          </w:p>
        </w:tc>
        <w:tc>
          <w:tcPr>
            <w:tcW w:w="507" w:type="pct"/>
            <w:tcBorders>
              <w:top w:val="nil"/>
              <w:left w:val="nil"/>
              <w:bottom w:val="single" w:sz="4" w:space="0" w:color="auto"/>
              <w:right w:val="single" w:sz="4" w:space="0" w:color="auto"/>
            </w:tcBorders>
            <w:shd w:val="clear" w:color="auto" w:fill="auto"/>
            <w:vAlign w:val="center"/>
            <w:hideMark/>
          </w:tcPr>
          <w:p w14:paraId="68F3060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0,55</w:t>
            </w:r>
          </w:p>
        </w:tc>
        <w:tc>
          <w:tcPr>
            <w:tcW w:w="558" w:type="pct"/>
            <w:tcBorders>
              <w:top w:val="nil"/>
              <w:left w:val="nil"/>
              <w:bottom w:val="single" w:sz="4" w:space="0" w:color="auto"/>
              <w:right w:val="single" w:sz="4" w:space="0" w:color="auto"/>
            </w:tcBorders>
            <w:shd w:val="clear" w:color="auto" w:fill="auto"/>
            <w:vAlign w:val="center"/>
            <w:hideMark/>
          </w:tcPr>
          <w:p w14:paraId="4E3A73B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0,66</w:t>
            </w:r>
          </w:p>
        </w:tc>
      </w:tr>
      <w:tr w:rsidR="00E61B8A" w:rsidRPr="00E61B8A" w14:paraId="57507E33"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1AB123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w:t>
            </w:r>
          </w:p>
        </w:tc>
        <w:tc>
          <w:tcPr>
            <w:tcW w:w="752" w:type="pct"/>
            <w:tcBorders>
              <w:top w:val="nil"/>
              <w:left w:val="nil"/>
              <w:bottom w:val="single" w:sz="4" w:space="0" w:color="auto"/>
              <w:right w:val="single" w:sz="4" w:space="0" w:color="auto"/>
            </w:tcBorders>
            <w:shd w:val="clear" w:color="auto" w:fill="auto"/>
            <w:vAlign w:val="center"/>
            <w:hideMark/>
          </w:tcPr>
          <w:p w14:paraId="4AE77EC8"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ПМК-5</w:t>
            </w:r>
          </w:p>
        </w:tc>
        <w:tc>
          <w:tcPr>
            <w:tcW w:w="345" w:type="pct"/>
            <w:tcBorders>
              <w:top w:val="nil"/>
              <w:left w:val="nil"/>
              <w:bottom w:val="single" w:sz="4" w:space="0" w:color="auto"/>
              <w:right w:val="single" w:sz="4" w:space="0" w:color="auto"/>
            </w:tcBorders>
            <w:shd w:val="clear" w:color="auto" w:fill="auto"/>
            <w:vAlign w:val="center"/>
            <w:hideMark/>
          </w:tcPr>
          <w:p w14:paraId="2DF7A99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57</w:t>
            </w:r>
          </w:p>
        </w:tc>
        <w:tc>
          <w:tcPr>
            <w:tcW w:w="394" w:type="pct"/>
            <w:tcBorders>
              <w:top w:val="nil"/>
              <w:left w:val="nil"/>
              <w:bottom w:val="single" w:sz="4" w:space="0" w:color="auto"/>
              <w:right w:val="single" w:sz="4" w:space="0" w:color="auto"/>
            </w:tcBorders>
            <w:shd w:val="clear" w:color="auto" w:fill="auto"/>
            <w:vAlign w:val="center"/>
            <w:hideMark/>
          </w:tcPr>
          <w:p w14:paraId="1131745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0,070</w:t>
            </w:r>
          </w:p>
        </w:tc>
        <w:tc>
          <w:tcPr>
            <w:tcW w:w="575" w:type="pct"/>
            <w:tcBorders>
              <w:top w:val="nil"/>
              <w:left w:val="nil"/>
              <w:bottom w:val="single" w:sz="4" w:space="0" w:color="auto"/>
              <w:right w:val="single" w:sz="4" w:space="0" w:color="auto"/>
            </w:tcBorders>
            <w:shd w:val="clear" w:color="000000" w:fill="FFFFFF"/>
            <w:vAlign w:val="center"/>
            <w:hideMark/>
          </w:tcPr>
          <w:p w14:paraId="31485AA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w:t>
            </w:r>
          </w:p>
        </w:tc>
        <w:tc>
          <w:tcPr>
            <w:tcW w:w="506" w:type="pct"/>
            <w:tcBorders>
              <w:top w:val="nil"/>
              <w:left w:val="nil"/>
              <w:bottom w:val="single" w:sz="4" w:space="0" w:color="auto"/>
              <w:right w:val="single" w:sz="4" w:space="0" w:color="auto"/>
            </w:tcBorders>
            <w:shd w:val="clear" w:color="auto" w:fill="auto"/>
            <w:vAlign w:val="center"/>
            <w:hideMark/>
          </w:tcPr>
          <w:p w14:paraId="3FCADC5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818,22</w:t>
            </w:r>
          </w:p>
        </w:tc>
        <w:tc>
          <w:tcPr>
            <w:tcW w:w="685" w:type="pct"/>
            <w:tcBorders>
              <w:top w:val="nil"/>
              <w:left w:val="nil"/>
              <w:bottom w:val="single" w:sz="4" w:space="0" w:color="auto"/>
              <w:right w:val="single" w:sz="4" w:space="0" w:color="auto"/>
            </w:tcBorders>
            <w:shd w:val="clear" w:color="auto" w:fill="auto"/>
            <w:noWrap/>
            <w:vAlign w:val="center"/>
            <w:hideMark/>
          </w:tcPr>
          <w:p w14:paraId="6472B78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FF6FD4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3,1</w:t>
            </w:r>
          </w:p>
        </w:tc>
        <w:tc>
          <w:tcPr>
            <w:tcW w:w="507" w:type="pct"/>
            <w:tcBorders>
              <w:top w:val="nil"/>
              <w:left w:val="nil"/>
              <w:bottom w:val="single" w:sz="4" w:space="0" w:color="auto"/>
              <w:right w:val="single" w:sz="4" w:space="0" w:color="auto"/>
            </w:tcBorders>
            <w:shd w:val="clear" w:color="auto" w:fill="auto"/>
            <w:vAlign w:val="center"/>
            <w:hideMark/>
          </w:tcPr>
          <w:p w14:paraId="615E3FD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0,87</w:t>
            </w:r>
          </w:p>
        </w:tc>
        <w:tc>
          <w:tcPr>
            <w:tcW w:w="558" w:type="pct"/>
            <w:tcBorders>
              <w:top w:val="nil"/>
              <w:left w:val="nil"/>
              <w:bottom w:val="single" w:sz="4" w:space="0" w:color="auto"/>
              <w:right w:val="single" w:sz="4" w:space="0" w:color="auto"/>
            </w:tcBorders>
            <w:shd w:val="clear" w:color="auto" w:fill="auto"/>
            <w:vAlign w:val="center"/>
            <w:hideMark/>
          </w:tcPr>
          <w:p w14:paraId="77C4E3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1,04</w:t>
            </w:r>
          </w:p>
        </w:tc>
      </w:tr>
      <w:tr w:rsidR="00E61B8A" w:rsidRPr="00E61B8A" w14:paraId="29DC4D33"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6064F2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w:t>
            </w:r>
          </w:p>
        </w:tc>
        <w:tc>
          <w:tcPr>
            <w:tcW w:w="752" w:type="pct"/>
            <w:tcBorders>
              <w:top w:val="nil"/>
              <w:left w:val="nil"/>
              <w:bottom w:val="single" w:sz="4" w:space="0" w:color="auto"/>
              <w:right w:val="single" w:sz="4" w:space="0" w:color="auto"/>
            </w:tcBorders>
            <w:shd w:val="clear" w:color="auto" w:fill="auto"/>
            <w:vAlign w:val="center"/>
            <w:hideMark/>
          </w:tcPr>
          <w:p w14:paraId="7B178932"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Трикотажная фабрика</w:t>
            </w:r>
          </w:p>
        </w:tc>
        <w:tc>
          <w:tcPr>
            <w:tcW w:w="345" w:type="pct"/>
            <w:tcBorders>
              <w:top w:val="nil"/>
              <w:left w:val="nil"/>
              <w:bottom w:val="single" w:sz="4" w:space="0" w:color="auto"/>
              <w:right w:val="single" w:sz="4" w:space="0" w:color="auto"/>
            </w:tcBorders>
            <w:shd w:val="clear" w:color="auto" w:fill="auto"/>
            <w:vAlign w:val="center"/>
            <w:hideMark/>
          </w:tcPr>
          <w:p w14:paraId="50F730E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394" w:type="pct"/>
            <w:tcBorders>
              <w:top w:val="nil"/>
              <w:left w:val="nil"/>
              <w:bottom w:val="single" w:sz="4" w:space="0" w:color="auto"/>
              <w:right w:val="single" w:sz="4" w:space="0" w:color="auto"/>
            </w:tcBorders>
            <w:shd w:val="clear" w:color="auto" w:fill="auto"/>
            <w:vAlign w:val="center"/>
            <w:hideMark/>
          </w:tcPr>
          <w:p w14:paraId="361D1EB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0,058</w:t>
            </w:r>
          </w:p>
        </w:tc>
        <w:tc>
          <w:tcPr>
            <w:tcW w:w="575" w:type="pct"/>
            <w:tcBorders>
              <w:top w:val="nil"/>
              <w:left w:val="nil"/>
              <w:bottom w:val="single" w:sz="4" w:space="0" w:color="auto"/>
              <w:right w:val="single" w:sz="4" w:space="0" w:color="auto"/>
            </w:tcBorders>
            <w:shd w:val="clear" w:color="000000" w:fill="FFFFFF"/>
            <w:vAlign w:val="center"/>
            <w:hideMark/>
          </w:tcPr>
          <w:p w14:paraId="162FF67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18,14</w:t>
            </w:r>
          </w:p>
        </w:tc>
        <w:tc>
          <w:tcPr>
            <w:tcW w:w="506" w:type="pct"/>
            <w:tcBorders>
              <w:top w:val="nil"/>
              <w:left w:val="nil"/>
              <w:bottom w:val="single" w:sz="4" w:space="0" w:color="auto"/>
              <w:right w:val="single" w:sz="4" w:space="0" w:color="auto"/>
            </w:tcBorders>
            <w:shd w:val="clear" w:color="auto" w:fill="auto"/>
            <w:vAlign w:val="center"/>
            <w:hideMark/>
          </w:tcPr>
          <w:p w14:paraId="490E547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428,71</w:t>
            </w:r>
          </w:p>
        </w:tc>
        <w:tc>
          <w:tcPr>
            <w:tcW w:w="685" w:type="pct"/>
            <w:tcBorders>
              <w:top w:val="nil"/>
              <w:left w:val="nil"/>
              <w:bottom w:val="single" w:sz="4" w:space="0" w:color="auto"/>
              <w:right w:val="single" w:sz="4" w:space="0" w:color="auto"/>
            </w:tcBorders>
            <w:shd w:val="clear" w:color="auto" w:fill="auto"/>
            <w:noWrap/>
            <w:vAlign w:val="center"/>
            <w:hideMark/>
          </w:tcPr>
          <w:p w14:paraId="45CA7B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3FEE76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311,2</w:t>
            </w:r>
          </w:p>
        </w:tc>
        <w:tc>
          <w:tcPr>
            <w:tcW w:w="507" w:type="pct"/>
            <w:tcBorders>
              <w:top w:val="nil"/>
              <w:left w:val="nil"/>
              <w:bottom w:val="single" w:sz="4" w:space="0" w:color="auto"/>
              <w:right w:val="single" w:sz="4" w:space="0" w:color="auto"/>
            </w:tcBorders>
            <w:shd w:val="clear" w:color="auto" w:fill="auto"/>
            <w:vAlign w:val="center"/>
            <w:hideMark/>
          </w:tcPr>
          <w:p w14:paraId="6500995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0,47</w:t>
            </w:r>
          </w:p>
        </w:tc>
        <w:tc>
          <w:tcPr>
            <w:tcW w:w="558" w:type="pct"/>
            <w:tcBorders>
              <w:top w:val="nil"/>
              <w:left w:val="nil"/>
              <w:bottom w:val="single" w:sz="4" w:space="0" w:color="auto"/>
              <w:right w:val="single" w:sz="4" w:space="0" w:color="auto"/>
            </w:tcBorders>
            <w:shd w:val="clear" w:color="auto" w:fill="auto"/>
            <w:vAlign w:val="center"/>
            <w:hideMark/>
          </w:tcPr>
          <w:p w14:paraId="63074B3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0,56</w:t>
            </w:r>
          </w:p>
        </w:tc>
      </w:tr>
      <w:tr w:rsidR="00E61B8A" w:rsidRPr="00E61B8A" w14:paraId="08000C4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38A726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w:t>
            </w:r>
          </w:p>
        </w:tc>
        <w:tc>
          <w:tcPr>
            <w:tcW w:w="752" w:type="pct"/>
            <w:tcBorders>
              <w:top w:val="nil"/>
              <w:left w:val="nil"/>
              <w:bottom w:val="single" w:sz="4" w:space="0" w:color="auto"/>
              <w:right w:val="single" w:sz="4" w:space="0" w:color="auto"/>
            </w:tcBorders>
            <w:shd w:val="clear" w:color="auto" w:fill="auto"/>
            <w:vAlign w:val="center"/>
            <w:hideMark/>
          </w:tcPr>
          <w:p w14:paraId="71546B5A"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Конкурсный</w:t>
            </w:r>
          </w:p>
        </w:tc>
        <w:tc>
          <w:tcPr>
            <w:tcW w:w="345" w:type="pct"/>
            <w:tcBorders>
              <w:top w:val="nil"/>
              <w:left w:val="nil"/>
              <w:bottom w:val="single" w:sz="4" w:space="0" w:color="auto"/>
              <w:right w:val="single" w:sz="4" w:space="0" w:color="auto"/>
            </w:tcBorders>
            <w:shd w:val="clear" w:color="auto" w:fill="auto"/>
            <w:vAlign w:val="center"/>
            <w:hideMark/>
          </w:tcPr>
          <w:p w14:paraId="4EA75E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75</w:t>
            </w:r>
          </w:p>
        </w:tc>
        <w:tc>
          <w:tcPr>
            <w:tcW w:w="394" w:type="pct"/>
            <w:tcBorders>
              <w:top w:val="nil"/>
              <w:left w:val="nil"/>
              <w:bottom w:val="single" w:sz="4" w:space="0" w:color="auto"/>
              <w:right w:val="single" w:sz="4" w:space="0" w:color="auto"/>
            </w:tcBorders>
            <w:shd w:val="clear" w:color="auto" w:fill="auto"/>
            <w:vAlign w:val="center"/>
            <w:hideMark/>
          </w:tcPr>
          <w:p w14:paraId="05F0532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0,102</w:t>
            </w:r>
          </w:p>
        </w:tc>
        <w:tc>
          <w:tcPr>
            <w:tcW w:w="575" w:type="pct"/>
            <w:tcBorders>
              <w:top w:val="nil"/>
              <w:left w:val="nil"/>
              <w:bottom w:val="single" w:sz="4" w:space="0" w:color="auto"/>
              <w:right w:val="single" w:sz="4" w:space="0" w:color="auto"/>
            </w:tcBorders>
            <w:shd w:val="clear" w:color="000000" w:fill="FFFFFF"/>
            <w:vAlign w:val="center"/>
            <w:hideMark/>
          </w:tcPr>
          <w:p w14:paraId="6FB1EDF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0,54</w:t>
            </w:r>
          </w:p>
        </w:tc>
        <w:tc>
          <w:tcPr>
            <w:tcW w:w="506" w:type="pct"/>
            <w:tcBorders>
              <w:top w:val="nil"/>
              <w:left w:val="nil"/>
              <w:bottom w:val="single" w:sz="4" w:space="0" w:color="auto"/>
              <w:right w:val="single" w:sz="4" w:space="0" w:color="auto"/>
            </w:tcBorders>
            <w:shd w:val="clear" w:color="auto" w:fill="auto"/>
            <w:vAlign w:val="center"/>
            <w:hideMark/>
          </w:tcPr>
          <w:p w14:paraId="1802A91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736,96</w:t>
            </w:r>
          </w:p>
        </w:tc>
        <w:tc>
          <w:tcPr>
            <w:tcW w:w="685" w:type="pct"/>
            <w:tcBorders>
              <w:top w:val="nil"/>
              <w:left w:val="nil"/>
              <w:bottom w:val="single" w:sz="4" w:space="0" w:color="auto"/>
              <w:right w:val="single" w:sz="4" w:space="0" w:color="auto"/>
            </w:tcBorders>
            <w:shd w:val="clear" w:color="auto" w:fill="auto"/>
            <w:noWrap/>
            <w:vAlign w:val="center"/>
            <w:hideMark/>
          </w:tcPr>
          <w:p w14:paraId="391DD68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8BB1C6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5,3</w:t>
            </w:r>
          </w:p>
        </w:tc>
        <w:tc>
          <w:tcPr>
            <w:tcW w:w="507" w:type="pct"/>
            <w:tcBorders>
              <w:top w:val="nil"/>
              <w:left w:val="nil"/>
              <w:bottom w:val="single" w:sz="4" w:space="0" w:color="auto"/>
              <w:right w:val="single" w:sz="4" w:space="0" w:color="auto"/>
            </w:tcBorders>
            <w:shd w:val="clear" w:color="auto" w:fill="auto"/>
            <w:vAlign w:val="center"/>
            <w:hideMark/>
          </w:tcPr>
          <w:p w14:paraId="4D3E94A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0,23</w:t>
            </w:r>
          </w:p>
        </w:tc>
        <w:tc>
          <w:tcPr>
            <w:tcW w:w="558" w:type="pct"/>
            <w:tcBorders>
              <w:top w:val="nil"/>
              <w:left w:val="nil"/>
              <w:bottom w:val="single" w:sz="4" w:space="0" w:color="auto"/>
              <w:right w:val="single" w:sz="4" w:space="0" w:color="auto"/>
            </w:tcBorders>
            <w:shd w:val="clear" w:color="auto" w:fill="auto"/>
            <w:vAlign w:val="center"/>
            <w:hideMark/>
          </w:tcPr>
          <w:p w14:paraId="74DAC68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0,27</w:t>
            </w:r>
          </w:p>
        </w:tc>
      </w:tr>
      <w:tr w:rsidR="00E61B8A" w:rsidRPr="00E61B8A" w14:paraId="02B519B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4E3DF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w:t>
            </w:r>
          </w:p>
        </w:tc>
        <w:tc>
          <w:tcPr>
            <w:tcW w:w="752" w:type="pct"/>
            <w:tcBorders>
              <w:top w:val="nil"/>
              <w:left w:val="nil"/>
              <w:bottom w:val="single" w:sz="4" w:space="0" w:color="auto"/>
              <w:right w:val="single" w:sz="4" w:space="0" w:color="auto"/>
            </w:tcBorders>
            <w:shd w:val="clear" w:color="auto" w:fill="auto"/>
            <w:vAlign w:val="center"/>
            <w:hideMark/>
          </w:tcPr>
          <w:p w14:paraId="350CA2EB"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Наугольное</w:t>
            </w:r>
          </w:p>
        </w:tc>
        <w:tc>
          <w:tcPr>
            <w:tcW w:w="345" w:type="pct"/>
            <w:tcBorders>
              <w:top w:val="nil"/>
              <w:left w:val="nil"/>
              <w:bottom w:val="single" w:sz="4" w:space="0" w:color="auto"/>
              <w:right w:val="single" w:sz="4" w:space="0" w:color="auto"/>
            </w:tcBorders>
            <w:shd w:val="clear" w:color="auto" w:fill="auto"/>
            <w:vAlign w:val="center"/>
            <w:hideMark/>
          </w:tcPr>
          <w:p w14:paraId="40D2F21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779EBC6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0,001</w:t>
            </w:r>
          </w:p>
        </w:tc>
        <w:tc>
          <w:tcPr>
            <w:tcW w:w="575" w:type="pct"/>
            <w:tcBorders>
              <w:top w:val="nil"/>
              <w:left w:val="nil"/>
              <w:bottom w:val="single" w:sz="4" w:space="0" w:color="auto"/>
              <w:right w:val="single" w:sz="4" w:space="0" w:color="auto"/>
            </w:tcBorders>
            <w:shd w:val="clear" w:color="000000" w:fill="FFFFFF"/>
            <w:vAlign w:val="center"/>
            <w:hideMark/>
          </w:tcPr>
          <w:p w14:paraId="1FAE263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9,30</w:t>
            </w:r>
          </w:p>
        </w:tc>
        <w:tc>
          <w:tcPr>
            <w:tcW w:w="506" w:type="pct"/>
            <w:tcBorders>
              <w:top w:val="nil"/>
              <w:left w:val="nil"/>
              <w:bottom w:val="single" w:sz="4" w:space="0" w:color="auto"/>
              <w:right w:val="single" w:sz="4" w:space="0" w:color="auto"/>
            </w:tcBorders>
            <w:shd w:val="clear" w:color="auto" w:fill="auto"/>
            <w:vAlign w:val="center"/>
            <w:hideMark/>
          </w:tcPr>
          <w:p w14:paraId="76FCD66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1517,45</w:t>
            </w:r>
          </w:p>
        </w:tc>
        <w:tc>
          <w:tcPr>
            <w:tcW w:w="685" w:type="pct"/>
            <w:tcBorders>
              <w:top w:val="nil"/>
              <w:left w:val="nil"/>
              <w:bottom w:val="single" w:sz="4" w:space="0" w:color="auto"/>
              <w:right w:val="single" w:sz="4" w:space="0" w:color="auto"/>
            </w:tcBorders>
            <w:shd w:val="clear" w:color="auto" w:fill="auto"/>
            <w:noWrap/>
            <w:vAlign w:val="center"/>
            <w:hideMark/>
          </w:tcPr>
          <w:p w14:paraId="5CB9559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D15D3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14119,4</w:t>
            </w:r>
          </w:p>
        </w:tc>
        <w:tc>
          <w:tcPr>
            <w:tcW w:w="507" w:type="pct"/>
            <w:tcBorders>
              <w:top w:val="nil"/>
              <w:left w:val="nil"/>
              <w:bottom w:val="single" w:sz="4" w:space="0" w:color="auto"/>
              <w:right w:val="single" w:sz="4" w:space="0" w:color="auto"/>
            </w:tcBorders>
            <w:shd w:val="clear" w:color="auto" w:fill="auto"/>
            <w:vAlign w:val="center"/>
            <w:hideMark/>
          </w:tcPr>
          <w:p w14:paraId="59573E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0,55</w:t>
            </w:r>
          </w:p>
        </w:tc>
        <w:tc>
          <w:tcPr>
            <w:tcW w:w="558" w:type="pct"/>
            <w:tcBorders>
              <w:top w:val="nil"/>
              <w:left w:val="nil"/>
              <w:bottom w:val="single" w:sz="4" w:space="0" w:color="auto"/>
              <w:right w:val="single" w:sz="4" w:space="0" w:color="auto"/>
            </w:tcBorders>
            <w:shd w:val="clear" w:color="auto" w:fill="auto"/>
            <w:vAlign w:val="center"/>
            <w:hideMark/>
          </w:tcPr>
          <w:p w14:paraId="03161F2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0,66</w:t>
            </w:r>
          </w:p>
        </w:tc>
      </w:tr>
      <w:tr w:rsidR="00E61B8A" w:rsidRPr="00E61B8A" w14:paraId="112A071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8A779E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w:t>
            </w:r>
          </w:p>
        </w:tc>
        <w:tc>
          <w:tcPr>
            <w:tcW w:w="752" w:type="pct"/>
            <w:tcBorders>
              <w:top w:val="nil"/>
              <w:left w:val="nil"/>
              <w:bottom w:val="single" w:sz="4" w:space="0" w:color="auto"/>
              <w:right w:val="single" w:sz="4" w:space="0" w:color="auto"/>
            </w:tcBorders>
            <w:shd w:val="clear" w:color="auto" w:fill="auto"/>
            <w:vAlign w:val="center"/>
            <w:hideMark/>
          </w:tcPr>
          <w:p w14:paraId="4BFDC67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Бубяково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61B3DD8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4C459DF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0,001</w:t>
            </w:r>
          </w:p>
        </w:tc>
        <w:tc>
          <w:tcPr>
            <w:tcW w:w="575" w:type="pct"/>
            <w:tcBorders>
              <w:top w:val="nil"/>
              <w:left w:val="nil"/>
              <w:bottom w:val="single" w:sz="4" w:space="0" w:color="auto"/>
              <w:right w:val="single" w:sz="4" w:space="0" w:color="auto"/>
            </w:tcBorders>
            <w:shd w:val="clear" w:color="000000" w:fill="FFFFFF"/>
            <w:vAlign w:val="center"/>
            <w:hideMark/>
          </w:tcPr>
          <w:p w14:paraId="25CAE3F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4,36</w:t>
            </w:r>
          </w:p>
        </w:tc>
        <w:tc>
          <w:tcPr>
            <w:tcW w:w="506" w:type="pct"/>
            <w:tcBorders>
              <w:top w:val="nil"/>
              <w:left w:val="nil"/>
              <w:bottom w:val="single" w:sz="4" w:space="0" w:color="auto"/>
              <w:right w:val="single" w:sz="4" w:space="0" w:color="auto"/>
            </w:tcBorders>
            <w:shd w:val="clear" w:color="auto" w:fill="auto"/>
            <w:vAlign w:val="center"/>
            <w:hideMark/>
          </w:tcPr>
          <w:p w14:paraId="7398CB5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702,74</w:t>
            </w:r>
          </w:p>
        </w:tc>
        <w:tc>
          <w:tcPr>
            <w:tcW w:w="685" w:type="pct"/>
            <w:tcBorders>
              <w:top w:val="nil"/>
              <w:left w:val="nil"/>
              <w:bottom w:val="single" w:sz="4" w:space="0" w:color="auto"/>
              <w:right w:val="single" w:sz="4" w:space="0" w:color="auto"/>
            </w:tcBorders>
            <w:shd w:val="clear" w:color="auto" w:fill="auto"/>
            <w:noWrap/>
            <w:vAlign w:val="center"/>
            <w:hideMark/>
          </w:tcPr>
          <w:p w14:paraId="47BD49B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3C25A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3065,4</w:t>
            </w:r>
          </w:p>
        </w:tc>
        <w:tc>
          <w:tcPr>
            <w:tcW w:w="507" w:type="pct"/>
            <w:tcBorders>
              <w:top w:val="nil"/>
              <w:left w:val="nil"/>
              <w:bottom w:val="single" w:sz="4" w:space="0" w:color="auto"/>
              <w:right w:val="single" w:sz="4" w:space="0" w:color="auto"/>
            </w:tcBorders>
            <w:shd w:val="clear" w:color="auto" w:fill="auto"/>
            <w:vAlign w:val="center"/>
            <w:hideMark/>
          </w:tcPr>
          <w:p w14:paraId="120E63B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0,78</w:t>
            </w:r>
          </w:p>
        </w:tc>
        <w:tc>
          <w:tcPr>
            <w:tcW w:w="558" w:type="pct"/>
            <w:tcBorders>
              <w:top w:val="nil"/>
              <w:left w:val="nil"/>
              <w:bottom w:val="single" w:sz="4" w:space="0" w:color="auto"/>
              <w:right w:val="single" w:sz="4" w:space="0" w:color="auto"/>
            </w:tcBorders>
            <w:shd w:val="clear" w:color="auto" w:fill="auto"/>
            <w:vAlign w:val="center"/>
            <w:hideMark/>
          </w:tcPr>
          <w:p w14:paraId="4D13F1A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0,94</w:t>
            </w:r>
          </w:p>
        </w:tc>
      </w:tr>
      <w:tr w:rsidR="00E61B8A" w:rsidRPr="00E61B8A" w14:paraId="4F8C775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45E76B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w:t>
            </w:r>
          </w:p>
        </w:tc>
        <w:tc>
          <w:tcPr>
            <w:tcW w:w="752" w:type="pct"/>
            <w:tcBorders>
              <w:top w:val="nil"/>
              <w:left w:val="nil"/>
              <w:bottom w:val="single" w:sz="4" w:space="0" w:color="auto"/>
              <w:right w:val="single" w:sz="4" w:space="0" w:color="auto"/>
            </w:tcBorders>
            <w:shd w:val="clear" w:color="auto" w:fill="auto"/>
            <w:vAlign w:val="center"/>
            <w:hideMark/>
          </w:tcPr>
          <w:p w14:paraId="06FC116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Птицеград</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0F34A9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146</w:t>
            </w:r>
          </w:p>
        </w:tc>
        <w:tc>
          <w:tcPr>
            <w:tcW w:w="394" w:type="pct"/>
            <w:tcBorders>
              <w:top w:val="nil"/>
              <w:left w:val="nil"/>
              <w:bottom w:val="single" w:sz="4" w:space="0" w:color="auto"/>
              <w:right w:val="single" w:sz="4" w:space="0" w:color="auto"/>
            </w:tcBorders>
            <w:shd w:val="clear" w:color="auto" w:fill="auto"/>
            <w:vAlign w:val="center"/>
            <w:hideMark/>
          </w:tcPr>
          <w:p w14:paraId="7268FA6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0,278</w:t>
            </w:r>
          </w:p>
        </w:tc>
        <w:tc>
          <w:tcPr>
            <w:tcW w:w="575" w:type="pct"/>
            <w:tcBorders>
              <w:top w:val="nil"/>
              <w:left w:val="nil"/>
              <w:bottom w:val="single" w:sz="4" w:space="0" w:color="auto"/>
              <w:right w:val="single" w:sz="4" w:space="0" w:color="auto"/>
            </w:tcBorders>
            <w:shd w:val="clear" w:color="000000" w:fill="FFFFFF"/>
            <w:vAlign w:val="center"/>
            <w:hideMark/>
          </w:tcPr>
          <w:p w14:paraId="405B894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10,70</w:t>
            </w:r>
          </w:p>
        </w:tc>
        <w:tc>
          <w:tcPr>
            <w:tcW w:w="506" w:type="pct"/>
            <w:tcBorders>
              <w:top w:val="nil"/>
              <w:left w:val="nil"/>
              <w:bottom w:val="single" w:sz="4" w:space="0" w:color="auto"/>
              <w:right w:val="single" w:sz="4" w:space="0" w:color="auto"/>
            </w:tcBorders>
            <w:shd w:val="clear" w:color="auto" w:fill="auto"/>
            <w:vAlign w:val="center"/>
            <w:hideMark/>
          </w:tcPr>
          <w:p w14:paraId="12AD46E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524,65</w:t>
            </w:r>
          </w:p>
        </w:tc>
        <w:tc>
          <w:tcPr>
            <w:tcW w:w="685" w:type="pct"/>
            <w:tcBorders>
              <w:top w:val="nil"/>
              <w:left w:val="nil"/>
              <w:bottom w:val="single" w:sz="4" w:space="0" w:color="auto"/>
              <w:right w:val="single" w:sz="4" w:space="0" w:color="auto"/>
            </w:tcBorders>
            <w:shd w:val="clear" w:color="auto" w:fill="auto"/>
            <w:noWrap/>
            <w:vAlign w:val="center"/>
            <w:hideMark/>
          </w:tcPr>
          <w:p w14:paraId="1C84C5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2C88A77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38,4</w:t>
            </w:r>
          </w:p>
        </w:tc>
        <w:tc>
          <w:tcPr>
            <w:tcW w:w="507" w:type="pct"/>
            <w:tcBorders>
              <w:top w:val="nil"/>
              <w:left w:val="nil"/>
              <w:bottom w:val="single" w:sz="4" w:space="0" w:color="auto"/>
              <w:right w:val="single" w:sz="4" w:space="0" w:color="auto"/>
            </w:tcBorders>
            <w:shd w:val="clear" w:color="auto" w:fill="auto"/>
            <w:vAlign w:val="center"/>
            <w:hideMark/>
          </w:tcPr>
          <w:p w14:paraId="118C6F7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0,40</w:t>
            </w:r>
          </w:p>
        </w:tc>
        <w:tc>
          <w:tcPr>
            <w:tcW w:w="558" w:type="pct"/>
            <w:tcBorders>
              <w:top w:val="nil"/>
              <w:left w:val="nil"/>
              <w:bottom w:val="single" w:sz="4" w:space="0" w:color="auto"/>
              <w:right w:val="single" w:sz="4" w:space="0" w:color="auto"/>
            </w:tcBorders>
            <w:shd w:val="clear" w:color="auto" w:fill="auto"/>
            <w:vAlign w:val="center"/>
            <w:hideMark/>
          </w:tcPr>
          <w:p w14:paraId="539D2B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0,48</w:t>
            </w:r>
          </w:p>
        </w:tc>
      </w:tr>
      <w:tr w:rsidR="00E61B8A" w:rsidRPr="00E61B8A" w14:paraId="77F88BF9"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ACB231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w:t>
            </w:r>
          </w:p>
        </w:tc>
        <w:tc>
          <w:tcPr>
            <w:tcW w:w="752" w:type="pct"/>
            <w:tcBorders>
              <w:top w:val="nil"/>
              <w:left w:val="nil"/>
              <w:bottom w:val="single" w:sz="4" w:space="0" w:color="auto"/>
              <w:right w:val="single" w:sz="4" w:space="0" w:color="auto"/>
            </w:tcBorders>
            <w:shd w:val="clear" w:color="auto" w:fill="auto"/>
            <w:vAlign w:val="center"/>
            <w:hideMark/>
          </w:tcPr>
          <w:p w14:paraId="3E0E0511"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Совхоз</w:t>
            </w:r>
          </w:p>
        </w:tc>
        <w:tc>
          <w:tcPr>
            <w:tcW w:w="345" w:type="pct"/>
            <w:tcBorders>
              <w:top w:val="nil"/>
              <w:left w:val="nil"/>
              <w:bottom w:val="single" w:sz="4" w:space="0" w:color="auto"/>
              <w:right w:val="single" w:sz="4" w:space="0" w:color="auto"/>
            </w:tcBorders>
            <w:shd w:val="clear" w:color="auto" w:fill="auto"/>
            <w:vAlign w:val="center"/>
            <w:hideMark/>
          </w:tcPr>
          <w:p w14:paraId="3AE5439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78</w:t>
            </w:r>
          </w:p>
        </w:tc>
        <w:tc>
          <w:tcPr>
            <w:tcW w:w="394" w:type="pct"/>
            <w:tcBorders>
              <w:top w:val="nil"/>
              <w:left w:val="nil"/>
              <w:bottom w:val="single" w:sz="4" w:space="0" w:color="auto"/>
              <w:right w:val="single" w:sz="4" w:space="0" w:color="auto"/>
            </w:tcBorders>
            <w:shd w:val="clear" w:color="auto" w:fill="auto"/>
            <w:vAlign w:val="center"/>
            <w:hideMark/>
          </w:tcPr>
          <w:p w14:paraId="085F506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0,220</w:t>
            </w:r>
          </w:p>
        </w:tc>
        <w:tc>
          <w:tcPr>
            <w:tcW w:w="575" w:type="pct"/>
            <w:tcBorders>
              <w:top w:val="nil"/>
              <w:left w:val="nil"/>
              <w:bottom w:val="single" w:sz="4" w:space="0" w:color="auto"/>
              <w:right w:val="single" w:sz="4" w:space="0" w:color="auto"/>
            </w:tcBorders>
            <w:shd w:val="clear" w:color="000000" w:fill="FFFFFF"/>
            <w:vAlign w:val="center"/>
            <w:hideMark/>
          </w:tcPr>
          <w:p w14:paraId="4B9C30A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w:t>
            </w:r>
          </w:p>
        </w:tc>
        <w:tc>
          <w:tcPr>
            <w:tcW w:w="506" w:type="pct"/>
            <w:tcBorders>
              <w:top w:val="nil"/>
              <w:left w:val="nil"/>
              <w:bottom w:val="single" w:sz="4" w:space="0" w:color="auto"/>
              <w:right w:val="single" w:sz="4" w:space="0" w:color="auto"/>
            </w:tcBorders>
            <w:shd w:val="clear" w:color="auto" w:fill="auto"/>
            <w:vAlign w:val="center"/>
            <w:hideMark/>
          </w:tcPr>
          <w:p w14:paraId="420310B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355,29</w:t>
            </w:r>
          </w:p>
        </w:tc>
        <w:tc>
          <w:tcPr>
            <w:tcW w:w="685" w:type="pct"/>
            <w:tcBorders>
              <w:top w:val="nil"/>
              <w:left w:val="nil"/>
              <w:bottom w:val="single" w:sz="4" w:space="0" w:color="auto"/>
              <w:right w:val="single" w:sz="4" w:space="0" w:color="auto"/>
            </w:tcBorders>
            <w:shd w:val="clear" w:color="auto" w:fill="auto"/>
            <w:noWrap/>
            <w:vAlign w:val="center"/>
            <w:hideMark/>
          </w:tcPr>
          <w:p w14:paraId="0AA62AF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3CABBF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w:t>
            </w:r>
          </w:p>
        </w:tc>
        <w:tc>
          <w:tcPr>
            <w:tcW w:w="507" w:type="pct"/>
            <w:tcBorders>
              <w:top w:val="nil"/>
              <w:left w:val="nil"/>
              <w:bottom w:val="single" w:sz="4" w:space="0" w:color="auto"/>
              <w:right w:val="single" w:sz="4" w:space="0" w:color="auto"/>
            </w:tcBorders>
            <w:shd w:val="clear" w:color="auto" w:fill="auto"/>
            <w:vAlign w:val="center"/>
            <w:hideMark/>
          </w:tcPr>
          <w:p w14:paraId="339AC1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0,52</w:t>
            </w:r>
          </w:p>
        </w:tc>
        <w:tc>
          <w:tcPr>
            <w:tcW w:w="558" w:type="pct"/>
            <w:tcBorders>
              <w:top w:val="nil"/>
              <w:left w:val="nil"/>
              <w:bottom w:val="single" w:sz="4" w:space="0" w:color="auto"/>
              <w:right w:val="single" w:sz="4" w:space="0" w:color="auto"/>
            </w:tcBorders>
            <w:shd w:val="clear" w:color="auto" w:fill="auto"/>
            <w:vAlign w:val="center"/>
            <w:hideMark/>
          </w:tcPr>
          <w:p w14:paraId="530167D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0,62</w:t>
            </w:r>
          </w:p>
        </w:tc>
      </w:tr>
      <w:tr w:rsidR="00E61B8A" w:rsidRPr="00E61B8A" w14:paraId="0F2C590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51EC1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w:t>
            </w:r>
          </w:p>
        </w:tc>
        <w:tc>
          <w:tcPr>
            <w:tcW w:w="752" w:type="pct"/>
            <w:tcBorders>
              <w:top w:val="nil"/>
              <w:left w:val="nil"/>
              <w:bottom w:val="single" w:sz="4" w:space="0" w:color="auto"/>
              <w:right w:val="single" w:sz="4" w:space="0" w:color="auto"/>
            </w:tcBorders>
            <w:shd w:val="clear" w:color="auto" w:fill="auto"/>
            <w:vAlign w:val="center"/>
            <w:hideMark/>
          </w:tcPr>
          <w:p w14:paraId="57F210A8"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Скоропусковский</w:t>
            </w:r>
            <w:proofErr w:type="spellEnd"/>
            <w:r w:rsidRPr="00E61B8A">
              <w:rPr>
                <w:rFonts w:ascii="Times New Roman" w:eastAsia="Times New Roman" w:hAnsi="Times New Roman"/>
                <w:color w:val="000000"/>
                <w:spacing w:val="0"/>
                <w:sz w:val="20"/>
                <w:szCs w:val="20"/>
                <w:lang w:eastAsia="ru-RU"/>
              </w:rPr>
              <w:t xml:space="preserve"> поселок</w:t>
            </w:r>
          </w:p>
        </w:tc>
        <w:tc>
          <w:tcPr>
            <w:tcW w:w="345" w:type="pct"/>
            <w:tcBorders>
              <w:top w:val="nil"/>
              <w:left w:val="nil"/>
              <w:bottom w:val="single" w:sz="4" w:space="0" w:color="auto"/>
              <w:right w:val="single" w:sz="4" w:space="0" w:color="auto"/>
            </w:tcBorders>
            <w:shd w:val="clear" w:color="auto" w:fill="auto"/>
            <w:vAlign w:val="center"/>
            <w:hideMark/>
          </w:tcPr>
          <w:p w14:paraId="7C75EF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w:t>
            </w:r>
          </w:p>
        </w:tc>
        <w:tc>
          <w:tcPr>
            <w:tcW w:w="394" w:type="pct"/>
            <w:tcBorders>
              <w:top w:val="nil"/>
              <w:left w:val="nil"/>
              <w:bottom w:val="single" w:sz="4" w:space="0" w:color="auto"/>
              <w:right w:val="single" w:sz="4" w:space="0" w:color="auto"/>
            </w:tcBorders>
            <w:shd w:val="clear" w:color="auto" w:fill="auto"/>
            <w:vAlign w:val="center"/>
            <w:hideMark/>
          </w:tcPr>
          <w:p w14:paraId="5383EF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0,185</w:t>
            </w:r>
          </w:p>
        </w:tc>
        <w:tc>
          <w:tcPr>
            <w:tcW w:w="575" w:type="pct"/>
            <w:tcBorders>
              <w:top w:val="nil"/>
              <w:left w:val="nil"/>
              <w:bottom w:val="single" w:sz="4" w:space="0" w:color="auto"/>
              <w:right w:val="single" w:sz="4" w:space="0" w:color="auto"/>
            </w:tcBorders>
            <w:shd w:val="clear" w:color="000000" w:fill="FFFFFF"/>
            <w:vAlign w:val="center"/>
            <w:hideMark/>
          </w:tcPr>
          <w:p w14:paraId="078276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1,08</w:t>
            </w:r>
          </w:p>
        </w:tc>
        <w:tc>
          <w:tcPr>
            <w:tcW w:w="506" w:type="pct"/>
            <w:tcBorders>
              <w:top w:val="nil"/>
              <w:left w:val="nil"/>
              <w:bottom w:val="single" w:sz="4" w:space="0" w:color="auto"/>
              <w:right w:val="single" w:sz="4" w:space="0" w:color="auto"/>
            </w:tcBorders>
            <w:shd w:val="clear" w:color="auto" w:fill="auto"/>
            <w:vAlign w:val="center"/>
            <w:hideMark/>
          </w:tcPr>
          <w:p w14:paraId="330579C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205,66</w:t>
            </w:r>
          </w:p>
        </w:tc>
        <w:tc>
          <w:tcPr>
            <w:tcW w:w="685" w:type="pct"/>
            <w:tcBorders>
              <w:top w:val="nil"/>
              <w:left w:val="nil"/>
              <w:bottom w:val="single" w:sz="4" w:space="0" w:color="auto"/>
              <w:right w:val="single" w:sz="4" w:space="0" w:color="auto"/>
            </w:tcBorders>
            <w:shd w:val="clear" w:color="auto" w:fill="auto"/>
            <w:noWrap/>
            <w:vAlign w:val="center"/>
            <w:hideMark/>
          </w:tcPr>
          <w:p w14:paraId="741CB2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BEF835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w:t>
            </w:r>
          </w:p>
        </w:tc>
        <w:tc>
          <w:tcPr>
            <w:tcW w:w="507" w:type="pct"/>
            <w:tcBorders>
              <w:top w:val="nil"/>
              <w:left w:val="nil"/>
              <w:bottom w:val="single" w:sz="4" w:space="0" w:color="auto"/>
              <w:right w:val="single" w:sz="4" w:space="0" w:color="auto"/>
            </w:tcBorders>
            <w:shd w:val="clear" w:color="auto" w:fill="auto"/>
            <w:vAlign w:val="center"/>
            <w:hideMark/>
          </w:tcPr>
          <w:p w14:paraId="7E8D7F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1,43</w:t>
            </w:r>
          </w:p>
        </w:tc>
        <w:tc>
          <w:tcPr>
            <w:tcW w:w="558" w:type="pct"/>
            <w:tcBorders>
              <w:top w:val="nil"/>
              <w:left w:val="nil"/>
              <w:bottom w:val="single" w:sz="4" w:space="0" w:color="auto"/>
              <w:right w:val="single" w:sz="4" w:space="0" w:color="auto"/>
            </w:tcBorders>
            <w:shd w:val="clear" w:color="auto" w:fill="auto"/>
            <w:vAlign w:val="center"/>
            <w:hideMark/>
          </w:tcPr>
          <w:p w14:paraId="1558EA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1,72</w:t>
            </w:r>
          </w:p>
        </w:tc>
      </w:tr>
      <w:tr w:rsidR="00E61B8A" w:rsidRPr="00E61B8A" w14:paraId="2A28BC0F"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36047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w:t>
            </w:r>
          </w:p>
        </w:tc>
        <w:tc>
          <w:tcPr>
            <w:tcW w:w="752" w:type="pct"/>
            <w:tcBorders>
              <w:top w:val="nil"/>
              <w:left w:val="nil"/>
              <w:bottom w:val="single" w:sz="4" w:space="0" w:color="auto"/>
              <w:right w:val="single" w:sz="4" w:space="0" w:color="auto"/>
            </w:tcBorders>
            <w:shd w:val="clear" w:color="auto" w:fill="auto"/>
            <w:vAlign w:val="center"/>
            <w:hideMark/>
          </w:tcPr>
          <w:p w14:paraId="0FB2FAAE"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Скобяной поселок</w:t>
            </w:r>
          </w:p>
        </w:tc>
        <w:tc>
          <w:tcPr>
            <w:tcW w:w="345" w:type="pct"/>
            <w:tcBorders>
              <w:top w:val="nil"/>
              <w:left w:val="nil"/>
              <w:bottom w:val="single" w:sz="4" w:space="0" w:color="auto"/>
              <w:right w:val="single" w:sz="4" w:space="0" w:color="auto"/>
            </w:tcBorders>
            <w:shd w:val="clear" w:color="auto" w:fill="auto"/>
            <w:vAlign w:val="center"/>
            <w:hideMark/>
          </w:tcPr>
          <w:p w14:paraId="60479A8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347</w:t>
            </w:r>
          </w:p>
        </w:tc>
        <w:tc>
          <w:tcPr>
            <w:tcW w:w="394" w:type="pct"/>
            <w:tcBorders>
              <w:top w:val="nil"/>
              <w:left w:val="nil"/>
              <w:bottom w:val="single" w:sz="4" w:space="0" w:color="auto"/>
              <w:right w:val="single" w:sz="4" w:space="0" w:color="auto"/>
            </w:tcBorders>
            <w:shd w:val="clear" w:color="auto" w:fill="auto"/>
            <w:vAlign w:val="center"/>
            <w:hideMark/>
          </w:tcPr>
          <w:p w14:paraId="3601466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0,659</w:t>
            </w:r>
          </w:p>
        </w:tc>
        <w:tc>
          <w:tcPr>
            <w:tcW w:w="575" w:type="pct"/>
            <w:tcBorders>
              <w:top w:val="nil"/>
              <w:left w:val="nil"/>
              <w:bottom w:val="single" w:sz="4" w:space="0" w:color="auto"/>
              <w:right w:val="single" w:sz="4" w:space="0" w:color="auto"/>
            </w:tcBorders>
            <w:shd w:val="clear" w:color="000000" w:fill="FFFFFF"/>
            <w:vAlign w:val="center"/>
            <w:hideMark/>
          </w:tcPr>
          <w:p w14:paraId="69F5B65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4,22</w:t>
            </w:r>
          </w:p>
        </w:tc>
        <w:tc>
          <w:tcPr>
            <w:tcW w:w="506" w:type="pct"/>
            <w:tcBorders>
              <w:top w:val="nil"/>
              <w:left w:val="nil"/>
              <w:bottom w:val="single" w:sz="4" w:space="0" w:color="auto"/>
              <w:right w:val="single" w:sz="4" w:space="0" w:color="auto"/>
            </w:tcBorders>
            <w:shd w:val="clear" w:color="auto" w:fill="auto"/>
            <w:vAlign w:val="center"/>
            <w:hideMark/>
          </w:tcPr>
          <w:p w14:paraId="12608C1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526,64</w:t>
            </w:r>
          </w:p>
        </w:tc>
        <w:tc>
          <w:tcPr>
            <w:tcW w:w="685" w:type="pct"/>
            <w:tcBorders>
              <w:top w:val="nil"/>
              <w:left w:val="nil"/>
              <w:bottom w:val="single" w:sz="4" w:space="0" w:color="auto"/>
              <w:right w:val="single" w:sz="4" w:space="0" w:color="auto"/>
            </w:tcBorders>
            <w:shd w:val="clear" w:color="auto" w:fill="auto"/>
            <w:noWrap/>
            <w:vAlign w:val="center"/>
            <w:hideMark/>
          </w:tcPr>
          <w:p w14:paraId="1CEBCE9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1D62189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6,4</w:t>
            </w:r>
          </w:p>
        </w:tc>
        <w:tc>
          <w:tcPr>
            <w:tcW w:w="507" w:type="pct"/>
            <w:tcBorders>
              <w:top w:val="nil"/>
              <w:left w:val="nil"/>
              <w:bottom w:val="single" w:sz="4" w:space="0" w:color="auto"/>
              <w:right w:val="single" w:sz="4" w:space="0" w:color="auto"/>
            </w:tcBorders>
            <w:shd w:val="clear" w:color="auto" w:fill="auto"/>
            <w:vAlign w:val="center"/>
            <w:hideMark/>
          </w:tcPr>
          <w:p w14:paraId="5756B54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0,18</w:t>
            </w:r>
          </w:p>
        </w:tc>
        <w:tc>
          <w:tcPr>
            <w:tcW w:w="558" w:type="pct"/>
            <w:tcBorders>
              <w:top w:val="nil"/>
              <w:left w:val="nil"/>
              <w:bottom w:val="single" w:sz="4" w:space="0" w:color="auto"/>
              <w:right w:val="single" w:sz="4" w:space="0" w:color="auto"/>
            </w:tcBorders>
            <w:shd w:val="clear" w:color="auto" w:fill="auto"/>
            <w:vAlign w:val="center"/>
            <w:hideMark/>
          </w:tcPr>
          <w:p w14:paraId="3475E6E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w:t>
            </w:r>
          </w:p>
        </w:tc>
      </w:tr>
      <w:tr w:rsidR="00E61B8A" w:rsidRPr="00E61B8A" w14:paraId="6B1B11C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7C35A7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752" w:type="pct"/>
            <w:tcBorders>
              <w:top w:val="nil"/>
              <w:left w:val="nil"/>
              <w:bottom w:val="single" w:sz="4" w:space="0" w:color="auto"/>
              <w:right w:val="single" w:sz="4" w:space="0" w:color="auto"/>
            </w:tcBorders>
            <w:shd w:val="clear" w:color="auto" w:fill="auto"/>
            <w:vAlign w:val="center"/>
            <w:hideMark/>
          </w:tcPr>
          <w:p w14:paraId="1C73AC2E"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ЖБИ</w:t>
            </w:r>
          </w:p>
        </w:tc>
        <w:tc>
          <w:tcPr>
            <w:tcW w:w="345" w:type="pct"/>
            <w:tcBorders>
              <w:top w:val="nil"/>
              <w:left w:val="nil"/>
              <w:bottom w:val="single" w:sz="4" w:space="0" w:color="auto"/>
              <w:right w:val="single" w:sz="4" w:space="0" w:color="auto"/>
            </w:tcBorders>
            <w:shd w:val="clear" w:color="auto" w:fill="auto"/>
            <w:vAlign w:val="center"/>
            <w:hideMark/>
          </w:tcPr>
          <w:p w14:paraId="1CA125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w:t>
            </w:r>
          </w:p>
        </w:tc>
        <w:tc>
          <w:tcPr>
            <w:tcW w:w="394" w:type="pct"/>
            <w:tcBorders>
              <w:top w:val="nil"/>
              <w:left w:val="nil"/>
              <w:bottom w:val="single" w:sz="4" w:space="0" w:color="auto"/>
              <w:right w:val="single" w:sz="4" w:space="0" w:color="auto"/>
            </w:tcBorders>
            <w:shd w:val="clear" w:color="auto" w:fill="auto"/>
            <w:vAlign w:val="center"/>
            <w:hideMark/>
          </w:tcPr>
          <w:p w14:paraId="6D36A8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0,003</w:t>
            </w:r>
          </w:p>
        </w:tc>
        <w:tc>
          <w:tcPr>
            <w:tcW w:w="575" w:type="pct"/>
            <w:tcBorders>
              <w:top w:val="nil"/>
              <w:left w:val="nil"/>
              <w:bottom w:val="single" w:sz="4" w:space="0" w:color="auto"/>
              <w:right w:val="single" w:sz="4" w:space="0" w:color="auto"/>
            </w:tcBorders>
            <w:shd w:val="clear" w:color="000000" w:fill="FFFFFF"/>
            <w:vAlign w:val="center"/>
            <w:hideMark/>
          </w:tcPr>
          <w:p w14:paraId="64EE74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1,06</w:t>
            </w:r>
          </w:p>
        </w:tc>
        <w:tc>
          <w:tcPr>
            <w:tcW w:w="506" w:type="pct"/>
            <w:tcBorders>
              <w:top w:val="nil"/>
              <w:left w:val="nil"/>
              <w:bottom w:val="single" w:sz="4" w:space="0" w:color="auto"/>
              <w:right w:val="single" w:sz="4" w:space="0" w:color="auto"/>
            </w:tcBorders>
            <w:shd w:val="clear" w:color="auto" w:fill="auto"/>
            <w:vAlign w:val="center"/>
            <w:hideMark/>
          </w:tcPr>
          <w:p w14:paraId="2B02107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1190,48</w:t>
            </w:r>
          </w:p>
        </w:tc>
        <w:tc>
          <w:tcPr>
            <w:tcW w:w="685" w:type="pct"/>
            <w:tcBorders>
              <w:top w:val="nil"/>
              <w:left w:val="nil"/>
              <w:bottom w:val="single" w:sz="4" w:space="0" w:color="auto"/>
              <w:right w:val="single" w:sz="4" w:space="0" w:color="auto"/>
            </w:tcBorders>
            <w:shd w:val="clear" w:color="auto" w:fill="auto"/>
            <w:noWrap/>
            <w:vAlign w:val="center"/>
            <w:hideMark/>
          </w:tcPr>
          <w:p w14:paraId="093E84D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E7AFD4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314,4</w:t>
            </w:r>
          </w:p>
        </w:tc>
        <w:tc>
          <w:tcPr>
            <w:tcW w:w="507" w:type="pct"/>
            <w:tcBorders>
              <w:top w:val="nil"/>
              <w:left w:val="nil"/>
              <w:bottom w:val="single" w:sz="4" w:space="0" w:color="auto"/>
              <w:right w:val="single" w:sz="4" w:space="0" w:color="auto"/>
            </w:tcBorders>
            <w:shd w:val="clear" w:color="auto" w:fill="auto"/>
            <w:vAlign w:val="center"/>
            <w:hideMark/>
          </w:tcPr>
          <w:p w14:paraId="0F5275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0,31</w:t>
            </w:r>
          </w:p>
        </w:tc>
        <w:tc>
          <w:tcPr>
            <w:tcW w:w="558" w:type="pct"/>
            <w:tcBorders>
              <w:top w:val="nil"/>
              <w:left w:val="nil"/>
              <w:bottom w:val="single" w:sz="4" w:space="0" w:color="auto"/>
              <w:right w:val="single" w:sz="4" w:space="0" w:color="auto"/>
            </w:tcBorders>
            <w:shd w:val="clear" w:color="auto" w:fill="auto"/>
            <w:vAlign w:val="center"/>
            <w:hideMark/>
          </w:tcPr>
          <w:p w14:paraId="6975E69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0,37</w:t>
            </w:r>
          </w:p>
        </w:tc>
      </w:tr>
      <w:tr w:rsidR="00E61B8A" w:rsidRPr="00E61B8A" w14:paraId="2270932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886F07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lastRenderedPageBreak/>
              <w:t>26</w:t>
            </w:r>
          </w:p>
        </w:tc>
        <w:tc>
          <w:tcPr>
            <w:tcW w:w="752" w:type="pct"/>
            <w:tcBorders>
              <w:top w:val="nil"/>
              <w:left w:val="nil"/>
              <w:bottom w:val="single" w:sz="4" w:space="0" w:color="auto"/>
              <w:right w:val="single" w:sz="4" w:space="0" w:color="auto"/>
            </w:tcBorders>
            <w:shd w:val="clear" w:color="auto" w:fill="auto"/>
            <w:vAlign w:val="center"/>
            <w:hideMark/>
          </w:tcPr>
          <w:p w14:paraId="3BC3DCF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Лакокраска</w:t>
            </w:r>
          </w:p>
        </w:tc>
        <w:tc>
          <w:tcPr>
            <w:tcW w:w="345" w:type="pct"/>
            <w:tcBorders>
              <w:top w:val="nil"/>
              <w:left w:val="nil"/>
              <w:bottom w:val="single" w:sz="4" w:space="0" w:color="auto"/>
              <w:right w:val="single" w:sz="4" w:space="0" w:color="auto"/>
            </w:tcBorders>
            <w:shd w:val="clear" w:color="auto" w:fill="auto"/>
            <w:vAlign w:val="center"/>
            <w:hideMark/>
          </w:tcPr>
          <w:p w14:paraId="64010AD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w:t>
            </w:r>
          </w:p>
        </w:tc>
        <w:tc>
          <w:tcPr>
            <w:tcW w:w="394" w:type="pct"/>
            <w:tcBorders>
              <w:top w:val="nil"/>
              <w:left w:val="nil"/>
              <w:bottom w:val="single" w:sz="4" w:space="0" w:color="auto"/>
              <w:right w:val="single" w:sz="4" w:space="0" w:color="auto"/>
            </w:tcBorders>
            <w:shd w:val="clear" w:color="auto" w:fill="auto"/>
            <w:vAlign w:val="center"/>
            <w:hideMark/>
          </w:tcPr>
          <w:p w14:paraId="1709671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0,028</w:t>
            </w:r>
          </w:p>
        </w:tc>
        <w:tc>
          <w:tcPr>
            <w:tcW w:w="575" w:type="pct"/>
            <w:tcBorders>
              <w:top w:val="nil"/>
              <w:left w:val="nil"/>
              <w:bottom w:val="single" w:sz="4" w:space="0" w:color="auto"/>
              <w:right w:val="single" w:sz="4" w:space="0" w:color="auto"/>
            </w:tcBorders>
            <w:shd w:val="clear" w:color="000000" w:fill="FFFFFF"/>
            <w:vAlign w:val="center"/>
            <w:hideMark/>
          </w:tcPr>
          <w:p w14:paraId="5EC3E14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1,52</w:t>
            </w:r>
          </w:p>
        </w:tc>
        <w:tc>
          <w:tcPr>
            <w:tcW w:w="506" w:type="pct"/>
            <w:tcBorders>
              <w:top w:val="nil"/>
              <w:left w:val="nil"/>
              <w:bottom w:val="single" w:sz="4" w:space="0" w:color="auto"/>
              <w:right w:val="single" w:sz="4" w:space="0" w:color="auto"/>
            </w:tcBorders>
            <w:shd w:val="clear" w:color="auto" w:fill="auto"/>
            <w:vAlign w:val="center"/>
            <w:hideMark/>
          </w:tcPr>
          <w:p w14:paraId="1BA61C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421,22</w:t>
            </w:r>
          </w:p>
        </w:tc>
        <w:tc>
          <w:tcPr>
            <w:tcW w:w="685" w:type="pct"/>
            <w:tcBorders>
              <w:top w:val="nil"/>
              <w:left w:val="nil"/>
              <w:bottom w:val="single" w:sz="4" w:space="0" w:color="auto"/>
              <w:right w:val="single" w:sz="4" w:space="0" w:color="auto"/>
            </w:tcBorders>
            <w:shd w:val="clear" w:color="auto" w:fill="auto"/>
            <w:noWrap/>
            <w:vAlign w:val="center"/>
            <w:hideMark/>
          </w:tcPr>
          <w:p w14:paraId="4E8F5F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D476CA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53,5</w:t>
            </w:r>
          </w:p>
        </w:tc>
        <w:tc>
          <w:tcPr>
            <w:tcW w:w="507" w:type="pct"/>
            <w:tcBorders>
              <w:top w:val="nil"/>
              <w:left w:val="nil"/>
              <w:bottom w:val="single" w:sz="4" w:space="0" w:color="auto"/>
              <w:right w:val="single" w:sz="4" w:space="0" w:color="auto"/>
            </w:tcBorders>
            <w:shd w:val="clear" w:color="auto" w:fill="auto"/>
            <w:vAlign w:val="center"/>
            <w:hideMark/>
          </w:tcPr>
          <w:p w14:paraId="68211E0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0,75</w:t>
            </w:r>
          </w:p>
        </w:tc>
        <w:tc>
          <w:tcPr>
            <w:tcW w:w="558" w:type="pct"/>
            <w:tcBorders>
              <w:top w:val="nil"/>
              <w:left w:val="nil"/>
              <w:bottom w:val="single" w:sz="4" w:space="0" w:color="auto"/>
              <w:right w:val="single" w:sz="4" w:space="0" w:color="auto"/>
            </w:tcBorders>
            <w:shd w:val="clear" w:color="auto" w:fill="auto"/>
            <w:vAlign w:val="center"/>
            <w:hideMark/>
          </w:tcPr>
          <w:p w14:paraId="598A1C6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0,89</w:t>
            </w:r>
          </w:p>
        </w:tc>
      </w:tr>
      <w:tr w:rsidR="00E61B8A" w:rsidRPr="00E61B8A" w14:paraId="5C55097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3CA230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27</w:t>
            </w:r>
          </w:p>
        </w:tc>
        <w:tc>
          <w:tcPr>
            <w:tcW w:w="752" w:type="pct"/>
            <w:tcBorders>
              <w:top w:val="nil"/>
              <w:left w:val="nil"/>
              <w:bottom w:val="single" w:sz="4" w:space="0" w:color="auto"/>
              <w:right w:val="single" w:sz="4" w:space="0" w:color="auto"/>
            </w:tcBorders>
            <w:shd w:val="clear" w:color="auto" w:fill="auto"/>
            <w:vAlign w:val="center"/>
            <w:hideMark/>
          </w:tcPr>
          <w:p w14:paraId="0CAF6212"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Автоколонна</w:t>
            </w:r>
          </w:p>
        </w:tc>
        <w:tc>
          <w:tcPr>
            <w:tcW w:w="345" w:type="pct"/>
            <w:tcBorders>
              <w:top w:val="nil"/>
              <w:left w:val="nil"/>
              <w:bottom w:val="single" w:sz="4" w:space="0" w:color="auto"/>
              <w:right w:val="single" w:sz="4" w:space="0" w:color="auto"/>
            </w:tcBorders>
            <w:shd w:val="clear" w:color="auto" w:fill="auto"/>
            <w:vAlign w:val="center"/>
            <w:hideMark/>
          </w:tcPr>
          <w:p w14:paraId="3F5216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w:t>
            </w:r>
          </w:p>
        </w:tc>
        <w:tc>
          <w:tcPr>
            <w:tcW w:w="394" w:type="pct"/>
            <w:tcBorders>
              <w:top w:val="nil"/>
              <w:left w:val="nil"/>
              <w:bottom w:val="single" w:sz="4" w:space="0" w:color="auto"/>
              <w:right w:val="single" w:sz="4" w:space="0" w:color="auto"/>
            </w:tcBorders>
            <w:shd w:val="clear" w:color="auto" w:fill="auto"/>
            <w:vAlign w:val="center"/>
            <w:hideMark/>
          </w:tcPr>
          <w:p w14:paraId="4B4143C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0,034</w:t>
            </w:r>
          </w:p>
        </w:tc>
        <w:tc>
          <w:tcPr>
            <w:tcW w:w="575" w:type="pct"/>
            <w:tcBorders>
              <w:top w:val="nil"/>
              <w:left w:val="nil"/>
              <w:bottom w:val="single" w:sz="4" w:space="0" w:color="auto"/>
              <w:right w:val="single" w:sz="4" w:space="0" w:color="auto"/>
            </w:tcBorders>
            <w:shd w:val="clear" w:color="000000" w:fill="FFFFFF"/>
            <w:vAlign w:val="center"/>
            <w:hideMark/>
          </w:tcPr>
          <w:p w14:paraId="21D342C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0,07</w:t>
            </w:r>
          </w:p>
        </w:tc>
        <w:tc>
          <w:tcPr>
            <w:tcW w:w="506" w:type="pct"/>
            <w:tcBorders>
              <w:top w:val="nil"/>
              <w:left w:val="nil"/>
              <w:bottom w:val="single" w:sz="4" w:space="0" w:color="auto"/>
              <w:right w:val="single" w:sz="4" w:space="0" w:color="auto"/>
            </w:tcBorders>
            <w:shd w:val="clear" w:color="auto" w:fill="auto"/>
            <w:vAlign w:val="center"/>
            <w:hideMark/>
          </w:tcPr>
          <w:p w14:paraId="40B599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415,42</w:t>
            </w:r>
          </w:p>
        </w:tc>
        <w:tc>
          <w:tcPr>
            <w:tcW w:w="685" w:type="pct"/>
            <w:tcBorders>
              <w:top w:val="nil"/>
              <w:left w:val="nil"/>
              <w:bottom w:val="single" w:sz="4" w:space="0" w:color="auto"/>
              <w:right w:val="single" w:sz="4" w:space="0" w:color="auto"/>
            </w:tcBorders>
            <w:shd w:val="clear" w:color="auto" w:fill="auto"/>
            <w:noWrap/>
            <w:vAlign w:val="center"/>
            <w:hideMark/>
          </w:tcPr>
          <w:p w14:paraId="11C7AE2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4705C4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w:t>
            </w:r>
          </w:p>
        </w:tc>
        <w:tc>
          <w:tcPr>
            <w:tcW w:w="507" w:type="pct"/>
            <w:tcBorders>
              <w:top w:val="nil"/>
              <w:left w:val="nil"/>
              <w:bottom w:val="single" w:sz="4" w:space="0" w:color="auto"/>
              <w:right w:val="single" w:sz="4" w:space="0" w:color="auto"/>
            </w:tcBorders>
            <w:shd w:val="clear" w:color="auto" w:fill="auto"/>
            <w:vAlign w:val="center"/>
            <w:hideMark/>
          </w:tcPr>
          <w:p w14:paraId="559077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0,66</w:t>
            </w:r>
          </w:p>
        </w:tc>
        <w:tc>
          <w:tcPr>
            <w:tcW w:w="558" w:type="pct"/>
            <w:tcBorders>
              <w:top w:val="nil"/>
              <w:left w:val="nil"/>
              <w:bottom w:val="single" w:sz="4" w:space="0" w:color="auto"/>
              <w:right w:val="single" w:sz="4" w:space="0" w:color="auto"/>
            </w:tcBorders>
            <w:shd w:val="clear" w:color="auto" w:fill="auto"/>
            <w:vAlign w:val="center"/>
            <w:hideMark/>
          </w:tcPr>
          <w:p w14:paraId="2248C2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0,79</w:t>
            </w:r>
          </w:p>
        </w:tc>
      </w:tr>
      <w:tr w:rsidR="00E61B8A" w:rsidRPr="00E61B8A" w14:paraId="1F26DAB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55987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w:t>
            </w:r>
          </w:p>
        </w:tc>
        <w:tc>
          <w:tcPr>
            <w:tcW w:w="752" w:type="pct"/>
            <w:tcBorders>
              <w:top w:val="nil"/>
              <w:left w:val="nil"/>
              <w:bottom w:val="single" w:sz="4" w:space="0" w:color="auto"/>
              <w:right w:val="single" w:sz="4" w:space="0" w:color="auto"/>
            </w:tcBorders>
            <w:shd w:val="clear" w:color="auto" w:fill="auto"/>
            <w:vAlign w:val="center"/>
            <w:hideMark/>
          </w:tcPr>
          <w:p w14:paraId="16A2CA5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w:t>
            </w:r>
          </w:p>
        </w:tc>
        <w:tc>
          <w:tcPr>
            <w:tcW w:w="345" w:type="pct"/>
            <w:tcBorders>
              <w:top w:val="nil"/>
              <w:left w:val="nil"/>
              <w:bottom w:val="single" w:sz="4" w:space="0" w:color="auto"/>
              <w:right w:val="single" w:sz="4" w:space="0" w:color="auto"/>
            </w:tcBorders>
            <w:shd w:val="clear" w:color="auto" w:fill="auto"/>
            <w:vAlign w:val="center"/>
            <w:hideMark/>
          </w:tcPr>
          <w:p w14:paraId="7E39706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w:t>
            </w:r>
          </w:p>
        </w:tc>
        <w:tc>
          <w:tcPr>
            <w:tcW w:w="394" w:type="pct"/>
            <w:tcBorders>
              <w:top w:val="nil"/>
              <w:left w:val="nil"/>
              <w:bottom w:val="single" w:sz="4" w:space="0" w:color="auto"/>
              <w:right w:val="single" w:sz="4" w:space="0" w:color="auto"/>
            </w:tcBorders>
            <w:shd w:val="clear" w:color="auto" w:fill="auto"/>
            <w:vAlign w:val="center"/>
            <w:hideMark/>
          </w:tcPr>
          <w:p w14:paraId="7C990DF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0,091</w:t>
            </w:r>
          </w:p>
        </w:tc>
        <w:tc>
          <w:tcPr>
            <w:tcW w:w="575" w:type="pct"/>
            <w:tcBorders>
              <w:top w:val="nil"/>
              <w:left w:val="nil"/>
              <w:bottom w:val="single" w:sz="4" w:space="0" w:color="auto"/>
              <w:right w:val="single" w:sz="4" w:space="0" w:color="auto"/>
            </w:tcBorders>
            <w:shd w:val="clear" w:color="000000" w:fill="FFFFFF"/>
            <w:vAlign w:val="center"/>
            <w:hideMark/>
          </w:tcPr>
          <w:p w14:paraId="16BA40C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0,15</w:t>
            </w:r>
          </w:p>
        </w:tc>
        <w:tc>
          <w:tcPr>
            <w:tcW w:w="506" w:type="pct"/>
            <w:tcBorders>
              <w:top w:val="nil"/>
              <w:left w:val="nil"/>
              <w:bottom w:val="single" w:sz="4" w:space="0" w:color="auto"/>
              <w:right w:val="single" w:sz="4" w:space="0" w:color="auto"/>
            </w:tcBorders>
            <w:shd w:val="clear" w:color="auto" w:fill="auto"/>
            <w:vAlign w:val="center"/>
            <w:hideMark/>
          </w:tcPr>
          <w:p w14:paraId="02550A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462,75</w:t>
            </w:r>
          </w:p>
        </w:tc>
        <w:tc>
          <w:tcPr>
            <w:tcW w:w="685" w:type="pct"/>
            <w:tcBorders>
              <w:top w:val="nil"/>
              <w:left w:val="nil"/>
              <w:bottom w:val="single" w:sz="4" w:space="0" w:color="auto"/>
              <w:right w:val="single" w:sz="4" w:space="0" w:color="auto"/>
            </w:tcBorders>
            <w:shd w:val="clear" w:color="auto" w:fill="auto"/>
            <w:noWrap/>
            <w:vAlign w:val="center"/>
            <w:hideMark/>
          </w:tcPr>
          <w:p w14:paraId="139236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B53730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w:t>
            </w:r>
          </w:p>
        </w:tc>
        <w:tc>
          <w:tcPr>
            <w:tcW w:w="507" w:type="pct"/>
            <w:tcBorders>
              <w:top w:val="nil"/>
              <w:left w:val="nil"/>
              <w:bottom w:val="single" w:sz="4" w:space="0" w:color="auto"/>
              <w:right w:val="single" w:sz="4" w:space="0" w:color="auto"/>
            </w:tcBorders>
            <w:shd w:val="clear" w:color="auto" w:fill="auto"/>
            <w:vAlign w:val="center"/>
            <w:hideMark/>
          </w:tcPr>
          <w:p w14:paraId="7B70C77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0,68</w:t>
            </w:r>
          </w:p>
        </w:tc>
        <w:tc>
          <w:tcPr>
            <w:tcW w:w="558" w:type="pct"/>
            <w:tcBorders>
              <w:top w:val="nil"/>
              <w:left w:val="nil"/>
              <w:bottom w:val="single" w:sz="4" w:space="0" w:color="auto"/>
              <w:right w:val="single" w:sz="4" w:space="0" w:color="auto"/>
            </w:tcBorders>
            <w:shd w:val="clear" w:color="auto" w:fill="auto"/>
            <w:vAlign w:val="center"/>
            <w:hideMark/>
          </w:tcPr>
          <w:p w14:paraId="30A0AD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0,82</w:t>
            </w:r>
          </w:p>
        </w:tc>
      </w:tr>
      <w:tr w:rsidR="00E61B8A" w:rsidRPr="00E61B8A" w14:paraId="7BDA713D"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0A17ED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29</w:t>
            </w:r>
          </w:p>
        </w:tc>
        <w:tc>
          <w:tcPr>
            <w:tcW w:w="752" w:type="pct"/>
            <w:tcBorders>
              <w:top w:val="nil"/>
              <w:left w:val="nil"/>
              <w:bottom w:val="single" w:sz="4" w:space="0" w:color="auto"/>
              <w:right w:val="single" w:sz="4" w:space="0" w:color="auto"/>
            </w:tcBorders>
            <w:shd w:val="clear" w:color="auto" w:fill="auto"/>
            <w:vAlign w:val="center"/>
            <w:hideMark/>
          </w:tcPr>
          <w:p w14:paraId="3E8BC836"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№2</w:t>
            </w:r>
          </w:p>
        </w:tc>
        <w:tc>
          <w:tcPr>
            <w:tcW w:w="345" w:type="pct"/>
            <w:tcBorders>
              <w:top w:val="nil"/>
              <w:left w:val="nil"/>
              <w:bottom w:val="single" w:sz="4" w:space="0" w:color="auto"/>
              <w:right w:val="single" w:sz="4" w:space="0" w:color="auto"/>
            </w:tcBorders>
            <w:shd w:val="clear" w:color="auto" w:fill="auto"/>
            <w:vAlign w:val="center"/>
            <w:hideMark/>
          </w:tcPr>
          <w:p w14:paraId="138C8BB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56</w:t>
            </w:r>
          </w:p>
        </w:tc>
        <w:tc>
          <w:tcPr>
            <w:tcW w:w="394" w:type="pct"/>
            <w:tcBorders>
              <w:top w:val="nil"/>
              <w:left w:val="nil"/>
              <w:bottom w:val="single" w:sz="4" w:space="0" w:color="auto"/>
              <w:right w:val="single" w:sz="4" w:space="0" w:color="auto"/>
            </w:tcBorders>
            <w:shd w:val="clear" w:color="auto" w:fill="auto"/>
            <w:vAlign w:val="center"/>
            <w:hideMark/>
          </w:tcPr>
          <w:p w14:paraId="11D9E6D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0,080</w:t>
            </w:r>
          </w:p>
        </w:tc>
        <w:tc>
          <w:tcPr>
            <w:tcW w:w="575" w:type="pct"/>
            <w:tcBorders>
              <w:top w:val="nil"/>
              <w:left w:val="nil"/>
              <w:bottom w:val="single" w:sz="4" w:space="0" w:color="auto"/>
              <w:right w:val="single" w:sz="4" w:space="0" w:color="auto"/>
            </w:tcBorders>
            <w:shd w:val="clear" w:color="000000" w:fill="FFFFFF"/>
            <w:vAlign w:val="center"/>
            <w:hideMark/>
          </w:tcPr>
          <w:p w14:paraId="6F79B8B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0,23</w:t>
            </w:r>
          </w:p>
        </w:tc>
        <w:tc>
          <w:tcPr>
            <w:tcW w:w="506" w:type="pct"/>
            <w:tcBorders>
              <w:top w:val="nil"/>
              <w:left w:val="nil"/>
              <w:bottom w:val="single" w:sz="4" w:space="0" w:color="auto"/>
              <w:right w:val="single" w:sz="4" w:space="0" w:color="auto"/>
            </w:tcBorders>
            <w:shd w:val="clear" w:color="auto" w:fill="auto"/>
            <w:vAlign w:val="center"/>
            <w:hideMark/>
          </w:tcPr>
          <w:p w14:paraId="2BB14D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703,04</w:t>
            </w:r>
          </w:p>
        </w:tc>
        <w:tc>
          <w:tcPr>
            <w:tcW w:w="685" w:type="pct"/>
            <w:tcBorders>
              <w:top w:val="nil"/>
              <w:left w:val="nil"/>
              <w:bottom w:val="single" w:sz="4" w:space="0" w:color="auto"/>
              <w:right w:val="single" w:sz="4" w:space="0" w:color="auto"/>
            </w:tcBorders>
            <w:shd w:val="clear" w:color="auto" w:fill="auto"/>
            <w:noWrap/>
            <w:vAlign w:val="center"/>
            <w:hideMark/>
          </w:tcPr>
          <w:p w14:paraId="4C01B5C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8A6FE4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w:t>
            </w:r>
          </w:p>
        </w:tc>
        <w:tc>
          <w:tcPr>
            <w:tcW w:w="507" w:type="pct"/>
            <w:tcBorders>
              <w:top w:val="nil"/>
              <w:left w:val="nil"/>
              <w:bottom w:val="single" w:sz="4" w:space="0" w:color="auto"/>
              <w:right w:val="single" w:sz="4" w:space="0" w:color="auto"/>
            </w:tcBorders>
            <w:shd w:val="clear" w:color="auto" w:fill="auto"/>
            <w:vAlign w:val="center"/>
            <w:hideMark/>
          </w:tcPr>
          <w:p w14:paraId="3977224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0,70</w:t>
            </w:r>
          </w:p>
        </w:tc>
        <w:tc>
          <w:tcPr>
            <w:tcW w:w="558" w:type="pct"/>
            <w:tcBorders>
              <w:top w:val="nil"/>
              <w:left w:val="nil"/>
              <w:bottom w:val="single" w:sz="4" w:space="0" w:color="auto"/>
              <w:right w:val="single" w:sz="4" w:space="0" w:color="auto"/>
            </w:tcBorders>
            <w:shd w:val="clear" w:color="auto" w:fill="auto"/>
            <w:vAlign w:val="center"/>
            <w:hideMark/>
          </w:tcPr>
          <w:p w14:paraId="2A6B925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0,84</w:t>
            </w:r>
          </w:p>
        </w:tc>
      </w:tr>
      <w:tr w:rsidR="00E61B8A" w:rsidRPr="00E61B8A" w14:paraId="44184A44"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6373C9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w:t>
            </w:r>
          </w:p>
        </w:tc>
        <w:tc>
          <w:tcPr>
            <w:tcW w:w="752" w:type="pct"/>
            <w:tcBorders>
              <w:top w:val="nil"/>
              <w:left w:val="nil"/>
              <w:bottom w:val="single" w:sz="4" w:space="0" w:color="auto"/>
              <w:right w:val="single" w:sz="4" w:space="0" w:color="auto"/>
            </w:tcBorders>
            <w:shd w:val="clear" w:color="auto" w:fill="auto"/>
            <w:vAlign w:val="center"/>
            <w:hideMark/>
          </w:tcPr>
          <w:p w14:paraId="101CBB23"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№3</w:t>
            </w:r>
          </w:p>
        </w:tc>
        <w:tc>
          <w:tcPr>
            <w:tcW w:w="345" w:type="pct"/>
            <w:tcBorders>
              <w:top w:val="nil"/>
              <w:left w:val="nil"/>
              <w:bottom w:val="single" w:sz="4" w:space="0" w:color="auto"/>
              <w:right w:val="single" w:sz="4" w:space="0" w:color="auto"/>
            </w:tcBorders>
            <w:shd w:val="clear" w:color="auto" w:fill="auto"/>
            <w:vAlign w:val="center"/>
            <w:hideMark/>
          </w:tcPr>
          <w:p w14:paraId="3943E3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394" w:type="pct"/>
            <w:tcBorders>
              <w:top w:val="nil"/>
              <w:left w:val="nil"/>
              <w:bottom w:val="single" w:sz="4" w:space="0" w:color="auto"/>
              <w:right w:val="single" w:sz="4" w:space="0" w:color="auto"/>
            </w:tcBorders>
            <w:shd w:val="clear" w:color="auto" w:fill="auto"/>
            <w:vAlign w:val="center"/>
            <w:hideMark/>
          </w:tcPr>
          <w:p w14:paraId="7C7642B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0,011</w:t>
            </w:r>
          </w:p>
        </w:tc>
        <w:tc>
          <w:tcPr>
            <w:tcW w:w="575" w:type="pct"/>
            <w:tcBorders>
              <w:top w:val="nil"/>
              <w:left w:val="nil"/>
              <w:bottom w:val="single" w:sz="4" w:space="0" w:color="auto"/>
              <w:right w:val="single" w:sz="4" w:space="0" w:color="auto"/>
            </w:tcBorders>
            <w:shd w:val="clear" w:color="000000" w:fill="FFFFFF"/>
            <w:vAlign w:val="center"/>
            <w:hideMark/>
          </w:tcPr>
          <w:p w14:paraId="5FEA882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0,11</w:t>
            </w:r>
          </w:p>
        </w:tc>
        <w:tc>
          <w:tcPr>
            <w:tcW w:w="506" w:type="pct"/>
            <w:tcBorders>
              <w:top w:val="nil"/>
              <w:left w:val="nil"/>
              <w:bottom w:val="single" w:sz="4" w:space="0" w:color="auto"/>
              <w:right w:val="single" w:sz="4" w:space="0" w:color="auto"/>
            </w:tcBorders>
            <w:shd w:val="clear" w:color="auto" w:fill="auto"/>
            <w:vAlign w:val="center"/>
            <w:hideMark/>
          </w:tcPr>
          <w:p w14:paraId="4376FF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736,11</w:t>
            </w:r>
          </w:p>
        </w:tc>
        <w:tc>
          <w:tcPr>
            <w:tcW w:w="685" w:type="pct"/>
            <w:tcBorders>
              <w:top w:val="nil"/>
              <w:left w:val="nil"/>
              <w:bottom w:val="single" w:sz="4" w:space="0" w:color="auto"/>
              <w:right w:val="single" w:sz="4" w:space="0" w:color="auto"/>
            </w:tcBorders>
            <w:shd w:val="clear" w:color="auto" w:fill="auto"/>
            <w:noWrap/>
            <w:vAlign w:val="center"/>
            <w:hideMark/>
          </w:tcPr>
          <w:p w14:paraId="4738042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B03D3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10,3</w:t>
            </w:r>
          </w:p>
        </w:tc>
        <w:tc>
          <w:tcPr>
            <w:tcW w:w="507" w:type="pct"/>
            <w:tcBorders>
              <w:top w:val="nil"/>
              <w:left w:val="nil"/>
              <w:bottom w:val="single" w:sz="4" w:space="0" w:color="auto"/>
              <w:right w:val="single" w:sz="4" w:space="0" w:color="auto"/>
            </w:tcBorders>
            <w:shd w:val="clear" w:color="auto" w:fill="auto"/>
            <w:vAlign w:val="center"/>
            <w:hideMark/>
          </w:tcPr>
          <w:p w14:paraId="6CD33AE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0,72</w:t>
            </w:r>
          </w:p>
        </w:tc>
        <w:tc>
          <w:tcPr>
            <w:tcW w:w="558" w:type="pct"/>
            <w:tcBorders>
              <w:top w:val="nil"/>
              <w:left w:val="nil"/>
              <w:bottom w:val="single" w:sz="4" w:space="0" w:color="auto"/>
              <w:right w:val="single" w:sz="4" w:space="0" w:color="auto"/>
            </w:tcBorders>
            <w:shd w:val="clear" w:color="auto" w:fill="auto"/>
            <w:vAlign w:val="center"/>
            <w:hideMark/>
          </w:tcPr>
          <w:p w14:paraId="7E880A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0,87</w:t>
            </w:r>
          </w:p>
        </w:tc>
      </w:tr>
      <w:tr w:rsidR="00E61B8A" w:rsidRPr="00E61B8A" w14:paraId="31628D4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2E5EBA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31</w:t>
            </w:r>
          </w:p>
        </w:tc>
        <w:tc>
          <w:tcPr>
            <w:tcW w:w="752" w:type="pct"/>
            <w:tcBorders>
              <w:top w:val="nil"/>
              <w:left w:val="nil"/>
              <w:bottom w:val="single" w:sz="4" w:space="0" w:color="auto"/>
              <w:right w:val="single" w:sz="4" w:space="0" w:color="auto"/>
            </w:tcBorders>
            <w:shd w:val="clear" w:color="auto" w:fill="auto"/>
            <w:vAlign w:val="center"/>
            <w:hideMark/>
          </w:tcPr>
          <w:p w14:paraId="798DE3B7"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№4</w:t>
            </w:r>
          </w:p>
        </w:tc>
        <w:tc>
          <w:tcPr>
            <w:tcW w:w="345" w:type="pct"/>
            <w:tcBorders>
              <w:top w:val="nil"/>
              <w:left w:val="nil"/>
              <w:bottom w:val="single" w:sz="4" w:space="0" w:color="auto"/>
              <w:right w:val="single" w:sz="4" w:space="0" w:color="auto"/>
            </w:tcBorders>
            <w:shd w:val="clear" w:color="auto" w:fill="auto"/>
            <w:vAlign w:val="center"/>
            <w:hideMark/>
          </w:tcPr>
          <w:p w14:paraId="5365EE7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w:t>
            </w:r>
          </w:p>
        </w:tc>
        <w:tc>
          <w:tcPr>
            <w:tcW w:w="394" w:type="pct"/>
            <w:tcBorders>
              <w:top w:val="nil"/>
              <w:left w:val="nil"/>
              <w:bottom w:val="single" w:sz="4" w:space="0" w:color="auto"/>
              <w:right w:val="single" w:sz="4" w:space="0" w:color="auto"/>
            </w:tcBorders>
            <w:shd w:val="clear" w:color="auto" w:fill="auto"/>
            <w:vAlign w:val="center"/>
            <w:hideMark/>
          </w:tcPr>
          <w:p w14:paraId="087A6FB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0,030</w:t>
            </w:r>
          </w:p>
        </w:tc>
        <w:tc>
          <w:tcPr>
            <w:tcW w:w="575" w:type="pct"/>
            <w:tcBorders>
              <w:top w:val="nil"/>
              <w:left w:val="nil"/>
              <w:bottom w:val="single" w:sz="4" w:space="0" w:color="auto"/>
              <w:right w:val="single" w:sz="4" w:space="0" w:color="auto"/>
            </w:tcBorders>
            <w:shd w:val="clear" w:color="000000" w:fill="FFFFFF"/>
            <w:vAlign w:val="center"/>
            <w:hideMark/>
          </w:tcPr>
          <w:p w14:paraId="5C1BF46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0,13</w:t>
            </w:r>
          </w:p>
        </w:tc>
        <w:tc>
          <w:tcPr>
            <w:tcW w:w="506" w:type="pct"/>
            <w:tcBorders>
              <w:top w:val="nil"/>
              <w:left w:val="nil"/>
              <w:bottom w:val="single" w:sz="4" w:space="0" w:color="auto"/>
              <w:right w:val="single" w:sz="4" w:space="0" w:color="auto"/>
            </w:tcBorders>
            <w:shd w:val="clear" w:color="auto" w:fill="auto"/>
            <w:vAlign w:val="center"/>
            <w:hideMark/>
          </w:tcPr>
          <w:p w14:paraId="377BED1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672,31</w:t>
            </w:r>
          </w:p>
        </w:tc>
        <w:tc>
          <w:tcPr>
            <w:tcW w:w="685" w:type="pct"/>
            <w:tcBorders>
              <w:top w:val="nil"/>
              <w:left w:val="nil"/>
              <w:bottom w:val="single" w:sz="4" w:space="0" w:color="auto"/>
              <w:right w:val="single" w:sz="4" w:space="0" w:color="auto"/>
            </w:tcBorders>
            <w:shd w:val="clear" w:color="auto" w:fill="auto"/>
            <w:noWrap/>
            <w:vAlign w:val="center"/>
            <w:hideMark/>
          </w:tcPr>
          <w:p w14:paraId="28440E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5FCBB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w:t>
            </w:r>
          </w:p>
        </w:tc>
        <w:tc>
          <w:tcPr>
            <w:tcW w:w="507" w:type="pct"/>
            <w:tcBorders>
              <w:top w:val="nil"/>
              <w:left w:val="nil"/>
              <w:bottom w:val="single" w:sz="4" w:space="0" w:color="auto"/>
              <w:right w:val="single" w:sz="4" w:space="0" w:color="auto"/>
            </w:tcBorders>
            <w:shd w:val="clear" w:color="auto" w:fill="auto"/>
            <w:vAlign w:val="center"/>
            <w:hideMark/>
          </w:tcPr>
          <w:p w14:paraId="5BC1CD7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0,74</w:t>
            </w:r>
          </w:p>
        </w:tc>
        <w:tc>
          <w:tcPr>
            <w:tcW w:w="558" w:type="pct"/>
            <w:tcBorders>
              <w:top w:val="nil"/>
              <w:left w:val="nil"/>
              <w:bottom w:val="single" w:sz="4" w:space="0" w:color="auto"/>
              <w:right w:val="single" w:sz="4" w:space="0" w:color="auto"/>
            </w:tcBorders>
            <w:shd w:val="clear" w:color="auto" w:fill="auto"/>
            <w:vAlign w:val="center"/>
            <w:hideMark/>
          </w:tcPr>
          <w:p w14:paraId="34F4E0D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0,88</w:t>
            </w:r>
          </w:p>
        </w:tc>
      </w:tr>
      <w:tr w:rsidR="00E61B8A" w:rsidRPr="00E61B8A" w14:paraId="16218C1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CD3536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32</w:t>
            </w:r>
          </w:p>
        </w:tc>
        <w:tc>
          <w:tcPr>
            <w:tcW w:w="752" w:type="pct"/>
            <w:tcBorders>
              <w:top w:val="nil"/>
              <w:left w:val="nil"/>
              <w:bottom w:val="single" w:sz="4" w:space="0" w:color="auto"/>
              <w:right w:val="single" w:sz="4" w:space="0" w:color="auto"/>
            </w:tcBorders>
            <w:shd w:val="clear" w:color="auto" w:fill="auto"/>
            <w:vAlign w:val="center"/>
            <w:hideMark/>
          </w:tcPr>
          <w:p w14:paraId="4232A7F9"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№5</w:t>
            </w:r>
          </w:p>
        </w:tc>
        <w:tc>
          <w:tcPr>
            <w:tcW w:w="345" w:type="pct"/>
            <w:tcBorders>
              <w:top w:val="nil"/>
              <w:left w:val="nil"/>
              <w:bottom w:val="single" w:sz="4" w:space="0" w:color="auto"/>
              <w:right w:val="single" w:sz="4" w:space="0" w:color="auto"/>
            </w:tcBorders>
            <w:shd w:val="clear" w:color="auto" w:fill="auto"/>
            <w:vAlign w:val="center"/>
            <w:hideMark/>
          </w:tcPr>
          <w:p w14:paraId="2C62DF5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w:t>
            </w:r>
          </w:p>
        </w:tc>
        <w:tc>
          <w:tcPr>
            <w:tcW w:w="394" w:type="pct"/>
            <w:tcBorders>
              <w:top w:val="nil"/>
              <w:left w:val="nil"/>
              <w:bottom w:val="single" w:sz="4" w:space="0" w:color="auto"/>
              <w:right w:val="single" w:sz="4" w:space="0" w:color="auto"/>
            </w:tcBorders>
            <w:shd w:val="clear" w:color="auto" w:fill="auto"/>
            <w:vAlign w:val="center"/>
            <w:hideMark/>
          </w:tcPr>
          <w:p w14:paraId="681EC4F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0,027</w:t>
            </w:r>
          </w:p>
        </w:tc>
        <w:tc>
          <w:tcPr>
            <w:tcW w:w="575" w:type="pct"/>
            <w:tcBorders>
              <w:top w:val="nil"/>
              <w:left w:val="nil"/>
              <w:bottom w:val="single" w:sz="4" w:space="0" w:color="auto"/>
              <w:right w:val="single" w:sz="4" w:space="0" w:color="auto"/>
            </w:tcBorders>
            <w:shd w:val="clear" w:color="000000" w:fill="FFFFFF"/>
            <w:vAlign w:val="center"/>
            <w:hideMark/>
          </w:tcPr>
          <w:p w14:paraId="7F768EE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0,35</w:t>
            </w:r>
          </w:p>
        </w:tc>
        <w:tc>
          <w:tcPr>
            <w:tcW w:w="506" w:type="pct"/>
            <w:tcBorders>
              <w:top w:val="nil"/>
              <w:left w:val="nil"/>
              <w:bottom w:val="single" w:sz="4" w:space="0" w:color="auto"/>
              <w:right w:val="single" w:sz="4" w:space="0" w:color="auto"/>
            </w:tcBorders>
            <w:shd w:val="clear" w:color="auto" w:fill="auto"/>
            <w:vAlign w:val="center"/>
            <w:hideMark/>
          </w:tcPr>
          <w:p w14:paraId="0254C1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766,40</w:t>
            </w:r>
          </w:p>
        </w:tc>
        <w:tc>
          <w:tcPr>
            <w:tcW w:w="685" w:type="pct"/>
            <w:tcBorders>
              <w:top w:val="nil"/>
              <w:left w:val="nil"/>
              <w:bottom w:val="single" w:sz="4" w:space="0" w:color="auto"/>
              <w:right w:val="single" w:sz="4" w:space="0" w:color="auto"/>
            </w:tcBorders>
            <w:shd w:val="clear" w:color="auto" w:fill="auto"/>
            <w:noWrap/>
            <w:vAlign w:val="center"/>
            <w:hideMark/>
          </w:tcPr>
          <w:p w14:paraId="0886C1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4B4019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12,6</w:t>
            </w:r>
          </w:p>
        </w:tc>
        <w:tc>
          <w:tcPr>
            <w:tcW w:w="507" w:type="pct"/>
            <w:tcBorders>
              <w:top w:val="nil"/>
              <w:left w:val="nil"/>
              <w:bottom w:val="single" w:sz="4" w:space="0" w:color="auto"/>
              <w:right w:val="single" w:sz="4" w:space="0" w:color="auto"/>
            </w:tcBorders>
            <w:shd w:val="clear" w:color="auto" w:fill="auto"/>
            <w:vAlign w:val="center"/>
            <w:hideMark/>
          </w:tcPr>
          <w:p w14:paraId="78AD1C2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0,76</w:t>
            </w:r>
          </w:p>
        </w:tc>
        <w:tc>
          <w:tcPr>
            <w:tcW w:w="558" w:type="pct"/>
            <w:tcBorders>
              <w:top w:val="nil"/>
              <w:left w:val="nil"/>
              <w:bottom w:val="single" w:sz="4" w:space="0" w:color="auto"/>
              <w:right w:val="single" w:sz="4" w:space="0" w:color="auto"/>
            </w:tcBorders>
            <w:shd w:val="clear" w:color="auto" w:fill="auto"/>
            <w:vAlign w:val="center"/>
            <w:hideMark/>
          </w:tcPr>
          <w:p w14:paraId="241D611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0,91</w:t>
            </w:r>
          </w:p>
        </w:tc>
      </w:tr>
      <w:tr w:rsidR="00E61B8A" w:rsidRPr="00E61B8A" w14:paraId="0B967F9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00809B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w:t>
            </w:r>
          </w:p>
        </w:tc>
        <w:tc>
          <w:tcPr>
            <w:tcW w:w="752" w:type="pct"/>
            <w:tcBorders>
              <w:top w:val="nil"/>
              <w:left w:val="nil"/>
              <w:bottom w:val="single" w:sz="4" w:space="0" w:color="auto"/>
              <w:right w:val="single" w:sz="4" w:space="0" w:color="auto"/>
            </w:tcBorders>
            <w:shd w:val="clear" w:color="auto" w:fill="auto"/>
            <w:vAlign w:val="center"/>
            <w:hideMark/>
          </w:tcPr>
          <w:p w14:paraId="6F68EC78"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№6</w:t>
            </w:r>
          </w:p>
        </w:tc>
        <w:tc>
          <w:tcPr>
            <w:tcW w:w="345" w:type="pct"/>
            <w:tcBorders>
              <w:top w:val="nil"/>
              <w:left w:val="nil"/>
              <w:bottom w:val="single" w:sz="4" w:space="0" w:color="auto"/>
              <w:right w:val="single" w:sz="4" w:space="0" w:color="auto"/>
            </w:tcBorders>
            <w:shd w:val="clear" w:color="auto" w:fill="auto"/>
            <w:vAlign w:val="center"/>
            <w:hideMark/>
          </w:tcPr>
          <w:p w14:paraId="2744ACA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115</w:t>
            </w:r>
          </w:p>
        </w:tc>
        <w:tc>
          <w:tcPr>
            <w:tcW w:w="394" w:type="pct"/>
            <w:tcBorders>
              <w:top w:val="nil"/>
              <w:left w:val="nil"/>
              <w:bottom w:val="single" w:sz="4" w:space="0" w:color="auto"/>
              <w:right w:val="single" w:sz="4" w:space="0" w:color="auto"/>
            </w:tcBorders>
            <w:shd w:val="clear" w:color="auto" w:fill="auto"/>
            <w:vAlign w:val="center"/>
            <w:hideMark/>
          </w:tcPr>
          <w:p w14:paraId="109F923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0,265</w:t>
            </w:r>
          </w:p>
        </w:tc>
        <w:tc>
          <w:tcPr>
            <w:tcW w:w="575" w:type="pct"/>
            <w:tcBorders>
              <w:top w:val="nil"/>
              <w:left w:val="nil"/>
              <w:bottom w:val="single" w:sz="4" w:space="0" w:color="auto"/>
              <w:right w:val="single" w:sz="4" w:space="0" w:color="auto"/>
            </w:tcBorders>
            <w:shd w:val="clear" w:color="000000" w:fill="FFFFFF"/>
            <w:vAlign w:val="center"/>
            <w:hideMark/>
          </w:tcPr>
          <w:p w14:paraId="54B8961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0,12</w:t>
            </w:r>
          </w:p>
        </w:tc>
        <w:tc>
          <w:tcPr>
            <w:tcW w:w="506" w:type="pct"/>
            <w:tcBorders>
              <w:top w:val="nil"/>
              <w:left w:val="nil"/>
              <w:bottom w:val="single" w:sz="4" w:space="0" w:color="auto"/>
              <w:right w:val="single" w:sz="4" w:space="0" w:color="auto"/>
            </w:tcBorders>
            <w:shd w:val="clear" w:color="auto" w:fill="auto"/>
            <w:vAlign w:val="center"/>
            <w:hideMark/>
          </w:tcPr>
          <w:p w14:paraId="486258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434,26</w:t>
            </w:r>
          </w:p>
        </w:tc>
        <w:tc>
          <w:tcPr>
            <w:tcW w:w="685" w:type="pct"/>
            <w:tcBorders>
              <w:top w:val="nil"/>
              <w:left w:val="nil"/>
              <w:bottom w:val="single" w:sz="4" w:space="0" w:color="auto"/>
              <w:right w:val="single" w:sz="4" w:space="0" w:color="auto"/>
            </w:tcBorders>
            <w:shd w:val="clear" w:color="auto" w:fill="auto"/>
            <w:noWrap/>
            <w:vAlign w:val="center"/>
            <w:hideMark/>
          </w:tcPr>
          <w:p w14:paraId="7FDCB6A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158AA8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w:t>
            </w:r>
          </w:p>
        </w:tc>
        <w:tc>
          <w:tcPr>
            <w:tcW w:w="507" w:type="pct"/>
            <w:tcBorders>
              <w:top w:val="nil"/>
              <w:left w:val="nil"/>
              <w:bottom w:val="single" w:sz="4" w:space="0" w:color="auto"/>
              <w:right w:val="single" w:sz="4" w:space="0" w:color="auto"/>
            </w:tcBorders>
            <w:shd w:val="clear" w:color="auto" w:fill="auto"/>
            <w:vAlign w:val="center"/>
            <w:hideMark/>
          </w:tcPr>
          <w:p w14:paraId="51936A0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0,77</w:t>
            </w:r>
          </w:p>
        </w:tc>
        <w:tc>
          <w:tcPr>
            <w:tcW w:w="558" w:type="pct"/>
            <w:tcBorders>
              <w:top w:val="nil"/>
              <w:left w:val="nil"/>
              <w:bottom w:val="single" w:sz="4" w:space="0" w:color="auto"/>
              <w:right w:val="single" w:sz="4" w:space="0" w:color="auto"/>
            </w:tcBorders>
            <w:shd w:val="clear" w:color="auto" w:fill="auto"/>
            <w:vAlign w:val="center"/>
            <w:hideMark/>
          </w:tcPr>
          <w:p w14:paraId="1F57EF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0,93</w:t>
            </w:r>
          </w:p>
        </w:tc>
      </w:tr>
      <w:tr w:rsidR="00E61B8A" w:rsidRPr="00E61B8A" w14:paraId="0E8E013F"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7A94C4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34</w:t>
            </w:r>
          </w:p>
        </w:tc>
        <w:tc>
          <w:tcPr>
            <w:tcW w:w="752" w:type="pct"/>
            <w:tcBorders>
              <w:top w:val="nil"/>
              <w:left w:val="nil"/>
              <w:bottom w:val="single" w:sz="4" w:space="0" w:color="auto"/>
              <w:right w:val="single" w:sz="4" w:space="0" w:color="auto"/>
            </w:tcBorders>
            <w:shd w:val="clear" w:color="auto" w:fill="auto"/>
            <w:vAlign w:val="center"/>
            <w:hideMark/>
          </w:tcPr>
          <w:p w14:paraId="24DEF3EA"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№7</w:t>
            </w:r>
          </w:p>
        </w:tc>
        <w:tc>
          <w:tcPr>
            <w:tcW w:w="345" w:type="pct"/>
            <w:tcBorders>
              <w:top w:val="nil"/>
              <w:left w:val="nil"/>
              <w:bottom w:val="single" w:sz="4" w:space="0" w:color="auto"/>
              <w:right w:val="single" w:sz="4" w:space="0" w:color="auto"/>
            </w:tcBorders>
            <w:shd w:val="clear" w:color="auto" w:fill="auto"/>
            <w:vAlign w:val="center"/>
            <w:hideMark/>
          </w:tcPr>
          <w:p w14:paraId="1840287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w:t>
            </w:r>
          </w:p>
        </w:tc>
        <w:tc>
          <w:tcPr>
            <w:tcW w:w="394" w:type="pct"/>
            <w:tcBorders>
              <w:top w:val="nil"/>
              <w:left w:val="nil"/>
              <w:bottom w:val="single" w:sz="4" w:space="0" w:color="auto"/>
              <w:right w:val="single" w:sz="4" w:space="0" w:color="auto"/>
            </w:tcBorders>
            <w:shd w:val="clear" w:color="auto" w:fill="auto"/>
            <w:vAlign w:val="center"/>
            <w:hideMark/>
          </w:tcPr>
          <w:p w14:paraId="705DD3A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0,099</w:t>
            </w:r>
          </w:p>
        </w:tc>
        <w:tc>
          <w:tcPr>
            <w:tcW w:w="575" w:type="pct"/>
            <w:tcBorders>
              <w:top w:val="nil"/>
              <w:left w:val="nil"/>
              <w:bottom w:val="single" w:sz="4" w:space="0" w:color="auto"/>
              <w:right w:val="single" w:sz="4" w:space="0" w:color="auto"/>
            </w:tcBorders>
            <w:shd w:val="clear" w:color="000000" w:fill="FFFFFF"/>
            <w:vAlign w:val="center"/>
            <w:hideMark/>
          </w:tcPr>
          <w:p w14:paraId="5A8E30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w:t>
            </w:r>
          </w:p>
        </w:tc>
        <w:tc>
          <w:tcPr>
            <w:tcW w:w="506" w:type="pct"/>
            <w:tcBorders>
              <w:top w:val="nil"/>
              <w:left w:val="nil"/>
              <w:bottom w:val="single" w:sz="4" w:space="0" w:color="auto"/>
              <w:right w:val="single" w:sz="4" w:space="0" w:color="auto"/>
            </w:tcBorders>
            <w:shd w:val="clear" w:color="auto" w:fill="auto"/>
            <w:vAlign w:val="center"/>
            <w:hideMark/>
          </w:tcPr>
          <w:p w14:paraId="1BF7937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453,83</w:t>
            </w:r>
          </w:p>
        </w:tc>
        <w:tc>
          <w:tcPr>
            <w:tcW w:w="685" w:type="pct"/>
            <w:tcBorders>
              <w:top w:val="nil"/>
              <w:left w:val="nil"/>
              <w:bottom w:val="single" w:sz="4" w:space="0" w:color="auto"/>
              <w:right w:val="single" w:sz="4" w:space="0" w:color="auto"/>
            </w:tcBorders>
            <w:shd w:val="clear" w:color="auto" w:fill="auto"/>
            <w:noWrap/>
            <w:vAlign w:val="center"/>
            <w:hideMark/>
          </w:tcPr>
          <w:p w14:paraId="03E226B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5F4CB9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w:t>
            </w:r>
          </w:p>
        </w:tc>
        <w:tc>
          <w:tcPr>
            <w:tcW w:w="507" w:type="pct"/>
            <w:tcBorders>
              <w:top w:val="nil"/>
              <w:left w:val="nil"/>
              <w:bottom w:val="single" w:sz="4" w:space="0" w:color="auto"/>
              <w:right w:val="single" w:sz="4" w:space="0" w:color="auto"/>
            </w:tcBorders>
            <w:shd w:val="clear" w:color="auto" w:fill="auto"/>
            <w:vAlign w:val="center"/>
            <w:hideMark/>
          </w:tcPr>
          <w:p w14:paraId="6B3363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0,80</w:t>
            </w:r>
          </w:p>
        </w:tc>
        <w:tc>
          <w:tcPr>
            <w:tcW w:w="558" w:type="pct"/>
            <w:tcBorders>
              <w:top w:val="nil"/>
              <w:left w:val="nil"/>
              <w:bottom w:val="single" w:sz="4" w:space="0" w:color="auto"/>
              <w:right w:val="single" w:sz="4" w:space="0" w:color="auto"/>
            </w:tcBorders>
            <w:shd w:val="clear" w:color="auto" w:fill="auto"/>
            <w:vAlign w:val="center"/>
            <w:hideMark/>
          </w:tcPr>
          <w:p w14:paraId="2D6ECBD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0,96</w:t>
            </w:r>
          </w:p>
        </w:tc>
      </w:tr>
      <w:tr w:rsidR="00E61B8A" w:rsidRPr="00E61B8A" w14:paraId="4C6F8190"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8D28C1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752" w:type="pct"/>
            <w:tcBorders>
              <w:top w:val="nil"/>
              <w:left w:val="nil"/>
              <w:bottom w:val="single" w:sz="4" w:space="0" w:color="auto"/>
              <w:right w:val="single" w:sz="4" w:space="0" w:color="auto"/>
            </w:tcBorders>
            <w:shd w:val="clear" w:color="auto" w:fill="auto"/>
            <w:vAlign w:val="center"/>
            <w:hideMark/>
          </w:tcPr>
          <w:p w14:paraId="4054ABF7" w14:textId="77777777" w:rsidR="00E61B8A" w:rsidRPr="00E61B8A" w:rsidRDefault="00E61B8A" w:rsidP="00E61B8A">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№8</w:t>
            </w:r>
          </w:p>
        </w:tc>
        <w:tc>
          <w:tcPr>
            <w:tcW w:w="345" w:type="pct"/>
            <w:tcBorders>
              <w:top w:val="nil"/>
              <w:left w:val="nil"/>
              <w:bottom w:val="single" w:sz="4" w:space="0" w:color="auto"/>
              <w:right w:val="single" w:sz="4" w:space="0" w:color="auto"/>
            </w:tcBorders>
            <w:shd w:val="clear" w:color="auto" w:fill="auto"/>
            <w:vAlign w:val="center"/>
            <w:hideMark/>
          </w:tcPr>
          <w:p w14:paraId="0B55EE5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w:t>
            </w:r>
          </w:p>
        </w:tc>
        <w:tc>
          <w:tcPr>
            <w:tcW w:w="394" w:type="pct"/>
            <w:tcBorders>
              <w:top w:val="nil"/>
              <w:left w:val="nil"/>
              <w:bottom w:val="single" w:sz="4" w:space="0" w:color="auto"/>
              <w:right w:val="single" w:sz="4" w:space="0" w:color="auto"/>
            </w:tcBorders>
            <w:shd w:val="clear" w:color="auto" w:fill="auto"/>
            <w:vAlign w:val="center"/>
            <w:hideMark/>
          </w:tcPr>
          <w:p w14:paraId="7AA517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0,007</w:t>
            </w:r>
          </w:p>
        </w:tc>
        <w:tc>
          <w:tcPr>
            <w:tcW w:w="575" w:type="pct"/>
            <w:tcBorders>
              <w:top w:val="nil"/>
              <w:left w:val="nil"/>
              <w:bottom w:val="single" w:sz="4" w:space="0" w:color="auto"/>
              <w:right w:val="single" w:sz="4" w:space="0" w:color="auto"/>
            </w:tcBorders>
            <w:shd w:val="clear" w:color="000000" w:fill="FFFFFF"/>
            <w:vAlign w:val="center"/>
            <w:hideMark/>
          </w:tcPr>
          <w:p w14:paraId="2A7B0E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w:t>
            </w:r>
          </w:p>
        </w:tc>
        <w:tc>
          <w:tcPr>
            <w:tcW w:w="506" w:type="pct"/>
            <w:tcBorders>
              <w:top w:val="nil"/>
              <w:left w:val="nil"/>
              <w:bottom w:val="single" w:sz="4" w:space="0" w:color="auto"/>
              <w:right w:val="single" w:sz="4" w:space="0" w:color="auto"/>
            </w:tcBorders>
            <w:shd w:val="clear" w:color="auto" w:fill="auto"/>
            <w:vAlign w:val="center"/>
            <w:hideMark/>
          </w:tcPr>
          <w:p w14:paraId="4DDFB40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1006,18</w:t>
            </w:r>
          </w:p>
        </w:tc>
        <w:tc>
          <w:tcPr>
            <w:tcW w:w="685" w:type="pct"/>
            <w:tcBorders>
              <w:top w:val="nil"/>
              <w:left w:val="nil"/>
              <w:bottom w:val="single" w:sz="4" w:space="0" w:color="auto"/>
              <w:right w:val="single" w:sz="4" w:space="0" w:color="auto"/>
            </w:tcBorders>
            <w:shd w:val="clear" w:color="auto" w:fill="auto"/>
            <w:noWrap/>
            <w:vAlign w:val="center"/>
            <w:hideMark/>
          </w:tcPr>
          <w:p w14:paraId="1A0947A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10EC1D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8,4</w:t>
            </w:r>
          </w:p>
        </w:tc>
        <w:tc>
          <w:tcPr>
            <w:tcW w:w="507" w:type="pct"/>
            <w:tcBorders>
              <w:top w:val="nil"/>
              <w:left w:val="nil"/>
              <w:bottom w:val="single" w:sz="4" w:space="0" w:color="auto"/>
              <w:right w:val="single" w:sz="4" w:space="0" w:color="auto"/>
            </w:tcBorders>
            <w:shd w:val="clear" w:color="auto" w:fill="auto"/>
            <w:vAlign w:val="center"/>
            <w:hideMark/>
          </w:tcPr>
          <w:p w14:paraId="5E2F05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0,81</w:t>
            </w:r>
          </w:p>
        </w:tc>
        <w:tc>
          <w:tcPr>
            <w:tcW w:w="558" w:type="pct"/>
            <w:tcBorders>
              <w:top w:val="nil"/>
              <w:left w:val="nil"/>
              <w:bottom w:val="single" w:sz="4" w:space="0" w:color="auto"/>
              <w:right w:val="single" w:sz="4" w:space="0" w:color="auto"/>
            </w:tcBorders>
            <w:shd w:val="clear" w:color="auto" w:fill="auto"/>
            <w:vAlign w:val="center"/>
            <w:hideMark/>
          </w:tcPr>
          <w:p w14:paraId="4CED73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0,97</w:t>
            </w:r>
          </w:p>
        </w:tc>
      </w:tr>
      <w:tr w:rsidR="00E61B8A" w:rsidRPr="00E61B8A" w14:paraId="3F9581B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CCA55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36</w:t>
            </w:r>
          </w:p>
        </w:tc>
        <w:tc>
          <w:tcPr>
            <w:tcW w:w="752" w:type="pct"/>
            <w:tcBorders>
              <w:top w:val="nil"/>
              <w:left w:val="nil"/>
              <w:bottom w:val="single" w:sz="4" w:space="0" w:color="auto"/>
              <w:right w:val="single" w:sz="4" w:space="0" w:color="auto"/>
            </w:tcBorders>
            <w:shd w:val="clear" w:color="auto" w:fill="auto"/>
            <w:vAlign w:val="center"/>
            <w:hideMark/>
          </w:tcPr>
          <w:p w14:paraId="294A167A"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№9</w:t>
            </w:r>
          </w:p>
        </w:tc>
        <w:tc>
          <w:tcPr>
            <w:tcW w:w="345" w:type="pct"/>
            <w:tcBorders>
              <w:top w:val="nil"/>
              <w:left w:val="nil"/>
              <w:bottom w:val="single" w:sz="4" w:space="0" w:color="auto"/>
              <w:right w:val="single" w:sz="4" w:space="0" w:color="auto"/>
            </w:tcBorders>
            <w:shd w:val="clear" w:color="auto" w:fill="auto"/>
            <w:vAlign w:val="center"/>
            <w:hideMark/>
          </w:tcPr>
          <w:p w14:paraId="1A4D15F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34</w:t>
            </w:r>
          </w:p>
        </w:tc>
        <w:tc>
          <w:tcPr>
            <w:tcW w:w="394" w:type="pct"/>
            <w:tcBorders>
              <w:top w:val="nil"/>
              <w:left w:val="nil"/>
              <w:bottom w:val="single" w:sz="4" w:space="0" w:color="auto"/>
              <w:right w:val="single" w:sz="4" w:space="0" w:color="auto"/>
            </w:tcBorders>
            <w:shd w:val="clear" w:color="auto" w:fill="auto"/>
            <w:vAlign w:val="center"/>
            <w:hideMark/>
          </w:tcPr>
          <w:p w14:paraId="1A50A82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0,033</w:t>
            </w:r>
          </w:p>
        </w:tc>
        <w:tc>
          <w:tcPr>
            <w:tcW w:w="575" w:type="pct"/>
            <w:tcBorders>
              <w:top w:val="nil"/>
              <w:left w:val="nil"/>
              <w:bottom w:val="single" w:sz="4" w:space="0" w:color="auto"/>
              <w:right w:val="single" w:sz="4" w:space="0" w:color="auto"/>
            </w:tcBorders>
            <w:shd w:val="clear" w:color="000000" w:fill="FFFFFF"/>
            <w:vAlign w:val="center"/>
            <w:hideMark/>
          </w:tcPr>
          <w:p w14:paraId="234FD0F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0,40</w:t>
            </w:r>
          </w:p>
        </w:tc>
        <w:tc>
          <w:tcPr>
            <w:tcW w:w="506" w:type="pct"/>
            <w:tcBorders>
              <w:top w:val="nil"/>
              <w:left w:val="nil"/>
              <w:bottom w:val="single" w:sz="4" w:space="0" w:color="auto"/>
              <w:right w:val="single" w:sz="4" w:space="0" w:color="auto"/>
            </w:tcBorders>
            <w:shd w:val="clear" w:color="auto" w:fill="auto"/>
            <w:vAlign w:val="center"/>
            <w:hideMark/>
          </w:tcPr>
          <w:p w14:paraId="480F48D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1019,18</w:t>
            </w:r>
          </w:p>
        </w:tc>
        <w:tc>
          <w:tcPr>
            <w:tcW w:w="685" w:type="pct"/>
            <w:tcBorders>
              <w:top w:val="nil"/>
              <w:left w:val="nil"/>
              <w:bottom w:val="single" w:sz="4" w:space="0" w:color="auto"/>
              <w:right w:val="single" w:sz="4" w:space="0" w:color="auto"/>
            </w:tcBorders>
            <w:shd w:val="clear" w:color="auto" w:fill="auto"/>
            <w:noWrap/>
            <w:vAlign w:val="center"/>
            <w:hideMark/>
          </w:tcPr>
          <w:p w14:paraId="0D69A4F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8EB4BB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12,0</w:t>
            </w:r>
          </w:p>
        </w:tc>
        <w:tc>
          <w:tcPr>
            <w:tcW w:w="507" w:type="pct"/>
            <w:tcBorders>
              <w:top w:val="nil"/>
              <w:left w:val="nil"/>
              <w:bottom w:val="single" w:sz="4" w:space="0" w:color="auto"/>
              <w:right w:val="single" w:sz="4" w:space="0" w:color="auto"/>
            </w:tcBorders>
            <w:shd w:val="clear" w:color="auto" w:fill="auto"/>
            <w:vAlign w:val="center"/>
            <w:hideMark/>
          </w:tcPr>
          <w:p w14:paraId="65C3673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0,84</w:t>
            </w:r>
          </w:p>
        </w:tc>
        <w:tc>
          <w:tcPr>
            <w:tcW w:w="558" w:type="pct"/>
            <w:tcBorders>
              <w:top w:val="nil"/>
              <w:left w:val="nil"/>
              <w:bottom w:val="single" w:sz="4" w:space="0" w:color="auto"/>
              <w:right w:val="single" w:sz="4" w:space="0" w:color="auto"/>
            </w:tcBorders>
            <w:shd w:val="clear" w:color="auto" w:fill="auto"/>
            <w:vAlign w:val="center"/>
            <w:hideMark/>
          </w:tcPr>
          <w:p w14:paraId="145C9A3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1,00</w:t>
            </w:r>
          </w:p>
        </w:tc>
      </w:tr>
      <w:tr w:rsidR="00E61B8A" w:rsidRPr="00E61B8A" w14:paraId="57F2F05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59DC00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37</w:t>
            </w:r>
          </w:p>
        </w:tc>
        <w:tc>
          <w:tcPr>
            <w:tcW w:w="752" w:type="pct"/>
            <w:tcBorders>
              <w:top w:val="nil"/>
              <w:left w:val="nil"/>
              <w:bottom w:val="single" w:sz="4" w:space="0" w:color="auto"/>
              <w:right w:val="single" w:sz="4" w:space="0" w:color="auto"/>
            </w:tcBorders>
            <w:shd w:val="clear" w:color="auto" w:fill="auto"/>
            <w:vAlign w:val="center"/>
            <w:hideMark/>
          </w:tcPr>
          <w:p w14:paraId="6FDD1DD1"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№11</w:t>
            </w:r>
          </w:p>
        </w:tc>
        <w:tc>
          <w:tcPr>
            <w:tcW w:w="345" w:type="pct"/>
            <w:tcBorders>
              <w:top w:val="nil"/>
              <w:left w:val="nil"/>
              <w:bottom w:val="single" w:sz="4" w:space="0" w:color="auto"/>
              <w:right w:val="single" w:sz="4" w:space="0" w:color="auto"/>
            </w:tcBorders>
            <w:shd w:val="clear" w:color="auto" w:fill="auto"/>
            <w:vAlign w:val="center"/>
            <w:hideMark/>
          </w:tcPr>
          <w:p w14:paraId="10CDC12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26</w:t>
            </w:r>
          </w:p>
        </w:tc>
        <w:tc>
          <w:tcPr>
            <w:tcW w:w="394" w:type="pct"/>
            <w:tcBorders>
              <w:top w:val="nil"/>
              <w:left w:val="nil"/>
              <w:bottom w:val="single" w:sz="4" w:space="0" w:color="auto"/>
              <w:right w:val="single" w:sz="4" w:space="0" w:color="auto"/>
            </w:tcBorders>
            <w:shd w:val="clear" w:color="auto" w:fill="auto"/>
            <w:vAlign w:val="center"/>
            <w:hideMark/>
          </w:tcPr>
          <w:p w14:paraId="4076DF8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0,051</w:t>
            </w:r>
          </w:p>
        </w:tc>
        <w:tc>
          <w:tcPr>
            <w:tcW w:w="575" w:type="pct"/>
            <w:tcBorders>
              <w:top w:val="nil"/>
              <w:left w:val="nil"/>
              <w:bottom w:val="single" w:sz="4" w:space="0" w:color="auto"/>
              <w:right w:val="single" w:sz="4" w:space="0" w:color="auto"/>
            </w:tcBorders>
            <w:shd w:val="clear" w:color="000000" w:fill="FFFFFF"/>
            <w:vAlign w:val="center"/>
            <w:hideMark/>
          </w:tcPr>
          <w:p w14:paraId="2B6A6EB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w:t>
            </w:r>
          </w:p>
        </w:tc>
        <w:tc>
          <w:tcPr>
            <w:tcW w:w="506" w:type="pct"/>
            <w:tcBorders>
              <w:top w:val="nil"/>
              <w:left w:val="nil"/>
              <w:bottom w:val="single" w:sz="4" w:space="0" w:color="auto"/>
              <w:right w:val="single" w:sz="4" w:space="0" w:color="auto"/>
            </w:tcBorders>
            <w:shd w:val="clear" w:color="auto" w:fill="auto"/>
            <w:vAlign w:val="center"/>
            <w:hideMark/>
          </w:tcPr>
          <w:p w14:paraId="2D2694E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507,55</w:t>
            </w:r>
          </w:p>
        </w:tc>
        <w:tc>
          <w:tcPr>
            <w:tcW w:w="685" w:type="pct"/>
            <w:tcBorders>
              <w:top w:val="nil"/>
              <w:left w:val="nil"/>
              <w:bottom w:val="single" w:sz="4" w:space="0" w:color="auto"/>
              <w:right w:val="single" w:sz="4" w:space="0" w:color="auto"/>
            </w:tcBorders>
            <w:shd w:val="clear" w:color="auto" w:fill="auto"/>
            <w:noWrap/>
            <w:vAlign w:val="center"/>
            <w:hideMark/>
          </w:tcPr>
          <w:p w14:paraId="3C2A8E9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7AD5E0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0,6</w:t>
            </w:r>
          </w:p>
        </w:tc>
        <w:tc>
          <w:tcPr>
            <w:tcW w:w="507" w:type="pct"/>
            <w:tcBorders>
              <w:top w:val="nil"/>
              <w:left w:val="nil"/>
              <w:bottom w:val="single" w:sz="4" w:space="0" w:color="auto"/>
              <w:right w:val="single" w:sz="4" w:space="0" w:color="auto"/>
            </w:tcBorders>
            <w:shd w:val="clear" w:color="auto" w:fill="auto"/>
            <w:vAlign w:val="center"/>
            <w:hideMark/>
          </w:tcPr>
          <w:p w14:paraId="60FCC8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0,85</w:t>
            </w:r>
          </w:p>
        </w:tc>
        <w:tc>
          <w:tcPr>
            <w:tcW w:w="558" w:type="pct"/>
            <w:tcBorders>
              <w:top w:val="nil"/>
              <w:left w:val="nil"/>
              <w:bottom w:val="single" w:sz="4" w:space="0" w:color="auto"/>
              <w:right w:val="single" w:sz="4" w:space="0" w:color="auto"/>
            </w:tcBorders>
            <w:shd w:val="clear" w:color="auto" w:fill="auto"/>
            <w:vAlign w:val="center"/>
            <w:hideMark/>
          </w:tcPr>
          <w:p w14:paraId="5CB2F1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1,02</w:t>
            </w:r>
          </w:p>
        </w:tc>
      </w:tr>
      <w:tr w:rsidR="00E61B8A" w:rsidRPr="00E61B8A" w14:paraId="41F15FFC"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DFAC2D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w:t>
            </w:r>
          </w:p>
        </w:tc>
        <w:tc>
          <w:tcPr>
            <w:tcW w:w="752" w:type="pct"/>
            <w:tcBorders>
              <w:top w:val="nil"/>
              <w:left w:val="nil"/>
              <w:bottom w:val="single" w:sz="4" w:space="0" w:color="auto"/>
              <w:right w:val="single" w:sz="4" w:space="0" w:color="auto"/>
            </w:tcBorders>
            <w:shd w:val="clear" w:color="auto" w:fill="auto"/>
            <w:vAlign w:val="center"/>
            <w:hideMark/>
          </w:tcPr>
          <w:p w14:paraId="3810D93E"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№12</w:t>
            </w:r>
          </w:p>
        </w:tc>
        <w:tc>
          <w:tcPr>
            <w:tcW w:w="345" w:type="pct"/>
            <w:tcBorders>
              <w:top w:val="nil"/>
              <w:left w:val="nil"/>
              <w:bottom w:val="single" w:sz="4" w:space="0" w:color="auto"/>
              <w:right w:val="single" w:sz="4" w:space="0" w:color="auto"/>
            </w:tcBorders>
            <w:shd w:val="clear" w:color="auto" w:fill="auto"/>
            <w:vAlign w:val="center"/>
            <w:hideMark/>
          </w:tcPr>
          <w:p w14:paraId="796AE90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w:t>
            </w:r>
          </w:p>
        </w:tc>
        <w:tc>
          <w:tcPr>
            <w:tcW w:w="394" w:type="pct"/>
            <w:tcBorders>
              <w:top w:val="nil"/>
              <w:left w:val="nil"/>
              <w:bottom w:val="single" w:sz="4" w:space="0" w:color="auto"/>
              <w:right w:val="single" w:sz="4" w:space="0" w:color="auto"/>
            </w:tcBorders>
            <w:shd w:val="clear" w:color="auto" w:fill="auto"/>
            <w:vAlign w:val="center"/>
            <w:hideMark/>
          </w:tcPr>
          <w:p w14:paraId="157A92A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0,050</w:t>
            </w:r>
          </w:p>
        </w:tc>
        <w:tc>
          <w:tcPr>
            <w:tcW w:w="575" w:type="pct"/>
            <w:tcBorders>
              <w:top w:val="nil"/>
              <w:left w:val="nil"/>
              <w:bottom w:val="single" w:sz="4" w:space="0" w:color="auto"/>
              <w:right w:val="single" w:sz="4" w:space="0" w:color="auto"/>
            </w:tcBorders>
            <w:shd w:val="clear" w:color="000000" w:fill="FFFFFF"/>
            <w:vAlign w:val="center"/>
            <w:hideMark/>
          </w:tcPr>
          <w:p w14:paraId="1A58D3B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0,18</w:t>
            </w:r>
          </w:p>
        </w:tc>
        <w:tc>
          <w:tcPr>
            <w:tcW w:w="506" w:type="pct"/>
            <w:tcBorders>
              <w:top w:val="nil"/>
              <w:left w:val="nil"/>
              <w:bottom w:val="single" w:sz="4" w:space="0" w:color="auto"/>
              <w:right w:val="single" w:sz="4" w:space="0" w:color="auto"/>
            </w:tcBorders>
            <w:shd w:val="clear" w:color="auto" w:fill="auto"/>
            <w:vAlign w:val="center"/>
            <w:hideMark/>
          </w:tcPr>
          <w:p w14:paraId="5CBF763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855,31</w:t>
            </w:r>
          </w:p>
        </w:tc>
        <w:tc>
          <w:tcPr>
            <w:tcW w:w="685" w:type="pct"/>
            <w:tcBorders>
              <w:top w:val="nil"/>
              <w:left w:val="nil"/>
              <w:bottom w:val="single" w:sz="4" w:space="0" w:color="auto"/>
              <w:right w:val="single" w:sz="4" w:space="0" w:color="auto"/>
            </w:tcBorders>
            <w:shd w:val="clear" w:color="auto" w:fill="auto"/>
            <w:noWrap/>
            <w:vAlign w:val="center"/>
            <w:hideMark/>
          </w:tcPr>
          <w:p w14:paraId="3826E82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7A622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3,6</w:t>
            </w:r>
          </w:p>
        </w:tc>
        <w:tc>
          <w:tcPr>
            <w:tcW w:w="507" w:type="pct"/>
            <w:tcBorders>
              <w:top w:val="nil"/>
              <w:left w:val="nil"/>
              <w:bottom w:val="single" w:sz="4" w:space="0" w:color="auto"/>
              <w:right w:val="single" w:sz="4" w:space="0" w:color="auto"/>
            </w:tcBorders>
            <w:shd w:val="clear" w:color="auto" w:fill="auto"/>
            <w:vAlign w:val="center"/>
            <w:hideMark/>
          </w:tcPr>
          <w:p w14:paraId="4B8650A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0,87</w:t>
            </w:r>
          </w:p>
        </w:tc>
        <w:tc>
          <w:tcPr>
            <w:tcW w:w="558" w:type="pct"/>
            <w:tcBorders>
              <w:top w:val="nil"/>
              <w:left w:val="nil"/>
              <w:bottom w:val="single" w:sz="4" w:space="0" w:color="auto"/>
              <w:right w:val="single" w:sz="4" w:space="0" w:color="auto"/>
            </w:tcBorders>
            <w:shd w:val="clear" w:color="auto" w:fill="auto"/>
            <w:vAlign w:val="center"/>
            <w:hideMark/>
          </w:tcPr>
          <w:p w14:paraId="7AD113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1,05</w:t>
            </w:r>
          </w:p>
        </w:tc>
      </w:tr>
      <w:tr w:rsidR="00E61B8A" w:rsidRPr="00E61B8A" w14:paraId="2016C7AF"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3FC2F8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w:t>
            </w:r>
          </w:p>
        </w:tc>
        <w:tc>
          <w:tcPr>
            <w:tcW w:w="752" w:type="pct"/>
            <w:tcBorders>
              <w:top w:val="nil"/>
              <w:left w:val="nil"/>
              <w:bottom w:val="single" w:sz="4" w:space="0" w:color="auto"/>
              <w:right w:val="single" w:sz="4" w:space="0" w:color="auto"/>
            </w:tcBorders>
            <w:shd w:val="clear" w:color="auto" w:fill="auto"/>
            <w:vAlign w:val="center"/>
            <w:hideMark/>
          </w:tcPr>
          <w:p w14:paraId="5CB7ED83"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№14</w:t>
            </w:r>
          </w:p>
        </w:tc>
        <w:tc>
          <w:tcPr>
            <w:tcW w:w="345" w:type="pct"/>
            <w:tcBorders>
              <w:top w:val="nil"/>
              <w:left w:val="nil"/>
              <w:bottom w:val="single" w:sz="4" w:space="0" w:color="auto"/>
              <w:right w:val="single" w:sz="4" w:space="0" w:color="auto"/>
            </w:tcBorders>
            <w:shd w:val="clear" w:color="auto" w:fill="auto"/>
            <w:vAlign w:val="center"/>
            <w:hideMark/>
          </w:tcPr>
          <w:p w14:paraId="171F9F8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26</w:t>
            </w:r>
          </w:p>
        </w:tc>
        <w:tc>
          <w:tcPr>
            <w:tcW w:w="394" w:type="pct"/>
            <w:tcBorders>
              <w:top w:val="nil"/>
              <w:left w:val="nil"/>
              <w:bottom w:val="single" w:sz="4" w:space="0" w:color="auto"/>
              <w:right w:val="single" w:sz="4" w:space="0" w:color="auto"/>
            </w:tcBorders>
            <w:shd w:val="clear" w:color="auto" w:fill="auto"/>
            <w:vAlign w:val="center"/>
            <w:hideMark/>
          </w:tcPr>
          <w:p w14:paraId="33377E7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0,052</w:t>
            </w:r>
          </w:p>
        </w:tc>
        <w:tc>
          <w:tcPr>
            <w:tcW w:w="575" w:type="pct"/>
            <w:tcBorders>
              <w:top w:val="nil"/>
              <w:left w:val="nil"/>
              <w:bottom w:val="single" w:sz="4" w:space="0" w:color="auto"/>
              <w:right w:val="single" w:sz="4" w:space="0" w:color="auto"/>
            </w:tcBorders>
            <w:shd w:val="clear" w:color="000000" w:fill="FFFFFF"/>
            <w:vAlign w:val="center"/>
            <w:hideMark/>
          </w:tcPr>
          <w:p w14:paraId="72FC850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0,16</w:t>
            </w:r>
          </w:p>
        </w:tc>
        <w:tc>
          <w:tcPr>
            <w:tcW w:w="506" w:type="pct"/>
            <w:tcBorders>
              <w:top w:val="nil"/>
              <w:left w:val="nil"/>
              <w:bottom w:val="single" w:sz="4" w:space="0" w:color="auto"/>
              <w:right w:val="single" w:sz="4" w:space="0" w:color="auto"/>
            </w:tcBorders>
            <w:shd w:val="clear" w:color="auto" w:fill="auto"/>
            <w:vAlign w:val="center"/>
            <w:hideMark/>
          </w:tcPr>
          <w:p w14:paraId="5C896F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502,97</w:t>
            </w:r>
          </w:p>
        </w:tc>
        <w:tc>
          <w:tcPr>
            <w:tcW w:w="685" w:type="pct"/>
            <w:tcBorders>
              <w:top w:val="nil"/>
              <w:left w:val="nil"/>
              <w:bottom w:val="single" w:sz="4" w:space="0" w:color="auto"/>
              <w:right w:val="single" w:sz="4" w:space="0" w:color="auto"/>
            </w:tcBorders>
            <w:shd w:val="clear" w:color="auto" w:fill="auto"/>
            <w:noWrap/>
            <w:vAlign w:val="center"/>
            <w:hideMark/>
          </w:tcPr>
          <w:p w14:paraId="1F9141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27BD4F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3,2</w:t>
            </w:r>
          </w:p>
        </w:tc>
        <w:tc>
          <w:tcPr>
            <w:tcW w:w="507" w:type="pct"/>
            <w:tcBorders>
              <w:top w:val="nil"/>
              <w:left w:val="nil"/>
              <w:bottom w:val="single" w:sz="4" w:space="0" w:color="auto"/>
              <w:right w:val="single" w:sz="4" w:space="0" w:color="auto"/>
            </w:tcBorders>
            <w:shd w:val="clear" w:color="auto" w:fill="auto"/>
            <w:vAlign w:val="center"/>
            <w:hideMark/>
          </w:tcPr>
          <w:p w14:paraId="03A6FDD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0,89</w:t>
            </w:r>
          </w:p>
        </w:tc>
        <w:tc>
          <w:tcPr>
            <w:tcW w:w="558" w:type="pct"/>
            <w:tcBorders>
              <w:top w:val="nil"/>
              <w:left w:val="nil"/>
              <w:bottom w:val="single" w:sz="4" w:space="0" w:color="auto"/>
              <w:right w:val="single" w:sz="4" w:space="0" w:color="auto"/>
            </w:tcBorders>
            <w:shd w:val="clear" w:color="auto" w:fill="auto"/>
            <w:vAlign w:val="center"/>
            <w:hideMark/>
          </w:tcPr>
          <w:p w14:paraId="3865450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1,07</w:t>
            </w:r>
          </w:p>
        </w:tc>
      </w:tr>
      <w:tr w:rsidR="00E61B8A" w:rsidRPr="00E61B8A" w14:paraId="32E3A2F4"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4F754C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40</w:t>
            </w:r>
          </w:p>
        </w:tc>
        <w:tc>
          <w:tcPr>
            <w:tcW w:w="752" w:type="pct"/>
            <w:tcBorders>
              <w:top w:val="nil"/>
              <w:left w:val="nil"/>
              <w:bottom w:val="single" w:sz="4" w:space="0" w:color="auto"/>
              <w:right w:val="single" w:sz="4" w:space="0" w:color="auto"/>
            </w:tcBorders>
            <w:shd w:val="clear" w:color="auto" w:fill="auto"/>
            <w:vAlign w:val="center"/>
            <w:hideMark/>
          </w:tcPr>
          <w:p w14:paraId="3F7B0ADD"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№15</w:t>
            </w:r>
          </w:p>
        </w:tc>
        <w:tc>
          <w:tcPr>
            <w:tcW w:w="345" w:type="pct"/>
            <w:tcBorders>
              <w:top w:val="nil"/>
              <w:left w:val="nil"/>
              <w:bottom w:val="single" w:sz="4" w:space="0" w:color="auto"/>
              <w:right w:val="single" w:sz="4" w:space="0" w:color="auto"/>
            </w:tcBorders>
            <w:shd w:val="clear" w:color="auto" w:fill="auto"/>
            <w:vAlign w:val="center"/>
            <w:hideMark/>
          </w:tcPr>
          <w:p w14:paraId="6E5C943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70AE798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0,002</w:t>
            </w:r>
          </w:p>
        </w:tc>
        <w:tc>
          <w:tcPr>
            <w:tcW w:w="575" w:type="pct"/>
            <w:tcBorders>
              <w:top w:val="nil"/>
              <w:left w:val="nil"/>
              <w:bottom w:val="single" w:sz="4" w:space="0" w:color="auto"/>
              <w:right w:val="single" w:sz="4" w:space="0" w:color="auto"/>
            </w:tcBorders>
            <w:shd w:val="clear" w:color="000000" w:fill="FFFFFF"/>
            <w:vAlign w:val="center"/>
            <w:hideMark/>
          </w:tcPr>
          <w:p w14:paraId="707882B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w:t>
            </w:r>
          </w:p>
        </w:tc>
        <w:tc>
          <w:tcPr>
            <w:tcW w:w="506" w:type="pct"/>
            <w:tcBorders>
              <w:top w:val="nil"/>
              <w:left w:val="nil"/>
              <w:bottom w:val="single" w:sz="4" w:space="0" w:color="auto"/>
              <w:right w:val="single" w:sz="4" w:space="0" w:color="auto"/>
            </w:tcBorders>
            <w:shd w:val="clear" w:color="auto" w:fill="auto"/>
            <w:vAlign w:val="center"/>
            <w:hideMark/>
          </w:tcPr>
          <w:p w14:paraId="5A3B5E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1303,78</w:t>
            </w:r>
          </w:p>
        </w:tc>
        <w:tc>
          <w:tcPr>
            <w:tcW w:w="685" w:type="pct"/>
            <w:tcBorders>
              <w:top w:val="nil"/>
              <w:left w:val="nil"/>
              <w:bottom w:val="single" w:sz="4" w:space="0" w:color="auto"/>
              <w:right w:val="single" w:sz="4" w:space="0" w:color="auto"/>
            </w:tcBorders>
            <w:shd w:val="clear" w:color="auto" w:fill="auto"/>
            <w:noWrap/>
            <w:vAlign w:val="center"/>
            <w:hideMark/>
          </w:tcPr>
          <w:p w14:paraId="3297D68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60D18F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28,0</w:t>
            </w:r>
          </w:p>
        </w:tc>
        <w:tc>
          <w:tcPr>
            <w:tcW w:w="507" w:type="pct"/>
            <w:tcBorders>
              <w:top w:val="nil"/>
              <w:left w:val="nil"/>
              <w:bottom w:val="single" w:sz="4" w:space="0" w:color="auto"/>
              <w:right w:val="single" w:sz="4" w:space="0" w:color="auto"/>
            </w:tcBorders>
            <w:shd w:val="clear" w:color="auto" w:fill="auto"/>
            <w:vAlign w:val="center"/>
            <w:hideMark/>
          </w:tcPr>
          <w:p w14:paraId="3F845AA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0,91</w:t>
            </w:r>
          </w:p>
        </w:tc>
        <w:tc>
          <w:tcPr>
            <w:tcW w:w="558" w:type="pct"/>
            <w:tcBorders>
              <w:top w:val="nil"/>
              <w:left w:val="nil"/>
              <w:bottom w:val="single" w:sz="4" w:space="0" w:color="auto"/>
              <w:right w:val="single" w:sz="4" w:space="0" w:color="auto"/>
            </w:tcBorders>
            <w:shd w:val="clear" w:color="auto" w:fill="auto"/>
            <w:vAlign w:val="center"/>
            <w:hideMark/>
          </w:tcPr>
          <w:p w14:paraId="5395BF9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1,09</w:t>
            </w:r>
          </w:p>
        </w:tc>
      </w:tr>
      <w:tr w:rsidR="00E61B8A" w:rsidRPr="00E61B8A" w14:paraId="37DAC2B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1EF2CB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41</w:t>
            </w:r>
          </w:p>
        </w:tc>
        <w:tc>
          <w:tcPr>
            <w:tcW w:w="752" w:type="pct"/>
            <w:tcBorders>
              <w:top w:val="nil"/>
              <w:left w:val="nil"/>
              <w:bottom w:val="single" w:sz="4" w:space="0" w:color="auto"/>
              <w:right w:val="single" w:sz="4" w:space="0" w:color="auto"/>
            </w:tcBorders>
            <w:shd w:val="clear" w:color="auto" w:fill="auto"/>
            <w:vAlign w:val="center"/>
            <w:hideMark/>
          </w:tcPr>
          <w:p w14:paraId="2F93BD5A"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№16</w:t>
            </w:r>
          </w:p>
        </w:tc>
        <w:tc>
          <w:tcPr>
            <w:tcW w:w="345" w:type="pct"/>
            <w:tcBorders>
              <w:top w:val="nil"/>
              <w:left w:val="nil"/>
              <w:bottom w:val="single" w:sz="4" w:space="0" w:color="auto"/>
              <w:right w:val="single" w:sz="4" w:space="0" w:color="auto"/>
            </w:tcBorders>
            <w:shd w:val="clear" w:color="auto" w:fill="auto"/>
            <w:vAlign w:val="center"/>
            <w:hideMark/>
          </w:tcPr>
          <w:p w14:paraId="51D4011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w:t>
            </w:r>
          </w:p>
        </w:tc>
        <w:tc>
          <w:tcPr>
            <w:tcW w:w="394" w:type="pct"/>
            <w:tcBorders>
              <w:top w:val="nil"/>
              <w:left w:val="nil"/>
              <w:bottom w:val="single" w:sz="4" w:space="0" w:color="auto"/>
              <w:right w:val="single" w:sz="4" w:space="0" w:color="auto"/>
            </w:tcBorders>
            <w:shd w:val="clear" w:color="auto" w:fill="auto"/>
            <w:vAlign w:val="center"/>
            <w:hideMark/>
          </w:tcPr>
          <w:p w14:paraId="4D3B59B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0,009</w:t>
            </w:r>
          </w:p>
        </w:tc>
        <w:tc>
          <w:tcPr>
            <w:tcW w:w="575" w:type="pct"/>
            <w:tcBorders>
              <w:top w:val="nil"/>
              <w:left w:val="nil"/>
              <w:bottom w:val="single" w:sz="4" w:space="0" w:color="auto"/>
              <w:right w:val="single" w:sz="4" w:space="0" w:color="auto"/>
            </w:tcBorders>
            <w:shd w:val="clear" w:color="000000" w:fill="FFFFFF"/>
            <w:vAlign w:val="center"/>
            <w:hideMark/>
          </w:tcPr>
          <w:p w14:paraId="78EE042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w:t>
            </w:r>
          </w:p>
        </w:tc>
        <w:tc>
          <w:tcPr>
            <w:tcW w:w="506" w:type="pct"/>
            <w:tcBorders>
              <w:top w:val="nil"/>
              <w:left w:val="nil"/>
              <w:bottom w:val="single" w:sz="4" w:space="0" w:color="auto"/>
              <w:right w:val="single" w:sz="4" w:space="0" w:color="auto"/>
            </w:tcBorders>
            <w:shd w:val="clear" w:color="auto" w:fill="auto"/>
            <w:vAlign w:val="center"/>
            <w:hideMark/>
          </w:tcPr>
          <w:p w14:paraId="5E21D58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465,82</w:t>
            </w:r>
          </w:p>
        </w:tc>
        <w:tc>
          <w:tcPr>
            <w:tcW w:w="685" w:type="pct"/>
            <w:tcBorders>
              <w:top w:val="nil"/>
              <w:left w:val="nil"/>
              <w:bottom w:val="single" w:sz="4" w:space="0" w:color="auto"/>
              <w:right w:val="single" w:sz="4" w:space="0" w:color="auto"/>
            </w:tcBorders>
            <w:shd w:val="clear" w:color="auto" w:fill="auto"/>
            <w:noWrap/>
            <w:vAlign w:val="center"/>
            <w:hideMark/>
          </w:tcPr>
          <w:p w14:paraId="5309B75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6CC7FB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w:t>
            </w:r>
          </w:p>
        </w:tc>
        <w:tc>
          <w:tcPr>
            <w:tcW w:w="507" w:type="pct"/>
            <w:tcBorders>
              <w:top w:val="nil"/>
              <w:left w:val="nil"/>
              <w:bottom w:val="single" w:sz="4" w:space="0" w:color="auto"/>
              <w:right w:val="single" w:sz="4" w:space="0" w:color="auto"/>
            </w:tcBorders>
            <w:shd w:val="clear" w:color="auto" w:fill="auto"/>
            <w:vAlign w:val="center"/>
            <w:hideMark/>
          </w:tcPr>
          <w:p w14:paraId="5E4D79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0,93</w:t>
            </w:r>
          </w:p>
        </w:tc>
        <w:tc>
          <w:tcPr>
            <w:tcW w:w="558" w:type="pct"/>
            <w:tcBorders>
              <w:top w:val="nil"/>
              <w:left w:val="nil"/>
              <w:bottom w:val="single" w:sz="4" w:space="0" w:color="auto"/>
              <w:right w:val="single" w:sz="4" w:space="0" w:color="auto"/>
            </w:tcBorders>
            <w:shd w:val="clear" w:color="auto" w:fill="auto"/>
            <w:vAlign w:val="center"/>
            <w:hideMark/>
          </w:tcPr>
          <w:p w14:paraId="5D44EA3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1,11</w:t>
            </w:r>
          </w:p>
        </w:tc>
      </w:tr>
      <w:tr w:rsidR="00E61B8A" w:rsidRPr="00E61B8A" w14:paraId="010CCD1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E6C7B7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w:t>
            </w:r>
          </w:p>
        </w:tc>
        <w:tc>
          <w:tcPr>
            <w:tcW w:w="752" w:type="pct"/>
            <w:tcBorders>
              <w:top w:val="nil"/>
              <w:left w:val="nil"/>
              <w:bottom w:val="single" w:sz="4" w:space="0" w:color="auto"/>
              <w:right w:val="single" w:sz="4" w:space="0" w:color="auto"/>
            </w:tcBorders>
            <w:shd w:val="clear" w:color="auto" w:fill="auto"/>
            <w:vAlign w:val="center"/>
            <w:hideMark/>
          </w:tcPr>
          <w:p w14:paraId="02C93251"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№17</w:t>
            </w:r>
          </w:p>
        </w:tc>
        <w:tc>
          <w:tcPr>
            <w:tcW w:w="345" w:type="pct"/>
            <w:tcBorders>
              <w:top w:val="nil"/>
              <w:left w:val="nil"/>
              <w:bottom w:val="single" w:sz="4" w:space="0" w:color="auto"/>
              <w:right w:val="single" w:sz="4" w:space="0" w:color="auto"/>
            </w:tcBorders>
            <w:shd w:val="clear" w:color="auto" w:fill="auto"/>
            <w:vAlign w:val="center"/>
            <w:hideMark/>
          </w:tcPr>
          <w:p w14:paraId="7B9BF5B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292F22D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0,000</w:t>
            </w:r>
          </w:p>
        </w:tc>
        <w:tc>
          <w:tcPr>
            <w:tcW w:w="575" w:type="pct"/>
            <w:tcBorders>
              <w:top w:val="nil"/>
              <w:left w:val="nil"/>
              <w:bottom w:val="single" w:sz="4" w:space="0" w:color="auto"/>
              <w:right w:val="single" w:sz="4" w:space="0" w:color="auto"/>
            </w:tcBorders>
            <w:shd w:val="clear" w:color="000000" w:fill="FFFFFF"/>
            <w:vAlign w:val="center"/>
            <w:hideMark/>
          </w:tcPr>
          <w:p w14:paraId="1059428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w:t>
            </w:r>
          </w:p>
        </w:tc>
        <w:tc>
          <w:tcPr>
            <w:tcW w:w="506" w:type="pct"/>
            <w:tcBorders>
              <w:top w:val="nil"/>
              <w:left w:val="nil"/>
              <w:bottom w:val="single" w:sz="4" w:space="0" w:color="auto"/>
              <w:right w:val="single" w:sz="4" w:space="0" w:color="auto"/>
            </w:tcBorders>
            <w:shd w:val="clear" w:color="auto" w:fill="auto"/>
            <w:vAlign w:val="center"/>
            <w:hideMark/>
          </w:tcPr>
          <w:p w14:paraId="4B5A823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3367,00</w:t>
            </w:r>
          </w:p>
        </w:tc>
        <w:tc>
          <w:tcPr>
            <w:tcW w:w="685" w:type="pct"/>
            <w:tcBorders>
              <w:top w:val="nil"/>
              <w:left w:val="nil"/>
              <w:bottom w:val="single" w:sz="4" w:space="0" w:color="auto"/>
              <w:right w:val="single" w:sz="4" w:space="0" w:color="auto"/>
            </w:tcBorders>
            <w:shd w:val="clear" w:color="auto" w:fill="auto"/>
            <w:noWrap/>
            <w:vAlign w:val="center"/>
            <w:hideMark/>
          </w:tcPr>
          <w:p w14:paraId="6A419EB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273AC0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168,4</w:t>
            </w:r>
          </w:p>
        </w:tc>
        <w:tc>
          <w:tcPr>
            <w:tcW w:w="507" w:type="pct"/>
            <w:tcBorders>
              <w:top w:val="nil"/>
              <w:left w:val="nil"/>
              <w:bottom w:val="single" w:sz="4" w:space="0" w:color="auto"/>
              <w:right w:val="single" w:sz="4" w:space="0" w:color="auto"/>
            </w:tcBorders>
            <w:shd w:val="clear" w:color="auto" w:fill="auto"/>
            <w:vAlign w:val="center"/>
            <w:hideMark/>
          </w:tcPr>
          <w:p w14:paraId="5A9C3E1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0,95</w:t>
            </w:r>
          </w:p>
        </w:tc>
        <w:tc>
          <w:tcPr>
            <w:tcW w:w="558" w:type="pct"/>
            <w:tcBorders>
              <w:top w:val="nil"/>
              <w:left w:val="nil"/>
              <w:bottom w:val="single" w:sz="4" w:space="0" w:color="auto"/>
              <w:right w:val="single" w:sz="4" w:space="0" w:color="auto"/>
            </w:tcBorders>
            <w:shd w:val="clear" w:color="auto" w:fill="auto"/>
            <w:vAlign w:val="center"/>
            <w:hideMark/>
          </w:tcPr>
          <w:p w14:paraId="3706202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1,14</w:t>
            </w:r>
          </w:p>
        </w:tc>
      </w:tr>
      <w:tr w:rsidR="00E61B8A" w:rsidRPr="00E61B8A" w14:paraId="3EF234C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325B3E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w:t>
            </w:r>
          </w:p>
        </w:tc>
        <w:tc>
          <w:tcPr>
            <w:tcW w:w="752" w:type="pct"/>
            <w:tcBorders>
              <w:top w:val="nil"/>
              <w:left w:val="nil"/>
              <w:bottom w:val="single" w:sz="4" w:space="0" w:color="auto"/>
              <w:right w:val="single" w:sz="4" w:space="0" w:color="auto"/>
            </w:tcBorders>
            <w:shd w:val="clear" w:color="auto" w:fill="auto"/>
            <w:vAlign w:val="center"/>
            <w:hideMark/>
          </w:tcPr>
          <w:p w14:paraId="387404CE"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№18</w:t>
            </w:r>
          </w:p>
        </w:tc>
        <w:tc>
          <w:tcPr>
            <w:tcW w:w="345" w:type="pct"/>
            <w:tcBorders>
              <w:top w:val="nil"/>
              <w:left w:val="nil"/>
              <w:bottom w:val="single" w:sz="4" w:space="0" w:color="auto"/>
              <w:right w:val="single" w:sz="4" w:space="0" w:color="auto"/>
            </w:tcBorders>
            <w:shd w:val="clear" w:color="auto" w:fill="auto"/>
            <w:vAlign w:val="center"/>
            <w:hideMark/>
          </w:tcPr>
          <w:p w14:paraId="55E92E3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w:t>
            </w:r>
          </w:p>
        </w:tc>
        <w:tc>
          <w:tcPr>
            <w:tcW w:w="394" w:type="pct"/>
            <w:tcBorders>
              <w:top w:val="nil"/>
              <w:left w:val="nil"/>
              <w:bottom w:val="single" w:sz="4" w:space="0" w:color="auto"/>
              <w:right w:val="single" w:sz="4" w:space="0" w:color="auto"/>
            </w:tcBorders>
            <w:shd w:val="clear" w:color="auto" w:fill="auto"/>
            <w:vAlign w:val="center"/>
            <w:hideMark/>
          </w:tcPr>
          <w:p w14:paraId="6DA017C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0,004</w:t>
            </w:r>
          </w:p>
        </w:tc>
        <w:tc>
          <w:tcPr>
            <w:tcW w:w="575" w:type="pct"/>
            <w:tcBorders>
              <w:top w:val="nil"/>
              <w:left w:val="nil"/>
              <w:bottom w:val="single" w:sz="4" w:space="0" w:color="auto"/>
              <w:right w:val="single" w:sz="4" w:space="0" w:color="auto"/>
            </w:tcBorders>
            <w:shd w:val="clear" w:color="000000" w:fill="FFFFFF"/>
            <w:vAlign w:val="center"/>
            <w:hideMark/>
          </w:tcPr>
          <w:p w14:paraId="31BE096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1,17</w:t>
            </w:r>
          </w:p>
        </w:tc>
        <w:tc>
          <w:tcPr>
            <w:tcW w:w="506" w:type="pct"/>
            <w:tcBorders>
              <w:top w:val="nil"/>
              <w:left w:val="nil"/>
              <w:bottom w:val="single" w:sz="4" w:space="0" w:color="auto"/>
              <w:right w:val="single" w:sz="4" w:space="0" w:color="auto"/>
            </w:tcBorders>
            <w:shd w:val="clear" w:color="auto" w:fill="auto"/>
            <w:vAlign w:val="center"/>
            <w:hideMark/>
          </w:tcPr>
          <w:p w14:paraId="627BD76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846,50</w:t>
            </w:r>
          </w:p>
        </w:tc>
        <w:tc>
          <w:tcPr>
            <w:tcW w:w="685" w:type="pct"/>
            <w:tcBorders>
              <w:top w:val="nil"/>
              <w:left w:val="nil"/>
              <w:bottom w:val="single" w:sz="4" w:space="0" w:color="auto"/>
              <w:right w:val="single" w:sz="4" w:space="0" w:color="auto"/>
            </w:tcBorders>
            <w:shd w:val="clear" w:color="auto" w:fill="auto"/>
            <w:noWrap/>
            <w:vAlign w:val="center"/>
            <w:hideMark/>
          </w:tcPr>
          <w:p w14:paraId="4402CD6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A8FADF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331,5</w:t>
            </w:r>
          </w:p>
        </w:tc>
        <w:tc>
          <w:tcPr>
            <w:tcW w:w="507" w:type="pct"/>
            <w:tcBorders>
              <w:top w:val="nil"/>
              <w:left w:val="nil"/>
              <w:bottom w:val="single" w:sz="4" w:space="0" w:color="auto"/>
              <w:right w:val="single" w:sz="4" w:space="0" w:color="auto"/>
            </w:tcBorders>
            <w:shd w:val="clear" w:color="auto" w:fill="auto"/>
            <w:vAlign w:val="center"/>
            <w:hideMark/>
          </w:tcPr>
          <w:p w14:paraId="351258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0,96</w:t>
            </w:r>
          </w:p>
        </w:tc>
        <w:tc>
          <w:tcPr>
            <w:tcW w:w="558" w:type="pct"/>
            <w:tcBorders>
              <w:top w:val="nil"/>
              <w:left w:val="nil"/>
              <w:bottom w:val="single" w:sz="4" w:space="0" w:color="auto"/>
              <w:right w:val="single" w:sz="4" w:space="0" w:color="auto"/>
            </w:tcBorders>
            <w:shd w:val="clear" w:color="auto" w:fill="auto"/>
            <w:vAlign w:val="center"/>
            <w:hideMark/>
          </w:tcPr>
          <w:p w14:paraId="1BE518B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1,16</w:t>
            </w:r>
          </w:p>
        </w:tc>
      </w:tr>
      <w:tr w:rsidR="00E61B8A" w:rsidRPr="00E61B8A" w14:paraId="6ECFA5E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CE023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44</w:t>
            </w:r>
          </w:p>
        </w:tc>
        <w:tc>
          <w:tcPr>
            <w:tcW w:w="752" w:type="pct"/>
            <w:tcBorders>
              <w:top w:val="nil"/>
              <w:left w:val="nil"/>
              <w:bottom w:val="single" w:sz="4" w:space="0" w:color="auto"/>
              <w:right w:val="single" w:sz="4" w:space="0" w:color="auto"/>
            </w:tcBorders>
            <w:shd w:val="clear" w:color="auto" w:fill="auto"/>
            <w:vAlign w:val="center"/>
            <w:hideMark/>
          </w:tcPr>
          <w:p w14:paraId="6DBC7BC4"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№19</w:t>
            </w:r>
          </w:p>
        </w:tc>
        <w:tc>
          <w:tcPr>
            <w:tcW w:w="345" w:type="pct"/>
            <w:tcBorders>
              <w:top w:val="nil"/>
              <w:left w:val="nil"/>
              <w:bottom w:val="single" w:sz="4" w:space="0" w:color="auto"/>
              <w:right w:val="single" w:sz="4" w:space="0" w:color="auto"/>
            </w:tcBorders>
            <w:shd w:val="clear" w:color="auto" w:fill="auto"/>
            <w:vAlign w:val="center"/>
            <w:hideMark/>
          </w:tcPr>
          <w:p w14:paraId="72E5069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573B8AF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0,002</w:t>
            </w:r>
          </w:p>
        </w:tc>
        <w:tc>
          <w:tcPr>
            <w:tcW w:w="575" w:type="pct"/>
            <w:tcBorders>
              <w:top w:val="nil"/>
              <w:left w:val="nil"/>
              <w:bottom w:val="single" w:sz="4" w:space="0" w:color="auto"/>
              <w:right w:val="single" w:sz="4" w:space="0" w:color="auto"/>
            </w:tcBorders>
            <w:shd w:val="clear" w:color="000000" w:fill="FFFFFF"/>
            <w:vAlign w:val="center"/>
            <w:hideMark/>
          </w:tcPr>
          <w:p w14:paraId="224F7F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0,48</w:t>
            </w:r>
          </w:p>
        </w:tc>
        <w:tc>
          <w:tcPr>
            <w:tcW w:w="506" w:type="pct"/>
            <w:tcBorders>
              <w:top w:val="nil"/>
              <w:left w:val="nil"/>
              <w:bottom w:val="single" w:sz="4" w:space="0" w:color="auto"/>
              <w:right w:val="single" w:sz="4" w:space="0" w:color="auto"/>
            </w:tcBorders>
            <w:shd w:val="clear" w:color="auto" w:fill="auto"/>
            <w:vAlign w:val="center"/>
            <w:hideMark/>
          </w:tcPr>
          <w:p w14:paraId="5EE8784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1014,20</w:t>
            </w:r>
          </w:p>
        </w:tc>
        <w:tc>
          <w:tcPr>
            <w:tcW w:w="685" w:type="pct"/>
            <w:tcBorders>
              <w:top w:val="nil"/>
              <w:left w:val="nil"/>
              <w:bottom w:val="single" w:sz="4" w:space="0" w:color="auto"/>
              <w:right w:val="single" w:sz="4" w:space="0" w:color="auto"/>
            </w:tcBorders>
            <w:shd w:val="clear" w:color="auto" w:fill="auto"/>
            <w:noWrap/>
            <w:vAlign w:val="center"/>
            <w:hideMark/>
          </w:tcPr>
          <w:p w14:paraId="175C255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510A4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245,5</w:t>
            </w:r>
          </w:p>
        </w:tc>
        <w:tc>
          <w:tcPr>
            <w:tcW w:w="507" w:type="pct"/>
            <w:tcBorders>
              <w:top w:val="nil"/>
              <w:left w:val="nil"/>
              <w:bottom w:val="single" w:sz="4" w:space="0" w:color="auto"/>
              <w:right w:val="single" w:sz="4" w:space="0" w:color="auto"/>
            </w:tcBorders>
            <w:shd w:val="clear" w:color="auto" w:fill="auto"/>
            <w:vAlign w:val="center"/>
            <w:hideMark/>
          </w:tcPr>
          <w:p w14:paraId="2A86FA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0,99</w:t>
            </w:r>
          </w:p>
        </w:tc>
        <w:tc>
          <w:tcPr>
            <w:tcW w:w="558" w:type="pct"/>
            <w:tcBorders>
              <w:top w:val="nil"/>
              <w:left w:val="nil"/>
              <w:bottom w:val="single" w:sz="4" w:space="0" w:color="auto"/>
              <w:right w:val="single" w:sz="4" w:space="0" w:color="auto"/>
            </w:tcBorders>
            <w:shd w:val="clear" w:color="auto" w:fill="auto"/>
            <w:vAlign w:val="center"/>
            <w:hideMark/>
          </w:tcPr>
          <w:p w14:paraId="174936F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1,18</w:t>
            </w:r>
          </w:p>
        </w:tc>
      </w:tr>
      <w:tr w:rsidR="00E61B8A" w:rsidRPr="00E61B8A" w14:paraId="04B3C2D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F1D9EB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w:t>
            </w:r>
          </w:p>
        </w:tc>
        <w:tc>
          <w:tcPr>
            <w:tcW w:w="752" w:type="pct"/>
            <w:tcBorders>
              <w:top w:val="nil"/>
              <w:left w:val="nil"/>
              <w:bottom w:val="single" w:sz="4" w:space="0" w:color="auto"/>
              <w:right w:val="single" w:sz="4" w:space="0" w:color="auto"/>
            </w:tcBorders>
            <w:shd w:val="clear" w:color="auto" w:fill="auto"/>
            <w:vAlign w:val="center"/>
            <w:hideMark/>
          </w:tcPr>
          <w:p w14:paraId="1E5F7521"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№21</w:t>
            </w:r>
          </w:p>
        </w:tc>
        <w:tc>
          <w:tcPr>
            <w:tcW w:w="345" w:type="pct"/>
            <w:tcBorders>
              <w:top w:val="nil"/>
              <w:left w:val="nil"/>
              <w:bottom w:val="single" w:sz="4" w:space="0" w:color="auto"/>
              <w:right w:val="single" w:sz="4" w:space="0" w:color="auto"/>
            </w:tcBorders>
            <w:shd w:val="clear" w:color="auto" w:fill="auto"/>
            <w:vAlign w:val="center"/>
            <w:hideMark/>
          </w:tcPr>
          <w:p w14:paraId="4F1D3CD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2FB4EE3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0,000</w:t>
            </w:r>
          </w:p>
        </w:tc>
        <w:tc>
          <w:tcPr>
            <w:tcW w:w="575" w:type="pct"/>
            <w:tcBorders>
              <w:top w:val="nil"/>
              <w:left w:val="nil"/>
              <w:bottom w:val="single" w:sz="4" w:space="0" w:color="auto"/>
              <w:right w:val="single" w:sz="4" w:space="0" w:color="auto"/>
            </w:tcBorders>
            <w:shd w:val="clear" w:color="000000" w:fill="FFFFFF"/>
            <w:vAlign w:val="center"/>
            <w:hideMark/>
          </w:tcPr>
          <w:p w14:paraId="4B2448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0,09</w:t>
            </w:r>
          </w:p>
        </w:tc>
        <w:tc>
          <w:tcPr>
            <w:tcW w:w="506" w:type="pct"/>
            <w:tcBorders>
              <w:top w:val="nil"/>
              <w:left w:val="nil"/>
              <w:bottom w:val="single" w:sz="4" w:space="0" w:color="auto"/>
              <w:right w:val="single" w:sz="4" w:space="0" w:color="auto"/>
            </w:tcBorders>
            <w:shd w:val="clear" w:color="auto" w:fill="auto"/>
            <w:vAlign w:val="center"/>
            <w:hideMark/>
          </w:tcPr>
          <w:p w14:paraId="4A02A08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9523,81</w:t>
            </w:r>
          </w:p>
        </w:tc>
        <w:tc>
          <w:tcPr>
            <w:tcW w:w="685" w:type="pct"/>
            <w:tcBorders>
              <w:top w:val="nil"/>
              <w:left w:val="nil"/>
              <w:bottom w:val="single" w:sz="4" w:space="0" w:color="auto"/>
              <w:right w:val="single" w:sz="4" w:space="0" w:color="auto"/>
            </w:tcBorders>
            <w:shd w:val="clear" w:color="auto" w:fill="auto"/>
            <w:noWrap/>
            <w:vAlign w:val="center"/>
            <w:hideMark/>
          </w:tcPr>
          <w:p w14:paraId="61D6222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EEA1A3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885,7</w:t>
            </w:r>
          </w:p>
        </w:tc>
        <w:tc>
          <w:tcPr>
            <w:tcW w:w="507" w:type="pct"/>
            <w:tcBorders>
              <w:top w:val="nil"/>
              <w:left w:val="nil"/>
              <w:bottom w:val="single" w:sz="4" w:space="0" w:color="auto"/>
              <w:right w:val="single" w:sz="4" w:space="0" w:color="auto"/>
            </w:tcBorders>
            <w:shd w:val="clear" w:color="auto" w:fill="auto"/>
            <w:vAlign w:val="center"/>
            <w:hideMark/>
          </w:tcPr>
          <w:p w14:paraId="25FBE80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1,00</w:t>
            </w:r>
          </w:p>
        </w:tc>
        <w:tc>
          <w:tcPr>
            <w:tcW w:w="558" w:type="pct"/>
            <w:tcBorders>
              <w:top w:val="nil"/>
              <w:left w:val="nil"/>
              <w:bottom w:val="single" w:sz="4" w:space="0" w:color="auto"/>
              <w:right w:val="single" w:sz="4" w:space="0" w:color="auto"/>
            </w:tcBorders>
            <w:shd w:val="clear" w:color="auto" w:fill="auto"/>
            <w:vAlign w:val="center"/>
            <w:hideMark/>
          </w:tcPr>
          <w:p w14:paraId="4C02062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1,20</w:t>
            </w:r>
          </w:p>
        </w:tc>
      </w:tr>
      <w:tr w:rsidR="00E61B8A" w:rsidRPr="00E61B8A" w14:paraId="2BA27FA9"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F4596E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46</w:t>
            </w:r>
          </w:p>
        </w:tc>
        <w:tc>
          <w:tcPr>
            <w:tcW w:w="752" w:type="pct"/>
            <w:tcBorders>
              <w:top w:val="nil"/>
              <w:left w:val="nil"/>
              <w:bottom w:val="single" w:sz="4" w:space="0" w:color="auto"/>
              <w:right w:val="single" w:sz="4" w:space="0" w:color="auto"/>
            </w:tcBorders>
            <w:shd w:val="clear" w:color="auto" w:fill="auto"/>
            <w:vAlign w:val="center"/>
            <w:hideMark/>
          </w:tcPr>
          <w:p w14:paraId="2BBBFB7C"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Мостовик</w:t>
            </w:r>
          </w:p>
        </w:tc>
        <w:tc>
          <w:tcPr>
            <w:tcW w:w="345" w:type="pct"/>
            <w:tcBorders>
              <w:top w:val="nil"/>
              <w:left w:val="nil"/>
              <w:bottom w:val="single" w:sz="4" w:space="0" w:color="auto"/>
              <w:right w:val="single" w:sz="4" w:space="0" w:color="auto"/>
            </w:tcBorders>
            <w:shd w:val="clear" w:color="auto" w:fill="auto"/>
            <w:vAlign w:val="center"/>
            <w:hideMark/>
          </w:tcPr>
          <w:p w14:paraId="65AB816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77</w:t>
            </w:r>
          </w:p>
        </w:tc>
        <w:tc>
          <w:tcPr>
            <w:tcW w:w="394" w:type="pct"/>
            <w:tcBorders>
              <w:top w:val="nil"/>
              <w:left w:val="nil"/>
              <w:bottom w:val="single" w:sz="4" w:space="0" w:color="auto"/>
              <w:right w:val="single" w:sz="4" w:space="0" w:color="auto"/>
            </w:tcBorders>
            <w:shd w:val="clear" w:color="auto" w:fill="auto"/>
            <w:vAlign w:val="center"/>
            <w:hideMark/>
          </w:tcPr>
          <w:p w14:paraId="7F90904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0,158</w:t>
            </w:r>
          </w:p>
        </w:tc>
        <w:tc>
          <w:tcPr>
            <w:tcW w:w="575" w:type="pct"/>
            <w:tcBorders>
              <w:top w:val="nil"/>
              <w:left w:val="nil"/>
              <w:bottom w:val="single" w:sz="4" w:space="0" w:color="auto"/>
              <w:right w:val="single" w:sz="4" w:space="0" w:color="auto"/>
            </w:tcBorders>
            <w:shd w:val="clear" w:color="auto" w:fill="auto"/>
            <w:vAlign w:val="center"/>
            <w:hideMark/>
          </w:tcPr>
          <w:p w14:paraId="67FBECA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0,17</w:t>
            </w:r>
          </w:p>
        </w:tc>
        <w:tc>
          <w:tcPr>
            <w:tcW w:w="506" w:type="pct"/>
            <w:tcBorders>
              <w:top w:val="nil"/>
              <w:left w:val="nil"/>
              <w:bottom w:val="single" w:sz="4" w:space="0" w:color="auto"/>
              <w:right w:val="single" w:sz="4" w:space="0" w:color="auto"/>
            </w:tcBorders>
            <w:shd w:val="clear" w:color="auto" w:fill="auto"/>
            <w:vAlign w:val="center"/>
            <w:hideMark/>
          </w:tcPr>
          <w:p w14:paraId="46B29C0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487,84</w:t>
            </w:r>
          </w:p>
        </w:tc>
        <w:tc>
          <w:tcPr>
            <w:tcW w:w="685" w:type="pct"/>
            <w:tcBorders>
              <w:top w:val="nil"/>
              <w:left w:val="nil"/>
              <w:bottom w:val="single" w:sz="4" w:space="0" w:color="auto"/>
              <w:right w:val="single" w:sz="4" w:space="0" w:color="auto"/>
            </w:tcBorders>
            <w:shd w:val="clear" w:color="auto" w:fill="auto"/>
            <w:noWrap/>
            <w:vAlign w:val="center"/>
            <w:hideMark/>
          </w:tcPr>
          <w:p w14:paraId="4D19B9A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EF4ED9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w:t>
            </w:r>
          </w:p>
        </w:tc>
        <w:tc>
          <w:tcPr>
            <w:tcW w:w="507" w:type="pct"/>
            <w:tcBorders>
              <w:top w:val="nil"/>
              <w:left w:val="nil"/>
              <w:bottom w:val="single" w:sz="4" w:space="0" w:color="auto"/>
              <w:right w:val="single" w:sz="4" w:space="0" w:color="auto"/>
            </w:tcBorders>
            <w:shd w:val="clear" w:color="auto" w:fill="auto"/>
            <w:vAlign w:val="center"/>
            <w:hideMark/>
          </w:tcPr>
          <w:p w14:paraId="454BF8E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1,03</w:t>
            </w:r>
          </w:p>
        </w:tc>
        <w:tc>
          <w:tcPr>
            <w:tcW w:w="558" w:type="pct"/>
            <w:tcBorders>
              <w:top w:val="nil"/>
              <w:left w:val="nil"/>
              <w:bottom w:val="single" w:sz="4" w:space="0" w:color="auto"/>
              <w:right w:val="single" w:sz="4" w:space="0" w:color="auto"/>
            </w:tcBorders>
            <w:shd w:val="clear" w:color="auto" w:fill="auto"/>
            <w:vAlign w:val="center"/>
            <w:hideMark/>
          </w:tcPr>
          <w:p w14:paraId="0E9956C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1,23</w:t>
            </w:r>
          </w:p>
        </w:tc>
      </w:tr>
      <w:tr w:rsidR="00E61B8A" w:rsidRPr="00E61B8A" w14:paraId="1489706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40843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47</w:t>
            </w:r>
          </w:p>
        </w:tc>
        <w:tc>
          <w:tcPr>
            <w:tcW w:w="752" w:type="pct"/>
            <w:tcBorders>
              <w:top w:val="nil"/>
              <w:left w:val="nil"/>
              <w:bottom w:val="single" w:sz="4" w:space="0" w:color="auto"/>
              <w:right w:val="single" w:sz="4" w:space="0" w:color="auto"/>
            </w:tcBorders>
            <w:shd w:val="clear" w:color="auto" w:fill="auto"/>
            <w:vAlign w:val="center"/>
            <w:hideMark/>
          </w:tcPr>
          <w:p w14:paraId="1C1DB4F0"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Васильевское</w:t>
            </w:r>
          </w:p>
        </w:tc>
        <w:tc>
          <w:tcPr>
            <w:tcW w:w="345" w:type="pct"/>
            <w:tcBorders>
              <w:top w:val="nil"/>
              <w:left w:val="nil"/>
              <w:bottom w:val="single" w:sz="4" w:space="0" w:color="auto"/>
              <w:right w:val="single" w:sz="4" w:space="0" w:color="auto"/>
            </w:tcBorders>
            <w:shd w:val="clear" w:color="auto" w:fill="auto"/>
            <w:vAlign w:val="center"/>
            <w:hideMark/>
          </w:tcPr>
          <w:p w14:paraId="3AB32E2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68</w:t>
            </w:r>
          </w:p>
        </w:tc>
        <w:tc>
          <w:tcPr>
            <w:tcW w:w="394" w:type="pct"/>
            <w:tcBorders>
              <w:top w:val="nil"/>
              <w:left w:val="nil"/>
              <w:bottom w:val="single" w:sz="4" w:space="0" w:color="auto"/>
              <w:right w:val="single" w:sz="4" w:space="0" w:color="auto"/>
            </w:tcBorders>
            <w:shd w:val="clear" w:color="auto" w:fill="auto"/>
            <w:vAlign w:val="center"/>
            <w:hideMark/>
          </w:tcPr>
          <w:p w14:paraId="06FDAB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0,088</w:t>
            </w:r>
          </w:p>
        </w:tc>
        <w:tc>
          <w:tcPr>
            <w:tcW w:w="575" w:type="pct"/>
            <w:tcBorders>
              <w:top w:val="nil"/>
              <w:left w:val="nil"/>
              <w:bottom w:val="single" w:sz="4" w:space="0" w:color="auto"/>
              <w:right w:val="single" w:sz="4" w:space="0" w:color="auto"/>
            </w:tcBorders>
            <w:shd w:val="clear" w:color="auto" w:fill="auto"/>
            <w:vAlign w:val="center"/>
            <w:hideMark/>
          </w:tcPr>
          <w:p w14:paraId="4C9A4C6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0,73</w:t>
            </w:r>
          </w:p>
        </w:tc>
        <w:tc>
          <w:tcPr>
            <w:tcW w:w="506" w:type="pct"/>
            <w:tcBorders>
              <w:top w:val="nil"/>
              <w:left w:val="nil"/>
              <w:bottom w:val="single" w:sz="4" w:space="0" w:color="auto"/>
              <w:right w:val="single" w:sz="4" w:space="0" w:color="auto"/>
            </w:tcBorders>
            <w:shd w:val="clear" w:color="auto" w:fill="auto"/>
            <w:vAlign w:val="center"/>
            <w:hideMark/>
          </w:tcPr>
          <w:p w14:paraId="5672EA1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769,72</w:t>
            </w:r>
          </w:p>
        </w:tc>
        <w:tc>
          <w:tcPr>
            <w:tcW w:w="685" w:type="pct"/>
            <w:tcBorders>
              <w:top w:val="nil"/>
              <w:left w:val="nil"/>
              <w:bottom w:val="single" w:sz="4" w:space="0" w:color="auto"/>
              <w:right w:val="single" w:sz="4" w:space="0" w:color="auto"/>
            </w:tcBorders>
            <w:shd w:val="clear" w:color="auto" w:fill="auto"/>
            <w:noWrap/>
            <w:vAlign w:val="center"/>
            <w:hideMark/>
          </w:tcPr>
          <w:p w14:paraId="118B047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D37251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8,2</w:t>
            </w:r>
          </w:p>
        </w:tc>
        <w:tc>
          <w:tcPr>
            <w:tcW w:w="507" w:type="pct"/>
            <w:tcBorders>
              <w:top w:val="nil"/>
              <w:left w:val="nil"/>
              <w:bottom w:val="single" w:sz="4" w:space="0" w:color="auto"/>
              <w:right w:val="single" w:sz="4" w:space="0" w:color="auto"/>
            </w:tcBorders>
            <w:shd w:val="clear" w:color="auto" w:fill="auto"/>
            <w:vAlign w:val="center"/>
            <w:hideMark/>
          </w:tcPr>
          <w:p w14:paraId="6796D7B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1,04</w:t>
            </w:r>
          </w:p>
        </w:tc>
        <w:tc>
          <w:tcPr>
            <w:tcW w:w="558" w:type="pct"/>
            <w:tcBorders>
              <w:top w:val="nil"/>
              <w:left w:val="nil"/>
              <w:bottom w:val="single" w:sz="4" w:space="0" w:color="auto"/>
              <w:right w:val="single" w:sz="4" w:space="0" w:color="auto"/>
            </w:tcBorders>
            <w:shd w:val="clear" w:color="auto" w:fill="auto"/>
            <w:vAlign w:val="center"/>
            <w:hideMark/>
          </w:tcPr>
          <w:p w14:paraId="20DE8B0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1,25</w:t>
            </w:r>
          </w:p>
        </w:tc>
      </w:tr>
      <w:tr w:rsidR="00E61B8A" w:rsidRPr="00E61B8A" w14:paraId="5A9549F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7AAE55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48</w:t>
            </w:r>
          </w:p>
        </w:tc>
        <w:tc>
          <w:tcPr>
            <w:tcW w:w="752" w:type="pct"/>
            <w:tcBorders>
              <w:top w:val="nil"/>
              <w:left w:val="nil"/>
              <w:bottom w:val="single" w:sz="4" w:space="0" w:color="auto"/>
              <w:right w:val="single" w:sz="4" w:space="0" w:color="auto"/>
            </w:tcBorders>
            <w:shd w:val="clear" w:color="auto" w:fill="auto"/>
            <w:vAlign w:val="center"/>
            <w:hideMark/>
          </w:tcPr>
          <w:p w14:paraId="722DB324"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Лазарево</w:t>
            </w:r>
            <w:proofErr w:type="spellEnd"/>
            <w:r w:rsidRPr="00E61B8A">
              <w:rPr>
                <w:rFonts w:ascii="Times New Roman" w:eastAsia="Times New Roman" w:hAnsi="Times New Roman"/>
                <w:color w:val="000000"/>
                <w:spacing w:val="0"/>
                <w:sz w:val="20"/>
                <w:szCs w:val="20"/>
                <w:lang w:eastAsia="ru-RU"/>
              </w:rPr>
              <w:t xml:space="preserve"> </w:t>
            </w:r>
          </w:p>
        </w:tc>
        <w:tc>
          <w:tcPr>
            <w:tcW w:w="345" w:type="pct"/>
            <w:tcBorders>
              <w:top w:val="nil"/>
              <w:left w:val="nil"/>
              <w:bottom w:val="single" w:sz="4" w:space="0" w:color="auto"/>
              <w:right w:val="single" w:sz="4" w:space="0" w:color="auto"/>
            </w:tcBorders>
            <w:shd w:val="clear" w:color="auto" w:fill="auto"/>
            <w:vAlign w:val="center"/>
            <w:hideMark/>
          </w:tcPr>
          <w:p w14:paraId="5E3E593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18F2B8C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0,000</w:t>
            </w:r>
          </w:p>
        </w:tc>
        <w:tc>
          <w:tcPr>
            <w:tcW w:w="575" w:type="pct"/>
            <w:tcBorders>
              <w:top w:val="nil"/>
              <w:left w:val="nil"/>
              <w:bottom w:val="single" w:sz="4" w:space="0" w:color="auto"/>
              <w:right w:val="single" w:sz="4" w:space="0" w:color="auto"/>
            </w:tcBorders>
            <w:shd w:val="clear" w:color="auto" w:fill="auto"/>
            <w:vAlign w:val="center"/>
            <w:hideMark/>
          </w:tcPr>
          <w:p w14:paraId="32A6890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2,83</w:t>
            </w:r>
          </w:p>
        </w:tc>
        <w:tc>
          <w:tcPr>
            <w:tcW w:w="506" w:type="pct"/>
            <w:tcBorders>
              <w:top w:val="nil"/>
              <w:left w:val="nil"/>
              <w:bottom w:val="single" w:sz="4" w:space="0" w:color="auto"/>
              <w:right w:val="single" w:sz="4" w:space="0" w:color="auto"/>
            </w:tcBorders>
            <w:shd w:val="clear" w:color="auto" w:fill="auto"/>
            <w:vAlign w:val="center"/>
            <w:hideMark/>
          </w:tcPr>
          <w:p w14:paraId="39E46F6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4032,26</w:t>
            </w:r>
          </w:p>
        </w:tc>
        <w:tc>
          <w:tcPr>
            <w:tcW w:w="685" w:type="pct"/>
            <w:tcBorders>
              <w:top w:val="nil"/>
              <w:left w:val="nil"/>
              <w:bottom w:val="single" w:sz="4" w:space="0" w:color="auto"/>
              <w:right w:val="single" w:sz="4" w:space="0" w:color="auto"/>
            </w:tcBorders>
            <w:shd w:val="clear" w:color="auto" w:fill="auto"/>
            <w:noWrap/>
            <w:vAlign w:val="center"/>
            <w:hideMark/>
          </w:tcPr>
          <w:p w14:paraId="0B924D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6C588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5710,3</w:t>
            </w:r>
          </w:p>
        </w:tc>
        <w:tc>
          <w:tcPr>
            <w:tcW w:w="507" w:type="pct"/>
            <w:tcBorders>
              <w:top w:val="nil"/>
              <w:left w:val="nil"/>
              <w:bottom w:val="single" w:sz="4" w:space="0" w:color="auto"/>
              <w:right w:val="single" w:sz="4" w:space="0" w:color="auto"/>
            </w:tcBorders>
            <w:shd w:val="clear" w:color="auto" w:fill="auto"/>
            <w:vAlign w:val="center"/>
            <w:hideMark/>
          </w:tcPr>
          <w:p w14:paraId="631DB6F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1,06</w:t>
            </w:r>
          </w:p>
        </w:tc>
        <w:tc>
          <w:tcPr>
            <w:tcW w:w="558" w:type="pct"/>
            <w:tcBorders>
              <w:top w:val="nil"/>
              <w:left w:val="nil"/>
              <w:bottom w:val="single" w:sz="4" w:space="0" w:color="auto"/>
              <w:right w:val="single" w:sz="4" w:space="0" w:color="auto"/>
            </w:tcBorders>
            <w:shd w:val="clear" w:color="auto" w:fill="auto"/>
            <w:vAlign w:val="center"/>
            <w:hideMark/>
          </w:tcPr>
          <w:p w14:paraId="0600750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1,28</w:t>
            </w:r>
          </w:p>
        </w:tc>
      </w:tr>
      <w:tr w:rsidR="00E61B8A" w:rsidRPr="00E61B8A" w14:paraId="0BE2C10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C43F8E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49</w:t>
            </w:r>
          </w:p>
        </w:tc>
        <w:tc>
          <w:tcPr>
            <w:tcW w:w="752" w:type="pct"/>
            <w:tcBorders>
              <w:top w:val="nil"/>
              <w:left w:val="nil"/>
              <w:bottom w:val="single" w:sz="4" w:space="0" w:color="auto"/>
              <w:right w:val="single" w:sz="4" w:space="0" w:color="auto"/>
            </w:tcBorders>
            <w:shd w:val="clear" w:color="auto" w:fill="auto"/>
            <w:vAlign w:val="center"/>
            <w:hideMark/>
          </w:tcPr>
          <w:p w14:paraId="46AF8948"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Марьино</w:t>
            </w:r>
          </w:p>
        </w:tc>
        <w:tc>
          <w:tcPr>
            <w:tcW w:w="345" w:type="pct"/>
            <w:tcBorders>
              <w:top w:val="nil"/>
              <w:left w:val="nil"/>
              <w:bottom w:val="single" w:sz="4" w:space="0" w:color="auto"/>
              <w:right w:val="single" w:sz="4" w:space="0" w:color="auto"/>
            </w:tcBorders>
            <w:shd w:val="clear" w:color="auto" w:fill="auto"/>
            <w:vAlign w:val="center"/>
            <w:hideMark/>
          </w:tcPr>
          <w:p w14:paraId="57327C2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w:t>
            </w:r>
          </w:p>
        </w:tc>
        <w:tc>
          <w:tcPr>
            <w:tcW w:w="394" w:type="pct"/>
            <w:tcBorders>
              <w:top w:val="nil"/>
              <w:left w:val="nil"/>
              <w:bottom w:val="single" w:sz="4" w:space="0" w:color="auto"/>
              <w:right w:val="single" w:sz="4" w:space="0" w:color="auto"/>
            </w:tcBorders>
            <w:shd w:val="clear" w:color="auto" w:fill="auto"/>
            <w:vAlign w:val="center"/>
            <w:hideMark/>
          </w:tcPr>
          <w:p w14:paraId="46D2AF3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0,028</w:t>
            </w:r>
          </w:p>
        </w:tc>
        <w:tc>
          <w:tcPr>
            <w:tcW w:w="575" w:type="pct"/>
            <w:tcBorders>
              <w:top w:val="nil"/>
              <w:left w:val="nil"/>
              <w:bottom w:val="single" w:sz="4" w:space="0" w:color="auto"/>
              <w:right w:val="single" w:sz="4" w:space="0" w:color="auto"/>
            </w:tcBorders>
            <w:shd w:val="clear" w:color="auto" w:fill="auto"/>
            <w:vAlign w:val="center"/>
            <w:hideMark/>
          </w:tcPr>
          <w:p w14:paraId="1B98241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2,30</w:t>
            </w:r>
          </w:p>
        </w:tc>
        <w:tc>
          <w:tcPr>
            <w:tcW w:w="506" w:type="pct"/>
            <w:tcBorders>
              <w:top w:val="nil"/>
              <w:left w:val="nil"/>
              <w:bottom w:val="single" w:sz="4" w:space="0" w:color="auto"/>
              <w:right w:val="single" w:sz="4" w:space="0" w:color="auto"/>
            </w:tcBorders>
            <w:shd w:val="clear" w:color="auto" w:fill="auto"/>
            <w:vAlign w:val="center"/>
            <w:hideMark/>
          </w:tcPr>
          <w:p w14:paraId="36ADB47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853,09</w:t>
            </w:r>
          </w:p>
        </w:tc>
        <w:tc>
          <w:tcPr>
            <w:tcW w:w="685" w:type="pct"/>
            <w:tcBorders>
              <w:top w:val="nil"/>
              <w:left w:val="nil"/>
              <w:bottom w:val="single" w:sz="4" w:space="0" w:color="auto"/>
              <w:right w:val="single" w:sz="4" w:space="0" w:color="auto"/>
            </w:tcBorders>
            <w:shd w:val="clear" w:color="auto" w:fill="auto"/>
            <w:noWrap/>
            <w:vAlign w:val="center"/>
            <w:hideMark/>
          </w:tcPr>
          <w:p w14:paraId="40F1FE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EB755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81,8</w:t>
            </w:r>
          </w:p>
        </w:tc>
        <w:tc>
          <w:tcPr>
            <w:tcW w:w="507" w:type="pct"/>
            <w:tcBorders>
              <w:top w:val="nil"/>
              <w:left w:val="nil"/>
              <w:bottom w:val="single" w:sz="4" w:space="0" w:color="auto"/>
              <w:right w:val="single" w:sz="4" w:space="0" w:color="auto"/>
            </w:tcBorders>
            <w:shd w:val="clear" w:color="auto" w:fill="auto"/>
            <w:vAlign w:val="center"/>
            <w:hideMark/>
          </w:tcPr>
          <w:p w14:paraId="7A49A0B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1,08</w:t>
            </w:r>
          </w:p>
        </w:tc>
        <w:tc>
          <w:tcPr>
            <w:tcW w:w="558" w:type="pct"/>
            <w:tcBorders>
              <w:top w:val="nil"/>
              <w:left w:val="nil"/>
              <w:bottom w:val="single" w:sz="4" w:space="0" w:color="auto"/>
              <w:right w:val="single" w:sz="4" w:space="0" w:color="auto"/>
            </w:tcBorders>
            <w:shd w:val="clear" w:color="auto" w:fill="auto"/>
            <w:vAlign w:val="center"/>
            <w:hideMark/>
          </w:tcPr>
          <w:p w14:paraId="75A667A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1,29</w:t>
            </w:r>
          </w:p>
        </w:tc>
      </w:tr>
      <w:tr w:rsidR="00E61B8A" w:rsidRPr="00E61B8A" w14:paraId="69E1C81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5147A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50</w:t>
            </w:r>
          </w:p>
        </w:tc>
        <w:tc>
          <w:tcPr>
            <w:tcW w:w="752" w:type="pct"/>
            <w:tcBorders>
              <w:top w:val="nil"/>
              <w:left w:val="nil"/>
              <w:bottom w:val="single" w:sz="4" w:space="0" w:color="auto"/>
              <w:right w:val="single" w:sz="4" w:space="0" w:color="auto"/>
            </w:tcBorders>
            <w:shd w:val="clear" w:color="auto" w:fill="auto"/>
            <w:vAlign w:val="center"/>
            <w:hideMark/>
          </w:tcPr>
          <w:p w14:paraId="4DBE49DE"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Шабурново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1824B8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394" w:type="pct"/>
            <w:tcBorders>
              <w:top w:val="nil"/>
              <w:left w:val="nil"/>
              <w:bottom w:val="single" w:sz="4" w:space="0" w:color="auto"/>
              <w:right w:val="single" w:sz="4" w:space="0" w:color="auto"/>
            </w:tcBorders>
            <w:shd w:val="clear" w:color="auto" w:fill="auto"/>
            <w:vAlign w:val="center"/>
            <w:hideMark/>
          </w:tcPr>
          <w:p w14:paraId="53BFE0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0,057</w:t>
            </w:r>
          </w:p>
        </w:tc>
        <w:tc>
          <w:tcPr>
            <w:tcW w:w="575" w:type="pct"/>
            <w:tcBorders>
              <w:top w:val="nil"/>
              <w:left w:val="nil"/>
              <w:bottom w:val="single" w:sz="4" w:space="0" w:color="auto"/>
              <w:right w:val="single" w:sz="4" w:space="0" w:color="auto"/>
            </w:tcBorders>
            <w:shd w:val="clear" w:color="auto" w:fill="auto"/>
            <w:vAlign w:val="center"/>
            <w:hideMark/>
          </w:tcPr>
          <w:p w14:paraId="030630A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1,71</w:t>
            </w:r>
          </w:p>
        </w:tc>
        <w:tc>
          <w:tcPr>
            <w:tcW w:w="506" w:type="pct"/>
            <w:tcBorders>
              <w:top w:val="nil"/>
              <w:left w:val="nil"/>
              <w:bottom w:val="single" w:sz="4" w:space="0" w:color="auto"/>
              <w:right w:val="single" w:sz="4" w:space="0" w:color="auto"/>
            </w:tcBorders>
            <w:shd w:val="clear" w:color="auto" w:fill="auto"/>
            <w:vAlign w:val="center"/>
            <w:hideMark/>
          </w:tcPr>
          <w:p w14:paraId="1F842D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614,35</w:t>
            </w:r>
          </w:p>
        </w:tc>
        <w:tc>
          <w:tcPr>
            <w:tcW w:w="685" w:type="pct"/>
            <w:tcBorders>
              <w:top w:val="nil"/>
              <w:left w:val="nil"/>
              <w:bottom w:val="single" w:sz="4" w:space="0" w:color="auto"/>
              <w:right w:val="single" w:sz="4" w:space="0" w:color="auto"/>
            </w:tcBorders>
            <w:shd w:val="clear" w:color="auto" w:fill="auto"/>
            <w:noWrap/>
            <w:vAlign w:val="center"/>
            <w:hideMark/>
          </w:tcPr>
          <w:p w14:paraId="2CCEF35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A59DAB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30,0</w:t>
            </w:r>
          </w:p>
        </w:tc>
        <w:tc>
          <w:tcPr>
            <w:tcW w:w="507" w:type="pct"/>
            <w:tcBorders>
              <w:top w:val="nil"/>
              <w:left w:val="nil"/>
              <w:bottom w:val="single" w:sz="4" w:space="0" w:color="auto"/>
              <w:right w:val="single" w:sz="4" w:space="0" w:color="auto"/>
            </w:tcBorders>
            <w:shd w:val="clear" w:color="auto" w:fill="auto"/>
            <w:vAlign w:val="center"/>
            <w:hideMark/>
          </w:tcPr>
          <w:p w14:paraId="0428B2B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1,10</w:t>
            </w:r>
          </w:p>
        </w:tc>
        <w:tc>
          <w:tcPr>
            <w:tcW w:w="558" w:type="pct"/>
            <w:tcBorders>
              <w:top w:val="nil"/>
              <w:left w:val="nil"/>
              <w:bottom w:val="single" w:sz="4" w:space="0" w:color="auto"/>
              <w:right w:val="single" w:sz="4" w:space="0" w:color="auto"/>
            </w:tcBorders>
            <w:shd w:val="clear" w:color="auto" w:fill="auto"/>
            <w:vAlign w:val="center"/>
            <w:hideMark/>
          </w:tcPr>
          <w:p w14:paraId="285BEEB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1,32</w:t>
            </w:r>
          </w:p>
        </w:tc>
      </w:tr>
      <w:tr w:rsidR="00E61B8A" w:rsidRPr="00E61B8A" w14:paraId="0336202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5C5B32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51</w:t>
            </w:r>
          </w:p>
        </w:tc>
        <w:tc>
          <w:tcPr>
            <w:tcW w:w="752" w:type="pct"/>
            <w:tcBorders>
              <w:top w:val="nil"/>
              <w:left w:val="nil"/>
              <w:bottom w:val="single" w:sz="4" w:space="0" w:color="auto"/>
              <w:right w:val="single" w:sz="4" w:space="0" w:color="auto"/>
            </w:tcBorders>
            <w:shd w:val="clear" w:color="auto" w:fill="auto"/>
            <w:vAlign w:val="center"/>
            <w:hideMark/>
          </w:tcPr>
          <w:p w14:paraId="5C76E417"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Кузьмино</w:t>
            </w:r>
          </w:p>
        </w:tc>
        <w:tc>
          <w:tcPr>
            <w:tcW w:w="345" w:type="pct"/>
            <w:tcBorders>
              <w:top w:val="nil"/>
              <w:left w:val="nil"/>
              <w:bottom w:val="single" w:sz="4" w:space="0" w:color="auto"/>
              <w:right w:val="single" w:sz="4" w:space="0" w:color="auto"/>
            </w:tcBorders>
            <w:shd w:val="clear" w:color="auto" w:fill="auto"/>
            <w:vAlign w:val="center"/>
            <w:hideMark/>
          </w:tcPr>
          <w:p w14:paraId="5819290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w:t>
            </w:r>
          </w:p>
        </w:tc>
        <w:tc>
          <w:tcPr>
            <w:tcW w:w="394" w:type="pct"/>
            <w:tcBorders>
              <w:top w:val="nil"/>
              <w:left w:val="nil"/>
              <w:bottom w:val="single" w:sz="4" w:space="0" w:color="auto"/>
              <w:right w:val="single" w:sz="4" w:space="0" w:color="auto"/>
            </w:tcBorders>
            <w:shd w:val="clear" w:color="auto" w:fill="auto"/>
            <w:vAlign w:val="center"/>
            <w:hideMark/>
          </w:tcPr>
          <w:p w14:paraId="5848209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0,051</w:t>
            </w:r>
          </w:p>
        </w:tc>
        <w:tc>
          <w:tcPr>
            <w:tcW w:w="575" w:type="pct"/>
            <w:tcBorders>
              <w:top w:val="nil"/>
              <w:left w:val="nil"/>
              <w:bottom w:val="single" w:sz="4" w:space="0" w:color="auto"/>
              <w:right w:val="single" w:sz="4" w:space="0" w:color="auto"/>
            </w:tcBorders>
            <w:shd w:val="clear" w:color="auto" w:fill="auto"/>
            <w:vAlign w:val="center"/>
            <w:hideMark/>
          </w:tcPr>
          <w:p w14:paraId="62168D3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w:t>
            </w:r>
          </w:p>
        </w:tc>
        <w:tc>
          <w:tcPr>
            <w:tcW w:w="506" w:type="pct"/>
            <w:tcBorders>
              <w:top w:val="nil"/>
              <w:left w:val="nil"/>
              <w:bottom w:val="single" w:sz="4" w:space="0" w:color="auto"/>
              <w:right w:val="single" w:sz="4" w:space="0" w:color="auto"/>
            </w:tcBorders>
            <w:shd w:val="clear" w:color="auto" w:fill="auto"/>
            <w:vAlign w:val="center"/>
            <w:hideMark/>
          </w:tcPr>
          <w:p w14:paraId="1634E48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431,17</w:t>
            </w:r>
          </w:p>
        </w:tc>
        <w:tc>
          <w:tcPr>
            <w:tcW w:w="685" w:type="pct"/>
            <w:tcBorders>
              <w:top w:val="nil"/>
              <w:left w:val="nil"/>
              <w:bottom w:val="single" w:sz="4" w:space="0" w:color="auto"/>
              <w:right w:val="single" w:sz="4" w:space="0" w:color="auto"/>
            </w:tcBorders>
            <w:shd w:val="clear" w:color="auto" w:fill="auto"/>
            <w:noWrap/>
            <w:vAlign w:val="center"/>
            <w:hideMark/>
          </w:tcPr>
          <w:p w14:paraId="062EFB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362524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w:t>
            </w:r>
          </w:p>
        </w:tc>
        <w:tc>
          <w:tcPr>
            <w:tcW w:w="507" w:type="pct"/>
            <w:tcBorders>
              <w:top w:val="nil"/>
              <w:left w:val="nil"/>
              <w:bottom w:val="single" w:sz="4" w:space="0" w:color="auto"/>
              <w:right w:val="single" w:sz="4" w:space="0" w:color="auto"/>
            </w:tcBorders>
            <w:shd w:val="clear" w:color="auto" w:fill="auto"/>
            <w:vAlign w:val="center"/>
            <w:hideMark/>
          </w:tcPr>
          <w:p w14:paraId="7DFA5F5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1,12</w:t>
            </w:r>
          </w:p>
        </w:tc>
        <w:tc>
          <w:tcPr>
            <w:tcW w:w="558" w:type="pct"/>
            <w:tcBorders>
              <w:top w:val="nil"/>
              <w:left w:val="nil"/>
              <w:bottom w:val="single" w:sz="4" w:space="0" w:color="auto"/>
              <w:right w:val="single" w:sz="4" w:space="0" w:color="auto"/>
            </w:tcBorders>
            <w:shd w:val="clear" w:color="auto" w:fill="auto"/>
            <w:vAlign w:val="center"/>
            <w:hideMark/>
          </w:tcPr>
          <w:p w14:paraId="0928F4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1,34</w:t>
            </w:r>
          </w:p>
        </w:tc>
      </w:tr>
      <w:tr w:rsidR="00E61B8A" w:rsidRPr="00E61B8A" w14:paraId="69498B5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E7CBC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w:t>
            </w:r>
          </w:p>
        </w:tc>
        <w:tc>
          <w:tcPr>
            <w:tcW w:w="752" w:type="pct"/>
            <w:tcBorders>
              <w:top w:val="nil"/>
              <w:left w:val="nil"/>
              <w:bottom w:val="single" w:sz="4" w:space="0" w:color="auto"/>
              <w:right w:val="single" w:sz="4" w:space="0" w:color="auto"/>
            </w:tcBorders>
            <w:shd w:val="clear" w:color="auto" w:fill="auto"/>
            <w:vAlign w:val="center"/>
            <w:hideMark/>
          </w:tcPr>
          <w:p w14:paraId="2268CFDB"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Константиново, ПМК</w:t>
            </w:r>
          </w:p>
        </w:tc>
        <w:tc>
          <w:tcPr>
            <w:tcW w:w="345" w:type="pct"/>
            <w:tcBorders>
              <w:top w:val="nil"/>
              <w:left w:val="nil"/>
              <w:bottom w:val="single" w:sz="4" w:space="0" w:color="auto"/>
              <w:right w:val="single" w:sz="4" w:space="0" w:color="auto"/>
            </w:tcBorders>
            <w:shd w:val="clear" w:color="auto" w:fill="auto"/>
            <w:vAlign w:val="center"/>
            <w:hideMark/>
          </w:tcPr>
          <w:p w14:paraId="29FAC36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394" w:type="pct"/>
            <w:tcBorders>
              <w:top w:val="nil"/>
              <w:left w:val="nil"/>
              <w:bottom w:val="single" w:sz="4" w:space="0" w:color="auto"/>
              <w:right w:val="single" w:sz="4" w:space="0" w:color="auto"/>
            </w:tcBorders>
            <w:shd w:val="clear" w:color="auto" w:fill="auto"/>
            <w:vAlign w:val="center"/>
            <w:hideMark/>
          </w:tcPr>
          <w:p w14:paraId="1427EF4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0,009</w:t>
            </w:r>
          </w:p>
        </w:tc>
        <w:tc>
          <w:tcPr>
            <w:tcW w:w="575" w:type="pct"/>
            <w:tcBorders>
              <w:top w:val="nil"/>
              <w:left w:val="nil"/>
              <w:bottom w:val="single" w:sz="4" w:space="0" w:color="auto"/>
              <w:right w:val="single" w:sz="4" w:space="0" w:color="auto"/>
            </w:tcBorders>
            <w:shd w:val="clear" w:color="auto" w:fill="auto"/>
            <w:vAlign w:val="center"/>
            <w:hideMark/>
          </w:tcPr>
          <w:p w14:paraId="5B1390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5,93</w:t>
            </w:r>
          </w:p>
        </w:tc>
        <w:tc>
          <w:tcPr>
            <w:tcW w:w="506" w:type="pct"/>
            <w:tcBorders>
              <w:top w:val="nil"/>
              <w:left w:val="nil"/>
              <w:bottom w:val="single" w:sz="4" w:space="0" w:color="auto"/>
              <w:right w:val="single" w:sz="4" w:space="0" w:color="auto"/>
            </w:tcBorders>
            <w:shd w:val="clear" w:color="auto" w:fill="auto"/>
            <w:vAlign w:val="center"/>
            <w:hideMark/>
          </w:tcPr>
          <w:p w14:paraId="18947A9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874,32</w:t>
            </w:r>
          </w:p>
        </w:tc>
        <w:tc>
          <w:tcPr>
            <w:tcW w:w="685" w:type="pct"/>
            <w:tcBorders>
              <w:top w:val="nil"/>
              <w:left w:val="nil"/>
              <w:bottom w:val="single" w:sz="4" w:space="0" w:color="auto"/>
              <w:right w:val="single" w:sz="4" w:space="0" w:color="auto"/>
            </w:tcBorders>
            <w:shd w:val="clear" w:color="auto" w:fill="auto"/>
            <w:noWrap/>
            <w:vAlign w:val="center"/>
            <w:hideMark/>
          </w:tcPr>
          <w:p w14:paraId="13300D2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574AB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648,4</w:t>
            </w:r>
          </w:p>
        </w:tc>
        <w:tc>
          <w:tcPr>
            <w:tcW w:w="507" w:type="pct"/>
            <w:tcBorders>
              <w:top w:val="nil"/>
              <w:left w:val="nil"/>
              <w:bottom w:val="single" w:sz="4" w:space="0" w:color="auto"/>
              <w:right w:val="single" w:sz="4" w:space="0" w:color="auto"/>
            </w:tcBorders>
            <w:shd w:val="clear" w:color="auto" w:fill="auto"/>
            <w:vAlign w:val="center"/>
            <w:hideMark/>
          </w:tcPr>
          <w:p w14:paraId="57D5689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1,14</w:t>
            </w:r>
          </w:p>
        </w:tc>
        <w:tc>
          <w:tcPr>
            <w:tcW w:w="558" w:type="pct"/>
            <w:tcBorders>
              <w:top w:val="nil"/>
              <w:left w:val="nil"/>
              <w:bottom w:val="single" w:sz="4" w:space="0" w:color="auto"/>
              <w:right w:val="single" w:sz="4" w:space="0" w:color="auto"/>
            </w:tcBorders>
            <w:shd w:val="clear" w:color="auto" w:fill="auto"/>
            <w:vAlign w:val="center"/>
            <w:hideMark/>
          </w:tcPr>
          <w:p w14:paraId="311AB97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1,37</w:t>
            </w:r>
          </w:p>
        </w:tc>
      </w:tr>
      <w:tr w:rsidR="00E61B8A" w:rsidRPr="00E61B8A" w14:paraId="5498E861"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573F15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53</w:t>
            </w:r>
          </w:p>
        </w:tc>
        <w:tc>
          <w:tcPr>
            <w:tcW w:w="752" w:type="pct"/>
            <w:tcBorders>
              <w:top w:val="nil"/>
              <w:left w:val="nil"/>
              <w:bottom w:val="single" w:sz="4" w:space="0" w:color="auto"/>
              <w:right w:val="single" w:sz="4" w:space="0" w:color="auto"/>
            </w:tcBorders>
            <w:shd w:val="clear" w:color="auto" w:fill="auto"/>
            <w:vAlign w:val="center"/>
            <w:hideMark/>
          </w:tcPr>
          <w:p w14:paraId="0BFE2A77"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Константиново (Школа)</w:t>
            </w:r>
          </w:p>
        </w:tc>
        <w:tc>
          <w:tcPr>
            <w:tcW w:w="345" w:type="pct"/>
            <w:tcBorders>
              <w:top w:val="nil"/>
              <w:left w:val="nil"/>
              <w:bottom w:val="single" w:sz="4" w:space="0" w:color="auto"/>
              <w:right w:val="single" w:sz="4" w:space="0" w:color="auto"/>
            </w:tcBorders>
            <w:shd w:val="clear" w:color="auto" w:fill="auto"/>
            <w:vAlign w:val="center"/>
            <w:hideMark/>
          </w:tcPr>
          <w:p w14:paraId="30AFCFE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w:t>
            </w:r>
          </w:p>
        </w:tc>
        <w:tc>
          <w:tcPr>
            <w:tcW w:w="394" w:type="pct"/>
            <w:tcBorders>
              <w:top w:val="nil"/>
              <w:left w:val="nil"/>
              <w:bottom w:val="single" w:sz="4" w:space="0" w:color="auto"/>
              <w:right w:val="single" w:sz="4" w:space="0" w:color="auto"/>
            </w:tcBorders>
            <w:shd w:val="clear" w:color="auto" w:fill="auto"/>
            <w:vAlign w:val="center"/>
            <w:hideMark/>
          </w:tcPr>
          <w:p w14:paraId="63C6AA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0,006</w:t>
            </w:r>
          </w:p>
        </w:tc>
        <w:tc>
          <w:tcPr>
            <w:tcW w:w="575" w:type="pct"/>
            <w:tcBorders>
              <w:top w:val="nil"/>
              <w:left w:val="nil"/>
              <w:bottom w:val="single" w:sz="4" w:space="0" w:color="auto"/>
              <w:right w:val="single" w:sz="4" w:space="0" w:color="auto"/>
            </w:tcBorders>
            <w:shd w:val="clear" w:color="auto" w:fill="auto"/>
            <w:vAlign w:val="center"/>
            <w:hideMark/>
          </w:tcPr>
          <w:p w14:paraId="5787E07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0,09</w:t>
            </w:r>
          </w:p>
        </w:tc>
        <w:tc>
          <w:tcPr>
            <w:tcW w:w="506" w:type="pct"/>
            <w:tcBorders>
              <w:top w:val="nil"/>
              <w:left w:val="nil"/>
              <w:bottom w:val="single" w:sz="4" w:space="0" w:color="auto"/>
              <w:right w:val="single" w:sz="4" w:space="0" w:color="auto"/>
            </w:tcBorders>
            <w:shd w:val="clear" w:color="auto" w:fill="auto"/>
            <w:vAlign w:val="center"/>
            <w:hideMark/>
          </w:tcPr>
          <w:p w14:paraId="12BA37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349,96</w:t>
            </w:r>
          </w:p>
        </w:tc>
        <w:tc>
          <w:tcPr>
            <w:tcW w:w="685" w:type="pct"/>
            <w:tcBorders>
              <w:top w:val="nil"/>
              <w:left w:val="nil"/>
              <w:bottom w:val="single" w:sz="4" w:space="0" w:color="auto"/>
              <w:right w:val="single" w:sz="4" w:space="0" w:color="auto"/>
            </w:tcBorders>
            <w:shd w:val="clear" w:color="auto" w:fill="auto"/>
            <w:noWrap/>
            <w:vAlign w:val="center"/>
            <w:hideMark/>
          </w:tcPr>
          <w:p w14:paraId="0CE1AB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88D93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16,3</w:t>
            </w:r>
          </w:p>
        </w:tc>
        <w:tc>
          <w:tcPr>
            <w:tcW w:w="507" w:type="pct"/>
            <w:tcBorders>
              <w:top w:val="nil"/>
              <w:left w:val="nil"/>
              <w:bottom w:val="single" w:sz="4" w:space="0" w:color="auto"/>
              <w:right w:val="single" w:sz="4" w:space="0" w:color="auto"/>
            </w:tcBorders>
            <w:shd w:val="clear" w:color="auto" w:fill="auto"/>
            <w:vAlign w:val="center"/>
            <w:hideMark/>
          </w:tcPr>
          <w:p w14:paraId="7A51AE9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1,15</w:t>
            </w:r>
          </w:p>
        </w:tc>
        <w:tc>
          <w:tcPr>
            <w:tcW w:w="558" w:type="pct"/>
            <w:tcBorders>
              <w:top w:val="nil"/>
              <w:left w:val="nil"/>
              <w:bottom w:val="single" w:sz="4" w:space="0" w:color="auto"/>
              <w:right w:val="single" w:sz="4" w:space="0" w:color="auto"/>
            </w:tcBorders>
            <w:shd w:val="clear" w:color="auto" w:fill="auto"/>
            <w:vAlign w:val="center"/>
            <w:hideMark/>
          </w:tcPr>
          <w:p w14:paraId="2AA344F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1,38</w:t>
            </w:r>
          </w:p>
        </w:tc>
      </w:tr>
      <w:tr w:rsidR="00E61B8A" w:rsidRPr="00E61B8A" w14:paraId="65B92EE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917C3B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54</w:t>
            </w:r>
          </w:p>
        </w:tc>
        <w:tc>
          <w:tcPr>
            <w:tcW w:w="752" w:type="pct"/>
            <w:tcBorders>
              <w:top w:val="nil"/>
              <w:left w:val="nil"/>
              <w:bottom w:val="single" w:sz="4" w:space="0" w:color="auto"/>
              <w:right w:val="single" w:sz="4" w:space="0" w:color="auto"/>
            </w:tcBorders>
            <w:shd w:val="clear" w:color="auto" w:fill="auto"/>
            <w:vAlign w:val="center"/>
            <w:hideMark/>
          </w:tcPr>
          <w:p w14:paraId="6FBCA563"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Самотовино</w:t>
            </w:r>
          </w:p>
        </w:tc>
        <w:tc>
          <w:tcPr>
            <w:tcW w:w="345" w:type="pct"/>
            <w:tcBorders>
              <w:top w:val="nil"/>
              <w:left w:val="nil"/>
              <w:bottom w:val="single" w:sz="4" w:space="0" w:color="auto"/>
              <w:right w:val="single" w:sz="4" w:space="0" w:color="auto"/>
            </w:tcBorders>
            <w:shd w:val="clear" w:color="auto" w:fill="auto"/>
            <w:vAlign w:val="center"/>
            <w:hideMark/>
          </w:tcPr>
          <w:p w14:paraId="3321B99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w:t>
            </w:r>
          </w:p>
        </w:tc>
        <w:tc>
          <w:tcPr>
            <w:tcW w:w="394" w:type="pct"/>
            <w:tcBorders>
              <w:top w:val="nil"/>
              <w:left w:val="nil"/>
              <w:bottom w:val="single" w:sz="4" w:space="0" w:color="auto"/>
              <w:right w:val="single" w:sz="4" w:space="0" w:color="auto"/>
            </w:tcBorders>
            <w:shd w:val="clear" w:color="auto" w:fill="auto"/>
            <w:vAlign w:val="center"/>
            <w:hideMark/>
          </w:tcPr>
          <w:p w14:paraId="2FDA45D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0,031</w:t>
            </w:r>
          </w:p>
        </w:tc>
        <w:tc>
          <w:tcPr>
            <w:tcW w:w="575" w:type="pct"/>
            <w:tcBorders>
              <w:top w:val="nil"/>
              <w:left w:val="nil"/>
              <w:bottom w:val="single" w:sz="4" w:space="0" w:color="auto"/>
              <w:right w:val="single" w:sz="4" w:space="0" w:color="auto"/>
            </w:tcBorders>
            <w:shd w:val="clear" w:color="auto" w:fill="auto"/>
            <w:vAlign w:val="center"/>
            <w:hideMark/>
          </w:tcPr>
          <w:p w14:paraId="63B68E2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6,15</w:t>
            </w:r>
          </w:p>
        </w:tc>
        <w:tc>
          <w:tcPr>
            <w:tcW w:w="506" w:type="pct"/>
            <w:tcBorders>
              <w:top w:val="nil"/>
              <w:left w:val="nil"/>
              <w:bottom w:val="single" w:sz="4" w:space="0" w:color="auto"/>
              <w:right w:val="single" w:sz="4" w:space="0" w:color="auto"/>
            </w:tcBorders>
            <w:shd w:val="clear" w:color="auto" w:fill="auto"/>
            <w:vAlign w:val="center"/>
            <w:hideMark/>
          </w:tcPr>
          <w:p w14:paraId="6D78D68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622,89</w:t>
            </w:r>
          </w:p>
        </w:tc>
        <w:tc>
          <w:tcPr>
            <w:tcW w:w="685" w:type="pct"/>
            <w:tcBorders>
              <w:top w:val="nil"/>
              <w:left w:val="nil"/>
              <w:bottom w:val="single" w:sz="4" w:space="0" w:color="auto"/>
              <w:right w:val="single" w:sz="4" w:space="0" w:color="auto"/>
            </w:tcBorders>
            <w:shd w:val="clear" w:color="auto" w:fill="auto"/>
            <w:noWrap/>
            <w:vAlign w:val="center"/>
            <w:hideMark/>
          </w:tcPr>
          <w:p w14:paraId="4FCA906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9134C7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201,6</w:t>
            </w:r>
          </w:p>
        </w:tc>
        <w:tc>
          <w:tcPr>
            <w:tcW w:w="507" w:type="pct"/>
            <w:tcBorders>
              <w:top w:val="nil"/>
              <w:left w:val="nil"/>
              <w:bottom w:val="single" w:sz="4" w:space="0" w:color="auto"/>
              <w:right w:val="single" w:sz="4" w:space="0" w:color="auto"/>
            </w:tcBorders>
            <w:shd w:val="clear" w:color="auto" w:fill="auto"/>
            <w:vAlign w:val="center"/>
            <w:hideMark/>
          </w:tcPr>
          <w:p w14:paraId="646A154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1,18</w:t>
            </w:r>
          </w:p>
        </w:tc>
        <w:tc>
          <w:tcPr>
            <w:tcW w:w="558" w:type="pct"/>
            <w:tcBorders>
              <w:top w:val="nil"/>
              <w:left w:val="nil"/>
              <w:bottom w:val="single" w:sz="4" w:space="0" w:color="auto"/>
              <w:right w:val="single" w:sz="4" w:space="0" w:color="auto"/>
            </w:tcBorders>
            <w:shd w:val="clear" w:color="auto" w:fill="auto"/>
            <w:vAlign w:val="center"/>
            <w:hideMark/>
          </w:tcPr>
          <w:p w14:paraId="54C0062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1,41</w:t>
            </w:r>
          </w:p>
        </w:tc>
      </w:tr>
      <w:tr w:rsidR="00E61B8A" w:rsidRPr="00E61B8A" w14:paraId="27D4382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C49563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55</w:t>
            </w:r>
          </w:p>
        </w:tc>
        <w:tc>
          <w:tcPr>
            <w:tcW w:w="752" w:type="pct"/>
            <w:tcBorders>
              <w:top w:val="nil"/>
              <w:left w:val="nil"/>
              <w:bottom w:val="single" w:sz="4" w:space="0" w:color="auto"/>
              <w:right w:val="single" w:sz="4" w:space="0" w:color="auto"/>
            </w:tcBorders>
            <w:shd w:val="clear" w:color="auto" w:fill="auto"/>
            <w:vAlign w:val="center"/>
            <w:hideMark/>
          </w:tcPr>
          <w:p w14:paraId="747D774F"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Закубежье</w:t>
            </w:r>
          </w:p>
        </w:tc>
        <w:tc>
          <w:tcPr>
            <w:tcW w:w="345" w:type="pct"/>
            <w:tcBorders>
              <w:top w:val="nil"/>
              <w:left w:val="nil"/>
              <w:bottom w:val="single" w:sz="4" w:space="0" w:color="auto"/>
              <w:right w:val="single" w:sz="4" w:space="0" w:color="auto"/>
            </w:tcBorders>
            <w:shd w:val="clear" w:color="auto" w:fill="auto"/>
            <w:vAlign w:val="center"/>
            <w:hideMark/>
          </w:tcPr>
          <w:p w14:paraId="0C57112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w:t>
            </w:r>
          </w:p>
        </w:tc>
        <w:tc>
          <w:tcPr>
            <w:tcW w:w="394" w:type="pct"/>
            <w:tcBorders>
              <w:top w:val="nil"/>
              <w:left w:val="nil"/>
              <w:bottom w:val="single" w:sz="4" w:space="0" w:color="auto"/>
              <w:right w:val="single" w:sz="4" w:space="0" w:color="auto"/>
            </w:tcBorders>
            <w:shd w:val="clear" w:color="auto" w:fill="auto"/>
            <w:vAlign w:val="center"/>
            <w:hideMark/>
          </w:tcPr>
          <w:p w14:paraId="0339DD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0,039</w:t>
            </w:r>
          </w:p>
        </w:tc>
        <w:tc>
          <w:tcPr>
            <w:tcW w:w="575" w:type="pct"/>
            <w:tcBorders>
              <w:top w:val="nil"/>
              <w:left w:val="nil"/>
              <w:bottom w:val="single" w:sz="4" w:space="0" w:color="auto"/>
              <w:right w:val="single" w:sz="4" w:space="0" w:color="auto"/>
            </w:tcBorders>
            <w:shd w:val="clear" w:color="auto" w:fill="auto"/>
            <w:vAlign w:val="center"/>
            <w:hideMark/>
          </w:tcPr>
          <w:p w14:paraId="5E04E33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1,29</w:t>
            </w:r>
          </w:p>
        </w:tc>
        <w:tc>
          <w:tcPr>
            <w:tcW w:w="506" w:type="pct"/>
            <w:tcBorders>
              <w:top w:val="nil"/>
              <w:left w:val="nil"/>
              <w:bottom w:val="single" w:sz="4" w:space="0" w:color="auto"/>
              <w:right w:val="single" w:sz="4" w:space="0" w:color="auto"/>
            </w:tcBorders>
            <w:shd w:val="clear" w:color="auto" w:fill="auto"/>
            <w:vAlign w:val="center"/>
            <w:hideMark/>
          </w:tcPr>
          <w:p w14:paraId="7C8D54F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620,56</w:t>
            </w:r>
          </w:p>
        </w:tc>
        <w:tc>
          <w:tcPr>
            <w:tcW w:w="685" w:type="pct"/>
            <w:tcBorders>
              <w:top w:val="nil"/>
              <w:left w:val="nil"/>
              <w:bottom w:val="single" w:sz="4" w:space="0" w:color="auto"/>
              <w:right w:val="single" w:sz="4" w:space="0" w:color="auto"/>
            </w:tcBorders>
            <w:shd w:val="clear" w:color="auto" w:fill="auto"/>
            <w:noWrap/>
            <w:vAlign w:val="center"/>
            <w:hideMark/>
          </w:tcPr>
          <w:p w14:paraId="5501DAC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nil"/>
              <w:left w:val="nil"/>
              <w:bottom w:val="single" w:sz="4" w:space="0" w:color="auto"/>
              <w:right w:val="single" w:sz="4" w:space="0" w:color="auto"/>
            </w:tcBorders>
            <w:shd w:val="clear" w:color="auto" w:fill="auto"/>
            <w:vAlign w:val="center"/>
            <w:hideMark/>
          </w:tcPr>
          <w:p w14:paraId="4333DE8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33,4</w:t>
            </w:r>
          </w:p>
        </w:tc>
        <w:tc>
          <w:tcPr>
            <w:tcW w:w="507" w:type="pct"/>
            <w:tcBorders>
              <w:top w:val="nil"/>
              <w:left w:val="nil"/>
              <w:bottom w:val="single" w:sz="4" w:space="0" w:color="auto"/>
              <w:right w:val="single" w:sz="4" w:space="0" w:color="auto"/>
            </w:tcBorders>
            <w:shd w:val="clear" w:color="auto" w:fill="auto"/>
            <w:vAlign w:val="center"/>
            <w:hideMark/>
          </w:tcPr>
          <w:p w14:paraId="37ED157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1,19</w:t>
            </w:r>
          </w:p>
        </w:tc>
        <w:tc>
          <w:tcPr>
            <w:tcW w:w="558" w:type="pct"/>
            <w:tcBorders>
              <w:top w:val="nil"/>
              <w:left w:val="nil"/>
              <w:bottom w:val="single" w:sz="4" w:space="0" w:color="auto"/>
              <w:right w:val="single" w:sz="4" w:space="0" w:color="auto"/>
            </w:tcBorders>
            <w:shd w:val="clear" w:color="auto" w:fill="auto"/>
            <w:vAlign w:val="center"/>
            <w:hideMark/>
          </w:tcPr>
          <w:p w14:paraId="1D5D856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1,43</w:t>
            </w:r>
          </w:p>
        </w:tc>
      </w:tr>
      <w:tr w:rsidR="00E61B8A" w:rsidRPr="00E61B8A" w14:paraId="65C42F5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37A372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56</w:t>
            </w:r>
          </w:p>
        </w:tc>
        <w:tc>
          <w:tcPr>
            <w:tcW w:w="752" w:type="pct"/>
            <w:tcBorders>
              <w:top w:val="nil"/>
              <w:left w:val="nil"/>
              <w:bottom w:val="single" w:sz="4" w:space="0" w:color="auto"/>
              <w:right w:val="single" w:sz="4" w:space="0" w:color="auto"/>
            </w:tcBorders>
            <w:shd w:val="clear" w:color="auto" w:fill="auto"/>
            <w:vAlign w:val="center"/>
            <w:hideMark/>
          </w:tcPr>
          <w:p w14:paraId="52A2EC52"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Башенка</w:t>
            </w:r>
          </w:p>
        </w:tc>
        <w:tc>
          <w:tcPr>
            <w:tcW w:w="345" w:type="pct"/>
            <w:tcBorders>
              <w:top w:val="nil"/>
              <w:left w:val="nil"/>
              <w:bottom w:val="single" w:sz="4" w:space="0" w:color="auto"/>
              <w:right w:val="single" w:sz="4" w:space="0" w:color="auto"/>
            </w:tcBorders>
            <w:shd w:val="clear" w:color="auto" w:fill="auto"/>
            <w:vAlign w:val="center"/>
            <w:hideMark/>
          </w:tcPr>
          <w:p w14:paraId="4F50EA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w:t>
            </w:r>
          </w:p>
        </w:tc>
        <w:tc>
          <w:tcPr>
            <w:tcW w:w="394" w:type="pct"/>
            <w:tcBorders>
              <w:top w:val="nil"/>
              <w:left w:val="nil"/>
              <w:bottom w:val="single" w:sz="4" w:space="0" w:color="auto"/>
              <w:right w:val="single" w:sz="4" w:space="0" w:color="auto"/>
            </w:tcBorders>
            <w:shd w:val="clear" w:color="auto" w:fill="auto"/>
            <w:vAlign w:val="center"/>
            <w:hideMark/>
          </w:tcPr>
          <w:p w14:paraId="6E32630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0,011</w:t>
            </w:r>
          </w:p>
        </w:tc>
        <w:tc>
          <w:tcPr>
            <w:tcW w:w="575" w:type="pct"/>
            <w:tcBorders>
              <w:top w:val="nil"/>
              <w:left w:val="nil"/>
              <w:bottom w:val="single" w:sz="4" w:space="0" w:color="auto"/>
              <w:right w:val="single" w:sz="4" w:space="0" w:color="auto"/>
            </w:tcBorders>
            <w:shd w:val="clear" w:color="auto" w:fill="auto"/>
            <w:vAlign w:val="center"/>
            <w:hideMark/>
          </w:tcPr>
          <w:p w14:paraId="1E0EE7F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1,61</w:t>
            </w:r>
          </w:p>
        </w:tc>
        <w:tc>
          <w:tcPr>
            <w:tcW w:w="506" w:type="pct"/>
            <w:tcBorders>
              <w:top w:val="nil"/>
              <w:left w:val="nil"/>
              <w:bottom w:val="single" w:sz="4" w:space="0" w:color="auto"/>
              <w:right w:val="single" w:sz="4" w:space="0" w:color="auto"/>
            </w:tcBorders>
            <w:shd w:val="clear" w:color="auto" w:fill="auto"/>
            <w:vAlign w:val="center"/>
            <w:hideMark/>
          </w:tcPr>
          <w:p w14:paraId="3CE63E3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534,66</w:t>
            </w:r>
          </w:p>
        </w:tc>
        <w:tc>
          <w:tcPr>
            <w:tcW w:w="685" w:type="pct"/>
            <w:tcBorders>
              <w:top w:val="nil"/>
              <w:left w:val="nil"/>
              <w:bottom w:val="single" w:sz="4" w:space="0" w:color="auto"/>
              <w:right w:val="single" w:sz="4" w:space="0" w:color="auto"/>
            </w:tcBorders>
            <w:shd w:val="clear" w:color="auto" w:fill="auto"/>
            <w:noWrap/>
            <w:vAlign w:val="center"/>
            <w:hideMark/>
          </w:tcPr>
          <w:p w14:paraId="67ED4FA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61639D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143,4</w:t>
            </w:r>
          </w:p>
        </w:tc>
        <w:tc>
          <w:tcPr>
            <w:tcW w:w="507" w:type="pct"/>
            <w:tcBorders>
              <w:top w:val="nil"/>
              <w:left w:val="nil"/>
              <w:bottom w:val="single" w:sz="4" w:space="0" w:color="auto"/>
              <w:right w:val="single" w:sz="4" w:space="0" w:color="auto"/>
            </w:tcBorders>
            <w:shd w:val="clear" w:color="auto" w:fill="auto"/>
            <w:vAlign w:val="center"/>
            <w:hideMark/>
          </w:tcPr>
          <w:p w14:paraId="6DB614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1,22</w:t>
            </w:r>
          </w:p>
        </w:tc>
        <w:tc>
          <w:tcPr>
            <w:tcW w:w="558" w:type="pct"/>
            <w:tcBorders>
              <w:top w:val="nil"/>
              <w:left w:val="nil"/>
              <w:bottom w:val="single" w:sz="4" w:space="0" w:color="auto"/>
              <w:right w:val="single" w:sz="4" w:space="0" w:color="auto"/>
            </w:tcBorders>
            <w:shd w:val="clear" w:color="auto" w:fill="auto"/>
            <w:vAlign w:val="center"/>
            <w:hideMark/>
          </w:tcPr>
          <w:p w14:paraId="7D489D3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1,46</w:t>
            </w:r>
          </w:p>
        </w:tc>
      </w:tr>
      <w:tr w:rsidR="00E61B8A" w:rsidRPr="00E61B8A" w14:paraId="06559744"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25990F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57</w:t>
            </w:r>
          </w:p>
        </w:tc>
        <w:tc>
          <w:tcPr>
            <w:tcW w:w="752" w:type="pct"/>
            <w:tcBorders>
              <w:top w:val="nil"/>
              <w:left w:val="nil"/>
              <w:bottom w:val="single" w:sz="4" w:space="0" w:color="auto"/>
              <w:right w:val="single" w:sz="4" w:space="0" w:color="auto"/>
            </w:tcBorders>
            <w:shd w:val="clear" w:color="auto" w:fill="auto"/>
            <w:vAlign w:val="center"/>
            <w:hideMark/>
          </w:tcPr>
          <w:p w14:paraId="311A7A6B"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Мкр</w:t>
            </w:r>
            <w:proofErr w:type="spellEnd"/>
            <w:r w:rsidRPr="00E61B8A">
              <w:rPr>
                <w:rFonts w:ascii="Times New Roman" w:eastAsia="Times New Roman" w:hAnsi="Times New Roman"/>
                <w:color w:val="000000"/>
                <w:spacing w:val="0"/>
                <w:sz w:val="20"/>
                <w:szCs w:val="20"/>
                <w:lang w:eastAsia="ru-RU"/>
              </w:rPr>
              <w:t>. Новый</w:t>
            </w:r>
          </w:p>
        </w:tc>
        <w:tc>
          <w:tcPr>
            <w:tcW w:w="345" w:type="pct"/>
            <w:tcBorders>
              <w:top w:val="nil"/>
              <w:left w:val="nil"/>
              <w:bottom w:val="single" w:sz="4" w:space="0" w:color="auto"/>
              <w:right w:val="single" w:sz="4" w:space="0" w:color="auto"/>
            </w:tcBorders>
            <w:shd w:val="clear" w:color="auto" w:fill="auto"/>
            <w:vAlign w:val="center"/>
            <w:hideMark/>
          </w:tcPr>
          <w:p w14:paraId="5FD720E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136</w:t>
            </w:r>
          </w:p>
        </w:tc>
        <w:tc>
          <w:tcPr>
            <w:tcW w:w="394" w:type="pct"/>
            <w:tcBorders>
              <w:top w:val="nil"/>
              <w:left w:val="nil"/>
              <w:bottom w:val="single" w:sz="4" w:space="0" w:color="auto"/>
              <w:right w:val="single" w:sz="4" w:space="0" w:color="auto"/>
            </w:tcBorders>
            <w:shd w:val="clear" w:color="auto" w:fill="auto"/>
            <w:vAlign w:val="center"/>
            <w:hideMark/>
          </w:tcPr>
          <w:p w14:paraId="5B171D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0,277</w:t>
            </w:r>
          </w:p>
        </w:tc>
        <w:tc>
          <w:tcPr>
            <w:tcW w:w="575" w:type="pct"/>
            <w:tcBorders>
              <w:top w:val="nil"/>
              <w:left w:val="nil"/>
              <w:bottom w:val="single" w:sz="4" w:space="0" w:color="auto"/>
              <w:right w:val="single" w:sz="4" w:space="0" w:color="auto"/>
            </w:tcBorders>
            <w:shd w:val="clear" w:color="auto" w:fill="auto"/>
            <w:vAlign w:val="center"/>
            <w:hideMark/>
          </w:tcPr>
          <w:p w14:paraId="20E41AA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1,08</w:t>
            </w:r>
          </w:p>
        </w:tc>
        <w:tc>
          <w:tcPr>
            <w:tcW w:w="506" w:type="pct"/>
            <w:tcBorders>
              <w:top w:val="nil"/>
              <w:left w:val="nil"/>
              <w:bottom w:val="single" w:sz="4" w:space="0" w:color="auto"/>
              <w:right w:val="single" w:sz="4" w:space="0" w:color="auto"/>
            </w:tcBorders>
            <w:shd w:val="clear" w:color="auto" w:fill="auto"/>
            <w:vAlign w:val="center"/>
            <w:hideMark/>
          </w:tcPr>
          <w:p w14:paraId="69DEBD9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491,05</w:t>
            </w:r>
          </w:p>
        </w:tc>
        <w:tc>
          <w:tcPr>
            <w:tcW w:w="685" w:type="pct"/>
            <w:tcBorders>
              <w:top w:val="nil"/>
              <w:left w:val="nil"/>
              <w:bottom w:val="single" w:sz="4" w:space="0" w:color="auto"/>
              <w:right w:val="single" w:sz="4" w:space="0" w:color="auto"/>
            </w:tcBorders>
            <w:shd w:val="clear" w:color="auto" w:fill="auto"/>
            <w:noWrap/>
            <w:vAlign w:val="center"/>
            <w:hideMark/>
          </w:tcPr>
          <w:p w14:paraId="211D77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28C6A3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w:t>
            </w:r>
          </w:p>
        </w:tc>
        <w:tc>
          <w:tcPr>
            <w:tcW w:w="507" w:type="pct"/>
            <w:tcBorders>
              <w:top w:val="nil"/>
              <w:left w:val="nil"/>
              <w:bottom w:val="single" w:sz="4" w:space="0" w:color="auto"/>
              <w:right w:val="single" w:sz="4" w:space="0" w:color="auto"/>
            </w:tcBorders>
            <w:shd w:val="clear" w:color="auto" w:fill="auto"/>
            <w:vAlign w:val="center"/>
            <w:hideMark/>
          </w:tcPr>
          <w:p w14:paraId="5FD2E53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1,23</w:t>
            </w:r>
          </w:p>
        </w:tc>
        <w:tc>
          <w:tcPr>
            <w:tcW w:w="558" w:type="pct"/>
            <w:tcBorders>
              <w:top w:val="nil"/>
              <w:left w:val="nil"/>
              <w:bottom w:val="single" w:sz="4" w:space="0" w:color="auto"/>
              <w:right w:val="single" w:sz="4" w:space="0" w:color="auto"/>
            </w:tcBorders>
            <w:shd w:val="clear" w:color="auto" w:fill="auto"/>
            <w:vAlign w:val="center"/>
            <w:hideMark/>
          </w:tcPr>
          <w:p w14:paraId="38B156A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1,48</w:t>
            </w:r>
          </w:p>
        </w:tc>
      </w:tr>
      <w:tr w:rsidR="00E61B8A" w:rsidRPr="00E61B8A" w14:paraId="70D96B60"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C98BC5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58</w:t>
            </w:r>
          </w:p>
        </w:tc>
        <w:tc>
          <w:tcPr>
            <w:tcW w:w="752" w:type="pct"/>
            <w:tcBorders>
              <w:top w:val="nil"/>
              <w:left w:val="nil"/>
              <w:bottom w:val="single" w:sz="4" w:space="0" w:color="auto"/>
              <w:right w:val="single" w:sz="4" w:space="0" w:color="auto"/>
            </w:tcBorders>
            <w:shd w:val="clear" w:color="auto" w:fill="auto"/>
            <w:vAlign w:val="center"/>
            <w:hideMark/>
          </w:tcPr>
          <w:p w14:paraId="2A7DDE4C"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Сырнево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39C5E62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781AFF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0,000</w:t>
            </w:r>
          </w:p>
        </w:tc>
        <w:tc>
          <w:tcPr>
            <w:tcW w:w="575" w:type="pct"/>
            <w:tcBorders>
              <w:top w:val="nil"/>
              <w:left w:val="nil"/>
              <w:bottom w:val="single" w:sz="4" w:space="0" w:color="auto"/>
              <w:right w:val="single" w:sz="4" w:space="0" w:color="auto"/>
            </w:tcBorders>
            <w:shd w:val="clear" w:color="auto" w:fill="auto"/>
            <w:vAlign w:val="center"/>
            <w:hideMark/>
          </w:tcPr>
          <w:p w14:paraId="3ED3ED3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10,80</w:t>
            </w:r>
          </w:p>
        </w:tc>
        <w:tc>
          <w:tcPr>
            <w:tcW w:w="506" w:type="pct"/>
            <w:tcBorders>
              <w:top w:val="nil"/>
              <w:left w:val="nil"/>
              <w:bottom w:val="single" w:sz="4" w:space="0" w:color="auto"/>
              <w:right w:val="single" w:sz="4" w:space="0" w:color="auto"/>
            </w:tcBorders>
            <w:shd w:val="clear" w:color="auto" w:fill="auto"/>
            <w:vAlign w:val="center"/>
            <w:hideMark/>
          </w:tcPr>
          <w:p w14:paraId="6340CC3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2096,44</w:t>
            </w:r>
          </w:p>
        </w:tc>
        <w:tc>
          <w:tcPr>
            <w:tcW w:w="685" w:type="pct"/>
            <w:tcBorders>
              <w:top w:val="nil"/>
              <w:left w:val="nil"/>
              <w:bottom w:val="single" w:sz="4" w:space="0" w:color="auto"/>
              <w:right w:val="single" w:sz="4" w:space="0" w:color="auto"/>
            </w:tcBorders>
            <w:shd w:val="clear" w:color="auto" w:fill="auto"/>
            <w:noWrap/>
            <w:vAlign w:val="center"/>
            <w:hideMark/>
          </w:tcPr>
          <w:p w14:paraId="47E76DB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469CCF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22631,2</w:t>
            </w:r>
          </w:p>
        </w:tc>
        <w:tc>
          <w:tcPr>
            <w:tcW w:w="507" w:type="pct"/>
            <w:tcBorders>
              <w:top w:val="nil"/>
              <w:left w:val="nil"/>
              <w:bottom w:val="single" w:sz="4" w:space="0" w:color="auto"/>
              <w:right w:val="single" w:sz="4" w:space="0" w:color="auto"/>
            </w:tcBorders>
            <w:shd w:val="clear" w:color="auto" w:fill="auto"/>
            <w:vAlign w:val="center"/>
            <w:hideMark/>
          </w:tcPr>
          <w:p w14:paraId="39EA043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1,25</w:t>
            </w:r>
          </w:p>
        </w:tc>
        <w:tc>
          <w:tcPr>
            <w:tcW w:w="558" w:type="pct"/>
            <w:tcBorders>
              <w:top w:val="nil"/>
              <w:left w:val="nil"/>
              <w:bottom w:val="single" w:sz="4" w:space="0" w:color="auto"/>
              <w:right w:val="single" w:sz="4" w:space="0" w:color="auto"/>
            </w:tcBorders>
            <w:shd w:val="clear" w:color="auto" w:fill="auto"/>
            <w:vAlign w:val="center"/>
            <w:hideMark/>
          </w:tcPr>
          <w:p w14:paraId="61B17B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1,50</w:t>
            </w:r>
          </w:p>
        </w:tc>
      </w:tr>
      <w:tr w:rsidR="00E61B8A" w:rsidRPr="00E61B8A" w14:paraId="354A2DA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FF92D1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w:t>
            </w:r>
          </w:p>
        </w:tc>
        <w:tc>
          <w:tcPr>
            <w:tcW w:w="752" w:type="pct"/>
            <w:tcBorders>
              <w:top w:val="nil"/>
              <w:left w:val="nil"/>
              <w:bottom w:val="single" w:sz="4" w:space="0" w:color="auto"/>
              <w:right w:val="single" w:sz="4" w:space="0" w:color="auto"/>
            </w:tcBorders>
            <w:shd w:val="clear" w:color="auto" w:fill="auto"/>
            <w:vAlign w:val="center"/>
            <w:hideMark/>
          </w:tcPr>
          <w:p w14:paraId="7543EF39"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Лоза, 18а</w:t>
            </w:r>
          </w:p>
        </w:tc>
        <w:tc>
          <w:tcPr>
            <w:tcW w:w="345" w:type="pct"/>
            <w:tcBorders>
              <w:top w:val="nil"/>
              <w:left w:val="nil"/>
              <w:bottom w:val="single" w:sz="4" w:space="0" w:color="auto"/>
              <w:right w:val="single" w:sz="4" w:space="0" w:color="auto"/>
            </w:tcBorders>
            <w:shd w:val="clear" w:color="auto" w:fill="auto"/>
            <w:vAlign w:val="center"/>
            <w:hideMark/>
          </w:tcPr>
          <w:p w14:paraId="4A3D411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nil"/>
              <w:left w:val="nil"/>
              <w:bottom w:val="single" w:sz="4" w:space="0" w:color="auto"/>
              <w:right w:val="single" w:sz="4" w:space="0" w:color="auto"/>
            </w:tcBorders>
            <w:shd w:val="clear" w:color="auto" w:fill="auto"/>
            <w:vAlign w:val="center"/>
            <w:hideMark/>
          </w:tcPr>
          <w:p w14:paraId="2AF5D7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0,000</w:t>
            </w:r>
          </w:p>
        </w:tc>
        <w:tc>
          <w:tcPr>
            <w:tcW w:w="575" w:type="pct"/>
            <w:tcBorders>
              <w:top w:val="nil"/>
              <w:left w:val="nil"/>
              <w:bottom w:val="single" w:sz="4" w:space="0" w:color="auto"/>
              <w:right w:val="single" w:sz="4" w:space="0" w:color="auto"/>
            </w:tcBorders>
            <w:shd w:val="clear" w:color="auto" w:fill="auto"/>
            <w:vAlign w:val="center"/>
            <w:hideMark/>
          </w:tcPr>
          <w:p w14:paraId="344FCDA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0,17</w:t>
            </w:r>
          </w:p>
        </w:tc>
        <w:tc>
          <w:tcPr>
            <w:tcW w:w="506" w:type="pct"/>
            <w:tcBorders>
              <w:top w:val="nil"/>
              <w:left w:val="nil"/>
              <w:bottom w:val="single" w:sz="4" w:space="0" w:color="auto"/>
              <w:right w:val="single" w:sz="4" w:space="0" w:color="auto"/>
            </w:tcBorders>
            <w:shd w:val="clear" w:color="auto" w:fill="auto"/>
            <w:vAlign w:val="center"/>
            <w:hideMark/>
          </w:tcPr>
          <w:p w14:paraId="74914ED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2183,41</w:t>
            </w:r>
          </w:p>
        </w:tc>
        <w:tc>
          <w:tcPr>
            <w:tcW w:w="685" w:type="pct"/>
            <w:tcBorders>
              <w:top w:val="nil"/>
              <w:left w:val="nil"/>
              <w:bottom w:val="single" w:sz="4" w:space="0" w:color="auto"/>
              <w:right w:val="single" w:sz="4" w:space="0" w:color="auto"/>
            </w:tcBorders>
            <w:shd w:val="clear" w:color="auto" w:fill="auto"/>
            <w:noWrap/>
            <w:vAlign w:val="center"/>
            <w:hideMark/>
          </w:tcPr>
          <w:p w14:paraId="058B744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1F8117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368,6</w:t>
            </w:r>
          </w:p>
        </w:tc>
        <w:tc>
          <w:tcPr>
            <w:tcW w:w="507" w:type="pct"/>
            <w:tcBorders>
              <w:top w:val="nil"/>
              <w:left w:val="nil"/>
              <w:bottom w:val="single" w:sz="4" w:space="0" w:color="auto"/>
              <w:right w:val="single" w:sz="4" w:space="0" w:color="auto"/>
            </w:tcBorders>
            <w:shd w:val="clear" w:color="auto" w:fill="auto"/>
            <w:vAlign w:val="center"/>
            <w:hideMark/>
          </w:tcPr>
          <w:p w14:paraId="34C30E5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1,27</w:t>
            </w:r>
          </w:p>
        </w:tc>
        <w:tc>
          <w:tcPr>
            <w:tcW w:w="558" w:type="pct"/>
            <w:tcBorders>
              <w:top w:val="nil"/>
              <w:left w:val="nil"/>
              <w:bottom w:val="single" w:sz="4" w:space="0" w:color="auto"/>
              <w:right w:val="single" w:sz="4" w:space="0" w:color="auto"/>
            </w:tcBorders>
            <w:shd w:val="clear" w:color="auto" w:fill="auto"/>
            <w:vAlign w:val="center"/>
            <w:hideMark/>
          </w:tcPr>
          <w:p w14:paraId="3A0A396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1,52</w:t>
            </w:r>
          </w:p>
        </w:tc>
      </w:tr>
      <w:tr w:rsidR="00E61B8A" w:rsidRPr="00E61B8A" w14:paraId="696DCD1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9C5D00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60</w:t>
            </w:r>
          </w:p>
        </w:tc>
        <w:tc>
          <w:tcPr>
            <w:tcW w:w="752" w:type="pct"/>
            <w:tcBorders>
              <w:top w:val="nil"/>
              <w:left w:val="nil"/>
              <w:bottom w:val="single" w:sz="4" w:space="0" w:color="auto"/>
              <w:right w:val="single" w:sz="4" w:space="0" w:color="auto"/>
            </w:tcBorders>
            <w:shd w:val="clear" w:color="auto" w:fill="auto"/>
            <w:vAlign w:val="center"/>
            <w:hideMark/>
          </w:tcPr>
          <w:p w14:paraId="34C9B7FE"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Лоза, 4а, стр. 1</w:t>
            </w:r>
          </w:p>
        </w:tc>
        <w:tc>
          <w:tcPr>
            <w:tcW w:w="345" w:type="pct"/>
            <w:tcBorders>
              <w:top w:val="nil"/>
              <w:left w:val="nil"/>
              <w:bottom w:val="single" w:sz="4" w:space="0" w:color="auto"/>
              <w:right w:val="single" w:sz="4" w:space="0" w:color="auto"/>
            </w:tcBorders>
            <w:shd w:val="clear" w:color="auto" w:fill="auto"/>
            <w:vAlign w:val="center"/>
            <w:hideMark/>
          </w:tcPr>
          <w:p w14:paraId="39A4480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122</w:t>
            </w:r>
          </w:p>
        </w:tc>
        <w:tc>
          <w:tcPr>
            <w:tcW w:w="394" w:type="pct"/>
            <w:tcBorders>
              <w:top w:val="nil"/>
              <w:left w:val="nil"/>
              <w:bottom w:val="single" w:sz="4" w:space="0" w:color="auto"/>
              <w:right w:val="single" w:sz="4" w:space="0" w:color="auto"/>
            </w:tcBorders>
            <w:shd w:val="clear" w:color="auto" w:fill="auto"/>
            <w:vAlign w:val="center"/>
            <w:hideMark/>
          </w:tcPr>
          <w:p w14:paraId="6E6C8D6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0,222</w:t>
            </w:r>
          </w:p>
        </w:tc>
        <w:tc>
          <w:tcPr>
            <w:tcW w:w="575" w:type="pct"/>
            <w:tcBorders>
              <w:top w:val="nil"/>
              <w:left w:val="nil"/>
              <w:bottom w:val="single" w:sz="4" w:space="0" w:color="auto"/>
              <w:right w:val="single" w:sz="4" w:space="0" w:color="auto"/>
            </w:tcBorders>
            <w:shd w:val="clear" w:color="auto" w:fill="auto"/>
            <w:vAlign w:val="center"/>
            <w:hideMark/>
          </w:tcPr>
          <w:p w14:paraId="5578DC1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0,10</w:t>
            </w:r>
          </w:p>
        </w:tc>
        <w:tc>
          <w:tcPr>
            <w:tcW w:w="506" w:type="pct"/>
            <w:tcBorders>
              <w:top w:val="nil"/>
              <w:left w:val="nil"/>
              <w:bottom w:val="single" w:sz="4" w:space="0" w:color="auto"/>
              <w:right w:val="single" w:sz="4" w:space="0" w:color="auto"/>
            </w:tcBorders>
            <w:shd w:val="clear" w:color="auto" w:fill="auto"/>
            <w:vAlign w:val="center"/>
            <w:hideMark/>
          </w:tcPr>
          <w:p w14:paraId="189F4E9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549,45</w:t>
            </w:r>
          </w:p>
        </w:tc>
        <w:tc>
          <w:tcPr>
            <w:tcW w:w="685" w:type="pct"/>
            <w:tcBorders>
              <w:top w:val="nil"/>
              <w:left w:val="nil"/>
              <w:bottom w:val="single" w:sz="4" w:space="0" w:color="auto"/>
              <w:right w:val="single" w:sz="4" w:space="0" w:color="auto"/>
            </w:tcBorders>
            <w:shd w:val="clear" w:color="auto" w:fill="auto"/>
            <w:noWrap/>
            <w:vAlign w:val="center"/>
            <w:hideMark/>
          </w:tcPr>
          <w:p w14:paraId="3295FB1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ECDDF0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0,5</w:t>
            </w:r>
          </w:p>
        </w:tc>
        <w:tc>
          <w:tcPr>
            <w:tcW w:w="507" w:type="pct"/>
            <w:tcBorders>
              <w:top w:val="nil"/>
              <w:left w:val="nil"/>
              <w:bottom w:val="single" w:sz="4" w:space="0" w:color="auto"/>
              <w:right w:val="single" w:sz="4" w:space="0" w:color="auto"/>
            </w:tcBorders>
            <w:shd w:val="clear" w:color="auto" w:fill="auto"/>
            <w:vAlign w:val="center"/>
            <w:hideMark/>
          </w:tcPr>
          <w:p w14:paraId="7AF28C5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1,29</w:t>
            </w:r>
          </w:p>
        </w:tc>
        <w:tc>
          <w:tcPr>
            <w:tcW w:w="558" w:type="pct"/>
            <w:tcBorders>
              <w:top w:val="nil"/>
              <w:left w:val="nil"/>
              <w:bottom w:val="single" w:sz="4" w:space="0" w:color="auto"/>
              <w:right w:val="single" w:sz="4" w:space="0" w:color="auto"/>
            </w:tcBorders>
            <w:shd w:val="clear" w:color="auto" w:fill="auto"/>
            <w:vAlign w:val="center"/>
            <w:hideMark/>
          </w:tcPr>
          <w:p w14:paraId="45FF2CF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1,55</w:t>
            </w:r>
          </w:p>
        </w:tc>
      </w:tr>
      <w:tr w:rsidR="00E61B8A" w:rsidRPr="00E61B8A" w14:paraId="663A94B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461A36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61</w:t>
            </w:r>
          </w:p>
        </w:tc>
        <w:tc>
          <w:tcPr>
            <w:tcW w:w="752" w:type="pct"/>
            <w:tcBorders>
              <w:top w:val="nil"/>
              <w:left w:val="nil"/>
              <w:bottom w:val="single" w:sz="4" w:space="0" w:color="auto"/>
              <w:right w:val="single" w:sz="4" w:space="0" w:color="auto"/>
            </w:tcBorders>
            <w:shd w:val="clear" w:color="auto" w:fill="auto"/>
            <w:vAlign w:val="center"/>
            <w:hideMark/>
          </w:tcPr>
          <w:p w14:paraId="20C67B2A"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Зубцово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796FBE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76</w:t>
            </w:r>
          </w:p>
        </w:tc>
        <w:tc>
          <w:tcPr>
            <w:tcW w:w="394" w:type="pct"/>
            <w:tcBorders>
              <w:top w:val="nil"/>
              <w:left w:val="nil"/>
              <w:bottom w:val="single" w:sz="4" w:space="0" w:color="auto"/>
              <w:right w:val="single" w:sz="4" w:space="0" w:color="auto"/>
            </w:tcBorders>
            <w:shd w:val="clear" w:color="auto" w:fill="auto"/>
            <w:vAlign w:val="center"/>
            <w:hideMark/>
          </w:tcPr>
          <w:p w14:paraId="4EE9DA2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0,077</w:t>
            </w:r>
          </w:p>
        </w:tc>
        <w:tc>
          <w:tcPr>
            <w:tcW w:w="575" w:type="pct"/>
            <w:tcBorders>
              <w:top w:val="nil"/>
              <w:left w:val="nil"/>
              <w:bottom w:val="single" w:sz="4" w:space="0" w:color="auto"/>
              <w:right w:val="single" w:sz="4" w:space="0" w:color="auto"/>
            </w:tcBorders>
            <w:shd w:val="clear" w:color="auto" w:fill="auto"/>
            <w:vAlign w:val="center"/>
            <w:hideMark/>
          </w:tcPr>
          <w:p w14:paraId="7C61FF2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0,20</w:t>
            </w:r>
          </w:p>
        </w:tc>
        <w:tc>
          <w:tcPr>
            <w:tcW w:w="506" w:type="pct"/>
            <w:tcBorders>
              <w:top w:val="nil"/>
              <w:left w:val="nil"/>
              <w:bottom w:val="single" w:sz="4" w:space="0" w:color="auto"/>
              <w:right w:val="single" w:sz="4" w:space="0" w:color="auto"/>
            </w:tcBorders>
            <w:shd w:val="clear" w:color="auto" w:fill="auto"/>
            <w:vAlign w:val="center"/>
            <w:hideMark/>
          </w:tcPr>
          <w:p w14:paraId="56873D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982,58</w:t>
            </w:r>
          </w:p>
        </w:tc>
        <w:tc>
          <w:tcPr>
            <w:tcW w:w="685" w:type="pct"/>
            <w:tcBorders>
              <w:top w:val="nil"/>
              <w:left w:val="nil"/>
              <w:bottom w:val="single" w:sz="4" w:space="0" w:color="auto"/>
              <w:right w:val="single" w:sz="4" w:space="0" w:color="auto"/>
            </w:tcBorders>
            <w:shd w:val="clear" w:color="auto" w:fill="auto"/>
            <w:noWrap/>
            <w:vAlign w:val="center"/>
            <w:hideMark/>
          </w:tcPr>
          <w:p w14:paraId="1D49CE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37E746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507" w:type="pct"/>
            <w:tcBorders>
              <w:top w:val="nil"/>
              <w:left w:val="nil"/>
              <w:bottom w:val="single" w:sz="4" w:space="0" w:color="auto"/>
              <w:right w:val="single" w:sz="4" w:space="0" w:color="auto"/>
            </w:tcBorders>
            <w:shd w:val="clear" w:color="auto" w:fill="auto"/>
            <w:vAlign w:val="center"/>
            <w:hideMark/>
          </w:tcPr>
          <w:p w14:paraId="1543F96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1,31</w:t>
            </w:r>
          </w:p>
        </w:tc>
        <w:tc>
          <w:tcPr>
            <w:tcW w:w="558" w:type="pct"/>
            <w:tcBorders>
              <w:top w:val="nil"/>
              <w:left w:val="nil"/>
              <w:bottom w:val="single" w:sz="4" w:space="0" w:color="auto"/>
              <w:right w:val="single" w:sz="4" w:space="0" w:color="auto"/>
            </w:tcBorders>
            <w:shd w:val="clear" w:color="auto" w:fill="auto"/>
            <w:vAlign w:val="center"/>
            <w:hideMark/>
          </w:tcPr>
          <w:p w14:paraId="6BC4569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1,57</w:t>
            </w:r>
          </w:p>
        </w:tc>
      </w:tr>
      <w:tr w:rsidR="00E61B8A" w:rsidRPr="00E61B8A" w14:paraId="68DF517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068947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lastRenderedPageBreak/>
              <w:t>62</w:t>
            </w:r>
          </w:p>
        </w:tc>
        <w:tc>
          <w:tcPr>
            <w:tcW w:w="752" w:type="pct"/>
            <w:tcBorders>
              <w:top w:val="nil"/>
              <w:left w:val="nil"/>
              <w:bottom w:val="single" w:sz="4" w:space="0" w:color="auto"/>
              <w:right w:val="single" w:sz="4" w:space="0" w:color="auto"/>
            </w:tcBorders>
            <w:shd w:val="clear" w:color="auto" w:fill="auto"/>
            <w:vAlign w:val="center"/>
            <w:hideMark/>
          </w:tcPr>
          <w:p w14:paraId="77154EFB" w14:textId="77777777" w:rsidR="00E61B8A" w:rsidRPr="00E61B8A" w:rsidRDefault="00E61B8A" w:rsidP="005C741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Ситники</w:t>
            </w:r>
          </w:p>
        </w:tc>
        <w:tc>
          <w:tcPr>
            <w:tcW w:w="345" w:type="pct"/>
            <w:tcBorders>
              <w:top w:val="nil"/>
              <w:left w:val="nil"/>
              <w:bottom w:val="single" w:sz="4" w:space="0" w:color="auto"/>
              <w:right w:val="single" w:sz="4" w:space="0" w:color="auto"/>
            </w:tcBorders>
            <w:shd w:val="clear" w:color="auto" w:fill="auto"/>
            <w:vAlign w:val="center"/>
            <w:hideMark/>
          </w:tcPr>
          <w:p w14:paraId="0783EF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w:t>
            </w:r>
          </w:p>
        </w:tc>
        <w:tc>
          <w:tcPr>
            <w:tcW w:w="394" w:type="pct"/>
            <w:tcBorders>
              <w:top w:val="nil"/>
              <w:left w:val="nil"/>
              <w:bottom w:val="single" w:sz="4" w:space="0" w:color="auto"/>
              <w:right w:val="single" w:sz="4" w:space="0" w:color="auto"/>
            </w:tcBorders>
            <w:shd w:val="clear" w:color="auto" w:fill="auto"/>
            <w:vAlign w:val="center"/>
            <w:hideMark/>
          </w:tcPr>
          <w:p w14:paraId="6B92F4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0,009</w:t>
            </w:r>
          </w:p>
        </w:tc>
        <w:tc>
          <w:tcPr>
            <w:tcW w:w="575" w:type="pct"/>
            <w:tcBorders>
              <w:top w:val="nil"/>
              <w:left w:val="nil"/>
              <w:bottom w:val="single" w:sz="4" w:space="0" w:color="auto"/>
              <w:right w:val="single" w:sz="4" w:space="0" w:color="auto"/>
            </w:tcBorders>
            <w:shd w:val="clear" w:color="auto" w:fill="auto"/>
            <w:vAlign w:val="center"/>
            <w:hideMark/>
          </w:tcPr>
          <w:p w14:paraId="7FCAC1B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4,72</w:t>
            </w:r>
          </w:p>
        </w:tc>
        <w:tc>
          <w:tcPr>
            <w:tcW w:w="506" w:type="pct"/>
            <w:tcBorders>
              <w:top w:val="nil"/>
              <w:left w:val="nil"/>
              <w:bottom w:val="single" w:sz="4" w:space="0" w:color="auto"/>
              <w:right w:val="single" w:sz="4" w:space="0" w:color="auto"/>
            </w:tcBorders>
            <w:shd w:val="clear" w:color="auto" w:fill="auto"/>
            <w:vAlign w:val="center"/>
            <w:hideMark/>
          </w:tcPr>
          <w:p w14:paraId="2076B4D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528,04</w:t>
            </w:r>
          </w:p>
        </w:tc>
        <w:tc>
          <w:tcPr>
            <w:tcW w:w="685" w:type="pct"/>
            <w:tcBorders>
              <w:top w:val="nil"/>
              <w:left w:val="nil"/>
              <w:bottom w:val="single" w:sz="4" w:space="0" w:color="auto"/>
              <w:right w:val="single" w:sz="4" w:space="0" w:color="auto"/>
            </w:tcBorders>
            <w:shd w:val="clear" w:color="auto" w:fill="auto"/>
            <w:noWrap/>
            <w:vAlign w:val="center"/>
            <w:hideMark/>
          </w:tcPr>
          <w:p w14:paraId="050485D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98EFB2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498,6</w:t>
            </w:r>
          </w:p>
        </w:tc>
        <w:tc>
          <w:tcPr>
            <w:tcW w:w="507" w:type="pct"/>
            <w:tcBorders>
              <w:top w:val="nil"/>
              <w:left w:val="nil"/>
              <w:bottom w:val="single" w:sz="4" w:space="0" w:color="auto"/>
              <w:right w:val="single" w:sz="4" w:space="0" w:color="auto"/>
            </w:tcBorders>
            <w:shd w:val="clear" w:color="auto" w:fill="auto"/>
            <w:vAlign w:val="center"/>
            <w:hideMark/>
          </w:tcPr>
          <w:p w14:paraId="1D4682B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1,33</w:t>
            </w:r>
          </w:p>
        </w:tc>
        <w:tc>
          <w:tcPr>
            <w:tcW w:w="558" w:type="pct"/>
            <w:tcBorders>
              <w:top w:val="nil"/>
              <w:left w:val="nil"/>
              <w:bottom w:val="single" w:sz="4" w:space="0" w:color="auto"/>
              <w:right w:val="single" w:sz="4" w:space="0" w:color="auto"/>
            </w:tcBorders>
            <w:shd w:val="clear" w:color="auto" w:fill="auto"/>
            <w:vAlign w:val="center"/>
            <w:hideMark/>
          </w:tcPr>
          <w:p w14:paraId="3511045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1,59</w:t>
            </w:r>
          </w:p>
        </w:tc>
      </w:tr>
      <w:tr w:rsidR="00E61B8A" w:rsidRPr="00E61B8A" w14:paraId="50694FA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5A46463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63</w:t>
            </w:r>
          </w:p>
        </w:tc>
        <w:tc>
          <w:tcPr>
            <w:tcW w:w="752" w:type="pct"/>
            <w:tcBorders>
              <w:top w:val="nil"/>
              <w:left w:val="nil"/>
              <w:bottom w:val="single" w:sz="4" w:space="0" w:color="auto"/>
              <w:right w:val="single" w:sz="4" w:space="0" w:color="auto"/>
            </w:tcBorders>
            <w:shd w:val="clear" w:color="auto" w:fill="auto"/>
            <w:vAlign w:val="center"/>
            <w:hideMark/>
          </w:tcPr>
          <w:p w14:paraId="55004D9F"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Здравница (Березка)</w:t>
            </w:r>
          </w:p>
        </w:tc>
        <w:tc>
          <w:tcPr>
            <w:tcW w:w="345" w:type="pct"/>
            <w:tcBorders>
              <w:top w:val="nil"/>
              <w:left w:val="nil"/>
              <w:bottom w:val="single" w:sz="4" w:space="0" w:color="auto"/>
              <w:right w:val="single" w:sz="4" w:space="0" w:color="auto"/>
            </w:tcBorders>
            <w:shd w:val="clear" w:color="auto" w:fill="auto"/>
            <w:vAlign w:val="center"/>
            <w:hideMark/>
          </w:tcPr>
          <w:p w14:paraId="07AEBB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w:t>
            </w:r>
          </w:p>
        </w:tc>
        <w:tc>
          <w:tcPr>
            <w:tcW w:w="394" w:type="pct"/>
            <w:tcBorders>
              <w:top w:val="nil"/>
              <w:left w:val="nil"/>
              <w:bottom w:val="single" w:sz="4" w:space="0" w:color="auto"/>
              <w:right w:val="single" w:sz="4" w:space="0" w:color="auto"/>
            </w:tcBorders>
            <w:shd w:val="clear" w:color="auto" w:fill="auto"/>
            <w:vAlign w:val="center"/>
            <w:hideMark/>
          </w:tcPr>
          <w:p w14:paraId="556D6E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0,040</w:t>
            </w:r>
          </w:p>
        </w:tc>
        <w:tc>
          <w:tcPr>
            <w:tcW w:w="575" w:type="pct"/>
            <w:tcBorders>
              <w:top w:val="nil"/>
              <w:left w:val="nil"/>
              <w:bottom w:val="single" w:sz="4" w:space="0" w:color="auto"/>
              <w:right w:val="single" w:sz="4" w:space="0" w:color="auto"/>
            </w:tcBorders>
            <w:shd w:val="clear" w:color="auto" w:fill="auto"/>
            <w:vAlign w:val="center"/>
            <w:hideMark/>
          </w:tcPr>
          <w:p w14:paraId="623EF0A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5,17</w:t>
            </w:r>
          </w:p>
        </w:tc>
        <w:tc>
          <w:tcPr>
            <w:tcW w:w="506" w:type="pct"/>
            <w:tcBorders>
              <w:top w:val="nil"/>
              <w:left w:val="nil"/>
              <w:bottom w:val="single" w:sz="4" w:space="0" w:color="auto"/>
              <w:right w:val="single" w:sz="4" w:space="0" w:color="auto"/>
            </w:tcBorders>
            <w:shd w:val="clear" w:color="auto" w:fill="auto"/>
            <w:vAlign w:val="center"/>
            <w:hideMark/>
          </w:tcPr>
          <w:p w14:paraId="23A2166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274,52</w:t>
            </w:r>
          </w:p>
        </w:tc>
        <w:tc>
          <w:tcPr>
            <w:tcW w:w="685" w:type="pct"/>
            <w:tcBorders>
              <w:top w:val="nil"/>
              <w:left w:val="nil"/>
              <w:bottom w:val="single" w:sz="4" w:space="0" w:color="auto"/>
              <w:right w:val="single" w:sz="4" w:space="0" w:color="auto"/>
            </w:tcBorders>
            <w:shd w:val="clear" w:color="auto" w:fill="auto"/>
            <w:noWrap/>
            <w:vAlign w:val="center"/>
            <w:hideMark/>
          </w:tcPr>
          <w:p w14:paraId="1C420C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2CE9C5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128,9</w:t>
            </w:r>
          </w:p>
        </w:tc>
        <w:tc>
          <w:tcPr>
            <w:tcW w:w="507" w:type="pct"/>
            <w:tcBorders>
              <w:top w:val="nil"/>
              <w:left w:val="nil"/>
              <w:bottom w:val="single" w:sz="4" w:space="0" w:color="auto"/>
              <w:right w:val="single" w:sz="4" w:space="0" w:color="auto"/>
            </w:tcBorders>
            <w:shd w:val="clear" w:color="auto" w:fill="auto"/>
            <w:vAlign w:val="center"/>
            <w:hideMark/>
          </w:tcPr>
          <w:p w14:paraId="1F5A594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1,34</w:t>
            </w:r>
          </w:p>
        </w:tc>
        <w:tc>
          <w:tcPr>
            <w:tcW w:w="558" w:type="pct"/>
            <w:tcBorders>
              <w:top w:val="nil"/>
              <w:left w:val="nil"/>
              <w:bottom w:val="single" w:sz="4" w:space="0" w:color="auto"/>
              <w:right w:val="single" w:sz="4" w:space="0" w:color="auto"/>
            </w:tcBorders>
            <w:shd w:val="clear" w:color="auto" w:fill="auto"/>
            <w:vAlign w:val="center"/>
            <w:hideMark/>
          </w:tcPr>
          <w:p w14:paraId="6820E11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1,61</w:t>
            </w:r>
          </w:p>
        </w:tc>
      </w:tr>
      <w:tr w:rsidR="00E61B8A" w:rsidRPr="00E61B8A" w14:paraId="2A277170"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321C15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64</w:t>
            </w:r>
          </w:p>
        </w:tc>
        <w:tc>
          <w:tcPr>
            <w:tcW w:w="752" w:type="pct"/>
            <w:tcBorders>
              <w:top w:val="nil"/>
              <w:left w:val="nil"/>
              <w:bottom w:val="single" w:sz="4" w:space="0" w:color="auto"/>
              <w:right w:val="single" w:sz="4" w:space="0" w:color="auto"/>
            </w:tcBorders>
            <w:shd w:val="clear" w:color="auto" w:fill="auto"/>
            <w:vAlign w:val="center"/>
            <w:hideMark/>
          </w:tcPr>
          <w:p w14:paraId="7103E4C0"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Заречный</w:t>
            </w:r>
          </w:p>
        </w:tc>
        <w:tc>
          <w:tcPr>
            <w:tcW w:w="345" w:type="pct"/>
            <w:tcBorders>
              <w:top w:val="nil"/>
              <w:left w:val="nil"/>
              <w:bottom w:val="single" w:sz="4" w:space="0" w:color="auto"/>
              <w:right w:val="single" w:sz="4" w:space="0" w:color="auto"/>
            </w:tcBorders>
            <w:shd w:val="clear" w:color="auto" w:fill="auto"/>
            <w:vAlign w:val="center"/>
            <w:hideMark/>
          </w:tcPr>
          <w:p w14:paraId="3D6B7D2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32</w:t>
            </w:r>
          </w:p>
        </w:tc>
        <w:tc>
          <w:tcPr>
            <w:tcW w:w="394" w:type="pct"/>
            <w:tcBorders>
              <w:top w:val="nil"/>
              <w:left w:val="nil"/>
              <w:bottom w:val="single" w:sz="4" w:space="0" w:color="auto"/>
              <w:right w:val="single" w:sz="4" w:space="0" w:color="auto"/>
            </w:tcBorders>
            <w:shd w:val="clear" w:color="auto" w:fill="auto"/>
            <w:vAlign w:val="center"/>
            <w:hideMark/>
          </w:tcPr>
          <w:p w14:paraId="5FAE290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0,062</w:t>
            </w:r>
          </w:p>
        </w:tc>
        <w:tc>
          <w:tcPr>
            <w:tcW w:w="575" w:type="pct"/>
            <w:tcBorders>
              <w:top w:val="nil"/>
              <w:left w:val="nil"/>
              <w:bottom w:val="single" w:sz="4" w:space="0" w:color="auto"/>
              <w:right w:val="single" w:sz="4" w:space="0" w:color="auto"/>
            </w:tcBorders>
            <w:shd w:val="clear" w:color="auto" w:fill="auto"/>
            <w:vAlign w:val="center"/>
            <w:hideMark/>
          </w:tcPr>
          <w:p w14:paraId="37699B4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1,02</w:t>
            </w:r>
          </w:p>
        </w:tc>
        <w:tc>
          <w:tcPr>
            <w:tcW w:w="506" w:type="pct"/>
            <w:tcBorders>
              <w:top w:val="nil"/>
              <w:left w:val="nil"/>
              <w:bottom w:val="single" w:sz="4" w:space="0" w:color="auto"/>
              <w:right w:val="single" w:sz="4" w:space="0" w:color="auto"/>
            </w:tcBorders>
            <w:shd w:val="clear" w:color="auto" w:fill="auto"/>
            <w:vAlign w:val="center"/>
            <w:hideMark/>
          </w:tcPr>
          <w:p w14:paraId="6977F96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513,21</w:t>
            </w:r>
          </w:p>
        </w:tc>
        <w:tc>
          <w:tcPr>
            <w:tcW w:w="685" w:type="pct"/>
            <w:tcBorders>
              <w:top w:val="nil"/>
              <w:left w:val="nil"/>
              <w:bottom w:val="single" w:sz="4" w:space="0" w:color="auto"/>
              <w:right w:val="single" w:sz="4" w:space="0" w:color="auto"/>
            </w:tcBorders>
            <w:shd w:val="clear" w:color="auto" w:fill="auto"/>
            <w:noWrap/>
            <w:vAlign w:val="center"/>
            <w:hideMark/>
          </w:tcPr>
          <w:p w14:paraId="3AA76D6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41D273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16,4</w:t>
            </w:r>
          </w:p>
        </w:tc>
        <w:tc>
          <w:tcPr>
            <w:tcW w:w="507" w:type="pct"/>
            <w:tcBorders>
              <w:top w:val="nil"/>
              <w:left w:val="nil"/>
              <w:bottom w:val="single" w:sz="4" w:space="0" w:color="auto"/>
              <w:right w:val="single" w:sz="4" w:space="0" w:color="auto"/>
            </w:tcBorders>
            <w:shd w:val="clear" w:color="auto" w:fill="auto"/>
            <w:vAlign w:val="center"/>
            <w:hideMark/>
          </w:tcPr>
          <w:p w14:paraId="2D7558A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1,37</w:t>
            </w:r>
          </w:p>
        </w:tc>
        <w:tc>
          <w:tcPr>
            <w:tcW w:w="558" w:type="pct"/>
            <w:tcBorders>
              <w:top w:val="nil"/>
              <w:left w:val="nil"/>
              <w:bottom w:val="single" w:sz="4" w:space="0" w:color="auto"/>
              <w:right w:val="single" w:sz="4" w:space="0" w:color="auto"/>
            </w:tcBorders>
            <w:shd w:val="clear" w:color="auto" w:fill="auto"/>
            <w:vAlign w:val="center"/>
            <w:hideMark/>
          </w:tcPr>
          <w:p w14:paraId="09D7781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1,64</w:t>
            </w:r>
          </w:p>
        </w:tc>
      </w:tr>
      <w:tr w:rsidR="00E61B8A" w:rsidRPr="00E61B8A" w14:paraId="6E0167C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637900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65</w:t>
            </w:r>
          </w:p>
        </w:tc>
        <w:tc>
          <w:tcPr>
            <w:tcW w:w="752" w:type="pct"/>
            <w:tcBorders>
              <w:top w:val="nil"/>
              <w:left w:val="nil"/>
              <w:bottom w:val="single" w:sz="4" w:space="0" w:color="auto"/>
              <w:right w:val="single" w:sz="4" w:space="0" w:color="auto"/>
            </w:tcBorders>
            <w:shd w:val="clear" w:color="auto" w:fill="auto"/>
            <w:vAlign w:val="center"/>
            <w:hideMark/>
          </w:tcPr>
          <w:p w14:paraId="5C9E5608"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Торгашино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41574E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30</w:t>
            </w:r>
          </w:p>
        </w:tc>
        <w:tc>
          <w:tcPr>
            <w:tcW w:w="394" w:type="pct"/>
            <w:tcBorders>
              <w:top w:val="nil"/>
              <w:left w:val="nil"/>
              <w:bottom w:val="single" w:sz="4" w:space="0" w:color="auto"/>
              <w:right w:val="single" w:sz="4" w:space="0" w:color="auto"/>
            </w:tcBorders>
            <w:shd w:val="clear" w:color="auto" w:fill="auto"/>
            <w:vAlign w:val="center"/>
            <w:hideMark/>
          </w:tcPr>
          <w:p w14:paraId="4D768C1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0,043</w:t>
            </w:r>
          </w:p>
        </w:tc>
        <w:tc>
          <w:tcPr>
            <w:tcW w:w="575" w:type="pct"/>
            <w:tcBorders>
              <w:top w:val="nil"/>
              <w:left w:val="nil"/>
              <w:bottom w:val="single" w:sz="4" w:space="0" w:color="auto"/>
              <w:right w:val="single" w:sz="4" w:space="0" w:color="auto"/>
            </w:tcBorders>
            <w:shd w:val="clear" w:color="auto" w:fill="auto"/>
            <w:vAlign w:val="center"/>
            <w:hideMark/>
          </w:tcPr>
          <w:p w14:paraId="57E895E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0,22</w:t>
            </w:r>
          </w:p>
        </w:tc>
        <w:tc>
          <w:tcPr>
            <w:tcW w:w="506" w:type="pct"/>
            <w:tcBorders>
              <w:top w:val="nil"/>
              <w:left w:val="nil"/>
              <w:bottom w:val="single" w:sz="4" w:space="0" w:color="auto"/>
              <w:right w:val="single" w:sz="4" w:space="0" w:color="auto"/>
            </w:tcBorders>
            <w:shd w:val="clear" w:color="auto" w:fill="auto"/>
            <w:vAlign w:val="center"/>
            <w:hideMark/>
          </w:tcPr>
          <w:p w14:paraId="10CCD44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702,08</w:t>
            </w:r>
          </w:p>
        </w:tc>
        <w:tc>
          <w:tcPr>
            <w:tcW w:w="685" w:type="pct"/>
            <w:tcBorders>
              <w:top w:val="nil"/>
              <w:left w:val="nil"/>
              <w:bottom w:val="single" w:sz="4" w:space="0" w:color="auto"/>
              <w:right w:val="single" w:sz="4" w:space="0" w:color="auto"/>
            </w:tcBorders>
            <w:shd w:val="clear" w:color="auto" w:fill="auto"/>
            <w:vAlign w:val="center"/>
            <w:hideMark/>
          </w:tcPr>
          <w:p w14:paraId="1CF89B8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87488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5,2</w:t>
            </w:r>
          </w:p>
        </w:tc>
        <w:tc>
          <w:tcPr>
            <w:tcW w:w="507" w:type="pct"/>
            <w:tcBorders>
              <w:top w:val="nil"/>
              <w:left w:val="nil"/>
              <w:bottom w:val="single" w:sz="4" w:space="0" w:color="auto"/>
              <w:right w:val="single" w:sz="4" w:space="0" w:color="auto"/>
            </w:tcBorders>
            <w:shd w:val="clear" w:color="auto" w:fill="auto"/>
            <w:vAlign w:val="center"/>
            <w:hideMark/>
          </w:tcPr>
          <w:p w14:paraId="79B00D3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1,38</w:t>
            </w:r>
          </w:p>
        </w:tc>
        <w:tc>
          <w:tcPr>
            <w:tcW w:w="558" w:type="pct"/>
            <w:tcBorders>
              <w:top w:val="nil"/>
              <w:left w:val="nil"/>
              <w:bottom w:val="single" w:sz="4" w:space="0" w:color="auto"/>
              <w:right w:val="single" w:sz="4" w:space="0" w:color="auto"/>
            </w:tcBorders>
            <w:shd w:val="clear" w:color="auto" w:fill="auto"/>
            <w:vAlign w:val="center"/>
            <w:hideMark/>
          </w:tcPr>
          <w:p w14:paraId="71F8B9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1,66</w:t>
            </w:r>
          </w:p>
        </w:tc>
      </w:tr>
      <w:tr w:rsidR="00E61B8A" w:rsidRPr="00E61B8A" w14:paraId="0DD60ED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6F71D6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66</w:t>
            </w:r>
          </w:p>
        </w:tc>
        <w:tc>
          <w:tcPr>
            <w:tcW w:w="752" w:type="pct"/>
            <w:tcBorders>
              <w:top w:val="nil"/>
              <w:left w:val="nil"/>
              <w:bottom w:val="single" w:sz="4" w:space="0" w:color="auto"/>
              <w:right w:val="single" w:sz="4" w:space="0" w:color="auto"/>
            </w:tcBorders>
            <w:shd w:val="clear" w:color="auto" w:fill="auto"/>
            <w:vAlign w:val="center"/>
            <w:hideMark/>
          </w:tcPr>
          <w:p w14:paraId="1130BA3D"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Федорцово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15656F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w:t>
            </w:r>
          </w:p>
        </w:tc>
        <w:tc>
          <w:tcPr>
            <w:tcW w:w="394" w:type="pct"/>
            <w:tcBorders>
              <w:top w:val="nil"/>
              <w:left w:val="nil"/>
              <w:bottom w:val="single" w:sz="4" w:space="0" w:color="auto"/>
              <w:right w:val="single" w:sz="4" w:space="0" w:color="auto"/>
            </w:tcBorders>
            <w:shd w:val="clear" w:color="auto" w:fill="auto"/>
            <w:vAlign w:val="center"/>
            <w:hideMark/>
          </w:tcPr>
          <w:p w14:paraId="6F69FA2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0,040</w:t>
            </w:r>
          </w:p>
        </w:tc>
        <w:tc>
          <w:tcPr>
            <w:tcW w:w="575" w:type="pct"/>
            <w:tcBorders>
              <w:top w:val="nil"/>
              <w:left w:val="nil"/>
              <w:bottom w:val="single" w:sz="4" w:space="0" w:color="auto"/>
              <w:right w:val="single" w:sz="4" w:space="0" w:color="auto"/>
            </w:tcBorders>
            <w:shd w:val="clear" w:color="auto" w:fill="auto"/>
            <w:vAlign w:val="center"/>
            <w:hideMark/>
          </w:tcPr>
          <w:p w14:paraId="4FAFDAA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0,31</w:t>
            </w:r>
          </w:p>
        </w:tc>
        <w:tc>
          <w:tcPr>
            <w:tcW w:w="506" w:type="pct"/>
            <w:tcBorders>
              <w:top w:val="nil"/>
              <w:left w:val="nil"/>
              <w:bottom w:val="single" w:sz="4" w:space="0" w:color="auto"/>
              <w:right w:val="single" w:sz="4" w:space="0" w:color="auto"/>
            </w:tcBorders>
            <w:shd w:val="clear" w:color="auto" w:fill="auto"/>
            <w:vAlign w:val="center"/>
            <w:hideMark/>
          </w:tcPr>
          <w:p w14:paraId="286422F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597,98</w:t>
            </w:r>
          </w:p>
        </w:tc>
        <w:tc>
          <w:tcPr>
            <w:tcW w:w="685" w:type="pct"/>
            <w:tcBorders>
              <w:top w:val="nil"/>
              <w:left w:val="nil"/>
              <w:bottom w:val="single" w:sz="4" w:space="0" w:color="auto"/>
              <w:right w:val="single" w:sz="4" w:space="0" w:color="auto"/>
            </w:tcBorders>
            <w:shd w:val="clear" w:color="auto" w:fill="auto"/>
            <w:vAlign w:val="center"/>
            <w:hideMark/>
          </w:tcPr>
          <w:p w14:paraId="249F3A7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0B920E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7,8</w:t>
            </w:r>
          </w:p>
        </w:tc>
        <w:tc>
          <w:tcPr>
            <w:tcW w:w="507" w:type="pct"/>
            <w:tcBorders>
              <w:top w:val="nil"/>
              <w:left w:val="nil"/>
              <w:bottom w:val="single" w:sz="4" w:space="0" w:color="auto"/>
              <w:right w:val="single" w:sz="4" w:space="0" w:color="auto"/>
            </w:tcBorders>
            <w:shd w:val="clear" w:color="auto" w:fill="auto"/>
            <w:vAlign w:val="center"/>
            <w:hideMark/>
          </w:tcPr>
          <w:p w14:paraId="7D5214B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1,41</w:t>
            </w:r>
          </w:p>
        </w:tc>
        <w:tc>
          <w:tcPr>
            <w:tcW w:w="558" w:type="pct"/>
            <w:tcBorders>
              <w:top w:val="nil"/>
              <w:left w:val="nil"/>
              <w:bottom w:val="single" w:sz="4" w:space="0" w:color="auto"/>
              <w:right w:val="single" w:sz="4" w:space="0" w:color="auto"/>
            </w:tcBorders>
            <w:shd w:val="clear" w:color="auto" w:fill="auto"/>
            <w:vAlign w:val="center"/>
            <w:hideMark/>
          </w:tcPr>
          <w:p w14:paraId="50F2CE0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1,69</w:t>
            </w:r>
          </w:p>
        </w:tc>
      </w:tr>
      <w:tr w:rsidR="00E61B8A" w:rsidRPr="00E61B8A" w14:paraId="675E88B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80478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67</w:t>
            </w:r>
          </w:p>
        </w:tc>
        <w:tc>
          <w:tcPr>
            <w:tcW w:w="752" w:type="pct"/>
            <w:tcBorders>
              <w:top w:val="nil"/>
              <w:left w:val="nil"/>
              <w:bottom w:val="single" w:sz="4" w:space="0" w:color="auto"/>
              <w:right w:val="single" w:sz="4" w:space="0" w:color="auto"/>
            </w:tcBorders>
            <w:shd w:val="clear" w:color="auto" w:fill="auto"/>
            <w:vAlign w:val="center"/>
            <w:hideMark/>
          </w:tcPr>
          <w:p w14:paraId="0E9AD50C"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Селково</w:t>
            </w:r>
          </w:p>
        </w:tc>
        <w:tc>
          <w:tcPr>
            <w:tcW w:w="345" w:type="pct"/>
            <w:tcBorders>
              <w:top w:val="nil"/>
              <w:left w:val="nil"/>
              <w:bottom w:val="single" w:sz="4" w:space="0" w:color="auto"/>
              <w:right w:val="single" w:sz="4" w:space="0" w:color="auto"/>
            </w:tcBorders>
            <w:shd w:val="clear" w:color="auto" w:fill="auto"/>
            <w:vAlign w:val="center"/>
            <w:hideMark/>
          </w:tcPr>
          <w:p w14:paraId="64EBE3E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w:t>
            </w:r>
          </w:p>
        </w:tc>
        <w:tc>
          <w:tcPr>
            <w:tcW w:w="394" w:type="pct"/>
            <w:tcBorders>
              <w:top w:val="nil"/>
              <w:left w:val="nil"/>
              <w:bottom w:val="single" w:sz="4" w:space="0" w:color="auto"/>
              <w:right w:val="single" w:sz="4" w:space="0" w:color="auto"/>
            </w:tcBorders>
            <w:shd w:val="clear" w:color="auto" w:fill="auto"/>
            <w:vAlign w:val="center"/>
            <w:hideMark/>
          </w:tcPr>
          <w:p w14:paraId="48931E1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0,062</w:t>
            </w:r>
          </w:p>
        </w:tc>
        <w:tc>
          <w:tcPr>
            <w:tcW w:w="575" w:type="pct"/>
            <w:tcBorders>
              <w:top w:val="nil"/>
              <w:left w:val="nil"/>
              <w:bottom w:val="single" w:sz="4" w:space="0" w:color="auto"/>
              <w:right w:val="single" w:sz="4" w:space="0" w:color="auto"/>
            </w:tcBorders>
            <w:shd w:val="clear" w:color="auto" w:fill="auto"/>
            <w:vAlign w:val="center"/>
            <w:hideMark/>
          </w:tcPr>
          <w:p w14:paraId="4EF708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w:t>
            </w:r>
          </w:p>
        </w:tc>
        <w:tc>
          <w:tcPr>
            <w:tcW w:w="506" w:type="pct"/>
            <w:tcBorders>
              <w:top w:val="nil"/>
              <w:left w:val="nil"/>
              <w:bottom w:val="single" w:sz="4" w:space="0" w:color="auto"/>
              <w:right w:val="single" w:sz="4" w:space="0" w:color="auto"/>
            </w:tcBorders>
            <w:shd w:val="clear" w:color="auto" w:fill="auto"/>
            <w:vAlign w:val="center"/>
            <w:hideMark/>
          </w:tcPr>
          <w:p w14:paraId="760AA81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451,67</w:t>
            </w:r>
          </w:p>
        </w:tc>
        <w:tc>
          <w:tcPr>
            <w:tcW w:w="685" w:type="pct"/>
            <w:tcBorders>
              <w:top w:val="nil"/>
              <w:left w:val="nil"/>
              <w:bottom w:val="single" w:sz="4" w:space="0" w:color="auto"/>
              <w:right w:val="single" w:sz="4" w:space="0" w:color="auto"/>
            </w:tcBorders>
            <w:shd w:val="clear" w:color="auto" w:fill="auto"/>
            <w:vAlign w:val="center"/>
            <w:hideMark/>
          </w:tcPr>
          <w:p w14:paraId="11DF758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4ACFA4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w:t>
            </w:r>
          </w:p>
        </w:tc>
        <w:tc>
          <w:tcPr>
            <w:tcW w:w="507" w:type="pct"/>
            <w:tcBorders>
              <w:top w:val="nil"/>
              <w:left w:val="nil"/>
              <w:bottom w:val="single" w:sz="4" w:space="0" w:color="auto"/>
              <w:right w:val="single" w:sz="4" w:space="0" w:color="auto"/>
            </w:tcBorders>
            <w:shd w:val="clear" w:color="auto" w:fill="auto"/>
            <w:vAlign w:val="center"/>
            <w:hideMark/>
          </w:tcPr>
          <w:p w14:paraId="3B0AA37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1,42</w:t>
            </w:r>
          </w:p>
        </w:tc>
        <w:tc>
          <w:tcPr>
            <w:tcW w:w="558" w:type="pct"/>
            <w:tcBorders>
              <w:top w:val="nil"/>
              <w:left w:val="nil"/>
              <w:bottom w:val="single" w:sz="4" w:space="0" w:color="auto"/>
              <w:right w:val="single" w:sz="4" w:space="0" w:color="auto"/>
            </w:tcBorders>
            <w:shd w:val="clear" w:color="auto" w:fill="auto"/>
            <w:vAlign w:val="center"/>
            <w:hideMark/>
          </w:tcPr>
          <w:p w14:paraId="222E5AC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1,70</w:t>
            </w:r>
          </w:p>
        </w:tc>
      </w:tr>
      <w:tr w:rsidR="00E61B8A" w:rsidRPr="00E61B8A" w14:paraId="1CBAE5B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0AFECA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68</w:t>
            </w:r>
          </w:p>
        </w:tc>
        <w:tc>
          <w:tcPr>
            <w:tcW w:w="752" w:type="pct"/>
            <w:tcBorders>
              <w:top w:val="nil"/>
              <w:left w:val="nil"/>
              <w:bottom w:val="single" w:sz="4" w:space="0" w:color="auto"/>
              <w:right w:val="single" w:sz="4" w:space="0" w:color="auto"/>
            </w:tcBorders>
            <w:shd w:val="clear" w:color="auto" w:fill="auto"/>
            <w:vAlign w:val="center"/>
            <w:hideMark/>
          </w:tcPr>
          <w:p w14:paraId="6816E5DC"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Трехселище</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517D1A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394" w:type="pct"/>
            <w:tcBorders>
              <w:top w:val="nil"/>
              <w:left w:val="nil"/>
              <w:bottom w:val="single" w:sz="4" w:space="0" w:color="auto"/>
              <w:right w:val="single" w:sz="4" w:space="0" w:color="auto"/>
            </w:tcBorders>
            <w:shd w:val="clear" w:color="auto" w:fill="auto"/>
            <w:vAlign w:val="center"/>
            <w:hideMark/>
          </w:tcPr>
          <w:p w14:paraId="47665BE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0,005</w:t>
            </w:r>
          </w:p>
        </w:tc>
        <w:tc>
          <w:tcPr>
            <w:tcW w:w="575" w:type="pct"/>
            <w:tcBorders>
              <w:top w:val="nil"/>
              <w:left w:val="nil"/>
              <w:bottom w:val="single" w:sz="4" w:space="0" w:color="auto"/>
              <w:right w:val="single" w:sz="4" w:space="0" w:color="auto"/>
            </w:tcBorders>
            <w:shd w:val="clear" w:color="auto" w:fill="auto"/>
            <w:vAlign w:val="center"/>
            <w:hideMark/>
          </w:tcPr>
          <w:p w14:paraId="3CE090A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0,11</w:t>
            </w:r>
          </w:p>
        </w:tc>
        <w:tc>
          <w:tcPr>
            <w:tcW w:w="506" w:type="pct"/>
            <w:tcBorders>
              <w:top w:val="nil"/>
              <w:left w:val="nil"/>
              <w:bottom w:val="single" w:sz="4" w:space="0" w:color="auto"/>
              <w:right w:val="single" w:sz="4" w:space="0" w:color="auto"/>
            </w:tcBorders>
            <w:shd w:val="clear" w:color="auto" w:fill="auto"/>
            <w:vAlign w:val="center"/>
            <w:hideMark/>
          </w:tcPr>
          <w:p w14:paraId="0E1A011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1609,66</w:t>
            </w:r>
          </w:p>
        </w:tc>
        <w:tc>
          <w:tcPr>
            <w:tcW w:w="685" w:type="pct"/>
            <w:tcBorders>
              <w:top w:val="nil"/>
              <w:left w:val="nil"/>
              <w:bottom w:val="single" w:sz="4" w:space="0" w:color="auto"/>
              <w:right w:val="single" w:sz="4" w:space="0" w:color="auto"/>
            </w:tcBorders>
            <w:shd w:val="clear" w:color="auto" w:fill="auto"/>
            <w:vAlign w:val="center"/>
            <w:hideMark/>
          </w:tcPr>
          <w:p w14:paraId="16A82EC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D16C8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21,7</w:t>
            </w:r>
          </w:p>
        </w:tc>
        <w:tc>
          <w:tcPr>
            <w:tcW w:w="507" w:type="pct"/>
            <w:tcBorders>
              <w:top w:val="nil"/>
              <w:left w:val="nil"/>
              <w:bottom w:val="single" w:sz="4" w:space="0" w:color="auto"/>
              <w:right w:val="single" w:sz="4" w:space="0" w:color="auto"/>
            </w:tcBorders>
            <w:shd w:val="clear" w:color="auto" w:fill="auto"/>
            <w:vAlign w:val="center"/>
            <w:hideMark/>
          </w:tcPr>
          <w:p w14:paraId="7E096DC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1,44</w:t>
            </w:r>
          </w:p>
        </w:tc>
        <w:tc>
          <w:tcPr>
            <w:tcW w:w="558" w:type="pct"/>
            <w:tcBorders>
              <w:top w:val="nil"/>
              <w:left w:val="nil"/>
              <w:bottom w:val="single" w:sz="4" w:space="0" w:color="auto"/>
              <w:right w:val="single" w:sz="4" w:space="0" w:color="auto"/>
            </w:tcBorders>
            <w:shd w:val="clear" w:color="auto" w:fill="auto"/>
            <w:vAlign w:val="center"/>
            <w:hideMark/>
          </w:tcPr>
          <w:p w14:paraId="4AC5AE4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1,73</w:t>
            </w:r>
          </w:p>
        </w:tc>
      </w:tr>
      <w:tr w:rsidR="00E61B8A" w:rsidRPr="00E61B8A" w14:paraId="71FC8BA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90C02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69</w:t>
            </w:r>
          </w:p>
        </w:tc>
        <w:tc>
          <w:tcPr>
            <w:tcW w:w="752" w:type="pct"/>
            <w:tcBorders>
              <w:top w:val="nil"/>
              <w:left w:val="nil"/>
              <w:bottom w:val="single" w:sz="4" w:space="0" w:color="auto"/>
              <w:right w:val="single" w:sz="4" w:space="0" w:color="auto"/>
            </w:tcBorders>
            <w:shd w:val="clear" w:color="auto" w:fill="auto"/>
            <w:vAlign w:val="center"/>
            <w:hideMark/>
          </w:tcPr>
          <w:p w14:paraId="6CD88586"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Сватково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4987609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w:t>
            </w:r>
          </w:p>
        </w:tc>
        <w:tc>
          <w:tcPr>
            <w:tcW w:w="394" w:type="pct"/>
            <w:tcBorders>
              <w:top w:val="nil"/>
              <w:left w:val="nil"/>
              <w:bottom w:val="single" w:sz="4" w:space="0" w:color="auto"/>
              <w:right w:val="single" w:sz="4" w:space="0" w:color="auto"/>
            </w:tcBorders>
            <w:shd w:val="clear" w:color="auto" w:fill="auto"/>
            <w:vAlign w:val="center"/>
            <w:hideMark/>
          </w:tcPr>
          <w:p w14:paraId="699049F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0,059</w:t>
            </w:r>
          </w:p>
        </w:tc>
        <w:tc>
          <w:tcPr>
            <w:tcW w:w="575" w:type="pct"/>
            <w:tcBorders>
              <w:top w:val="nil"/>
              <w:left w:val="nil"/>
              <w:bottom w:val="single" w:sz="4" w:space="0" w:color="auto"/>
              <w:right w:val="single" w:sz="4" w:space="0" w:color="auto"/>
            </w:tcBorders>
            <w:shd w:val="clear" w:color="auto" w:fill="auto"/>
            <w:vAlign w:val="center"/>
            <w:hideMark/>
          </w:tcPr>
          <w:p w14:paraId="5F72071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w:t>
            </w:r>
          </w:p>
        </w:tc>
        <w:tc>
          <w:tcPr>
            <w:tcW w:w="506" w:type="pct"/>
            <w:tcBorders>
              <w:top w:val="nil"/>
              <w:left w:val="nil"/>
              <w:bottom w:val="single" w:sz="4" w:space="0" w:color="auto"/>
              <w:right w:val="single" w:sz="4" w:space="0" w:color="auto"/>
            </w:tcBorders>
            <w:shd w:val="clear" w:color="auto" w:fill="auto"/>
            <w:vAlign w:val="center"/>
            <w:hideMark/>
          </w:tcPr>
          <w:p w14:paraId="34868A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473,85</w:t>
            </w:r>
          </w:p>
        </w:tc>
        <w:tc>
          <w:tcPr>
            <w:tcW w:w="685" w:type="pct"/>
            <w:tcBorders>
              <w:top w:val="nil"/>
              <w:left w:val="nil"/>
              <w:bottom w:val="single" w:sz="4" w:space="0" w:color="auto"/>
              <w:right w:val="single" w:sz="4" w:space="0" w:color="auto"/>
            </w:tcBorders>
            <w:shd w:val="clear" w:color="auto" w:fill="auto"/>
            <w:vAlign w:val="center"/>
            <w:hideMark/>
          </w:tcPr>
          <w:p w14:paraId="2880AF0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BC6B0D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w:t>
            </w:r>
          </w:p>
        </w:tc>
        <w:tc>
          <w:tcPr>
            <w:tcW w:w="507" w:type="pct"/>
            <w:tcBorders>
              <w:top w:val="nil"/>
              <w:left w:val="nil"/>
              <w:bottom w:val="single" w:sz="4" w:space="0" w:color="auto"/>
              <w:right w:val="single" w:sz="4" w:space="0" w:color="auto"/>
            </w:tcBorders>
            <w:shd w:val="clear" w:color="auto" w:fill="auto"/>
            <w:vAlign w:val="center"/>
            <w:hideMark/>
          </w:tcPr>
          <w:p w14:paraId="407C505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1,46</w:t>
            </w:r>
          </w:p>
        </w:tc>
        <w:tc>
          <w:tcPr>
            <w:tcW w:w="558" w:type="pct"/>
            <w:tcBorders>
              <w:top w:val="nil"/>
              <w:left w:val="nil"/>
              <w:bottom w:val="single" w:sz="4" w:space="0" w:color="auto"/>
              <w:right w:val="single" w:sz="4" w:space="0" w:color="auto"/>
            </w:tcBorders>
            <w:shd w:val="clear" w:color="auto" w:fill="auto"/>
            <w:vAlign w:val="center"/>
            <w:hideMark/>
          </w:tcPr>
          <w:p w14:paraId="7C23518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1,75</w:t>
            </w:r>
          </w:p>
        </w:tc>
      </w:tr>
      <w:tr w:rsidR="00E61B8A" w:rsidRPr="00E61B8A" w14:paraId="470E66F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086623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70</w:t>
            </w:r>
          </w:p>
        </w:tc>
        <w:tc>
          <w:tcPr>
            <w:tcW w:w="752" w:type="pct"/>
            <w:tcBorders>
              <w:top w:val="nil"/>
              <w:left w:val="nil"/>
              <w:bottom w:val="single" w:sz="4" w:space="0" w:color="auto"/>
              <w:right w:val="single" w:sz="4" w:space="0" w:color="auto"/>
            </w:tcBorders>
            <w:shd w:val="clear" w:color="auto" w:fill="auto"/>
            <w:vAlign w:val="center"/>
            <w:hideMark/>
          </w:tcPr>
          <w:p w14:paraId="3E724B51" w14:textId="76B1EBA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Березняки</w:t>
            </w:r>
          </w:p>
        </w:tc>
        <w:tc>
          <w:tcPr>
            <w:tcW w:w="345" w:type="pct"/>
            <w:tcBorders>
              <w:top w:val="nil"/>
              <w:left w:val="nil"/>
              <w:bottom w:val="single" w:sz="4" w:space="0" w:color="auto"/>
              <w:right w:val="single" w:sz="4" w:space="0" w:color="auto"/>
            </w:tcBorders>
            <w:shd w:val="clear" w:color="auto" w:fill="auto"/>
            <w:vAlign w:val="center"/>
            <w:hideMark/>
          </w:tcPr>
          <w:p w14:paraId="41C047E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132</w:t>
            </w:r>
          </w:p>
        </w:tc>
        <w:tc>
          <w:tcPr>
            <w:tcW w:w="394" w:type="pct"/>
            <w:tcBorders>
              <w:top w:val="nil"/>
              <w:left w:val="nil"/>
              <w:bottom w:val="single" w:sz="4" w:space="0" w:color="auto"/>
              <w:right w:val="single" w:sz="4" w:space="0" w:color="auto"/>
            </w:tcBorders>
            <w:shd w:val="clear" w:color="auto" w:fill="auto"/>
            <w:vAlign w:val="center"/>
            <w:hideMark/>
          </w:tcPr>
          <w:p w14:paraId="089265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0,296</w:t>
            </w:r>
          </w:p>
        </w:tc>
        <w:tc>
          <w:tcPr>
            <w:tcW w:w="575" w:type="pct"/>
            <w:tcBorders>
              <w:top w:val="nil"/>
              <w:left w:val="nil"/>
              <w:bottom w:val="single" w:sz="4" w:space="0" w:color="auto"/>
              <w:right w:val="single" w:sz="4" w:space="0" w:color="auto"/>
            </w:tcBorders>
            <w:shd w:val="clear" w:color="auto" w:fill="auto"/>
            <w:vAlign w:val="center"/>
            <w:hideMark/>
          </w:tcPr>
          <w:p w14:paraId="7357FB8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w:t>
            </w:r>
          </w:p>
        </w:tc>
        <w:tc>
          <w:tcPr>
            <w:tcW w:w="506" w:type="pct"/>
            <w:tcBorders>
              <w:top w:val="nil"/>
              <w:left w:val="nil"/>
              <w:bottom w:val="single" w:sz="4" w:space="0" w:color="auto"/>
              <w:right w:val="single" w:sz="4" w:space="0" w:color="auto"/>
            </w:tcBorders>
            <w:shd w:val="clear" w:color="auto" w:fill="auto"/>
            <w:vAlign w:val="center"/>
            <w:hideMark/>
          </w:tcPr>
          <w:p w14:paraId="115961A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446,55</w:t>
            </w:r>
          </w:p>
        </w:tc>
        <w:tc>
          <w:tcPr>
            <w:tcW w:w="685" w:type="pct"/>
            <w:tcBorders>
              <w:top w:val="nil"/>
              <w:left w:val="nil"/>
              <w:bottom w:val="single" w:sz="4" w:space="0" w:color="auto"/>
              <w:right w:val="single" w:sz="4" w:space="0" w:color="auto"/>
            </w:tcBorders>
            <w:shd w:val="clear" w:color="auto" w:fill="auto"/>
            <w:vAlign w:val="center"/>
            <w:hideMark/>
          </w:tcPr>
          <w:p w14:paraId="2D03336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ED8E9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w:t>
            </w:r>
          </w:p>
        </w:tc>
        <w:tc>
          <w:tcPr>
            <w:tcW w:w="507" w:type="pct"/>
            <w:tcBorders>
              <w:top w:val="nil"/>
              <w:left w:val="nil"/>
              <w:bottom w:val="single" w:sz="4" w:space="0" w:color="auto"/>
              <w:right w:val="single" w:sz="4" w:space="0" w:color="auto"/>
            </w:tcBorders>
            <w:shd w:val="clear" w:color="auto" w:fill="auto"/>
            <w:vAlign w:val="center"/>
            <w:hideMark/>
          </w:tcPr>
          <w:p w14:paraId="12927F8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1,48</w:t>
            </w:r>
          </w:p>
        </w:tc>
        <w:tc>
          <w:tcPr>
            <w:tcW w:w="558" w:type="pct"/>
            <w:tcBorders>
              <w:top w:val="nil"/>
              <w:left w:val="nil"/>
              <w:bottom w:val="single" w:sz="4" w:space="0" w:color="auto"/>
              <w:right w:val="single" w:sz="4" w:space="0" w:color="auto"/>
            </w:tcBorders>
            <w:shd w:val="clear" w:color="auto" w:fill="auto"/>
            <w:vAlign w:val="center"/>
            <w:hideMark/>
          </w:tcPr>
          <w:p w14:paraId="1932A5C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1,10</w:t>
            </w:r>
          </w:p>
        </w:tc>
      </w:tr>
      <w:tr w:rsidR="00E61B8A" w:rsidRPr="00E61B8A" w14:paraId="7851870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E90B08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71</w:t>
            </w:r>
          </w:p>
        </w:tc>
        <w:tc>
          <w:tcPr>
            <w:tcW w:w="752" w:type="pct"/>
            <w:tcBorders>
              <w:top w:val="nil"/>
              <w:left w:val="nil"/>
              <w:bottom w:val="single" w:sz="4" w:space="0" w:color="auto"/>
              <w:right w:val="single" w:sz="4" w:space="0" w:color="auto"/>
            </w:tcBorders>
            <w:shd w:val="clear" w:color="auto" w:fill="auto"/>
            <w:vAlign w:val="center"/>
            <w:hideMark/>
          </w:tcPr>
          <w:p w14:paraId="5FD0F79E"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Бужаниново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6EB85AA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w:t>
            </w:r>
          </w:p>
        </w:tc>
        <w:tc>
          <w:tcPr>
            <w:tcW w:w="394" w:type="pct"/>
            <w:tcBorders>
              <w:top w:val="nil"/>
              <w:left w:val="nil"/>
              <w:bottom w:val="single" w:sz="4" w:space="0" w:color="auto"/>
              <w:right w:val="single" w:sz="4" w:space="0" w:color="auto"/>
            </w:tcBorders>
            <w:shd w:val="clear" w:color="auto" w:fill="auto"/>
            <w:vAlign w:val="center"/>
            <w:hideMark/>
          </w:tcPr>
          <w:p w14:paraId="317B05A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0,082</w:t>
            </w:r>
          </w:p>
        </w:tc>
        <w:tc>
          <w:tcPr>
            <w:tcW w:w="575" w:type="pct"/>
            <w:tcBorders>
              <w:top w:val="nil"/>
              <w:left w:val="nil"/>
              <w:bottom w:val="single" w:sz="4" w:space="0" w:color="auto"/>
              <w:right w:val="single" w:sz="4" w:space="0" w:color="auto"/>
            </w:tcBorders>
            <w:shd w:val="clear" w:color="auto" w:fill="auto"/>
            <w:vAlign w:val="center"/>
            <w:hideMark/>
          </w:tcPr>
          <w:p w14:paraId="5795702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8,24</w:t>
            </w:r>
          </w:p>
        </w:tc>
        <w:tc>
          <w:tcPr>
            <w:tcW w:w="506" w:type="pct"/>
            <w:tcBorders>
              <w:top w:val="nil"/>
              <w:left w:val="nil"/>
              <w:bottom w:val="single" w:sz="4" w:space="0" w:color="auto"/>
              <w:right w:val="single" w:sz="4" w:space="0" w:color="auto"/>
            </w:tcBorders>
            <w:shd w:val="clear" w:color="auto" w:fill="auto"/>
            <w:vAlign w:val="center"/>
            <w:hideMark/>
          </w:tcPr>
          <w:p w14:paraId="1AFB50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477,83</w:t>
            </w:r>
          </w:p>
        </w:tc>
        <w:tc>
          <w:tcPr>
            <w:tcW w:w="685" w:type="pct"/>
            <w:tcBorders>
              <w:top w:val="nil"/>
              <w:left w:val="nil"/>
              <w:bottom w:val="single" w:sz="4" w:space="0" w:color="auto"/>
              <w:right w:val="single" w:sz="4" w:space="0" w:color="auto"/>
            </w:tcBorders>
            <w:shd w:val="clear" w:color="auto" w:fill="auto"/>
            <w:vAlign w:val="center"/>
            <w:hideMark/>
          </w:tcPr>
          <w:p w14:paraId="365B2F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34546F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100,9</w:t>
            </w:r>
          </w:p>
        </w:tc>
        <w:tc>
          <w:tcPr>
            <w:tcW w:w="507" w:type="pct"/>
            <w:tcBorders>
              <w:top w:val="nil"/>
              <w:left w:val="nil"/>
              <w:bottom w:val="single" w:sz="4" w:space="0" w:color="auto"/>
              <w:right w:val="single" w:sz="4" w:space="0" w:color="auto"/>
            </w:tcBorders>
            <w:shd w:val="clear" w:color="auto" w:fill="auto"/>
            <w:vAlign w:val="center"/>
            <w:hideMark/>
          </w:tcPr>
          <w:p w14:paraId="73C0C28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1,50</w:t>
            </w:r>
          </w:p>
        </w:tc>
        <w:tc>
          <w:tcPr>
            <w:tcW w:w="558" w:type="pct"/>
            <w:tcBorders>
              <w:top w:val="nil"/>
              <w:left w:val="nil"/>
              <w:bottom w:val="single" w:sz="4" w:space="0" w:color="auto"/>
              <w:right w:val="single" w:sz="4" w:space="0" w:color="auto"/>
            </w:tcBorders>
            <w:shd w:val="clear" w:color="auto" w:fill="auto"/>
            <w:vAlign w:val="center"/>
            <w:hideMark/>
          </w:tcPr>
          <w:p w14:paraId="44F4A45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1,80</w:t>
            </w:r>
          </w:p>
        </w:tc>
      </w:tr>
      <w:tr w:rsidR="00E61B8A" w:rsidRPr="00E61B8A" w14:paraId="0CA917C6"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AB6072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72</w:t>
            </w:r>
          </w:p>
        </w:tc>
        <w:tc>
          <w:tcPr>
            <w:tcW w:w="752" w:type="pct"/>
            <w:tcBorders>
              <w:top w:val="nil"/>
              <w:left w:val="nil"/>
              <w:bottom w:val="single" w:sz="4" w:space="0" w:color="auto"/>
              <w:right w:val="single" w:sz="4" w:space="0" w:color="auto"/>
            </w:tcBorders>
            <w:shd w:val="clear" w:color="auto" w:fill="auto"/>
            <w:vAlign w:val="center"/>
            <w:hideMark/>
          </w:tcPr>
          <w:p w14:paraId="643E88CA"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Путятино (</w:t>
            </w:r>
            <w:proofErr w:type="spellStart"/>
            <w:r w:rsidRPr="00E61B8A">
              <w:rPr>
                <w:rFonts w:ascii="Times New Roman" w:eastAsia="Times New Roman" w:hAnsi="Times New Roman"/>
                <w:color w:val="000000"/>
                <w:spacing w:val="0"/>
                <w:sz w:val="20"/>
                <w:szCs w:val="20"/>
                <w:lang w:eastAsia="ru-RU"/>
              </w:rPr>
              <w:t>Бобошино</w:t>
            </w:r>
            <w:proofErr w:type="spellEnd"/>
            <w:r w:rsidRPr="00E61B8A">
              <w:rPr>
                <w:rFonts w:ascii="Times New Roman" w:eastAsia="Times New Roman" w:hAnsi="Times New Roman"/>
                <w:color w:val="000000"/>
                <w:spacing w:val="0"/>
                <w:sz w:val="20"/>
                <w:szCs w:val="20"/>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14:paraId="4E128AB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w:t>
            </w:r>
          </w:p>
        </w:tc>
        <w:tc>
          <w:tcPr>
            <w:tcW w:w="394" w:type="pct"/>
            <w:tcBorders>
              <w:top w:val="nil"/>
              <w:left w:val="nil"/>
              <w:bottom w:val="single" w:sz="4" w:space="0" w:color="auto"/>
              <w:right w:val="single" w:sz="4" w:space="0" w:color="auto"/>
            </w:tcBorders>
            <w:shd w:val="clear" w:color="auto" w:fill="auto"/>
            <w:vAlign w:val="center"/>
            <w:hideMark/>
          </w:tcPr>
          <w:p w14:paraId="3861814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0,010</w:t>
            </w:r>
          </w:p>
        </w:tc>
        <w:tc>
          <w:tcPr>
            <w:tcW w:w="575" w:type="pct"/>
            <w:tcBorders>
              <w:top w:val="nil"/>
              <w:left w:val="nil"/>
              <w:bottom w:val="single" w:sz="4" w:space="0" w:color="auto"/>
              <w:right w:val="single" w:sz="4" w:space="0" w:color="auto"/>
            </w:tcBorders>
            <w:shd w:val="clear" w:color="auto" w:fill="auto"/>
            <w:vAlign w:val="center"/>
            <w:hideMark/>
          </w:tcPr>
          <w:p w14:paraId="0FAA3E7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w:t>
            </w:r>
          </w:p>
        </w:tc>
        <w:tc>
          <w:tcPr>
            <w:tcW w:w="506" w:type="pct"/>
            <w:tcBorders>
              <w:top w:val="nil"/>
              <w:left w:val="nil"/>
              <w:bottom w:val="single" w:sz="4" w:space="0" w:color="auto"/>
              <w:right w:val="single" w:sz="4" w:space="0" w:color="auto"/>
            </w:tcBorders>
            <w:shd w:val="clear" w:color="auto" w:fill="auto"/>
            <w:vAlign w:val="center"/>
            <w:hideMark/>
          </w:tcPr>
          <w:p w14:paraId="112C213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393,27</w:t>
            </w:r>
          </w:p>
        </w:tc>
        <w:tc>
          <w:tcPr>
            <w:tcW w:w="685" w:type="pct"/>
            <w:tcBorders>
              <w:top w:val="nil"/>
              <w:left w:val="nil"/>
              <w:bottom w:val="single" w:sz="4" w:space="0" w:color="auto"/>
              <w:right w:val="single" w:sz="4" w:space="0" w:color="auto"/>
            </w:tcBorders>
            <w:shd w:val="clear" w:color="auto" w:fill="auto"/>
            <w:vAlign w:val="center"/>
            <w:hideMark/>
          </w:tcPr>
          <w:p w14:paraId="65042D9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C55496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7,9</w:t>
            </w:r>
          </w:p>
        </w:tc>
        <w:tc>
          <w:tcPr>
            <w:tcW w:w="507" w:type="pct"/>
            <w:tcBorders>
              <w:top w:val="nil"/>
              <w:left w:val="nil"/>
              <w:bottom w:val="single" w:sz="4" w:space="0" w:color="auto"/>
              <w:right w:val="single" w:sz="4" w:space="0" w:color="auto"/>
            </w:tcBorders>
            <w:shd w:val="clear" w:color="auto" w:fill="auto"/>
            <w:vAlign w:val="center"/>
            <w:hideMark/>
          </w:tcPr>
          <w:p w14:paraId="1EECD41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1,52</w:t>
            </w:r>
          </w:p>
        </w:tc>
        <w:tc>
          <w:tcPr>
            <w:tcW w:w="558" w:type="pct"/>
            <w:tcBorders>
              <w:top w:val="nil"/>
              <w:left w:val="nil"/>
              <w:bottom w:val="single" w:sz="4" w:space="0" w:color="auto"/>
              <w:right w:val="single" w:sz="4" w:space="0" w:color="auto"/>
            </w:tcBorders>
            <w:shd w:val="clear" w:color="auto" w:fill="auto"/>
            <w:vAlign w:val="center"/>
            <w:hideMark/>
          </w:tcPr>
          <w:p w14:paraId="7E909B7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1,82</w:t>
            </w:r>
          </w:p>
        </w:tc>
      </w:tr>
      <w:tr w:rsidR="00E61B8A" w:rsidRPr="00E61B8A" w14:paraId="500F7402"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E01BE0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73</w:t>
            </w:r>
          </w:p>
        </w:tc>
        <w:tc>
          <w:tcPr>
            <w:tcW w:w="752" w:type="pct"/>
            <w:tcBorders>
              <w:top w:val="nil"/>
              <w:left w:val="nil"/>
              <w:bottom w:val="single" w:sz="4" w:space="0" w:color="auto"/>
              <w:right w:val="single" w:sz="4" w:space="0" w:color="auto"/>
            </w:tcBorders>
            <w:shd w:val="clear" w:color="auto" w:fill="auto"/>
            <w:vAlign w:val="center"/>
            <w:hideMark/>
          </w:tcPr>
          <w:p w14:paraId="33E2F33F"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Реммаш</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249A8B4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87</w:t>
            </w:r>
          </w:p>
        </w:tc>
        <w:tc>
          <w:tcPr>
            <w:tcW w:w="394" w:type="pct"/>
            <w:tcBorders>
              <w:top w:val="nil"/>
              <w:left w:val="nil"/>
              <w:bottom w:val="single" w:sz="4" w:space="0" w:color="auto"/>
              <w:right w:val="single" w:sz="4" w:space="0" w:color="auto"/>
            </w:tcBorders>
            <w:shd w:val="clear" w:color="auto" w:fill="auto"/>
            <w:vAlign w:val="center"/>
            <w:hideMark/>
          </w:tcPr>
          <w:p w14:paraId="57DE29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0,394</w:t>
            </w:r>
          </w:p>
        </w:tc>
        <w:tc>
          <w:tcPr>
            <w:tcW w:w="575" w:type="pct"/>
            <w:tcBorders>
              <w:top w:val="nil"/>
              <w:left w:val="nil"/>
              <w:bottom w:val="single" w:sz="4" w:space="0" w:color="auto"/>
              <w:right w:val="single" w:sz="4" w:space="0" w:color="auto"/>
            </w:tcBorders>
            <w:shd w:val="clear" w:color="auto" w:fill="auto"/>
            <w:vAlign w:val="center"/>
            <w:hideMark/>
          </w:tcPr>
          <w:p w14:paraId="00E5B7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1,90</w:t>
            </w:r>
          </w:p>
        </w:tc>
        <w:tc>
          <w:tcPr>
            <w:tcW w:w="506" w:type="pct"/>
            <w:tcBorders>
              <w:top w:val="nil"/>
              <w:left w:val="nil"/>
              <w:bottom w:val="single" w:sz="4" w:space="0" w:color="auto"/>
              <w:right w:val="single" w:sz="4" w:space="0" w:color="auto"/>
            </w:tcBorders>
            <w:shd w:val="clear" w:color="auto" w:fill="auto"/>
            <w:vAlign w:val="center"/>
            <w:hideMark/>
          </w:tcPr>
          <w:p w14:paraId="07B672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221,06</w:t>
            </w:r>
          </w:p>
        </w:tc>
        <w:tc>
          <w:tcPr>
            <w:tcW w:w="685" w:type="pct"/>
            <w:tcBorders>
              <w:top w:val="nil"/>
              <w:left w:val="nil"/>
              <w:bottom w:val="single" w:sz="4" w:space="0" w:color="auto"/>
              <w:right w:val="single" w:sz="4" w:space="0" w:color="auto"/>
            </w:tcBorders>
            <w:shd w:val="clear" w:color="auto" w:fill="auto"/>
            <w:vAlign w:val="center"/>
            <w:hideMark/>
          </w:tcPr>
          <w:p w14:paraId="7D5EC3D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78B07C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4,8</w:t>
            </w:r>
          </w:p>
        </w:tc>
        <w:tc>
          <w:tcPr>
            <w:tcW w:w="507" w:type="pct"/>
            <w:tcBorders>
              <w:top w:val="nil"/>
              <w:left w:val="nil"/>
              <w:bottom w:val="single" w:sz="4" w:space="0" w:color="auto"/>
              <w:right w:val="single" w:sz="4" w:space="0" w:color="auto"/>
            </w:tcBorders>
            <w:shd w:val="clear" w:color="auto" w:fill="auto"/>
            <w:vAlign w:val="center"/>
            <w:hideMark/>
          </w:tcPr>
          <w:p w14:paraId="6BB5124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1,53</w:t>
            </w:r>
          </w:p>
        </w:tc>
        <w:tc>
          <w:tcPr>
            <w:tcW w:w="558" w:type="pct"/>
            <w:tcBorders>
              <w:top w:val="nil"/>
              <w:left w:val="nil"/>
              <w:bottom w:val="single" w:sz="4" w:space="0" w:color="auto"/>
              <w:right w:val="single" w:sz="4" w:space="0" w:color="auto"/>
            </w:tcBorders>
            <w:shd w:val="clear" w:color="auto" w:fill="auto"/>
            <w:vAlign w:val="center"/>
            <w:hideMark/>
          </w:tcPr>
          <w:p w14:paraId="1C8C5E6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1,84</w:t>
            </w:r>
          </w:p>
        </w:tc>
      </w:tr>
      <w:tr w:rsidR="00E61B8A" w:rsidRPr="00E61B8A" w14:paraId="610EFBC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BE246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74</w:t>
            </w:r>
          </w:p>
        </w:tc>
        <w:tc>
          <w:tcPr>
            <w:tcW w:w="752" w:type="pct"/>
            <w:tcBorders>
              <w:top w:val="nil"/>
              <w:left w:val="nil"/>
              <w:bottom w:val="single" w:sz="4" w:space="0" w:color="auto"/>
              <w:right w:val="single" w:sz="4" w:space="0" w:color="auto"/>
            </w:tcBorders>
            <w:shd w:val="clear" w:color="auto" w:fill="auto"/>
            <w:vAlign w:val="center"/>
            <w:hideMark/>
          </w:tcPr>
          <w:p w14:paraId="32BB1534"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№3 г. Краснозаводск</w:t>
            </w:r>
          </w:p>
        </w:tc>
        <w:tc>
          <w:tcPr>
            <w:tcW w:w="345" w:type="pct"/>
            <w:tcBorders>
              <w:top w:val="nil"/>
              <w:left w:val="nil"/>
              <w:bottom w:val="single" w:sz="4" w:space="0" w:color="auto"/>
              <w:right w:val="single" w:sz="4" w:space="0" w:color="auto"/>
            </w:tcBorders>
            <w:shd w:val="clear" w:color="auto" w:fill="auto"/>
            <w:vAlign w:val="center"/>
            <w:hideMark/>
          </w:tcPr>
          <w:p w14:paraId="4E29399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174</w:t>
            </w:r>
          </w:p>
        </w:tc>
        <w:tc>
          <w:tcPr>
            <w:tcW w:w="394" w:type="pct"/>
            <w:tcBorders>
              <w:top w:val="nil"/>
              <w:left w:val="nil"/>
              <w:bottom w:val="single" w:sz="4" w:space="0" w:color="auto"/>
              <w:right w:val="single" w:sz="4" w:space="0" w:color="auto"/>
            </w:tcBorders>
            <w:shd w:val="clear" w:color="auto" w:fill="auto"/>
            <w:vAlign w:val="center"/>
            <w:hideMark/>
          </w:tcPr>
          <w:p w14:paraId="1E933D8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1,074</w:t>
            </w:r>
          </w:p>
        </w:tc>
        <w:tc>
          <w:tcPr>
            <w:tcW w:w="575" w:type="pct"/>
            <w:tcBorders>
              <w:top w:val="nil"/>
              <w:left w:val="nil"/>
              <w:bottom w:val="single" w:sz="4" w:space="0" w:color="auto"/>
              <w:right w:val="single" w:sz="4" w:space="0" w:color="auto"/>
            </w:tcBorders>
            <w:shd w:val="clear" w:color="auto" w:fill="auto"/>
            <w:vAlign w:val="center"/>
            <w:hideMark/>
          </w:tcPr>
          <w:p w14:paraId="11AD59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1,64</w:t>
            </w:r>
          </w:p>
        </w:tc>
        <w:tc>
          <w:tcPr>
            <w:tcW w:w="506" w:type="pct"/>
            <w:tcBorders>
              <w:top w:val="nil"/>
              <w:left w:val="nil"/>
              <w:bottom w:val="single" w:sz="4" w:space="0" w:color="auto"/>
              <w:right w:val="single" w:sz="4" w:space="0" w:color="auto"/>
            </w:tcBorders>
            <w:shd w:val="clear" w:color="auto" w:fill="auto"/>
            <w:vAlign w:val="center"/>
            <w:hideMark/>
          </w:tcPr>
          <w:p w14:paraId="424BEF6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162,00</w:t>
            </w:r>
          </w:p>
        </w:tc>
        <w:tc>
          <w:tcPr>
            <w:tcW w:w="685" w:type="pct"/>
            <w:tcBorders>
              <w:top w:val="nil"/>
              <w:left w:val="nil"/>
              <w:bottom w:val="single" w:sz="4" w:space="0" w:color="auto"/>
              <w:right w:val="single" w:sz="4" w:space="0" w:color="auto"/>
            </w:tcBorders>
            <w:shd w:val="clear" w:color="auto" w:fill="auto"/>
            <w:vAlign w:val="center"/>
            <w:hideMark/>
          </w:tcPr>
          <w:p w14:paraId="762C2F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50</w:t>
            </w:r>
          </w:p>
        </w:tc>
        <w:tc>
          <w:tcPr>
            <w:tcW w:w="496" w:type="pct"/>
            <w:tcBorders>
              <w:top w:val="nil"/>
              <w:left w:val="nil"/>
              <w:bottom w:val="single" w:sz="4" w:space="0" w:color="auto"/>
              <w:right w:val="single" w:sz="4" w:space="0" w:color="auto"/>
            </w:tcBorders>
            <w:shd w:val="clear" w:color="auto" w:fill="auto"/>
            <w:vAlign w:val="center"/>
            <w:hideMark/>
          </w:tcPr>
          <w:p w14:paraId="182A804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w:t>
            </w:r>
          </w:p>
        </w:tc>
        <w:tc>
          <w:tcPr>
            <w:tcW w:w="507" w:type="pct"/>
            <w:tcBorders>
              <w:top w:val="nil"/>
              <w:left w:val="nil"/>
              <w:bottom w:val="single" w:sz="4" w:space="0" w:color="auto"/>
              <w:right w:val="single" w:sz="4" w:space="0" w:color="auto"/>
            </w:tcBorders>
            <w:shd w:val="clear" w:color="auto" w:fill="auto"/>
            <w:vAlign w:val="center"/>
            <w:hideMark/>
          </w:tcPr>
          <w:p w14:paraId="31882E7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1,56</w:t>
            </w:r>
          </w:p>
        </w:tc>
        <w:tc>
          <w:tcPr>
            <w:tcW w:w="558" w:type="pct"/>
            <w:tcBorders>
              <w:top w:val="nil"/>
              <w:left w:val="nil"/>
              <w:bottom w:val="single" w:sz="4" w:space="0" w:color="auto"/>
              <w:right w:val="single" w:sz="4" w:space="0" w:color="auto"/>
            </w:tcBorders>
            <w:shd w:val="clear" w:color="auto" w:fill="auto"/>
            <w:vAlign w:val="center"/>
            <w:hideMark/>
          </w:tcPr>
          <w:p w14:paraId="506C2D3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1,87</w:t>
            </w:r>
          </w:p>
        </w:tc>
      </w:tr>
      <w:tr w:rsidR="00E61B8A" w:rsidRPr="00E61B8A" w14:paraId="7841EAD0"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6DE03F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75</w:t>
            </w:r>
          </w:p>
        </w:tc>
        <w:tc>
          <w:tcPr>
            <w:tcW w:w="752" w:type="pct"/>
            <w:tcBorders>
              <w:top w:val="nil"/>
              <w:left w:val="nil"/>
              <w:bottom w:val="single" w:sz="4" w:space="0" w:color="auto"/>
              <w:right w:val="single" w:sz="4" w:space="0" w:color="auto"/>
            </w:tcBorders>
            <w:shd w:val="clear" w:color="auto" w:fill="auto"/>
            <w:vAlign w:val="center"/>
            <w:hideMark/>
          </w:tcPr>
          <w:p w14:paraId="5E4B128A"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д. Семенково</w:t>
            </w:r>
          </w:p>
        </w:tc>
        <w:tc>
          <w:tcPr>
            <w:tcW w:w="345" w:type="pct"/>
            <w:tcBorders>
              <w:top w:val="nil"/>
              <w:left w:val="nil"/>
              <w:bottom w:val="single" w:sz="4" w:space="0" w:color="auto"/>
              <w:right w:val="single" w:sz="4" w:space="0" w:color="auto"/>
            </w:tcBorders>
            <w:shd w:val="clear" w:color="auto" w:fill="auto"/>
            <w:vAlign w:val="center"/>
            <w:hideMark/>
          </w:tcPr>
          <w:p w14:paraId="011322F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w:t>
            </w:r>
          </w:p>
        </w:tc>
        <w:tc>
          <w:tcPr>
            <w:tcW w:w="394" w:type="pct"/>
            <w:tcBorders>
              <w:top w:val="nil"/>
              <w:left w:val="nil"/>
              <w:bottom w:val="single" w:sz="4" w:space="0" w:color="auto"/>
              <w:right w:val="single" w:sz="4" w:space="0" w:color="auto"/>
            </w:tcBorders>
            <w:shd w:val="clear" w:color="auto" w:fill="auto"/>
            <w:vAlign w:val="center"/>
            <w:hideMark/>
          </w:tcPr>
          <w:p w14:paraId="5631D1C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0,073</w:t>
            </w:r>
          </w:p>
        </w:tc>
        <w:tc>
          <w:tcPr>
            <w:tcW w:w="575" w:type="pct"/>
            <w:tcBorders>
              <w:top w:val="nil"/>
              <w:left w:val="nil"/>
              <w:bottom w:val="single" w:sz="4" w:space="0" w:color="auto"/>
              <w:right w:val="single" w:sz="4" w:space="0" w:color="auto"/>
            </w:tcBorders>
            <w:shd w:val="clear" w:color="auto" w:fill="auto"/>
            <w:vAlign w:val="center"/>
            <w:hideMark/>
          </w:tcPr>
          <w:p w14:paraId="5049638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2,82</w:t>
            </w:r>
          </w:p>
        </w:tc>
        <w:tc>
          <w:tcPr>
            <w:tcW w:w="506" w:type="pct"/>
            <w:tcBorders>
              <w:top w:val="nil"/>
              <w:left w:val="nil"/>
              <w:bottom w:val="single" w:sz="4" w:space="0" w:color="auto"/>
              <w:right w:val="single" w:sz="4" w:space="0" w:color="auto"/>
            </w:tcBorders>
            <w:shd w:val="clear" w:color="auto" w:fill="auto"/>
            <w:vAlign w:val="center"/>
            <w:hideMark/>
          </w:tcPr>
          <w:p w14:paraId="2A7D46F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192,49</w:t>
            </w:r>
          </w:p>
        </w:tc>
        <w:tc>
          <w:tcPr>
            <w:tcW w:w="685" w:type="pct"/>
            <w:tcBorders>
              <w:top w:val="nil"/>
              <w:left w:val="nil"/>
              <w:bottom w:val="single" w:sz="4" w:space="0" w:color="auto"/>
              <w:right w:val="single" w:sz="4" w:space="0" w:color="auto"/>
            </w:tcBorders>
            <w:shd w:val="clear" w:color="auto" w:fill="auto"/>
            <w:vAlign w:val="center"/>
            <w:hideMark/>
          </w:tcPr>
          <w:p w14:paraId="2317EE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837118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38,7</w:t>
            </w:r>
          </w:p>
        </w:tc>
        <w:tc>
          <w:tcPr>
            <w:tcW w:w="507" w:type="pct"/>
            <w:tcBorders>
              <w:top w:val="nil"/>
              <w:left w:val="nil"/>
              <w:bottom w:val="single" w:sz="4" w:space="0" w:color="auto"/>
              <w:right w:val="single" w:sz="4" w:space="0" w:color="auto"/>
            </w:tcBorders>
            <w:shd w:val="clear" w:color="auto" w:fill="auto"/>
            <w:vAlign w:val="center"/>
            <w:hideMark/>
          </w:tcPr>
          <w:p w14:paraId="23A96BA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1,57</w:t>
            </w:r>
          </w:p>
        </w:tc>
        <w:tc>
          <w:tcPr>
            <w:tcW w:w="558" w:type="pct"/>
            <w:tcBorders>
              <w:top w:val="nil"/>
              <w:left w:val="nil"/>
              <w:bottom w:val="single" w:sz="4" w:space="0" w:color="auto"/>
              <w:right w:val="single" w:sz="4" w:space="0" w:color="auto"/>
            </w:tcBorders>
            <w:shd w:val="clear" w:color="auto" w:fill="auto"/>
            <w:vAlign w:val="center"/>
            <w:hideMark/>
          </w:tcPr>
          <w:p w14:paraId="35938AD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1,89</w:t>
            </w:r>
          </w:p>
        </w:tc>
      </w:tr>
      <w:tr w:rsidR="00E61B8A" w:rsidRPr="00E61B8A" w14:paraId="67FE7EC7"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3DA1AD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76</w:t>
            </w:r>
          </w:p>
        </w:tc>
        <w:tc>
          <w:tcPr>
            <w:tcW w:w="752" w:type="pct"/>
            <w:tcBorders>
              <w:top w:val="nil"/>
              <w:left w:val="nil"/>
              <w:bottom w:val="single" w:sz="4" w:space="0" w:color="auto"/>
              <w:right w:val="single" w:sz="4" w:space="0" w:color="auto"/>
            </w:tcBorders>
            <w:shd w:val="clear" w:color="auto" w:fill="auto"/>
            <w:vAlign w:val="center"/>
            <w:hideMark/>
          </w:tcPr>
          <w:p w14:paraId="31434ABF"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w:t>
            </w:r>
            <w:proofErr w:type="spellStart"/>
            <w:r w:rsidRPr="00E61B8A">
              <w:rPr>
                <w:rFonts w:ascii="Times New Roman" w:eastAsia="Times New Roman" w:hAnsi="Times New Roman"/>
                <w:color w:val="000000"/>
                <w:spacing w:val="0"/>
                <w:sz w:val="20"/>
                <w:szCs w:val="20"/>
                <w:lang w:eastAsia="ru-RU"/>
              </w:rPr>
              <w:t>рп</w:t>
            </w:r>
            <w:proofErr w:type="spellEnd"/>
            <w:r w:rsidRPr="00E61B8A">
              <w:rPr>
                <w:rFonts w:ascii="Times New Roman" w:eastAsia="Times New Roman" w:hAnsi="Times New Roman"/>
                <w:color w:val="000000"/>
                <w:spacing w:val="0"/>
                <w:sz w:val="20"/>
                <w:szCs w:val="20"/>
                <w:lang w:eastAsia="ru-RU"/>
              </w:rPr>
              <w:t xml:space="preserve"> Богородское</w:t>
            </w:r>
          </w:p>
        </w:tc>
        <w:tc>
          <w:tcPr>
            <w:tcW w:w="345" w:type="pct"/>
            <w:tcBorders>
              <w:top w:val="nil"/>
              <w:left w:val="nil"/>
              <w:bottom w:val="single" w:sz="4" w:space="0" w:color="auto"/>
              <w:right w:val="single" w:sz="4" w:space="0" w:color="auto"/>
            </w:tcBorders>
            <w:shd w:val="clear" w:color="auto" w:fill="auto"/>
            <w:vAlign w:val="center"/>
            <w:hideMark/>
          </w:tcPr>
          <w:p w14:paraId="7D97492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115</w:t>
            </w:r>
          </w:p>
        </w:tc>
        <w:tc>
          <w:tcPr>
            <w:tcW w:w="394" w:type="pct"/>
            <w:tcBorders>
              <w:top w:val="nil"/>
              <w:left w:val="nil"/>
              <w:bottom w:val="single" w:sz="4" w:space="0" w:color="auto"/>
              <w:right w:val="single" w:sz="4" w:space="0" w:color="auto"/>
            </w:tcBorders>
            <w:shd w:val="clear" w:color="auto" w:fill="auto"/>
            <w:vAlign w:val="center"/>
            <w:hideMark/>
          </w:tcPr>
          <w:p w14:paraId="2FDED0E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0,879</w:t>
            </w:r>
          </w:p>
        </w:tc>
        <w:tc>
          <w:tcPr>
            <w:tcW w:w="575" w:type="pct"/>
            <w:tcBorders>
              <w:top w:val="nil"/>
              <w:left w:val="nil"/>
              <w:bottom w:val="single" w:sz="4" w:space="0" w:color="auto"/>
              <w:right w:val="single" w:sz="4" w:space="0" w:color="auto"/>
            </w:tcBorders>
            <w:shd w:val="clear" w:color="auto" w:fill="auto"/>
            <w:vAlign w:val="center"/>
            <w:hideMark/>
          </w:tcPr>
          <w:p w14:paraId="12014FD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1,71</w:t>
            </w:r>
          </w:p>
        </w:tc>
        <w:tc>
          <w:tcPr>
            <w:tcW w:w="506" w:type="pct"/>
            <w:tcBorders>
              <w:top w:val="nil"/>
              <w:left w:val="nil"/>
              <w:bottom w:val="single" w:sz="4" w:space="0" w:color="auto"/>
              <w:right w:val="single" w:sz="4" w:space="0" w:color="auto"/>
            </w:tcBorders>
            <w:shd w:val="clear" w:color="auto" w:fill="auto"/>
            <w:vAlign w:val="center"/>
            <w:hideMark/>
          </w:tcPr>
          <w:p w14:paraId="5760B2B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130,76</w:t>
            </w:r>
          </w:p>
        </w:tc>
        <w:tc>
          <w:tcPr>
            <w:tcW w:w="685" w:type="pct"/>
            <w:tcBorders>
              <w:top w:val="nil"/>
              <w:left w:val="nil"/>
              <w:bottom w:val="single" w:sz="4" w:space="0" w:color="auto"/>
              <w:right w:val="single" w:sz="4" w:space="0" w:color="auto"/>
            </w:tcBorders>
            <w:shd w:val="clear" w:color="auto" w:fill="auto"/>
            <w:vAlign w:val="center"/>
            <w:hideMark/>
          </w:tcPr>
          <w:p w14:paraId="33B5C90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FED557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w:t>
            </w:r>
          </w:p>
        </w:tc>
        <w:tc>
          <w:tcPr>
            <w:tcW w:w="507" w:type="pct"/>
            <w:tcBorders>
              <w:top w:val="nil"/>
              <w:left w:val="nil"/>
              <w:bottom w:val="single" w:sz="4" w:space="0" w:color="auto"/>
              <w:right w:val="single" w:sz="4" w:space="0" w:color="auto"/>
            </w:tcBorders>
            <w:shd w:val="clear" w:color="auto" w:fill="auto"/>
            <w:vAlign w:val="center"/>
            <w:hideMark/>
          </w:tcPr>
          <w:p w14:paraId="2EF4030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1,60</w:t>
            </w:r>
          </w:p>
        </w:tc>
        <w:tc>
          <w:tcPr>
            <w:tcW w:w="558" w:type="pct"/>
            <w:tcBorders>
              <w:top w:val="nil"/>
              <w:left w:val="nil"/>
              <w:bottom w:val="single" w:sz="4" w:space="0" w:color="auto"/>
              <w:right w:val="single" w:sz="4" w:space="0" w:color="auto"/>
            </w:tcBorders>
            <w:shd w:val="clear" w:color="auto" w:fill="auto"/>
            <w:vAlign w:val="center"/>
            <w:hideMark/>
          </w:tcPr>
          <w:p w14:paraId="6226079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1,91</w:t>
            </w:r>
          </w:p>
        </w:tc>
      </w:tr>
      <w:tr w:rsidR="00E61B8A" w:rsidRPr="00E61B8A" w14:paraId="07F5568C"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9527E5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77</w:t>
            </w:r>
          </w:p>
        </w:tc>
        <w:tc>
          <w:tcPr>
            <w:tcW w:w="752" w:type="pct"/>
            <w:tcBorders>
              <w:top w:val="nil"/>
              <w:left w:val="nil"/>
              <w:bottom w:val="single" w:sz="4" w:space="0" w:color="auto"/>
              <w:right w:val="single" w:sz="4" w:space="0" w:color="auto"/>
            </w:tcBorders>
            <w:shd w:val="clear" w:color="auto" w:fill="auto"/>
            <w:vAlign w:val="center"/>
            <w:hideMark/>
          </w:tcPr>
          <w:p w14:paraId="5CC5DEF1"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 xml:space="preserve">Котельная с. </w:t>
            </w:r>
            <w:proofErr w:type="spellStart"/>
            <w:r w:rsidRPr="00E61B8A">
              <w:rPr>
                <w:rFonts w:ascii="Times New Roman" w:eastAsia="Times New Roman" w:hAnsi="Times New Roman"/>
                <w:color w:val="000000"/>
                <w:spacing w:val="0"/>
                <w:sz w:val="20"/>
                <w:szCs w:val="20"/>
                <w:lang w:eastAsia="ru-RU"/>
              </w:rPr>
              <w:t>Муханово</w:t>
            </w:r>
            <w:proofErr w:type="spellEnd"/>
          </w:p>
        </w:tc>
        <w:tc>
          <w:tcPr>
            <w:tcW w:w="345" w:type="pct"/>
            <w:tcBorders>
              <w:top w:val="nil"/>
              <w:left w:val="nil"/>
              <w:bottom w:val="single" w:sz="4" w:space="0" w:color="auto"/>
              <w:right w:val="single" w:sz="4" w:space="0" w:color="auto"/>
            </w:tcBorders>
            <w:shd w:val="clear" w:color="auto" w:fill="auto"/>
            <w:vAlign w:val="center"/>
            <w:hideMark/>
          </w:tcPr>
          <w:p w14:paraId="2E06AFC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37</w:t>
            </w:r>
          </w:p>
        </w:tc>
        <w:tc>
          <w:tcPr>
            <w:tcW w:w="394" w:type="pct"/>
            <w:tcBorders>
              <w:top w:val="nil"/>
              <w:left w:val="nil"/>
              <w:bottom w:val="single" w:sz="4" w:space="0" w:color="auto"/>
              <w:right w:val="single" w:sz="4" w:space="0" w:color="auto"/>
            </w:tcBorders>
            <w:shd w:val="clear" w:color="auto" w:fill="auto"/>
            <w:vAlign w:val="center"/>
            <w:hideMark/>
          </w:tcPr>
          <w:p w14:paraId="5191175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0,087</w:t>
            </w:r>
          </w:p>
        </w:tc>
        <w:tc>
          <w:tcPr>
            <w:tcW w:w="575" w:type="pct"/>
            <w:tcBorders>
              <w:top w:val="nil"/>
              <w:left w:val="nil"/>
              <w:bottom w:val="single" w:sz="4" w:space="0" w:color="auto"/>
              <w:right w:val="single" w:sz="4" w:space="0" w:color="auto"/>
            </w:tcBorders>
            <w:shd w:val="clear" w:color="auto" w:fill="auto"/>
            <w:vAlign w:val="center"/>
            <w:hideMark/>
          </w:tcPr>
          <w:p w14:paraId="46384B9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0,11</w:t>
            </w:r>
          </w:p>
        </w:tc>
        <w:tc>
          <w:tcPr>
            <w:tcW w:w="506" w:type="pct"/>
            <w:tcBorders>
              <w:top w:val="nil"/>
              <w:left w:val="nil"/>
              <w:bottom w:val="single" w:sz="4" w:space="0" w:color="auto"/>
              <w:right w:val="single" w:sz="4" w:space="0" w:color="auto"/>
            </w:tcBorders>
            <w:shd w:val="clear" w:color="auto" w:fill="auto"/>
            <w:vAlign w:val="center"/>
            <w:hideMark/>
          </w:tcPr>
          <w:p w14:paraId="78B9303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426,55</w:t>
            </w:r>
          </w:p>
        </w:tc>
        <w:tc>
          <w:tcPr>
            <w:tcW w:w="685" w:type="pct"/>
            <w:tcBorders>
              <w:top w:val="nil"/>
              <w:left w:val="nil"/>
              <w:bottom w:val="single" w:sz="4" w:space="0" w:color="auto"/>
              <w:right w:val="single" w:sz="4" w:space="0" w:color="auto"/>
            </w:tcBorders>
            <w:shd w:val="clear" w:color="auto" w:fill="auto"/>
            <w:noWrap/>
            <w:vAlign w:val="center"/>
            <w:hideMark/>
          </w:tcPr>
          <w:p w14:paraId="737C26B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CE722A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1,3</w:t>
            </w:r>
          </w:p>
        </w:tc>
        <w:tc>
          <w:tcPr>
            <w:tcW w:w="507" w:type="pct"/>
            <w:tcBorders>
              <w:top w:val="nil"/>
              <w:left w:val="nil"/>
              <w:bottom w:val="single" w:sz="4" w:space="0" w:color="auto"/>
              <w:right w:val="single" w:sz="4" w:space="0" w:color="auto"/>
            </w:tcBorders>
            <w:shd w:val="clear" w:color="auto" w:fill="auto"/>
            <w:vAlign w:val="center"/>
            <w:hideMark/>
          </w:tcPr>
          <w:p w14:paraId="4A298CE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1,61</w:t>
            </w:r>
          </w:p>
        </w:tc>
        <w:tc>
          <w:tcPr>
            <w:tcW w:w="558" w:type="pct"/>
            <w:tcBorders>
              <w:top w:val="nil"/>
              <w:left w:val="nil"/>
              <w:bottom w:val="single" w:sz="4" w:space="0" w:color="auto"/>
              <w:right w:val="single" w:sz="4" w:space="0" w:color="auto"/>
            </w:tcBorders>
            <w:shd w:val="clear" w:color="auto" w:fill="auto"/>
            <w:vAlign w:val="center"/>
            <w:hideMark/>
          </w:tcPr>
          <w:p w14:paraId="371050B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1,93</w:t>
            </w:r>
          </w:p>
        </w:tc>
      </w:tr>
      <w:tr w:rsidR="00E61B8A" w:rsidRPr="00E61B8A" w14:paraId="6E0B06FA"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A05F91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78</w:t>
            </w:r>
          </w:p>
        </w:tc>
        <w:tc>
          <w:tcPr>
            <w:tcW w:w="752" w:type="pct"/>
            <w:tcBorders>
              <w:top w:val="nil"/>
              <w:left w:val="nil"/>
              <w:bottom w:val="single" w:sz="4" w:space="0" w:color="auto"/>
              <w:right w:val="single" w:sz="4" w:space="0" w:color="auto"/>
            </w:tcBorders>
            <w:shd w:val="clear" w:color="000000" w:fill="FFFFFF"/>
            <w:vAlign w:val="center"/>
            <w:hideMark/>
          </w:tcPr>
          <w:p w14:paraId="02311AEF"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АО «ФНПЦ «НИИ прикладной химии»</w:t>
            </w:r>
          </w:p>
        </w:tc>
        <w:tc>
          <w:tcPr>
            <w:tcW w:w="345" w:type="pct"/>
            <w:tcBorders>
              <w:top w:val="nil"/>
              <w:left w:val="nil"/>
              <w:bottom w:val="single" w:sz="4" w:space="0" w:color="auto"/>
              <w:right w:val="single" w:sz="4" w:space="0" w:color="auto"/>
            </w:tcBorders>
            <w:shd w:val="clear" w:color="auto" w:fill="auto"/>
            <w:vAlign w:val="center"/>
            <w:hideMark/>
          </w:tcPr>
          <w:p w14:paraId="30E2EBD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73</w:t>
            </w:r>
          </w:p>
        </w:tc>
        <w:tc>
          <w:tcPr>
            <w:tcW w:w="394" w:type="pct"/>
            <w:tcBorders>
              <w:top w:val="nil"/>
              <w:left w:val="nil"/>
              <w:bottom w:val="single" w:sz="4" w:space="0" w:color="auto"/>
              <w:right w:val="single" w:sz="4" w:space="0" w:color="auto"/>
            </w:tcBorders>
            <w:shd w:val="clear" w:color="auto" w:fill="auto"/>
            <w:vAlign w:val="center"/>
            <w:hideMark/>
          </w:tcPr>
          <w:p w14:paraId="0C7D4B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0,257</w:t>
            </w:r>
          </w:p>
        </w:tc>
        <w:tc>
          <w:tcPr>
            <w:tcW w:w="575" w:type="pct"/>
            <w:tcBorders>
              <w:top w:val="nil"/>
              <w:left w:val="nil"/>
              <w:bottom w:val="single" w:sz="4" w:space="0" w:color="auto"/>
              <w:right w:val="single" w:sz="4" w:space="0" w:color="auto"/>
            </w:tcBorders>
            <w:shd w:val="clear" w:color="auto" w:fill="auto"/>
            <w:vAlign w:val="center"/>
            <w:hideMark/>
          </w:tcPr>
          <w:p w14:paraId="3DCFF6A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0,05</w:t>
            </w:r>
          </w:p>
        </w:tc>
        <w:tc>
          <w:tcPr>
            <w:tcW w:w="506" w:type="pct"/>
            <w:tcBorders>
              <w:top w:val="nil"/>
              <w:left w:val="nil"/>
              <w:bottom w:val="single" w:sz="4" w:space="0" w:color="auto"/>
              <w:right w:val="single" w:sz="4" w:space="0" w:color="auto"/>
            </w:tcBorders>
            <w:shd w:val="clear" w:color="auto" w:fill="auto"/>
            <w:vAlign w:val="center"/>
            <w:hideMark/>
          </w:tcPr>
          <w:p w14:paraId="6E35CF0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283,79</w:t>
            </w:r>
          </w:p>
        </w:tc>
        <w:tc>
          <w:tcPr>
            <w:tcW w:w="685" w:type="pct"/>
            <w:tcBorders>
              <w:top w:val="nil"/>
              <w:left w:val="nil"/>
              <w:bottom w:val="single" w:sz="4" w:space="0" w:color="auto"/>
              <w:right w:val="single" w:sz="4" w:space="0" w:color="auto"/>
            </w:tcBorders>
            <w:shd w:val="clear" w:color="auto" w:fill="auto"/>
            <w:noWrap/>
            <w:vAlign w:val="center"/>
            <w:hideMark/>
          </w:tcPr>
          <w:p w14:paraId="2153935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w:t>
            </w:r>
          </w:p>
        </w:tc>
        <w:tc>
          <w:tcPr>
            <w:tcW w:w="496" w:type="pct"/>
            <w:tcBorders>
              <w:top w:val="nil"/>
              <w:left w:val="nil"/>
              <w:bottom w:val="single" w:sz="4" w:space="0" w:color="auto"/>
              <w:right w:val="single" w:sz="4" w:space="0" w:color="auto"/>
            </w:tcBorders>
            <w:shd w:val="clear" w:color="auto" w:fill="auto"/>
            <w:vAlign w:val="center"/>
            <w:hideMark/>
          </w:tcPr>
          <w:p w14:paraId="1E481DC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w:t>
            </w:r>
          </w:p>
        </w:tc>
        <w:tc>
          <w:tcPr>
            <w:tcW w:w="507" w:type="pct"/>
            <w:tcBorders>
              <w:top w:val="nil"/>
              <w:left w:val="nil"/>
              <w:bottom w:val="single" w:sz="4" w:space="0" w:color="auto"/>
              <w:right w:val="single" w:sz="4" w:space="0" w:color="auto"/>
            </w:tcBorders>
            <w:shd w:val="clear" w:color="auto" w:fill="auto"/>
            <w:vAlign w:val="center"/>
            <w:hideMark/>
          </w:tcPr>
          <w:p w14:paraId="4FAB962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1,63</w:t>
            </w:r>
          </w:p>
        </w:tc>
        <w:tc>
          <w:tcPr>
            <w:tcW w:w="558" w:type="pct"/>
            <w:tcBorders>
              <w:top w:val="nil"/>
              <w:left w:val="nil"/>
              <w:bottom w:val="single" w:sz="4" w:space="0" w:color="auto"/>
              <w:right w:val="single" w:sz="4" w:space="0" w:color="auto"/>
            </w:tcBorders>
            <w:shd w:val="clear" w:color="auto" w:fill="auto"/>
            <w:vAlign w:val="center"/>
            <w:hideMark/>
          </w:tcPr>
          <w:p w14:paraId="04ACA38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1,96</w:t>
            </w:r>
          </w:p>
        </w:tc>
      </w:tr>
      <w:tr w:rsidR="00E61B8A" w:rsidRPr="00E61B8A" w14:paraId="62C1D7EC"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38178B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79</w:t>
            </w:r>
          </w:p>
        </w:tc>
        <w:tc>
          <w:tcPr>
            <w:tcW w:w="752" w:type="pct"/>
            <w:tcBorders>
              <w:top w:val="nil"/>
              <w:left w:val="nil"/>
              <w:bottom w:val="single" w:sz="4" w:space="0" w:color="auto"/>
              <w:right w:val="single" w:sz="4" w:space="0" w:color="auto"/>
            </w:tcBorders>
            <w:shd w:val="clear" w:color="000000" w:fill="FFFFFF"/>
            <w:vAlign w:val="center"/>
            <w:hideMark/>
          </w:tcPr>
          <w:p w14:paraId="7A5CD460"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ООО «К-ЖБИ»</w:t>
            </w:r>
          </w:p>
        </w:tc>
        <w:tc>
          <w:tcPr>
            <w:tcW w:w="345" w:type="pct"/>
            <w:tcBorders>
              <w:top w:val="nil"/>
              <w:left w:val="nil"/>
              <w:bottom w:val="single" w:sz="4" w:space="0" w:color="auto"/>
              <w:right w:val="single" w:sz="4" w:space="0" w:color="auto"/>
            </w:tcBorders>
            <w:shd w:val="clear" w:color="auto" w:fill="auto"/>
            <w:vAlign w:val="center"/>
            <w:hideMark/>
          </w:tcPr>
          <w:p w14:paraId="564C713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394" w:type="pct"/>
            <w:tcBorders>
              <w:top w:val="nil"/>
              <w:left w:val="nil"/>
              <w:bottom w:val="single" w:sz="4" w:space="0" w:color="auto"/>
              <w:right w:val="single" w:sz="4" w:space="0" w:color="auto"/>
            </w:tcBorders>
            <w:shd w:val="clear" w:color="auto" w:fill="auto"/>
            <w:vAlign w:val="center"/>
            <w:hideMark/>
          </w:tcPr>
          <w:p w14:paraId="4D9F4A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0,004</w:t>
            </w:r>
          </w:p>
        </w:tc>
        <w:tc>
          <w:tcPr>
            <w:tcW w:w="575" w:type="pct"/>
            <w:tcBorders>
              <w:top w:val="nil"/>
              <w:left w:val="nil"/>
              <w:bottom w:val="single" w:sz="4" w:space="0" w:color="auto"/>
              <w:right w:val="single" w:sz="4" w:space="0" w:color="auto"/>
            </w:tcBorders>
            <w:shd w:val="clear" w:color="auto" w:fill="auto"/>
            <w:vAlign w:val="center"/>
            <w:hideMark/>
          </w:tcPr>
          <w:p w14:paraId="72FED68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2,74</w:t>
            </w:r>
          </w:p>
        </w:tc>
        <w:tc>
          <w:tcPr>
            <w:tcW w:w="506" w:type="pct"/>
            <w:tcBorders>
              <w:top w:val="nil"/>
              <w:left w:val="nil"/>
              <w:bottom w:val="single" w:sz="4" w:space="0" w:color="auto"/>
              <w:right w:val="single" w:sz="4" w:space="0" w:color="auto"/>
            </w:tcBorders>
            <w:shd w:val="clear" w:color="auto" w:fill="auto"/>
            <w:vAlign w:val="center"/>
            <w:hideMark/>
          </w:tcPr>
          <w:p w14:paraId="3579FE2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2254,16</w:t>
            </w:r>
          </w:p>
        </w:tc>
        <w:tc>
          <w:tcPr>
            <w:tcW w:w="685" w:type="pct"/>
            <w:tcBorders>
              <w:top w:val="nil"/>
              <w:left w:val="nil"/>
              <w:bottom w:val="single" w:sz="4" w:space="0" w:color="auto"/>
              <w:right w:val="single" w:sz="4" w:space="0" w:color="auto"/>
            </w:tcBorders>
            <w:shd w:val="clear" w:color="auto" w:fill="auto"/>
            <w:noWrap/>
            <w:vAlign w:val="center"/>
            <w:hideMark/>
          </w:tcPr>
          <w:p w14:paraId="2417B55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3C93E98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771,7</w:t>
            </w:r>
          </w:p>
        </w:tc>
        <w:tc>
          <w:tcPr>
            <w:tcW w:w="507" w:type="pct"/>
            <w:tcBorders>
              <w:top w:val="nil"/>
              <w:left w:val="nil"/>
              <w:bottom w:val="single" w:sz="4" w:space="0" w:color="auto"/>
              <w:right w:val="single" w:sz="4" w:space="0" w:color="auto"/>
            </w:tcBorders>
            <w:shd w:val="clear" w:color="auto" w:fill="auto"/>
            <w:vAlign w:val="center"/>
            <w:hideMark/>
          </w:tcPr>
          <w:p w14:paraId="11719DC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1,65</w:t>
            </w:r>
          </w:p>
        </w:tc>
        <w:tc>
          <w:tcPr>
            <w:tcW w:w="558" w:type="pct"/>
            <w:tcBorders>
              <w:top w:val="nil"/>
              <w:left w:val="nil"/>
              <w:bottom w:val="single" w:sz="4" w:space="0" w:color="auto"/>
              <w:right w:val="single" w:sz="4" w:space="0" w:color="auto"/>
            </w:tcBorders>
            <w:shd w:val="clear" w:color="auto" w:fill="auto"/>
            <w:vAlign w:val="center"/>
            <w:hideMark/>
          </w:tcPr>
          <w:p w14:paraId="4EBDCF2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1,98</w:t>
            </w:r>
          </w:p>
        </w:tc>
      </w:tr>
      <w:tr w:rsidR="00E61B8A" w:rsidRPr="00E61B8A" w14:paraId="2402189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1856C2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80</w:t>
            </w:r>
          </w:p>
        </w:tc>
        <w:tc>
          <w:tcPr>
            <w:tcW w:w="752" w:type="pct"/>
            <w:tcBorders>
              <w:top w:val="nil"/>
              <w:left w:val="nil"/>
              <w:bottom w:val="single" w:sz="4" w:space="0" w:color="auto"/>
              <w:right w:val="single" w:sz="4" w:space="0" w:color="auto"/>
            </w:tcBorders>
            <w:shd w:val="clear" w:color="auto" w:fill="auto"/>
            <w:vAlign w:val="center"/>
            <w:hideMark/>
          </w:tcPr>
          <w:p w14:paraId="3691D6FA"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ФКП «НИЦ РКП»</w:t>
            </w:r>
          </w:p>
        </w:tc>
        <w:tc>
          <w:tcPr>
            <w:tcW w:w="345" w:type="pct"/>
            <w:tcBorders>
              <w:top w:val="nil"/>
              <w:left w:val="nil"/>
              <w:bottom w:val="single" w:sz="4" w:space="0" w:color="auto"/>
              <w:right w:val="single" w:sz="4" w:space="0" w:color="auto"/>
            </w:tcBorders>
            <w:shd w:val="clear" w:color="auto" w:fill="auto"/>
            <w:vAlign w:val="center"/>
            <w:hideMark/>
          </w:tcPr>
          <w:p w14:paraId="13F0F60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199</w:t>
            </w:r>
          </w:p>
        </w:tc>
        <w:tc>
          <w:tcPr>
            <w:tcW w:w="394" w:type="pct"/>
            <w:tcBorders>
              <w:top w:val="nil"/>
              <w:left w:val="nil"/>
              <w:bottom w:val="single" w:sz="4" w:space="0" w:color="auto"/>
              <w:right w:val="single" w:sz="4" w:space="0" w:color="auto"/>
            </w:tcBorders>
            <w:shd w:val="clear" w:color="auto" w:fill="auto"/>
            <w:vAlign w:val="center"/>
            <w:hideMark/>
          </w:tcPr>
          <w:p w14:paraId="1E1A85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0,960</w:t>
            </w:r>
          </w:p>
        </w:tc>
        <w:tc>
          <w:tcPr>
            <w:tcW w:w="575" w:type="pct"/>
            <w:tcBorders>
              <w:top w:val="nil"/>
              <w:left w:val="nil"/>
              <w:bottom w:val="single" w:sz="4" w:space="0" w:color="auto"/>
              <w:right w:val="single" w:sz="4" w:space="0" w:color="auto"/>
            </w:tcBorders>
            <w:shd w:val="clear" w:color="auto" w:fill="auto"/>
            <w:vAlign w:val="center"/>
            <w:hideMark/>
          </w:tcPr>
          <w:p w14:paraId="7A84BE8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1,64</w:t>
            </w:r>
          </w:p>
        </w:tc>
        <w:tc>
          <w:tcPr>
            <w:tcW w:w="506" w:type="pct"/>
            <w:tcBorders>
              <w:top w:val="nil"/>
              <w:left w:val="nil"/>
              <w:bottom w:val="single" w:sz="4" w:space="0" w:color="auto"/>
              <w:right w:val="single" w:sz="4" w:space="0" w:color="auto"/>
            </w:tcBorders>
            <w:shd w:val="clear" w:color="auto" w:fill="auto"/>
            <w:vAlign w:val="center"/>
            <w:hideMark/>
          </w:tcPr>
          <w:p w14:paraId="518E7A3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207,37</w:t>
            </w:r>
          </w:p>
        </w:tc>
        <w:tc>
          <w:tcPr>
            <w:tcW w:w="685" w:type="pct"/>
            <w:tcBorders>
              <w:top w:val="nil"/>
              <w:left w:val="nil"/>
              <w:bottom w:val="single" w:sz="4" w:space="0" w:color="auto"/>
              <w:right w:val="single" w:sz="4" w:space="0" w:color="auto"/>
            </w:tcBorders>
            <w:shd w:val="clear" w:color="auto" w:fill="auto"/>
            <w:noWrap/>
            <w:vAlign w:val="center"/>
            <w:hideMark/>
          </w:tcPr>
          <w:p w14:paraId="61F27D5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45</w:t>
            </w:r>
          </w:p>
        </w:tc>
        <w:tc>
          <w:tcPr>
            <w:tcW w:w="496" w:type="pct"/>
            <w:tcBorders>
              <w:top w:val="nil"/>
              <w:left w:val="nil"/>
              <w:bottom w:val="single" w:sz="4" w:space="0" w:color="auto"/>
              <w:right w:val="single" w:sz="4" w:space="0" w:color="auto"/>
            </w:tcBorders>
            <w:shd w:val="clear" w:color="auto" w:fill="auto"/>
            <w:vAlign w:val="center"/>
            <w:hideMark/>
          </w:tcPr>
          <w:p w14:paraId="2EBF871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w:t>
            </w:r>
          </w:p>
        </w:tc>
        <w:tc>
          <w:tcPr>
            <w:tcW w:w="507" w:type="pct"/>
            <w:tcBorders>
              <w:top w:val="nil"/>
              <w:left w:val="nil"/>
              <w:bottom w:val="single" w:sz="4" w:space="0" w:color="auto"/>
              <w:right w:val="single" w:sz="4" w:space="0" w:color="auto"/>
            </w:tcBorders>
            <w:shd w:val="clear" w:color="auto" w:fill="auto"/>
            <w:vAlign w:val="center"/>
            <w:hideMark/>
          </w:tcPr>
          <w:p w14:paraId="04AF3DD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1,67</w:t>
            </w:r>
          </w:p>
        </w:tc>
        <w:tc>
          <w:tcPr>
            <w:tcW w:w="558" w:type="pct"/>
            <w:tcBorders>
              <w:top w:val="nil"/>
              <w:left w:val="nil"/>
              <w:bottom w:val="single" w:sz="4" w:space="0" w:color="auto"/>
              <w:right w:val="single" w:sz="4" w:space="0" w:color="auto"/>
            </w:tcBorders>
            <w:shd w:val="clear" w:color="auto" w:fill="auto"/>
            <w:vAlign w:val="center"/>
            <w:hideMark/>
          </w:tcPr>
          <w:p w14:paraId="51E39CC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2,01</w:t>
            </w:r>
          </w:p>
        </w:tc>
      </w:tr>
      <w:tr w:rsidR="00E61B8A" w:rsidRPr="00E61B8A" w14:paraId="424275B4"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7F764FB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81</w:t>
            </w:r>
          </w:p>
        </w:tc>
        <w:tc>
          <w:tcPr>
            <w:tcW w:w="752" w:type="pct"/>
            <w:tcBorders>
              <w:top w:val="nil"/>
              <w:left w:val="nil"/>
              <w:bottom w:val="single" w:sz="4" w:space="0" w:color="auto"/>
              <w:right w:val="single" w:sz="4" w:space="0" w:color="auto"/>
            </w:tcBorders>
            <w:shd w:val="clear" w:color="auto" w:fill="auto"/>
            <w:vAlign w:val="center"/>
            <w:hideMark/>
          </w:tcPr>
          <w:p w14:paraId="78DC1649"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АО «НИИРП»</w:t>
            </w:r>
          </w:p>
        </w:tc>
        <w:tc>
          <w:tcPr>
            <w:tcW w:w="345" w:type="pct"/>
            <w:tcBorders>
              <w:top w:val="nil"/>
              <w:left w:val="nil"/>
              <w:bottom w:val="single" w:sz="4" w:space="0" w:color="auto"/>
              <w:right w:val="single" w:sz="4" w:space="0" w:color="auto"/>
            </w:tcBorders>
            <w:shd w:val="clear" w:color="auto" w:fill="auto"/>
            <w:vAlign w:val="center"/>
            <w:hideMark/>
          </w:tcPr>
          <w:p w14:paraId="2E4FD86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w:t>
            </w:r>
          </w:p>
        </w:tc>
        <w:tc>
          <w:tcPr>
            <w:tcW w:w="394" w:type="pct"/>
            <w:tcBorders>
              <w:top w:val="nil"/>
              <w:left w:val="nil"/>
              <w:bottom w:val="single" w:sz="4" w:space="0" w:color="auto"/>
              <w:right w:val="single" w:sz="4" w:space="0" w:color="auto"/>
            </w:tcBorders>
            <w:shd w:val="clear" w:color="auto" w:fill="auto"/>
            <w:vAlign w:val="center"/>
            <w:hideMark/>
          </w:tcPr>
          <w:p w14:paraId="482D677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0,041</w:t>
            </w:r>
          </w:p>
        </w:tc>
        <w:tc>
          <w:tcPr>
            <w:tcW w:w="575" w:type="pct"/>
            <w:tcBorders>
              <w:top w:val="nil"/>
              <w:left w:val="nil"/>
              <w:bottom w:val="single" w:sz="4" w:space="0" w:color="auto"/>
              <w:right w:val="single" w:sz="4" w:space="0" w:color="auto"/>
            </w:tcBorders>
            <w:shd w:val="clear" w:color="auto" w:fill="auto"/>
            <w:vAlign w:val="center"/>
            <w:hideMark/>
          </w:tcPr>
          <w:p w14:paraId="10E82D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0,97</w:t>
            </w:r>
          </w:p>
        </w:tc>
        <w:tc>
          <w:tcPr>
            <w:tcW w:w="506" w:type="pct"/>
            <w:tcBorders>
              <w:top w:val="nil"/>
              <w:left w:val="nil"/>
              <w:bottom w:val="single" w:sz="4" w:space="0" w:color="auto"/>
              <w:right w:val="single" w:sz="4" w:space="0" w:color="auto"/>
            </w:tcBorders>
            <w:shd w:val="clear" w:color="auto" w:fill="auto"/>
            <w:vAlign w:val="center"/>
            <w:hideMark/>
          </w:tcPr>
          <w:p w14:paraId="36297AA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194,88</w:t>
            </w:r>
          </w:p>
        </w:tc>
        <w:tc>
          <w:tcPr>
            <w:tcW w:w="685" w:type="pct"/>
            <w:tcBorders>
              <w:top w:val="nil"/>
              <w:left w:val="nil"/>
              <w:bottom w:val="single" w:sz="4" w:space="0" w:color="auto"/>
              <w:right w:val="single" w:sz="4" w:space="0" w:color="auto"/>
            </w:tcBorders>
            <w:shd w:val="clear" w:color="auto" w:fill="auto"/>
            <w:noWrap/>
            <w:vAlign w:val="center"/>
            <w:hideMark/>
          </w:tcPr>
          <w:p w14:paraId="70543EF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6B00C78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23,6</w:t>
            </w:r>
          </w:p>
        </w:tc>
        <w:tc>
          <w:tcPr>
            <w:tcW w:w="507" w:type="pct"/>
            <w:tcBorders>
              <w:top w:val="nil"/>
              <w:left w:val="nil"/>
              <w:bottom w:val="single" w:sz="4" w:space="0" w:color="auto"/>
              <w:right w:val="single" w:sz="4" w:space="0" w:color="auto"/>
            </w:tcBorders>
            <w:shd w:val="clear" w:color="auto" w:fill="auto"/>
            <w:vAlign w:val="center"/>
            <w:hideMark/>
          </w:tcPr>
          <w:p w14:paraId="17F33D4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1,69</w:t>
            </w:r>
          </w:p>
        </w:tc>
        <w:tc>
          <w:tcPr>
            <w:tcW w:w="558" w:type="pct"/>
            <w:tcBorders>
              <w:top w:val="nil"/>
              <w:left w:val="nil"/>
              <w:bottom w:val="single" w:sz="4" w:space="0" w:color="auto"/>
              <w:right w:val="single" w:sz="4" w:space="0" w:color="auto"/>
            </w:tcBorders>
            <w:shd w:val="clear" w:color="auto" w:fill="auto"/>
            <w:vAlign w:val="center"/>
            <w:hideMark/>
          </w:tcPr>
          <w:p w14:paraId="69822E9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2,02</w:t>
            </w:r>
          </w:p>
        </w:tc>
      </w:tr>
      <w:tr w:rsidR="00E61B8A" w:rsidRPr="00E61B8A" w14:paraId="3A81C048"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AAA573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82</w:t>
            </w:r>
          </w:p>
        </w:tc>
        <w:tc>
          <w:tcPr>
            <w:tcW w:w="752" w:type="pct"/>
            <w:tcBorders>
              <w:top w:val="nil"/>
              <w:left w:val="nil"/>
              <w:bottom w:val="single" w:sz="4" w:space="0" w:color="auto"/>
              <w:right w:val="single" w:sz="4" w:space="0" w:color="auto"/>
            </w:tcBorders>
            <w:shd w:val="clear" w:color="auto" w:fill="auto"/>
            <w:vAlign w:val="center"/>
            <w:hideMark/>
          </w:tcPr>
          <w:p w14:paraId="43E127EF"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ФГБУ «Санаторий «Загорские дали»</w:t>
            </w:r>
          </w:p>
        </w:tc>
        <w:tc>
          <w:tcPr>
            <w:tcW w:w="345" w:type="pct"/>
            <w:tcBorders>
              <w:top w:val="nil"/>
              <w:left w:val="nil"/>
              <w:bottom w:val="single" w:sz="4" w:space="0" w:color="auto"/>
              <w:right w:val="single" w:sz="4" w:space="0" w:color="auto"/>
            </w:tcBorders>
            <w:shd w:val="clear" w:color="auto" w:fill="auto"/>
            <w:vAlign w:val="center"/>
            <w:hideMark/>
          </w:tcPr>
          <w:p w14:paraId="2FC5C9D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41</w:t>
            </w:r>
          </w:p>
        </w:tc>
        <w:tc>
          <w:tcPr>
            <w:tcW w:w="394" w:type="pct"/>
            <w:tcBorders>
              <w:top w:val="nil"/>
              <w:left w:val="nil"/>
              <w:bottom w:val="single" w:sz="4" w:space="0" w:color="auto"/>
              <w:right w:val="single" w:sz="4" w:space="0" w:color="auto"/>
            </w:tcBorders>
            <w:shd w:val="clear" w:color="auto" w:fill="auto"/>
            <w:vAlign w:val="center"/>
            <w:hideMark/>
          </w:tcPr>
          <w:p w14:paraId="51DC80D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0,165</w:t>
            </w:r>
          </w:p>
        </w:tc>
        <w:tc>
          <w:tcPr>
            <w:tcW w:w="575" w:type="pct"/>
            <w:tcBorders>
              <w:top w:val="nil"/>
              <w:left w:val="nil"/>
              <w:bottom w:val="single" w:sz="4" w:space="0" w:color="auto"/>
              <w:right w:val="single" w:sz="4" w:space="0" w:color="auto"/>
            </w:tcBorders>
            <w:shd w:val="clear" w:color="auto" w:fill="auto"/>
            <w:vAlign w:val="center"/>
            <w:hideMark/>
          </w:tcPr>
          <w:p w14:paraId="134876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6,49</w:t>
            </w:r>
          </w:p>
        </w:tc>
        <w:tc>
          <w:tcPr>
            <w:tcW w:w="506" w:type="pct"/>
            <w:tcBorders>
              <w:top w:val="nil"/>
              <w:left w:val="nil"/>
              <w:bottom w:val="single" w:sz="4" w:space="0" w:color="auto"/>
              <w:right w:val="single" w:sz="4" w:space="0" w:color="auto"/>
            </w:tcBorders>
            <w:shd w:val="clear" w:color="auto" w:fill="auto"/>
            <w:vAlign w:val="center"/>
            <w:hideMark/>
          </w:tcPr>
          <w:p w14:paraId="5DFBB7E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248,59</w:t>
            </w:r>
          </w:p>
        </w:tc>
        <w:tc>
          <w:tcPr>
            <w:tcW w:w="685" w:type="pct"/>
            <w:tcBorders>
              <w:top w:val="nil"/>
              <w:left w:val="nil"/>
              <w:bottom w:val="single" w:sz="4" w:space="0" w:color="auto"/>
              <w:right w:val="single" w:sz="4" w:space="0" w:color="auto"/>
            </w:tcBorders>
            <w:shd w:val="clear" w:color="auto" w:fill="auto"/>
            <w:noWrap/>
            <w:vAlign w:val="center"/>
            <w:hideMark/>
          </w:tcPr>
          <w:p w14:paraId="1CCA383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80</w:t>
            </w:r>
          </w:p>
        </w:tc>
        <w:tc>
          <w:tcPr>
            <w:tcW w:w="496" w:type="pct"/>
            <w:tcBorders>
              <w:top w:val="nil"/>
              <w:left w:val="nil"/>
              <w:bottom w:val="single" w:sz="4" w:space="0" w:color="auto"/>
              <w:right w:val="single" w:sz="4" w:space="0" w:color="auto"/>
            </w:tcBorders>
            <w:shd w:val="clear" w:color="auto" w:fill="auto"/>
            <w:vAlign w:val="center"/>
            <w:hideMark/>
          </w:tcPr>
          <w:p w14:paraId="14DA502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39,3</w:t>
            </w:r>
          </w:p>
        </w:tc>
        <w:tc>
          <w:tcPr>
            <w:tcW w:w="507" w:type="pct"/>
            <w:tcBorders>
              <w:top w:val="nil"/>
              <w:left w:val="nil"/>
              <w:bottom w:val="single" w:sz="4" w:space="0" w:color="auto"/>
              <w:right w:val="single" w:sz="4" w:space="0" w:color="auto"/>
            </w:tcBorders>
            <w:shd w:val="clear" w:color="auto" w:fill="auto"/>
            <w:vAlign w:val="center"/>
            <w:hideMark/>
          </w:tcPr>
          <w:p w14:paraId="16426D7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1,71</w:t>
            </w:r>
          </w:p>
        </w:tc>
        <w:tc>
          <w:tcPr>
            <w:tcW w:w="558" w:type="pct"/>
            <w:tcBorders>
              <w:top w:val="nil"/>
              <w:left w:val="nil"/>
              <w:bottom w:val="single" w:sz="4" w:space="0" w:color="auto"/>
              <w:right w:val="single" w:sz="4" w:space="0" w:color="auto"/>
            </w:tcBorders>
            <w:shd w:val="clear" w:color="auto" w:fill="auto"/>
            <w:vAlign w:val="center"/>
            <w:hideMark/>
          </w:tcPr>
          <w:p w14:paraId="0D6D708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2,05</w:t>
            </w:r>
          </w:p>
        </w:tc>
      </w:tr>
      <w:tr w:rsidR="00E61B8A" w:rsidRPr="00E61B8A" w14:paraId="59C4C224"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EBA659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83</w:t>
            </w:r>
          </w:p>
        </w:tc>
        <w:tc>
          <w:tcPr>
            <w:tcW w:w="752" w:type="pct"/>
            <w:tcBorders>
              <w:top w:val="nil"/>
              <w:left w:val="nil"/>
              <w:bottom w:val="single" w:sz="4" w:space="0" w:color="auto"/>
              <w:right w:val="single" w:sz="4" w:space="0" w:color="auto"/>
            </w:tcBorders>
            <w:shd w:val="clear" w:color="auto" w:fill="auto"/>
            <w:vAlign w:val="center"/>
            <w:hideMark/>
          </w:tcPr>
          <w:p w14:paraId="6FD75C97"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ООО «ТЕПЛОЭНЕРГОРЕСУРС СП»</w:t>
            </w:r>
          </w:p>
        </w:tc>
        <w:tc>
          <w:tcPr>
            <w:tcW w:w="345" w:type="pct"/>
            <w:tcBorders>
              <w:top w:val="nil"/>
              <w:left w:val="nil"/>
              <w:bottom w:val="single" w:sz="4" w:space="0" w:color="auto"/>
              <w:right w:val="single" w:sz="4" w:space="0" w:color="auto"/>
            </w:tcBorders>
            <w:shd w:val="clear" w:color="auto" w:fill="auto"/>
            <w:vAlign w:val="center"/>
            <w:hideMark/>
          </w:tcPr>
          <w:p w14:paraId="340802C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w:t>
            </w:r>
          </w:p>
        </w:tc>
        <w:tc>
          <w:tcPr>
            <w:tcW w:w="394" w:type="pct"/>
            <w:tcBorders>
              <w:top w:val="nil"/>
              <w:left w:val="nil"/>
              <w:bottom w:val="single" w:sz="4" w:space="0" w:color="auto"/>
              <w:right w:val="single" w:sz="4" w:space="0" w:color="auto"/>
            </w:tcBorders>
            <w:shd w:val="clear" w:color="auto" w:fill="auto"/>
            <w:vAlign w:val="center"/>
            <w:hideMark/>
          </w:tcPr>
          <w:p w14:paraId="325FFBF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0,015</w:t>
            </w:r>
          </w:p>
        </w:tc>
        <w:tc>
          <w:tcPr>
            <w:tcW w:w="575" w:type="pct"/>
            <w:tcBorders>
              <w:top w:val="nil"/>
              <w:left w:val="nil"/>
              <w:bottom w:val="single" w:sz="4" w:space="0" w:color="auto"/>
              <w:right w:val="single" w:sz="4" w:space="0" w:color="auto"/>
            </w:tcBorders>
            <w:shd w:val="clear" w:color="auto" w:fill="auto"/>
            <w:vAlign w:val="center"/>
            <w:hideMark/>
          </w:tcPr>
          <w:p w14:paraId="2752F56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0,49</w:t>
            </w:r>
          </w:p>
        </w:tc>
        <w:tc>
          <w:tcPr>
            <w:tcW w:w="506" w:type="pct"/>
            <w:tcBorders>
              <w:top w:val="nil"/>
              <w:left w:val="nil"/>
              <w:bottom w:val="single" w:sz="4" w:space="0" w:color="auto"/>
              <w:right w:val="single" w:sz="4" w:space="0" w:color="auto"/>
            </w:tcBorders>
            <w:shd w:val="clear" w:color="auto" w:fill="auto"/>
            <w:vAlign w:val="center"/>
            <w:hideMark/>
          </w:tcPr>
          <w:p w14:paraId="349C1CE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405,19</w:t>
            </w:r>
          </w:p>
        </w:tc>
        <w:tc>
          <w:tcPr>
            <w:tcW w:w="685" w:type="pct"/>
            <w:tcBorders>
              <w:top w:val="nil"/>
              <w:left w:val="nil"/>
              <w:bottom w:val="single" w:sz="4" w:space="0" w:color="auto"/>
              <w:right w:val="single" w:sz="4" w:space="0" w:color="auto"/>
            </w:tcBorders>
            <w:shd w:val="clear" w:color="auto" w:fill="auto"/>
            <w:noWrap/>
            <w:vAlign w:val="center"/>
            <w:hideMark/>
          </w:tcPr>
          <w:p w14:paraId="640D5FC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020F07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32,8</w:t>
            </w:r>
          </w:p>
        </w:tc>
        <w:tc>
          <w:tcPr>
            <w:tcW w:w="507" w:type="pct"/>
            <w:tcBorders>
              <w:top w:val="nil"/>
              <w:left w:val="nil"/>
              <w:bottom w:val="single" w:sz="4" w:space="0" w:color="auto"/>
              <w:right w:val="single" w:sz="4" w:space="0" w:color="auto"/>
            </w:tcBorders>
            <w:shd w:val="clear" w:color="auto" w:fill="auto"/>
            <w:vAlign w:val="center"/>
            <w:hideMark/>
          </w:tcPr>
          <w:p w14:paraId="3AB52F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1,72</w:t>
            </w:r>
          </w:p>
        </w:tc>
        <w:tc>
          <w:tcPr>
            <w:tcW w:w="558" w:type="pct"/>
            <w:tcBorders>
              <w:top w:val="nil"/>
              <w:left w:val="nil"/>
              <w:bottom w:val="single" w:sz="4" w:space="0" w:color="auto"/>
              <w:right w:val="single" w:sz="4" w:space="0" w:color="auto"/>
            </w:tcBorders>
            <w:shd w:val="clear" w:color="auto" w:fill="auto"/>
            <w:vAlign w:val="center"/>
            <w:hideMark/>
          </w:tcPr>
          <w:p w14:paraId="53E6D6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2,07</w:t>
            </w:r>
          </w:p>
        </w:tc>
      </w:tr>
      <w:tr w:rsidR="00E61B8A" w:rsidRPr="00E61B8A" w14:paraId="606E8A25"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6C58CF3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84</w:t>
            </w:r>
          </w:p>
        </w:tc>
        <w:tc>
          <w:tcPr>
            <w:tcW w:w="752" w:type="pct"/>
            <w:tcBorders>
              <w:top w:val="nil"/>
              <w:left w:val="nil"/>
              <w:bottom w:val="single" w:sz="4" w:space="0" w:color="auto"/>
              <w:right w:val="single" w:sz="4" w:space="0" w:color="auto"/>
            </w:tcBorders>
            <w:shd w:val="clear" w:color="auto" w:fill="auto"/>
            <w:vAlign w:val="center"/>
            <w:hideMark/>
          </w:tcPr>
          <w:p w14:paraId="26137A81"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ПАО «</w:t>
            </w:r>
            <w:proofErr w:type="spellStart"/>
            <w:r w:rsidRPr="00E61B8A">
              <w:rPr>
                <w:rFonts w:ascii="Times New Roman" w:eastAsia="Times New Roman" w:hAnsi="Times New Roman"/>
                <w:color w:val="000000"/>
                <w:spacing w:val="0"/>
                <w:sz w:val="20"/>
                <w:szCs w:val="20"/>
                <w:lang w:eastAsia="ru-RU"/>
              </w:rPr>
              <w:t>Электроизолит</w:t>
            </w:r>
            <w:proofErr w:type="spellEnd"/>
            <w:r w:rsidRPr="00E61B8A">
              <w:rPr>
                <w:rFonts w:ascii="Times New Roman" w:eastAsia="Times New Roman" w:hAnsi="Times New Roman"/>
                <w:color w:val="000000"/>
                <w:spacing w:val="0"/>
                <w:sz w:val="20"/>
                <w:szCs w:val="20"/>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14:paraId="544F7FC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w:t>
            </w:r>
          </w:p>
        </w:tc>
        <w:tc>
          <w:tcPr>
            <w:tcW w:w="394" w:type="pct"/>
            <w:tcBorders>
              <w:top w:val="nil"/>
              <w:left w:val="nil"/>
              <w:bottom w:val="single" w:sz="4" w:space="0" w:color="auto"/>
              <w:right w:val="single" w:sz="4" w:space="0" w:color="auto"/>
            </w:tcBorders>
            <w:shd w:val="clear" w:color="auto" w:fill="auto"/>
            <w:vAlign w:val="center"/>
            <w:hideMark/>
          </w:tcPr>
          <w:p w14:paraId="08E6CC9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0,035</w:t>
            </w:r>
          </w:p>
        </w:tc>
        <w:tc>
          <w:tcPr>
            <w:tcW w:w="575" w:type="pct"/>
            <w:tcBorders>
              <w:top w:val="nil"/>
              <w:left w:val="nil"/>
              <w:bottom w:val="single" w:sz="4" w:space="0" w:color="auto"/>
              <w:right w:val="single" w:sz="4" w:space="0" w:color="auto"/>
            </w:tcBorders>
            <w:shd w:val="clear" w:color="auto" w:fill="auto"/>
            <w:vAlign w:val="center"/>
            <w:hideMark/>
          </w:tcPr>
          <w:p w14:paraId="1944878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0,06</w:t>
            </w:r>
          </w:p>
        </w:tc>
        <w:tc>
          <w:tcPr>
            <w:tcW w:w="506" w:type="pct"/>
            <w:tcBorders>
              <w:top w:val="nil"/>
              <w:left w:val="nil"/>
              <w:bottom w:val="single" w:sz="4" w:space="0" w:color="auto"/>
              <w:right w:val="single" w:sz="4" w:space="0" w:color="auto"/>
            </w:tcBorders>
            <w:shd w:val="clear" w:color="auto" w:fill="auto"/>
            <w:vAlign w:val="center"/>
            <w:hideMark/>
          </w:tcPr>
          <w:p w14:paraId="750F9CA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339,99</w:t>
            </w:r>
          </w:p>
        </w:tc>
        <w:tc>
          <w:tcPr>
            <w:tcW w:w="685" w:type="pct"/>
            <w:tcBorders>
              <w:top w:val="nil"/>
              <w:left w:val="nil"/>
              <w:bottom w:val="single" w:sz="4" w:space="0" w:color="auto"/>
              <w:right w:val="single" w:sz="4" w:space="0" w:color="auto"/>
            </w:tcBorders>
            <w:shd w:val="clear" w:color="auto" w:fill="auto"/>
            <w:vAlign w:val="center"/>
            <w:hideMark/>
          </w:tcPr>
          <w:p w14:paraId="72FAB53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170728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w:t>
            </w:r>
          </w:p>
        </w:tc>
        <w:tc>
          <w:tcPr>
            <w:tcW w:w="507" w:type="pct"/>
            <w:tcBorders>
              <w:top w:val="nil"/>
              <w:left w:val="nil"/>
              <w:bottom w:val="single" w:sz="4" w:space="0" w:color="auto"/>
              <w:right w:val="single" w:sz="4" w:space="0" w:color="auto"/>
            </w:tcBorders>
            <w:shd w:val="clear" w:color="auto" w:fill="auto"/>
            <w:vAlign w:val="center"/>
            <w:hideMark/>
          </w:tcPr>
          <w:p w14:paraId="08B6B7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1,75</w:t>
            </w:r>
          </w:p>
        </w:tc>
        <w:tc>
          <w:tcPr>
            <w:tcW w:w="558" w:type="pct"/>
            <w:tcBorders>
              <w:top w:val="nil"/>
              <w:left w:val="nil"/>
              <w:bottom w:val="single" w:sz="4" w:space="0" w:color="auto"/>
              <w:right w:val="single" w:sz="4" w:space="0" w:color="auto"/>
            </w:tcBorders>
            <w:shd w:val="clear" w:color="auto" w:fill="auto"/>
            <w:vAlign w:val="center"/>
            <w:hideMark/>
          </w:tcPr>
          <w:p w14:paraId="64BA76D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2,10</w:t>
            </w:r>
          </w:p>
        </w:tc>
      </w:tr>
      <w:tr w:rsidR="00E61B8A" w:rsidRPr="00E61B8A" w14:paraId="25679F6E"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0BB69E7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85</w:t>
            </w:r>
          </w:p>
        </w:tc>
        <w:tc>
          <w:tcPr>
            <w:tcW w:w="752" w:type="pct"/>
            <w:tcBorders>
              <w:top w:val="nil"/>
              <w:left w:val="nil"/>
              <w:bottom w:val="single" w:sz="4" w:space="0" w:color="auto"/>
              <w:right w:val="single" w:sz="4" w:space="0" w:color="auto"/>
            </w:tcBorders>
            <w:shd w:val="clear" w:color="auto" w:fill="auto"/>
            <w:vAlign w:val="center"/>
            <w:hideMark/>
          </w:tcPr>
          <w:p w14:paraId="77E8DEDD"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АО «ЦНИИСМ»</w:t>
            </w:r>
          </w:p>
        </w:tc>
        <w:tc>
          <w:tcPr>
            <w:tcW w:w="345" w:type="pct"/>
            <w:tcBorders>
              <w:top w:val="nil"/>
              <w:left w:val="nil"/>
              <w:bottom w:val="single" w:sz="4" w:space="0" w:color="auto"/>
              <w:right w:val="single" w:sz="4" w:space="0" w:color="auto"/>
            </w:tcBorders>
            <w:shd w:val="clear" w:color="auto" w:fill="auto"/>
            <w:vAlign w:val="center"/>
            <w:hideMark/>
          </w:tcPr>
          <w:p w14:paraId="3BBABC9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88</w:t>
            </w:r>
          </w:p>
        </w:tc>
        <w:tc>
          <w:tcPr>
            <w:tcW w:w="394" w:type="pct"/>
            <w:tcBorders>
              <w:top w:val="nil"/>
              <w:left w:val="nil"/>
              <w:bottom w:val="single" w:sz="4" w:space="0" w:color="auto"/>
              <w:right w:val="single" w:sz="4" w:space="0" w:color="auto"/>
            </w:tcBorders>
            <w:shd w:val="clear" w:color="auto" w:fill="auto"/>
            <w:vAlign w:val="center"/>
            <w:hideMark/>
          </w:tcPr>
          <w:p w14:paraId="05E2EED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0,388</w:t>
            </w:r>
          </w:p>
        </w:tc>
        <w:tc>
          <w:tcPr>
            <w:tcW w:w="575" w:type="pct"/>
            <w:tcBorders>
              <w:top w:val="nil"/>
              <w:left w:val="nil"/>
              <w:bottom w:val="single" w:sz="4" w:space="0" w:color="auto"/>
              <w:right w:val="single" w:sz="4" w:space="0" w:color="auto"/>
            </w:tcBorders>
            <w:shd w:val="clear" w:color="auto" w:fill="auto"/>
            <w:vAlign w:val="center"/>
            <w:hideMark/>
          </w:tcPr>
          <w:p w14:paraId="6DF06D3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20,10</w:t>
            </w:r>
          </w:p>
        </w:tc>
        <w:tc>
          <w:tcPr>
            <w:tcW w:w="506" w:type="pct"/>
            <w:tcBorders>
              <w:top w:val="nil"/>
              <w:left w:val="nil"/>
              <w:bottom w:val="single" w:sz="4" w:space="0" w:color="auto"/>
              <w:right w:val="single" w:sz="4" w:space="0" w:color="auto"/>
            </w:tcBorders>
            <w:shd w:val="clear" w:color="auto" w:fill="auto"/>
            <w:vAlign w:val="center"/>
            <w:hideMark/>
          </w:tcPr>
          <w:p w14:paraId="3B9BA88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226,79</w:t>
            </w:r>
          </w:p>
        </w:tc>
        <w:tc>
          <w:tcPr>
            <w:tcW w:w="685" w:type="pct"/>
            <w:tcBorders>
              <w:top w:val="nil"/>
              <w:left w:val="nil"/>
              <w:bottom w:val="single" w:sz="4" w:space="0" w:color="auto"/>
              <w:right w:val="single" w:sz="4" w:space="0" w:color="auto"/>
            </w:tcBorders>
            <w:shd w:val="clear" w:color="auto" w:fill="auto"/>
            <w:vAlign w:val="center"/>
            <w:hideMark/>
          </w:tcPr>
          <w:p w14:paraId="5D9D4E7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6D8C62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51,8</w:t>
            </w:r>
          </w:p>
        </w:tc>
        <w:tc>
          <w:tcPr>
            <w:tcW w:w="507" w:type="pct"/>
            <w:tcBorders>
              <w:top w:val="nil"/>
              <w:left w:val="nil"/>
              <w:bottom w:val="single" w:sz="4" w:space="0" w:color="auto"/>
              <w:right w:val="single" w:sz="4" w:space="0" w:color="auto"/>
            </w:tcBorders>
            <w:shd w:val="clear" w:color="auto" w:fill="auto"/>
            <w:vAlign w:val="center"/>
            <w:hideMark/>
          </w:tcPr>
          <w:p w14:paraId="7536E7E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1,76</w:t>
            </w:r>
          </w:p>
        </w:tc>
        <w:tc>
          <w:tcPr>
            <w:tcW w:w="558" w:type="pct"/>
            <w:tcBorders>
              <w:top w:val="nil"/>
              <w:left w:val="nil"/>
              <w:bottom w:val="single" w:sz="4" w:space="0" w:color="auto"/>
              <w:right w:val="single" w:sz="4" w:space="0" w:color="auto"/>
            </w:tcBorders>
            <w:shd w:val="clear" w:color="auto" w:fill="auto"/>
            <w:vAlign w:val="center"/>
            <w:hideMark/>
          </w:tcPr>
          <w:p w14:paraId="566CC25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2,11</w:t>
            </w:r>
          </w:p>
        </w:tc>
      </w:tr>
      <w:tr w:rsidR="00E61B8A" w:rsidRPr="00E61B8A" w14:paraId="130ADDFB"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135BF80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86</w:t>
            </w:r>
          </w:p>
        </w:tc>
        <w:tc>
          <w:tcPr>
            <w:tcW w:w="752" w:type="pct"/>
            <w:tcBorders>
              <w:top w:val="nil"/>
              <w:left w:val="nil"/>
              <w:bottom w:val="single" w:sz="4" w:space="0" w:color="auto"/>
              <w:right w:val="single" w:sz="4" w:space="0" w:color="auto"/>
            </w:tcBorders>
            <w:shd w:val="clear" w:color="auto" w:fill="auto"/>
            <w:vAlign w:val="center"/>
            <w:hideMark/>
          </w:tcPr>
          <w:p w14:paraId="4A481AA9"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АО «СТЭК»</w:t>
            </w:r>
          </w:p>
        </w:tc>
        <w:tc>
          <w:tcPr>
            <w:tcW w:w="345" w:type="pct"/>
            <w:tcBorders>
              <w:top w:val="nil"/>
              <w:left w:val="nil"/>
              <w:bottom w:val="single" w:sz="4" w:space="0" w:color="auto"/>
              <w:right w:val="single" w:sz="4" w:space="0" w:color="auto"/>
            </w:tcBorders>
            <w:shd w:val="clear" w:color="auto" w:fill="auto"/>
            <w:vAlign w:val="center"/>
            <w:hideMark/>
          </w:tcPr>
          <w:p w14:paraId="4B339C9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49</w:t>
            </w:r>
          </w:p>
        </w:tc>
        <w:tc>
          <w:tcPr>
            <w:tcW w:w="394" w:type="pct"/>
            <w:tcBorders>
              <w:top w:val="nil"/>
              <w:left w:val="nil"/>
              <w:bottom w:val="single" w:sz="4" w:space="0" w:color="auto"/>
              <w:right w:val="single" w:sz="4" w:space="0" w:color="auto"/>
            </w:tcBorders>
            <w:shd w:val="clear" w:color="auto" w:fill="auto"/>
            <w:vAlign w:val="center"/>
            <w:hideMark/>
          </w:tcPr>
          <w:p w14:paraId="160BF6F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0,249</w:t>
            </w:r>
          </w:p>
        </w:tc>
        <w:tc>
          <w:tcPr>
            <w:tcW w:w="575" w:type="pct"/>
            <w:tcBorders>
              <w:top w:val="nil"/>
              <w:left w:val="nil"/>
              <w:bottom w:val="single" w:sz="4" w:space="0" w:color="auto"/>
              <w:right w:val="single" w:sz="4" w:space="0" w:color="auto"/>
            </w:tcBorders>
            <w:shd w:val="clear" w:color="auto" w:fill="auto"/>
            <w:vAlign w:val="center"/>
            <w:hideMark/>
          </w:tcPr>
          <w:p w14:paraId="640F64C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6,60</w:t>
            </w:r>
          </w:p>
        </w:tc>
        <w:tc>
          <w:tcPr>
            <w:tcW w:w="506" w:type="pct"/>
            <w:tcBorders>
              <w:top w:val="nil"/>
              <w:left w:val="nil"/>
              <w:bottom w:val="single" w:sz="4" w:space="0" w:color="auto"/>
              <w:right w:val="single" w:sz="4" w:space="0" w:color="auto"/>
            </w:tcBorders>
            <w:shd w:val="clear" w:color="auto" w:fill="auto"/>
            <w:vAlign w:val="center"/>
            <w:hideMark/>
          </w:tcPr>
          <w:p w14:paraId="3D9B40A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196,87</w:t>
            </w:r>
          </w:p>
        </w:tc>
        <w:tc>
          <w:tcPr>
            <w:tcW w:w="685" w:type="pct"/>
            <w:tcBorders>
              <w:top w:val="nil"/>
              <w:left w:val="nil"/>
              <w:bottom w:val="single" w:sz="4" w:space="0" w:color="auto"/>
              <w:right w:val="single" w:sz="4" w:space="0" w:color="auto"/>
            </w:tcBorders>
            <w:shd w:val="clear" w:color="auto" w:fill="auto"/>
            <w:vAlign w:val="center"/>
            <w:hideMark/>
          </w:tcPr>
          <w:p w14:paraId="080D00C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75E349D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26,5</w:t>
            </w:r>
          </w:p>
        </w:tc>
        <w:tc>
          <w:tcPr>
            <w:tcW w:w="507" w:type="pct"/>
            <w:tcBorders>
              <w:top w:val="nil"/>
              <w:left w:val="nil"/>
              <w:bottom w:val="single" w:sz="4" w:space="0" w:color="auto"/>
              <w:right w:val="single" w:sz="4" w:space="0" w:color="auto"/>
            </w:tcBorders>
            <w:shd w:val="clear" w:color="auto" w:fill="auto"/>
            <w:vAlign w:val="center"/>
            <w:hideMark/>
          </w:tcPr>
          <w:p w14:paraId="2B940FB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1,41</w:t>
            </w:r>
          </w:p>
        </w:tc>
        <w:tc>
          <w:tcPr>
            <w:tcW w:w="558" w:type="pct"/>
            <w:tcBorders>
              <w:top w:val="nil"/>
              <w:left w:val="nil"/>
              <w:bottom w:val="single" w:sz="4" w:space="0" w:color="auto"/>
              <w:right w:val="single" w:sz="4" w:space="0" w:color="auto"/>
            </w:tcBorders>
            <w:shd w:val="clear" w:color="auto" w:fill="auto"/>
            <w:vAlign w:val="center"/>
            <w:hideMark/>
          </w:tcPr>
          <w:p w14:paraId="6A2B1D2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1,64</w:t>
            </w:r>
          </w:p>
        </w:tc>
      </w:tr>
      <w:tr w:rsidR="00E61B8A" w:rsidRPr="00E61B8A" w14:paraId="26A98229" w14:textId="77777777" w:rsidTr="00E61B8A">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22F2941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87</w:t>
            </w:r>
          </w:p>
        </w:tc>
        <w:tc>
          <w:tcPr>
            <w:tcW w:w="752" w:type="pct"/>
            <w:tcBorders>
              <w:top w:val="nil"/>
              <w:left w:val="nil"/>
              <w:bottom w:val="single" w:sz="4" w:space="0" w:color="auto"/>
              <w:right w:val="single" w:sz="4" w:space="0" w:color="auto"/>
            </w:tcBorders>
            <w:shd w:val="clear" w:color="auto" w:fill="auto"/>
            <w:vAlign w:val="center"/>
            <w:hideMark/>
          </w:tcPr>
          <w:p w14:paraId="4F2903A3"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ООО «УКС»</w:t>
            </w:r>
          </w:p>
        </w:tc>
        <w:tc>
          <w:tcPr>
            <w:tcW w:w="345" w:type="pct"/>
            <w:tcBorders>
              <w:top w:val="nil"/>
              <w:left w:val="nil"/>
              <w:bottom w:val="single" w:sz="4" w:space="0" w:color="auto"/>
              <w:right w:val="single" w:sz="4" w:space="0" w:color="auto"/>
            </w:tcBorders>
            <w:shd w:val="clear" w:color="auto" w:fill="auto"/>
            <w:vAlign w:val="center"/>
            <w:hideMark/>
          </w:tcPr>
          <w:p w14:paraId="737D5BA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w:t>
            </w:r>
          </w:p>
        </w:tc>
        <w:tc>
          <w:tcPr>
            <w:tcW w:w="394" w:type="pct"/>
            <w:tcBorders>
              <w:top w:val="nil"/>
              <w:left w:val="nil"/>
              <w:bottom w:val="single" w:sz="4" w:space="0" w:color="auto"/>
              <w:right w:val="single" w:sz="4" w:space="0" w:color="auto"/>
            </w:tcBorders>
            <w:shd w:val="clear" w:color="auto" w:fill="auto"/>
            <w:vAlign w:val="center"/>
            <w:hideMark/>
          </w:tcPr>
          <w:p w14:paraId="2B3214E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0,005</w:t>
            </w:r>
          </w:p>
        </w:tc>
        <w:tc>
          <w:tcPr>
            <w:tcW w:w="575" w:type="pct"/>
            <w:tcBorders>
              <w:top w:val="nil"/>
              <w:left w:val="nil"/>
              <w:bottom w:val="single" w:sz="4" w:space="0" w:color="auto"/>
              <w:right w:val="single" w:sz="4" w:space="0" w:color="auto"/>
            </w:tcBorders>
            <w:shd w:val="clear" w:color="auto" w:fill="auto"/>
            <w:vAlign w:val="center"/>
            <w:hideMark/>
          </w:tcPr>
          <w:p w14:paraId="3B587F8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10,60</w:t>
            </w:r>
          </w:p>
        </w:tc>
        <w:tc>
          <w:tcPr>
            <w:tcW w:w="506" w:type="pct"/>
            <w:tcBorders>
              <w:top w:val="nil"/>
              <w:left w:val="nil"/>
              <w:bottom w:val="single" w:sz="4" w:space="0" w:color="auto"/>
              <w:right w:val="single" w:sz="4" w:space="0" w:color="auto"/>
            </w:tcBorders>
            <w:shd w:val="clear" w:color="auto" w:fill="auto"/>
            <w:vAlign w:val="center"/>
            <w:hideMark/>
          </w:tcPr>
          <w:p w14:paraId="4D20BB2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923,19</w:t>
            </w:r>
          </w:p>
        </w:tc>
        <w:tc>
          <w:tcPr>
            <w:tcW w:w="685" w:type="pct"/>
            <w:tcBorders>
              <w:top w:val="nil"/>
              <w:left w:val="nil"/>
              <w:bottom w:val="single" w:sz="4" w:space="0" w:color="auto"/>
              <w:right w:val="single" w:sz="4" w:space="0" w:color="auto"/>
            </w:tcBorders>
            <w:shd w:val="clear" w:color="auto" w:fill="auto"/>
            <w:vAlign w:val="center"/>
            <w:hideMark/>
          </w:tcPr>
          <w:p w14:paraId="7BB7A21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4ED2935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1957,2</w:t>
            </w:r>
          </w:p>
        </w:tc>
        <w:tc>
          <w:tcPr>
            <w:tcW w:w="507" w:type="pct"/>
            <w:tcBorders>
              <w:top w:val="nil"/>
              <w:left w:val="nil"/>
              <w:bottom w:val="single" w:sz="4" w:space="0" w:color="auto"/>
              <w:right w:val="single" w:sz="4" w:space="0" w:color="auto"/>
            </w:tcBorders>
            <w:shd w:val="clear" w:color="auto" w:fill="auto"/>
            <w:vAlign w:val="center"/>
            <w:hideMark/>
          </w:tcPr>
          <w:p w14:paraId="7F6C416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1,42</w:t>
            </w:r>
          </w:p>
        </w:tc>
        <w:tc>
          <w:tcPr>
            <w:tcW w:w="558" w:type="pct"/>
            <w:tcBorders>
              <w:top w:val="nil"/>
              <w:left w:val="nil"/>
              <w:bottom w:val="single" w:sz="4" w:space="0" w:color="auto"/>
              <w:right w:val="single" w:sz="4" w:space="0" w:color="auto"/>
            </w:tcBorders>
            <w:shd w:val="clear" w:color="auto" w:fill="auto"/>
            <w:vAlign w:val="center"/>
            <w:hideMark/>
          </w:tcPr>
          <w:p w14:paraId="77161ED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1,65</w:t>
            </w:r>
          </w:p>
        </w:tc>
      </w:tr>
      <w:tr w:rsidR="00E61B8A" w:rsidRPr="00E61B8A" w14:paraId="4CDA8196" w14:textId="77777777" w:rsidTr="00857DA0">
        <w:trPr>
          <w:trHeight w:val="20"/>
        </w:trPr>
        <w:tc>
          <w:tcPr>
            <w:tcW w:w="183" w:type="pct"/>
            <w:tcBorders>
              <w:top w:val="nil"/>
              <w:left w:val="single" w:sz="4" w:space="0" w:color="auto"/>
              <w:bottom w:val="single" w:sz="4" w:space="0" w:color="auto"/>
              <w:right w:val="single" w:sz="4" w:space="0" w:color="auto"/>
            </w:tcBorders>
            <w:shd w:val="clear" w:color="auto" w:fill="auto"/>
            <w:vAlign w:val="center"/>
            <w:hideMark/>
          </w:tcPr>
          <w:p w14:paraId="4FF31BF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lastRenderedPageBreak/>
              <w:t>88</w:t>
            </w:r>
          </w:p>
        </w:tc>
        <w:tc>
          <w:tcPr>
            <w:tcW w:w="752" w:type="pct"/>
            <w:tcBorders>
              <w:top w:val="nil"/>
              <w:left w:val="nil"/>
              <w:bottom w:val="single" w:sz="4" w:space="0" w:color="auto"/>
              <w:right w:val="single" w:sz="4" w:space="0" w:color="auto"/>
            </w:tcBorders>
            <w:shd w:val="clear" w:color="auto" w:fill="auto"/>
            <w:vAlign w:val="center"/>
            <w:hideMark/>
          </w:tcPr>
          <w:p w14:paraId="3C8487A1"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СМЗ «Загорский»</w:t>
            </w:r>
          </w:p>
        </w:tc>
        <w:tc>
          <w:tcPr>
            <w:tcW w:w="345" w:type="pct"/>
            <w:tcBorders>
              <w:top w:val="nil"/>
              <w:left w:val="nil"/>
              <w:bottom w:val="single" w:sz="4" w:space="0" w:color="auto"/>
              <w:right w:val="single" w:sz="4" w:space="0" w:color="auto"/>
            </w:tcBorders>
            <w:shd w:val="clear" w:color="auto" w:fill="auto"/>
            <w:vAlign w:val="center"/>
            <w:hideMark/>
          </w:tcPr>
          <w:p w14:paraId="43540E7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70</w:t>
            </w:r>
          </w:p>
        </w:tc>
        <w:tc>
          <w:tcPr>
            <w:tcW w:w="394" w:type="pct"/>
            <w:tcBorders>
              <w:top w:val="nil"/>
              <w:left w:val="nil"/>
              <w:bottom w:val="single" w:sz="4" w:space="0" w:color="auto"/>
              <w:right w:val="single" w:sz="4" w:space="0" w:color="auto"/>
            </w:tcBorders>
            <w:shd w:val="clear" w:color="auto" w:fill="auto"/>
            <w:vAlign w:val="center"/>
            <w:hideMark/>
          </w:tcPr>
          <w:p w14:paraId="0ABBE96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0,180</w:t>
            </w:r>
          </w:p>
        </w:tc>
        <w:tc>
          <w:tcPr>
            <w:tcW w:w="575" w:type="pct"/>
            <w:tcBorders>
              <w:top w:val="nil"/>
              <w:left w:val="nil"/>
              <w:bottom w:val="single" w:sz="4" w:space="0" w:color="auto"/>
              <w:right w:val="single" w:sz="4" w:space="0" w:color="auto"/>
            </w:tcBorders>
            <w:shd w:val="clear" w:color="auto" w:fill="auto"/>
            <w:vAlign w:val="center"/>
            <w:hideMark/>
          </w:tcPr>
          <w:p w14:paraId="65F6367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2,93</w:t>
            </w:r>
          </w:p>
        </w:tc>
        <w:tc>
          <w:tcPr>
            <w:tcW w:w="506" w:type="pct"/>
            <w:tcBorders>
              <w:top w:val="nil"/>
              <w:left w:val="nil"/>
              <w:bottom w:val="single" w:sz="4" w:space="0" w:color="auto"/>
              <w:right w:val="single" w:sz="4" w:space="0" w:color="auto"/>
            </w:tcBorders>
            <w:shd w:val="clear" w:color="auto" w:fill="auto"/>
            <w:vAlign w:val="center"/>
            <w:hideMark/>
          </w:tcPr>
          <w:p w14:paraId="31952EF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388,33</w:t>
            </w:r>
          </w:p>
        </w:tc>
        <w:tc>
          <w:tcPr>
            <w:tcW w:w="685" w:type="pct"/>
            <w:tcBorders>
              <w:top w:val="nil"/>
              <w:left w:val="nil"/>
              <w:bottom w:val="single" w:sz="4" w:space="0" w:color="auto"/>
              <w:right w:val="single" w:sz="4" w:space="0" w:color="auto"/>
            </w:tcBorders>
            <w:shd w:val="clear" w:color="auto" w:fill="auto"/>
            <w:vAlign w:val="center"/>
            <w:hideMark/>
          </w:tcPr>
          <w:p w14:paraId="4338174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nil"/>
              <w:left w:val="nil"/>
              <w:bottom w:val="single" w:sz="4" w:space="0" w:color="auto"/>
              <w:right w:val="single" w:sz="4" w:space="0" w:color="auto"/>
            </w:tcBorders>
            <w:shd w:val="clear" w:color="auto" w:fill="auto"/>
            <w:vAlign w:val="center"/>
            <w:hideMark/>
          </w:tcPr>
          <w:p w14:paraId="59E2765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16,3</w:t>
            </w:r>
          </w:p>
        </w:tc>
        <w:tc>
          <w:tcPr>
            <w:tcW w:w="507" w:type="pct"/>
            <w:tcBorders>
              <w:top w:val="nil"/>
              <w:left w:val="nil"/>
              <w:bottom w:val="single" w:sz="4" w:space="0" w:color="auto"/>
              <w:right w:val="single" w:sz="4" w:space="0" w:color="auto"/>
            </w:tcBorders>
            <w:shd w:val="clear" w:color="auto" w:fill="auto"/>
            <w:vAlign w:val="center"/>
            <w:hideMark/>
          </w:tcPr>
          <w:p w14:paraId="5FE3604A"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1,44</w:t>
            </w:r>
          </w:p>
        </w:tc>
        <w:tc>
          <w:tcPr>
            <w:tcW w:w="558" w:type="pct"/>
            <w:tcBorders>
              <w:top w:val="nil"/>
              <w:left w:val="nil"/>
              <w:bottom w:val="single" w:sz="4" w:space="0" w:color="auto"/>
              <w:right w:val="single" w:sz="4" w:space="0" w:color="auto"/>
            </w:tcBorders>
            <w:shd w:val="clear" w:color="auto" w:fill="auto"/>
            <w:vAlign w:val="center"/>
            <w:hideMark/>
          </w:tcPr>
          <w:p w14:paraId="30F1F1E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1,67</w:t>
            </w:r>
          </w:p>
        </w:tc>
      </w:tr>
      <w:tr w:rsidR="00E61B8A" w:rsidRPr="00E61B8A" w14:paraId="363861C2" w14:textId="77777777" w:rsidTr="00857DA0">
        <w:trPr>
          <w:trHeight w:val="20"/>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AA40B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89</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1F80A10B"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ВНИИИД «Игрушки»</w:t>
            </w:r>
          </w:p>
        </w:tc>
        <w:tc>
          <w:tcPr>
            <w:tcW w:w="345" w:type="pct"/>
            <w:tcBorders>
              <w:top w:val="single" w:sz="4" w:space="0" w:color="auto"/>
              <w:left w:val="nil"/>
              <w:bottom w:val="single" w:sz="4" w:space="0" w:color="auto"/>
              <w:right w:val="single" w:sz="4" w:space="0" w:color="auto"/>
            </w:tcBorders>
            <w:shd w:val="clear" w:color="auto" w:fill="auto"/>
            <w:vAlign w:val="center"/>
            <w:hideMark/>
          </w:tcPr>
          <w:p w14:paraId="24AED54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78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238B3B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0,338</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3452A8A1"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3,62</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621BF0B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230,52</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64EEA09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35</w:t>
            </w:r>
          </w:p>
        </w:tc>
        <w:tc>
          <w:tcPr>
            <w:tcW w:w="496" w:type="pct"/>
            <w:tcBorders>
              <w:top w:val="single" w:sz="4" w:space="0" w:color="auto"/>
              <w:left w:val="nil"/>
              <w:bottom w:val="single" w:sz="4" w:space="0" w:color="auto"/>
              <w:right w:val="single" w:sz="4" w:space="0" w:color="auto"/>
            </w:tcBorders>
            <w:shd w:val="clear" w:color="auto" w:fill="auto"/>
            <w:vAlign w:val="center"/>
            <w:hideMark/>
          </w:tcPr>
          <w:p w14:paraId="3193308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10,7</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76B94796"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1,46</w:t>
            </w:r>
          </w:p>
        </w:tc>
        <w:tc>
          <w:tcPr>
            <w:tcW w:w="558" w:type="pct"/>
            <w:tcBorders>
              <w:top w:val="single" w:sz="4" w:space="0" w:color="auto"/>
              <w:left w:val="nil"/>
              <w:bottom w:val="single" w:sz="4" w:space="0" w:color="auto"/>
              <w:right w:val="single" w:sz="4" w:space="0" w:color="auto"/>
            </w:tcBorders>
            <w:shd w:val="clear" w:color="auto" w:fill="auto"/>
            <w:vAlign w:val="center"/>
            <w:hideMark/>
          </w:tcPr>
          <w:p w14:paraId="3CFC4D90"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1,69</w:t>
            </w:r>
          </w:p>
        </w:tc>
      </w:tr>
      <w:tr w:rsidR="00E61B8A" w:rsidRPr="00E61B8A" w14:paraId="23A45225" w14:textId="77777777" w:rsidTr="00857DA0">
        <w:trPr>
          <w:trHeight w:val="20"/>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B1E2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90</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41908D5E"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Ильинская</w:t>
            </w:r>
          </w:p>
        </w:tc>
        <w:tc>
          <w:tcPr>
            <w:tcW w:w="345" w:type="pct"/>
            <w:tcBorders>
              <w:top w:val="single" w:sz="4" w:space="0" w:color="auto"/>
              <w:left w:val="nil"/>
              <w:bottom w:val="single" w:sz="4" w:space="0" w:color="auto"/>
              <w:right w:val="single" w:sz="4" w:space="0" w:color="auto"/>
            </w:tcBorders>
            <w:shd w:val="clear" w:color="auto" w:fill="auto"/>
            <w:vAlign w:val="center"/>
            <w:hideMark/>
          </w:tcPr>
          <w:p w14:paraId="618C28C3"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12</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904A3F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0,031</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221346D9"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5,46</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891BFEF"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391,39</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6A7D0A2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single" w:sz="4" w:space="0" w:color="auto"/>
              <w:left w:val="nil"/>
              <w:bottom w:val="single" w:sz="4" w:space="0" w:color="auto"/>
              <w:right w:val="single" w:sz="4" w:space="0" w:color="auto"/>
            </w:tcBorders>
            <w:shd w:val="clear" w:color="auto" w:fill="auto"/>
            <w:vAlign w:val="center"/>
            <w:hideMark/>
          </w:tcPr>
          <w:p w14:paraId="59FAEA8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178,2</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0A03587E"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1,48</w:t>
            </w:r>
          </w:p>
        </w:tc>
        <w:tc>
          <w:tcPr>
            <w:tcW w:w="558" w:type="pct"/>
            <w:tcBorders>
              <w:top w:val="single" w:sz="4" w:space="0" w:color="auto"/>
              <w:left w:val="nil"/>
              <w:bottom w:val="single" w:sz="4" w:space="0" w:color="auto"/>
              <w:right w:val="single" w:sz="4" w:space="0" w:color="auto"/>
            </w:tcBorders>
            <w:shd w:val="clear" w:color="auto" w:fill="auto"/>
            <w:vAlign w:val="center"/>
            <w:hideMark/>
          </w:tcPr>
          <w:p w14:paraId="3D66966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1,71</w:t>
            </w:r>
          </w:p>
        </w:tc>
      </w:tr>
      <w:tr w:rsidR="00E61B8A" w:rsidRPr="00E61B8A" w14:paraId="16A556C7" w14:textId="77777777" w:rsidTr="00857DA0">
        <w:trPr>
          <w:trHeight w:val="20"/>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02AC8"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91</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25A63697" w14:textId="77777777" w:rsidR="00E61B8A" w:rsidRPr="00E61B8A" w:rsidRDefault="00E61B8A"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Котельная ООО «</w:t>
            </w:r>
            <w:proofErr w:type="spellStart"/>
            <w:r w:rsidRPr="00E61B8A">
              <w:rPr>
                <w:rFonts w:ascii="Times New Roman" w:eastAsia="Times New Roman" w:hAnsi="Times New Roman"/>
                <w:color w:val="000000"/>
                <w:spacing w:val="0"/>
                <w:sz w:val="20"/>
                <w:szCs w:val="20"/>
                <w:lang w:eastAsia="ru-RU"/>
              </w:rPr>
              <w:t>Экотерм</w:t>
            </w:r>
            <w:proofErr w:type="spellEnd"/>
            <w:r w:rsidRPr="00E61B8A">
              <w:rPr>
                <w:rFonts w:ascii="Times New Roman" w:eastAsia="Times New Roman" w:hAnsi="Times New Roman"/>
                <w:color w:val="000000"/>
                <w:spacing w:val="0"/>
                <w:sz w:val="20"/>
                <w:szCs w:val="20"/>
                <w:lang w:eastAsia="ru-RU"/>
              </w:rPr>
              <w:t>»</w:t>
            </w:r>
          </w:p>
        </w:tc>
        <w:tc>
          <w:tcPr>
            <w:tcW w:w="345" w:type="pct"/>
            <w:tcBorders>
              <w:top w:val="single" w:sz="4" w:space="0" w:color="auto"/>
              <w:left w:val="nil"/>
              <w:bottom w:val="single" w:sz="4" w:space="0" w:color="auto"/>
              <w:right w:val="single" w:sz="4" w:space="0" w:color="auto"/>
            </w:tcBorders>
            <w:shd w:val="clear" w:color="auto" w:fill="auto"/>
            <w:vAlign w:val="center"/>
            <w:hideMark/>
          </w:tcPr>
          <w:p w14:paraId="7489031D"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7495B9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0,003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644B3A45"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5,76</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35074C6C"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390,63</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740B9F87"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25</w:t>
            </w:r>
          </w:p>
        </w:tc>
        <w:tc>
          <w:tcPr>
            <w:tcW w:w="496" w:type="pct"/>
            <w:tcBorders>
              <w:top w:val="single" w:sz="4" w:space="0" w:color="auto"/>
              <w:left w:val="nil"/>
              <w:bottom w:val="single" w:sz="4" w:space="0" w:color="auto"/>
              <w:right w:val="single" w:sz="4" w:space="0" w:color="auto"/>
            </w:tcBorders>
            <w:shd w:val="clear" w:color="auto" w:fill="auto"/>
            <w:vAlign w:val="center"/>
            <w:hideMark/>
          </w:tcPr>
          <w:p w14:paraId="7CF3E524"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2250,0</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33AA93E2"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1,50</w:t>
            </w:r>
          </w:p>
        </w:tc>
        <w:tc>
          <w:tcPr>
            <w:tcW w:w="558" w:type="pct"/>
            <w:tcBorders>
              <w:top w:val="single" w:sz="4" w:space="0" w:color="auto"/>
              <w:left w:val="nil"/>
              <w:bottom w:val="single" w:sz="4" w:space="0" w:color="auto"/>
              <w:right w:val="single" w:sz="4" w:space="0" w:color="auto"/>
            </w:tcBorders>
            <w:shd w:val="clear" w:color="auto" w:fill="auto"/>
            <w:vAlign w:val="center"/>
            <w:hideMark/>
          </w:tcPr>
          <w:p w14:paraId="31F81E0B" w14:textId="77777777" w:rsidR="00E61B8A" w:rsidRPr="00E61B8A" w:rsidRDefault="00E61B8A"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E61B8A">
              <w:rPr>
                <w:rFonts w:ascii="Times New Roman" w:eastAsia="Times New Roman" w:hAnsi="Times New Roman"/>
                <w:color w:val="000000"/>
                <w:spacing w:val="0"/>
                <w:sz w:val="20"/>
                <w:szCs w:val="20"/>
                <w:lang w:eastAsia="ru-RU"/>
              </w:rPr>
              <w:t>1,73</w:t>
            </w:r>
          </w:p>
        </w:tc>
      </w:tr>
      <w:tr w:rsidR="00857DA0" w:rsidRPr="00E61B8A" w14:paraId="763943C8" w14:textId="77777777" w:rsidTr="00857DA0">
        <w:trPr>
          <w:trHeight w:val="20"/>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8401029" w14:textId="569446E4" w:rsidR="00857DA0" w:rsidRPr="00E61B8A" w:rsidRDefault="00857DA0"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w:t>
            </w:r>
          </w:p>
        </w:tc>
        <w:tc>
          <w:tcPr>
            <w:tcW w:w="752" w:type="pct"/>
            <w:tcBorders>
              <w:top w:val="single" w:sz="4" w:space="0" w:color="auto"/>
              <w:left w:val="nil"/>
              <w:bottom w:val="single" w:sz="4" w:space="0" w:color="auto"/>
              <w:right w:val="single" w:sz="4" w:space="0" w:color="auto"/>
            </w:tcBorders>
            <w:shd w:val="clear" w:color="auto" w:fill="auto"/>
            <w:vAlign w:val="center"/>
          </w:tcPr>
          <w:p w14:paraId="2CB8D0D5" w14:textId="461E2F60" w:rsidR="00857DA0" w:rsidRPr="00E61B8A" w:rsidRDefault="00857DA0" w:rsidP="00172233">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Котельная ФГБУ «ЦЖКУ»</w:t>
            </w:r>
          </w:p>
        </w:tc>
        <w:tc>
          <w:tcPr>
            <w:tcW w:w="345" w:type="pct"/>
            <w:tcBorders>
              <w:top w:val="single" w:sz="4" w:space="0" w:color="auto"/>
              <w:left w:val="nil"/>
              <w:bottom w:val="single" w:sz="4" w:space="0" w:color="auto"/>
              <w:right w:val="single" w:sz="4" w:space="0" w:color="auto"/>
            </w:tcBorders>
            <w:shd w:val="clear" w:color="auto" w:fill="auto"/>
            <w:vAlign w:val="center"/>
          </w:tcPr>
          <w:p w14:paraId="49305059" w14:textId="37FBAE64"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w:t>
            </w:r>
          </w:p>
        </w:tc>
        <w:tc>
          <w:tcPr>
            <w:tcW w:w="394" w:type="pct"/>
            <w:tcBorders>
              <w:top w:val="single" w:sz="4" w:space="0" w:color="auto"/>
              <w:left w:val="nil"/>
              <w:bottom w:val="single" w:sz="4" w:space="0" w:color="auto"/>
              <w:right w:val="single" w:sz="4" w:space="0" w:color="auto"/>
            </w:tcBorders>
            <w:shd w:val="clear" w:color="auto" w:fill="auto"/>
            <w:vAlign w:val="center"/>
          </w:tcPr>
          <w:p w14:paraId="5D873F6C" w14:textId="1E3B31CB"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0,384</w:t>
            </w:r>
          </w:p>
        </w:tc>
        <w:tc>
          <w:tcPr>
            <w:tcW w:w="575" w:type="pct"/>
            <w:tcBorders>
              <w:top w:val="single" w:sz="4" w:space="0" w:color="auto"/>
              <w:left w:val="nil"/>
              <w:bottom w:val="single" w:sz="4" w:space="0" w:color="auto"/>
              <w:right w:val="single" w:sz="4" w:space="0" w:color="auto"/>
            </w:tcBorders>
            <w:shd w:val="clear" w:color="auto" w:fill="auto"/>
            <w:vAlign w:val="center"/>
          </w:tcPr>
          <w:p w14:paraId="2898EAF4" w14:textId="4DC97ABE"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8,38</w:t>
            </w:r>
          </w:p>
        </w:tc>
        <w:tc>
          <w:tcPr>
            <w:tcW w:w="506" w:type="pct"/>
            <w:tcBorders>
              <w:top w:val="single" w:sz="4" w:space="0" w:color="auto"/>
              <w:left w:val="nil"/>
              <w:bottom w:val="single" w:sz="4" w:space="0" w:color="auto"/>
              <w:right w:val="single" w:sz="4" w:space="0" w:color="auto"/>
            </w:tcBorders>
            <w:shd w:val="clear" w:color="auto" w:fill="auto"/>
            <w:vAlign w:val="center"/>
          </w:tcPr>
          <w:p w14:paraId="0D7A4884" w14:textId="3FC182D3"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80,73</w:t>
            </w:r>
          </w:p>
        </w:tc>
        <w:tc>
          <w:tcPr>
            <w:tcW w:w="685" w:type="pct"/>
            <w:tcBorders>
              <w:top w:val="single" w:sz="4" w:space="0" w:color="auto"/>
              <w:left w:val="nil"/>
              <w:bottom w:val="single" w:sz="4" w:space="0" w:color="auto"/>
              <w:right w:val="single" w:sz="4" w:space="0" w:color="auto"/>
            </w:tcBorders>
            <w:shd w:val="clear" w:color="auto" w:fill="auto"/>
            <w:vAlign w:val="center"/>
          </w:tcPr>
          <w:p w14:paraId="273CBA6F" w14:textId="7F50AE50"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25</w:t>
            </w:r>
          </w:p>
        </w:tc>
        <w:tc>
          <w:tcPr>
            <w:tcW w:w="496" w:type="pct"/>
            <w:tcBorders>
              <w:top w:val="single" w:sz="4" w:space="0" w:color="auto"/>
              <w:left w:val="nil"/>
              <w:bottom w:val="single" w:sz="4" w:space="0" w:color="auto"/>
              <w:right w:val="single" w:sz="4" w:space="0" w:color="auto"/>
            </w:tcBorders>
            <w:shd w:val="clear" w:color="auto" w:fill="auto"/>
            <w:vAlign w:val="center"/>
          </w:tcPr>
          <w:p w14:paraId="5FC8FCEE" w14:textId="04EA866F"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21,82</w:t>
            </w:r>
          </w:p>
        </w:tc>
        <w:tc>
          <w:tcPr>
            <w:tcW w:w="507" w:type="pct"/>
            <w:tcBorders>
              <w:top w:val="single" w:sz="4" w:space="0" w:color="auto"/>
              <w:left w:val="nil"/>
              <w:bottom w:val="single" w:sz="4" w:space="0" w:color="auto"/>
              <w:right w:val="single" w:sz="4" w:space="0" w:color="auto"/>
            </w:tcBorders>
            <w:shd w:val="clear" w:color="auto" w:fill="auto"/>
            <w:vAlign w:val="center"/>
          </w:tcPr>
          <w:p w14:paraId="3C9C10AD" w14:textId="32F38FF0"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0,425</w:t>
            </w:r>
          </w:p>
        </w:tc>
        <w:tc>
          <w:tcPr>
            <w:tcW w:w="558" w:type="pct"/>
            <w:tcBorders>
              <w:top w:val="single" w:sz="4" w:space="0" w:color="auto"/>
              <w:left w:val="nil"/>
              <w:bottom w:val="single" w:sz="4" w:space="0" w:color="auto"/>
              <w:right w:val="single" w:sz="4" w:space="0" w:color="auto"/>
            </w:tcBorders>
            <w:shd w:val="clear" w:color="auto" w:fill="auto"/>
            <w:vAlign w:val="center"/>
          </w:tcPr>
          <w:p w14:paraId="4A388AFF" w14:textId="133EE0C6" w:rsidR="00857DA0" w:rsidRPr="00E61B8A" w:rsidRDefault="00E62099" w:rsidP="00E61B8A">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0,75</w:t>
            </w:r>
          </w:p>
        </w:tc>
      </w:tr>
    </w:tbl>
    <w:p w14:paraId="5E543440" w14:textId="77777777" w:rsidR="002F18CC" w:rsidRDefault="002F18CC" w:rsidP="002F18CC">
      <w:pPr>
        <w:widowControl/>
        <w:adjustRightInd/>
        <w:spacing w:before="0" w:after="0" w:line="360" w:lineRule="auto"/>
        <w:ind w:firstLine="0"/>
        <w:textAlignment w:val="auto"/>
        <w:rPr>
          <w:rFonts w:ascii="Times New Roman" w:eastAsiaTheme="majorEastAsia" w:hAnsi="Times New Roman"/>
          <w:b/>
          <w:spacing w:val="0"/>
          <w:sz w:val="28"/>
          <w:szCs w:val="24"/>
          <w:highlight w:val="yellow"/>
          <w:lang w:bidi="en-US"/>
        </w:rPr>
      </w:pPr>
    </w:p>
    <w:p w14:paraId="69C4B805" w14:textId="77777777" w:rsidR="005C741E" w:rsidRDefault="005C741E" w:rsidP="002F18CC">
      <w:pPr>
        <w:widowControl/>
        <w:adjustRightInd/>
        <w:spacing w:before="0" w:after="0" w:line="360" w:lineRule="auto"/>
        <w:ind w:firstLine="0"/>
        <w:textAlignment w:val="auto"/>
        <w:rPr>
          <w:rFonts w:ascii="Times New Roman" w:eastAsiaTheme="majorEastAsia" w:hAnsi="Times New Roman"/>
          <w:b/>
          <w:spacing w:val="0"/>
          <w:sz w:val="28"/>
          <w:szCs w:val="24"/>
          <w:highlight w:val="yellow"/>
          <w:lang w:bidi="en-US"/>
        </w:rPr>
        <w:sectPr w:rsidR="005C741E" w:rsidSect="00E133AD">
          <w:pgSz w:w="16838" w:h="11906" w:orient="landscape"/>
          <w:pgMar w:top="851" w:right="567" w:bottom="567" w:left="567" w:header="284" w:footer="284" w:gutter="0"/>
          <w:cols w:space="708"/>
          <w:docGrid w:linePitch="360"/>
        </w:sectPr>
      </w:pPr>
    </w:p>
    <w:p w14:paraId="3AD4776D" w14:textId="77777777" w:rsidR="005C741E" w:rsidRPr="00AE02FA" w:rsidRDefault="005C741E" w:rsidP="005C741E">
      <w:pPr>
        <w:pStyle w:val="1c"/>
        <w:ind w:left="0" w:firstLine="0"/>
        <w:jc w:val="center"/>
        <w:rPr>
          <w:rFonts w:ascii="Times New Roman" w:hAnsi="Times New Roman"/>
        </w:rPr>
      </w:pPr>
      <w:bookmarkStart w:id="29" w:name="_Toc59991691"/>
      <w:r w:rsidRPr="00AE02FA">
        <w:rPr>
          <w:rFonts w:ascii="Times New Roman" w:hAnsi="Times New Roman"/>
        </w:rPr>
        <w:lastRenderedPageBreak/>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29"/>
    </w:p>
    <w:p w14:paraId="03F661C0" w14:textId="77777777" w:rsidR="005C741E" w:rsidRPr="00D533F1" w:rsidRDefault="005C741E" w:rsidP="005C741E">
      <w:pPr>
        <w:spacing w:before="0" w:after="0"/>
        <w:contextualSpacing/>
        <w:rPr>
          <w:rFonts w:ascii="Times New Roman" w:eastAsia="Calibri" w:hAnsi="Times New Roman"/>
          <w:sz w:val="24"/>
          <w:szCs w:val="24"/>
        </w:rPr>
      </w:pPr>
      <w:r w:rsidRPr="00D533F1">
        <w:rPr>
          <w:rFonts w:ascii="Times New Roman" w:eastAsia="Calibri" w:hAnsi="Times New Roman"/>
          <w:sz w:val="24"/>
          <w:szCs w:val="24"/>
        </w:rPr>
        <w:t xml:space="preserve">При </w:t>
      </w:r>
      <w:r>
        <w:rPr>
          <w:rFonts w:ascii="Times New Roman" w:eastAsia="Calibri" w:hAnsi="Times New Roman"/>
          <w:sz w:val="24"/>
          <w:szCs w:val="24"/>
        </w:rPr>
        <w:t>актуализации</w:t>
      </w:r>
      <w:r w:rsidRPr="00D533F1">
        <w:rPr>
          <w:rFonts w:ascii="Times New Roman" w:eastAsia="Calibri" w:hAnsi="Times New Roman"/>
          <w:sz w:val="24"/>
          <w:szCs w:val="24"/>
        </w:rPr>
        <w:t xml:space="preserve"> Схемы теплоснабжения </w:t>
      </w:r>
      <w:r>
        <w:rPr>
          <w:rFonts w:ascii="Times New Roman" w:eastAsia="Calibri" w:hAnsi="Times New Roman"/>
          <w:sz w:val="24"/>
          <w:szCs w:val="24"/>
        </w:rPr>
        <w:t>Сергиево-Посадского</w:t>
      </w:r>
      <w:r w:rsidRPr="00D533F1">
        <w:rPr>
          <w:rFonts w:ascii="Times New Roman" w:eastAsia="Calibri" w:hAnsi="Times New Roman"/>
          <w:sz w:val="24"/>
          <w:szCs w:val="24"/>
        </w:rPr>
        <w:t xml:space="preserve"> городского округа, существенные корректировки коснулись:</w:t>
      </w:r>
    </w:p>
    <w:p w14:paraId="1E10AB5D" w14:textId="77777777" w:rsidR="005C741E" w:rsidRPr="00D533F1" w:rsidRDefault="005C741E" w:rsidP="005C741E">
      <w:pPr>
        <w:pStyle w:val="affff"/>
        <w:numPr>
          <w:ilvl w:val="0"/>
          <w:numId w:val="14"/>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 xml:space="preserve">Пересмотрена необходимость реализации технических решений, </w:t>
      </w:r>
      <w:r>
        <w:rPr>
          <w:rFonts w:ascii="Times New Roman" w:eastAsia="Calibri" w:hAnsi="Times New Roman"/>
          <w:sz w:val="24"/>
          <w:szCs w:val="24"/>
        </w:rPr>
        <w:t xml:space="preserve">на основе анализа ретроспективных показателей функционирования систем теплоснабжения, с учетом </w:t>
      </w:r>
      <w:proofErr w:type="spellStart"/>
      <w:r>
        <w:rPr>
          <w:rFonts w:ascii="Times New Roman" w:eastAsia="Calibri" w:hAnsi="Times New Roman"/>
          <w:sz w:val="24"/>
          <w:szCs w:val="24"/>
        </w:rPr>
        <w:t>пообъектной</w:t>
      </w:r>
      <w:proofErr w:type="spellEnd"/>
      <w:r>
        <w:rPr>
          <w:rFonts w:ascii="Times New Roman" w:eastAsia="Calibri" w:hAnsi="Times New Roman"/>
          <w:sz w:val="24"/>
          <w:szCs w:val="24"/>
        </w:rPr>
        <w:t xml:space="preserve"> цены на тепловую энергию по каждой системе теплоснабжения (динамика изменения цен, с учетом реализации мероприятий, представлена в Главе 14.</w:t>
      </w:r>
    </w:p>
    <w:p w14:paraId="008AD380" w14:textId="77777777" w:rsidR="005C741E" w:rsidRPr="00D533F1" w:rsidRDefault="005C741E" w:rsidP="005C741E">
      <w:pPr>
        <w:pStyle w:val="affff"/>
        <w:numPr>
          <w:ilvl w:val="0"/>
          <w:numId w:val="14"/>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Уточнены эффекты от реализации решений, которые находят свое отражение в:</w:t>
      </w:r>
    </w:p>
    <w:p w14:paraId="68E07844" w14:textId="77777777" w:rsidR="005C741E" w:rsidRPr="00D533F1" w:rsidRDefault="005C741E" w:rsidP="005C741E">
      <w:pPr>
        <w:pStyle w:val="affff"/>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перспективных балансах тепловой мощности (Приложение 1);</w:t>
      </w:r>
    </w:p>
    <w:p w14:paraId="0672AD56" w14:textId="77777777" w:rsidR="005C741E" w:rsidRPr="00D533F1" w:rsidRDefault="005C741E" w:rsidP="005C741E">
      <w:pPr>
        <w:pStyle w:val="affff"/>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перспективных балансах тепловой энергии (Приложение 2);</w:t>
      </w:r>
    </w:p>
    <w:p w14:paraId="78707902" w14:textId="77777777" w:rsidR="005C741E" w:rsidRPr="00D533F1" w:rsidRDefault="005C741E" w:rsidP="005C741E">
      <w:pPr>
        <w:pStyle w:val="affff"/>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перспективных топливных балансах (Приложение 1 Главы 10);</w:t>
      </w:r>
    </w:p>
    <w:p w14:paraId="0DDF277C" w14:textId="77777777" w:rsidR="005C741E" w:rsidRPr="00D533F1" w:rsidRDefault="005C741E" w:rsidP="005C741E">
      <w:pPr>
        <w:pStyle w:val="affff"/>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тарифно-балансовых моделях, в разрезе каждой системы теплоснабжения (Приложение 1 Главы 14).</w:t>
      </w:r>
    </w:p>
    <w:p w14:paraId="44FA66EF" w14:textId="77777777" w:rsidR="005C741E" w:rsidRPr="00D533F1" w:rsidRDefault="005C741E" w:rsidP="005C741E">
      <w:pPr>
        <w:pStyle w:val="affff"/>
        <w:numPr>
          <w:ilvl w:val="0"/>
          <w:numId w:val="14"/>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В новой версии актуализированы как базовые договорные нагрузки, так и приросты перспективных нагрузок. В базовой версии балансы тепловой мощности составлялись по договорной нагрузке, что противоречит новым Требованиям к Схемам теплоснабжения. Во избежание наращивания тепловой мощности энергоисточников, которая в перспективе может оказаться невостребованной, перспективные балансы тепловой мощности составляются по расчетной нагрузке.</w:t>
      </w:r>
    </w:p>
    <w:p w14:paraId="6B1BB63F" w14:textId="4DAC65A8" w:rsidR="005C741E" w:rsidRDefault="005C741E" w:rsidP="002F18CC">
      <w:pPr>
        <w:widowControl/>
        <w:adjustRightInd/>
        <w:spacing w:before="0" w:after="0" w:line="360" w:lineRule="auto"/>
        <w:ind w:firstLine="0"/>
        <w:textAlignment w:val="auto"/>
        <w:rPr>
          <w:rFonts w:ascii="Times New Roman" w:eastAsiaTheme="majorEastAsia" w:hAnsi="Times New Roman"/>
          <w:b/>
          <w:spacing w:val="0"/>
          <w:sz w:val="28"/>
          <w:szCs w:val="24"/>
          <w:highlight w:val="yellow"/>
          <w:lang w:bidi="en-US"/>
        </w:rPr>
      </w:pPr>
    </w:p>
    <w:p w14:paraId="7273972F" w14:textId="77777777" w:rsidR="005C741E" w:rsidRDefault="005C741E" w:rsidP="002F18CC">
      <w:pPr>
        <w:widowControl/>
        <w:adjustRightInd/>
        <w:spacing w:before="0" w:after="0" w:line="360" w:lineRule="auto"/>
        <w:ind w:firstLine="0"/>
        <w:textAlignment w:val="auto"/>
        <w:rPr>
          <w:rFonts w:ascii="Times New Roman" w:eastAsiaTheme="majorEastAsia" w:hAnsi="Times New Roman"/>
          <w:b/>
          <w:spacing w:val="0"/>
          <w:sz w:val="28"/>
          <w:szCs w:val="24"/>
          <w:highlight w:val="yellow"/>
          <w:lang w:bidi="en-US"/>
        </w:rPr>
      </w:pPr>
    </w:p>
    <w:p w14:paraId="08DDA00D" w14:textId="77777777" w:rsidR="005C741E" w:rsidRPr="00642470" w:rsidRDefault="005C741E" w:rsidP="002F18CC">
      <w:pPr>
        <w:widowControl/>
        <w:adjustRightInd/>
        <w:spacing w:before="0" w:after="0" w:line="360" w:lineRule="auto"/>
        <w:ind w:firstLine="0"/>
        <w:textAlignment w:val="auto"/>
        <w:rPr>
          <w:rFonts w:ascii="Times New Roman" w:eastAsiaTheme="majorEastAsia" w:hAnsi="Times New Roman"/>
          <w:b/>
          <w:spacing w:val="0"/>
          <w:sz w:val="28"/>
          <w:szCs w:val="24"/>
          <w:highlight w:val="yellow"/>
          <w:lang w:bidi="en-US"/>
        </w:rPr>
        <w:sectPr w:rsidR="005C741E" w:rsidRPr="00642470" w:rsidSect="005C741E">
          <w:pgSz w:w="11906" w:h="16838" w:code="9"/>
          <w:pgMar w:top="1134" w:right="567" w:bottom="567" w:left="1418" w:header="284" w:footer="284" w:gutter="0"/>
          <w:cols w:space="708"/>
          <w:docGrid w:linePitch="360"/>
        </w:sectPr>
      </w:pPr>
    </w:p>
    <w:p w14:paraId="5F6558AF" w14:textId="77777777" w:rsidR="00AC1E92" w:rsidRPr="00DA5DEE" w:rsidRDefault="00AC1E92" w:rsidP="00AC1E92">
      <w:pPr>
        <w:widowControl/>
        <w:adjustRightInd/>
        <w:spacing w:before="200" w:after="0" w:line="271" w:lineRule="auto"/>
        <w:ind w:firstLine="0"/>
        <w:textAlignment w:val="auto"/>
        <w:outlineLvl w:val="1"/>
        <w:rPr>
          <w:rFonts w:ascii="Times New Roman" w:eastAsiaTheme="majorEastAsia" w:hAnsi="Times New Roman"/>
          <w:smallCaps/>
          <w:spacing w:val="0"/>
          <w:sz w:val="28"/>
          <w:szCs w:val="28"/>
          <w:lang w:bidi="en-US"/>
        </w:rPr>
      </w:pPr>
      <w:bookmarkStart w:id="30" w:name="_Toc489603001"/>
      <w:bookmarkStart w:id="31" w:name="_Toc515824305"/>
      <w:bookmarkStart w:id="32" w:name="_Toc59991692"/>
      <w:r w:rsidRPr="00DA5DEE">
        <w:rPr>
          <w:rFonts w:ascii="Times New Roman" w:eastAsiaTheme="majorEastAsia" w:hAnsi="Times New Roman"/>
          <w:smallCaps/>
          <w:spacing w:val="0"/>
          <w:sz w:val="28"/>
          <w:szCs w:val="28"/>
          <w:lang w:bidi="en-US"/>
        </w:rPr>
        <w:lastRenderedPageBreak/>
        <w:t xml:space="preserve">Приложение 1. </w:t>
      </w:r>
      <w:bookmarkEnd w:id="30"/>
      <w:r w:rsidRPr="00DA5DEE">
        <w:rPr>
          <w:rFonts w:ascii="Times New Roman" w:eastAsiaTheme="majorEastAsia" w:hAnsi="Times New Roman"/>
          <w:smallCaps/>
          <w:spacing w:val="0"/>
          <w:sz w:val="28"/>
          <w:szCs w:val="28"/>
          <w:lang w:bidi="en-US"/>
        </w:rPr>
        <w:t>П</w:t>
      </w:r>
      <w:r w:rsidR="00725E39">
        <w:rPr>
          <w:rFonts w:ascii="Times New Roman" w:eastAsiaTheme="majorEastAsia" w:hAnsi="Times New Roman"/>
          <w:smallCaps/>
          <w:spacing w:val="0"/>
          <w:sz w:val="28"/>
          <w:szCs w:val="28"/>
          <w:lang w:bidi="en-US"/>
        </w:rPr>
        <w:t xml:space="preserve">рогноз перспективных балансов </w:t>
      </w:r>
      <w:r w:rsidRPr="00DA5DEE">
        <w:rPr>
          <w:rFonts w:ascii="Times New Roman" w:eastAsiaTheme="majorEastAsia" w:hAnsi="Times New Roman"/>
          <w:smallCaps/>
          <w:spacing w:val="0"/>
          <w:sz w:val="28"/>
          <w:szCs w:val="28"/>
          <w:lang w:bidi="en-US"/>
        </w:rPr>
        <w:t xml:space="preserve">тепловой мощности по </w:t>
      </w:r>
      <w:r w:rsidR="00725E39">
        <w:rPr>
          <w:rFonts w:ascii="Times New Roman" w:eastAsiaTheme="majorEastAsia" w:hAnsi="Times New Roman"/>
          <w:smallCaps/>
          <w:spacing w:val="0"/>
          <w:sz w:val="28"/>
          <w:szCs w:val="28"/>
          <w:lang w:bidi="en-US"/>
        </w:rPr>
        <w:t>каждой зоне теплоснабжения,</w:t>
      </w:r>
      <w:r w:rsidRPr="00DA5DEE">
        <w:rPr>
          <w:rFonts w:ascii="Times New Roman" w:eastAsiaTheme="majorEastAsia" w:hAnsi="Times New Roman"/>
          <w:smallCaps/>
          <w:spacing w:val="0"/>
          <w:sz w:val="28"/>
          <w:szCs w:val="28"/>
          <w:lang w:bidi="en-US"/>
        </w:rPr>
        <w:t xml:space="preserve"> </w:t>
      </w:r>
      <w:r>
        <w:rPr>
          <w:rFonts w:ascii="Times New Roman" w:eastAsiaTheme="majorEastAsia" w:hAnsi="Times New Roman"/>
          <w:smallCaps/>
          <w:spacing w:val="0"/>
          <w:sz w:val="28"/>
          <w:szCs w:val="28"/>
          <w:lang w:bidi="en-US"/>
        </w:rPr>
        <w:t>в течение расчетного периода</w:t>
      </w:r>
      <w:bookmarkEnd w:id="31"/>
      <w:bookmarkEnd w:id="32"/>
    </w:p>
    <w:p w14:paraId="4E081ED2" w14:textId="77777777" w:rsidR="001600F6" w:rsidRDefault="00AE02FA" w:rsidP="00CE4740">
      <w:pPr>
        <w:spacing w:line="360" w:lineRule="auto"/>
        <w:ind w:firstLine="0"/>
        <w:rPr>
          <w:rFonts w:ascii="Times New Roman" w:hAnsi="Times New Roman"/>
          <w:sz w:val="24"/>
          <w:szCs w:val="24"/>
        </w:rPr>
      </w:pPr>
      <w:r>
        <w:rPr>
          <w:rFonts w:ascii="Times New Roman" w:hAnsi="Times New Roman"/>
          <w:sz w:val="24"/>
          <w:szCs w:val="24"/>
        </w:rPr>
        <w:t>Приведено в электронном виде.</w:t>
      </w:r>
    </w:p>
    <w:p w14:paraId="289331B0" w14:textId="77777777" w:rsidR="00725E39" w:rsidRPr="00DA5DEE" w:rsidRDefault="00725E39" w:rsidP="00725E39">
      <w:pPr>
        <w:widowControl/>
        <w:adjustRightInd/>
        <w:spacing w:before="200" w:after="0" w:line="271" w:lineRule="auto"/>
        <w:ind w:firstLine="0"/>
        <w:textAlignment w:val="auto"/>
        <w:outlineLvl w:val="1"/>
        <w:rPr>
          <w:rFonts w:ascii="Times New Roman" w:eastAsiaTheme="majorEastAsia" w:hAnsi="Times New Roman"/>
          <w:smallCaps/>
          <w:spacing w:val="0"/>
          <w:sz w:val="28"/>
          <w:szCs w:val="28"/>
          <w:lang w:bidi="en-US"/>
        </w:rPr>
      </w:pPr>
      <w:bookmarkStart w:id="33" w:name="_Toc59991693"/>
      <w:r w:rsidRPr="00DA5DEE">
        <w:rPr>
          <w:rFonts w:ascii="Times New Roman" w:eastAsiaTheme="majorEastAsia" w:hAnsi="Times New Roman"/>
          <w:smallCaps/>
          <w:spacing w:val="0"/>
          <w:sz w:val="28"/>
          <w:szCs w:val="28"/>
          <w:lang w:bidi="en-US"/>
        </w:rPr>
        <w:t xml:space="preserve">Приложение </w:t>
      </w:r>
      <w:r>
        <w:rPr>
          <w:rFonts w:ascii="Times New Roman" w:eastAsiaTheme="majorEastAsia" w:hAnsi="Times New Roman"/>
          <w:smallCaps/>
          <w:spacing w:val="0"/>
          <w:sz w:val="28"/>
          <w:szCs w:val="28"/>
          <w:lang w:bidi="en-US"/>
        </w:rPr>
        <w:t>2</w:t>
      </w:r>
      <w:r w:rsidRPr="00DA5DEE">
        <w:rPr>
          <w:rFonts w:ascii="Times New Roman" w:eastAsiaTheme="majorEastAsia" w:hAnsi="Times New Roman"/>
          <w:smallCaps/>
          <w:spacing w:val="0"/>
          <w:sz w:val="28"/>
          <w:szCs w:val="28"/>
          <w:lang w:bidi="en-US"/>
        </w:rPr>
        <w:t>. П</w:t>
      </w:r>
      <w:r>
        <w:rPr>
          <w:rFonts w:ascii="Times New Roman" w:eastAsiaTheme="majorEastAsia" w:hAnsi="Times New Roman"/>
          <w:smallCaps/>
          <w:spacing w:val="0"/>
          <w:sz w:val="28"/>
          <w:szCs w:val="28"/>
          <w:lang w:bidi="en-US"/>
        </w:rPr>
        <w:t xml:space="preserve">рогноз перспективных балансов </w:t>
      </w:r>
      <w:r w:rsidRPr="00DA5DEE">
        <w:rPr>
          <w:rFonts w:ascii="Times New Roman" w:eastAsiaTheme="majorEastAsia" w:hAnsi="Times New Roman"/>
          <w:smallCaps/>
          <w:spacing w:val="0"/>
          <w:sz w:val="28"/>
          <w:szCs w:val="28"/>
          <w:lang w:bidi="en-US"/>
        </w:rPr>
        <w:t xml:space="preserve">тепловой </w:t>
      </w:r>
      <w:r>
        <w:rPr>
          <w:rFonts w:ascii="Times New Roman" w:eastAsiaTheme="majorEastAsia" w:hAnsi="Times New Roman"/>
          <w:smallCaps/>
          <w:spacing w:val="0"/>
          <w:sz w:val="28"/>
          <w:szCs w:val="28"/>
          <w:lang w:bidi="en-US"/>
        </w:rPr>
        <w:t>энергии</w:t>
      </w:r>
      <w:r w:rsidRPr="00DA5DEE">
        <w:rPr>
          <w:rFonts w:ascii="Times New Roman" w:eastAsiaTheme="majorEastAsia" w:hAnsi="Times New Roman"/>
          <w:smallCaps/>
          <w:spacing w:val="0"/>
          <w:sz w:val="28"/>
          <w:szCs w:val="28"/>
          <w:lang w:bidi="en-US"/>
        </w:rPr>
        <w:t xml:space="preserve"> по </w:t>
      </w:r>
      <w:r>
        <w:rPr>
          <w:rFonts w:ascii="Times New Roman" w:eastAsiaTheme="majorEastAsia" w:hAnsi="Times New Roman"/>
          <w:smallCaps/>
          <w:spacing w:val="0"/>
          <w:sz w:val="28"/>
          <w:szCs w:val="28"/>
          <w:lang w:bidi="en-US"/>
        </w:rPr>
        <w:t>каждой зоне теплоснабжения,</w:t>
      </w:r>
      <w:r w:rsidRPr="00DA5DEE">
        <w:rPr>
          <w:rFonts w:ascii="Times New Roman" w:eastAsiaTheme="majorEastAsia" w:hAnsi="Times New Roman"/>
          <w:smallCaps/>
          <w:spacing w:val="0"/>
          <w:sz w:val="28"/>
          <w:szCs w:val="28"/>
          <w:lang w:bidi="en-US"/>
        </w:rPr>
        <w:t xml:space="preserve"> </w:t>
      </w:r>
      <w:r>
        <w:rPr>
          <w:rFonts w:ascii="Times New Roman" w:eastAsiaTheme="majorEastAsia" w:hAnsi="Times New Roman"/>
          <w:smallCaps/>
          <w:spacing w:val="0"/>
          <w:sz w:val="28"/>
          <w:szCs w:val="28"/>
          <w:lang w:bidi="en-US"/>
        </w:rPr>
        <w:t>в течение расчетного периода</w:t>
      </w:r>
      <w:bookmarkEnd w:id="33"/>
    </w:p>
    <w:p w14:paraId="31E5E6C9" w14:textId="77777777" w:rsidR="00AE02FA" w:rsidRDefault="00AE02FA" w:rsidP="00AE02FA">
      <w:pPr>
        <w:spacing w:line="360" w:lineRule="auto"/>
        <w:ind w:firstLine="0"/>
        <w:rPr>
          <w:rFonts w:ascii="Times New Roman" w:hAnsi="Times New Roman"/>
          <w:sz w:val="24"/>
          <w:szCs w:val="24"/>
        </w:rPr>
      </w:pPr>
      <w:r>
        <w:rPr>
          <w:rFonts w:ascii="Times New Roman" w:hAnsi="Times New Roman"/>
          <w:sz w:val="24"/>
          <w:szCs w:val="24"/>
        </w:rPr>
        <w:t>Приведено в электронном виде.</w:t>
      </w:r>
    </w:p>
    <w:p w14:paraId="5BD36930" w14:textId="77777777" w:rsidR="00725E39" w:rsidRDefault="00725E39" w:rsidP="00CE4740">
      <w:pPr>
        <w:spacing w:line="360" w:lineRule="auto"/>
        <w:ind w:firstLine="0"/>
        <w:rPr>
          <w:rFonts w:ascii="Times New Roman" w:hAnsi="Times New Roman"/>
          <w:sz w:val="24"/>
          <w:szCs w:val="24"/>
        </w:rPr>
      </w:pPr>
    </w:p>
    <w:p w14:paraId="58772ACE" w14:textId="629B0CE3" w:rsidR="00725E39" w:rsidRDefault="00725E39" w:rsidP="00CE4740">
      <w:pPr>
        <w:spacing w:line="360" w:lineRule="auto"/>
        <w:ind w:firstLine="0"/>
        <w:rPr>
          <w:rFonts w:ascii="Times New Roman" w:hAnsi="Times New Roman"/>
          <w:sz w:val="24"/>
          <w:szCs w:val="24"/>
        </w:rPr>
      </w:pPr>
    </w:p>
    <w:sectPr w:rsidR="00725E39" w:rsidSect="00FA106E">
      <w:pgSz w:w="16840" w:h="11907" w:orient="landscape" w:code="9"/>
      <w:pgMar w:top="851" w:right="567" w:bottom="56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2F91" w14:textId="77777777" w:rsidR="008E4903" w:rsidRPr="00085F0E" w:rsidRDefault="008E4903" w:rsidP="00D23C46">
      <w:r w:rsidRPr="00085F0E">
        <w:separator/>
      </w:r>
    </w:p>
  </w:endnote>
  <w:endnote w:type="continuationSeparator" w:id="0">
    <w:p w14:paraId="5368FD20" w14:textId="77777777" w:rsidR="008E4903" w:rsidRPr="00085F0E" w:rsidRDefault="008E4903"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EFF" w:usb1="C000785B" w:usb2="00000009" w:usb3="00000000" w:csb0="000001FF" w:csb1="00000000"/>
  </w:font>
  <w:font w:name="@DotumChe">
    <w:charset w:val="81"/>
    <w:family w:val="modern"/>
    <w:pitch w:val="fixed"/>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77C9" w14:textId="77777777" w:rsidR="006B40CC" w:rsidRDefault="006B40CC" w:rsidP="00313CF9">
    <w:pPr>
      <w:pStyle w:val="aff0"/>
      <w:pBdr>
        <w:top w:val="thinThickSmallGap" w:sz="24" w:space="1" w:color="622423" w:themeColor="accent2" w:themeShade="7F"/>
      </w:pBdr>
      <w:jc w:val="center"/>
      <w:rPr>
        <w:rFonts w:ascii="Times New Roman" w:eastAsiaTheme="majorEastAsia" w:hAnsi="Times New Roman"/>
        <w:sz w:val="20"/>
        <w:szCs w:val="20"/>
      </w:rPr>
    </w:pPr>
    <w:r w:rsidRPr="00CB3760">
      <w:rPr>
        <w:rFonts w:ascii="Times New Roman" w:eastAsiaTheme="majorEastAsia" w:hAnsi="Times New Roman"/>
        <w:sz w:val="20"/>
        <w:szCs w:val="20"/>
      </w:rPr>
      <w:t>651 ПП-ТГ 001.007.000</w:t>
    </w:r>
  </w:p>
  <w:p w14:paraId="19D25940" w14:textId="77777777" w:rsidR="006B40CC" w:rsidRPr="00CB3760" w:rsidRDefault="006B40CC" w:rsidP="00CB3760">
    <w:pPr>
      <w:pStyle w:val="aff0"/>
      <w:pBdr>
        <w:top w:val="thinThickSmallGap" w:sz="24" w:space="1" w:color="622423" w:themeColor="accent2" w:themeShade="7F"/>
      </w:pBdr>
      <w:jc w:val="right"/>
      <w:rPr>
        <w:rFonts w:ascii="Arial Black" w:eastAsiaTheme="majorEastAsia" w:hAnsi="Arial Black"/>
        <w:sz w:val="20"/>
        <w:szCs w:val="20"/>
      </w:rPr>
    </w:pPr>
    <w:r w:rsidRPr="00FB7FED">
      <w:rPr>
        <w:rFonts w:ascii="Arial Black" w:eastAsiaTheme="majorEastAsia" w:hAnsi="Arial Black"/>
        <w:sz w:val="20"/>
        <w:szCs w:val="20"/>
      </w:rPr>
      <w:fldChar w:fldCharType="begin"/>
    </w:r>
    <w:r w:rsidRPr="00FB7FED">
      <w:rPr>
        <w:rFonts w:ascii="Arial Black" w:eastAsiaTheme="majorEastAsia" w:hAnsi="Arial Black"/>
        <w:sz w:val="20"/>
        <w:szCs w:val="20"/>
      </w:rPr>
      <w:instrText>PAGE   \* MERGEFORMAT</w:instrText>
    </w:r>
    <w:r w:rsidRPr="00FB7FED">
      <w:rPr>
        <w:rFonts w:ascii="Arial Black" w:eastAsiaTheme="majorEastAsia" w:hAnsi="Arial Black"/>
        <w:sz w:val="20"/>
        <w:szCs w:val="20"/>
      </w:rPr>
      <w:fldChar w:fldCharType="separate"/>
    </w:r>
    <w:r>
      <w:rPr>
        <w:rFonts w:ascii="Arial Black" w:eastAsiaTheme="majorEastAsia" w:hAnsi="Arial Black"/>
        <w:noProof/>
        <w:sz w:val="20"/>
        <w:szCs w:val="20"/>
      </w:rPr>
      <w:t>2</w:t>
    </w:r>
    <w:r w:rsidRPr="00FB7FED">
      <w:rPr>
        <w:rFonts w:ascii="Arial Black" w:eastAsiaTheme="majorEastAsia" w:hAnsi="Arial Black"/>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96D7" w14:textId="77777777" w:rsidR="006B40CC" w:rsidRPr="00D33E2E" w:rsidRDefault="006B40CC" w:rsidP="00D33E2E">
    <w:pPr>
      <w:ind w:firstLine="0"/>
      <w:jc w:val="center"/>
      <w:rPr>
        <w:rFonts w:ascii="Times New Roman" w:hAnsi="Times New Roman"/>
        <w:b/>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OLE_LINK2"/>
  <w:p w14:paraId="3707EB9E" w14:textId="77777777" w:rsidR="006B40CC" w:rsidRPr="000E3B90" w:rsidRDefault="006B40CC" w:rsidP="000E3B90">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0E3B90">
      <w:rPr>
        <w:rFonts w:ascii="Times New Roman" w:eastAsia="Calibri" w:hAnsi="Times New Roman"/>
        <w:spacing w:val="0"/>
        <w:sz w:val="24"/>
        <w:szCs w:val="24"/>
        <w:lang w:val="en-US" w:bidi="en-US"/>
      </w:rPr>
      <w:fldChar w:fldCharType="begin"/>
    </w:r>
    <w:r w:rsidRPr="000E3B90">
      <w:rPr>
        <w:rFonts w:ascii="Times New Roman" w:eastAsia="Calibri" w:hAnsi="Times New Roman"/>
        <w:spacing w:val="0"/>
        <w:sz w:val="24"/>
        <w:szCs w:val="24"/>
        <w:lang w:val="en-US" w:bidi="en-US"/>
      </w:rPr>
      <w:instrText>PAGE   \* MERGEFORMAT</w:instrText>
    </w:r>
    <w:r w:rsidRPr="000E3B90">
      <w:rPr>
        <w:rFonts w:ascii="Times New Roman" w:eastAsia="Calibri" w:hAnsi="Times New Roman"/>
        <w:spacing w:val="0"/>
        <w:sz w:val="24"/>
        <w:szCs w:val="24"/>
        <w:lang w:val="en-US" w:bidi="en-US"/>
      </w:rPr>
      <w:fldChar w:fldCharType="separate"/>
    </w:r>
    <w:r w:rsidR="00BE4D3B">
      <w:rPr>
        <w:rFonts w:ascii="Times New Roman" w:eastAsia="Calibri" w:hAnsi="Times New Roman"/>
        <w:noProof/>
        <w:spacing w:val="0"/>
        <w:sz w:val="24"/>
        <w:szCs w:val="24"/>
        <w:lang w:val="en-US" w:bidi="en-US"/>
      </w:rPr>
      <w:t>3</w:t>
    </w:r>
    <w:r w:rsidRPr="000E3B90">
      <w:rPr>
        <w:rFonts w:ascii="Times New Roman" w:eastAsia="Calibri" w:hAnsi="Times New Roman"/>
        <w:spacing w:val="0"/>
        <w:sz w:val="24"/>
        <w:szCs w:val="24"/>
        <w:lang w:val="en-US" w:bidi="en-US"/>
      </w:rP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5B86" w14:textId="77777777" w:rsidR="008E4903" w:rsidRPr="00085F0E" w:rsidRDefault="008E4903" w:rsidP="00D23C46">
      <w:r w:rsidRPr="00085F0E">
        <w:separator/>
      </w:r>
    </w:p>
  </w:footnote>
  <w:footnote w:type="continuationSeparator" w:id="0">
    <w:p w14:paraId="250BC50A" w14:textId="77777777" w:rsidR="008E4903" w:rsidRPr="00085F0E" w:rsidRDefault="008E4903" w:rsidP="00D23C46">
      <w:r w:rsidRPr="00085F0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3830" w14:textId="77777777" w:rsidR="006B40CC" w:rsidRPr="00991AF3" w:rsidRDefault="006B40CC" w:rsidP="00991AF3">
    <w:pPr>
      <w:pStyle w:val="aff5"/>
      <w:numPr>
        <w:ilvl w:val="0"/>
        <w:numId w:val="0"/>
      </w:numP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2D7CA" w14:textId="77777777" w:rsidR="006B40CC" w:rsidRPr="00E87C6A" w:rsidRDefault="006B40CC" w:rsidP="00A51030">
    <w:pPr>
      <w:pStyle w:val="aff5"/>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53" type="#_x0000_t75" style="width:5.6pt;height:5.6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502"/>
        </w:tabs>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3" w15:restartNumberingAfterBreak="0">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4" w15:restartNumberingAfterBreak="0">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916E96"/>
    <w:multiLevelType w:val="multilevel"/>
    <w:tmpl w:val="AA60D250"/>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40D1B4F"/>
    <w:multiLevelType w:val="hybridMultilevel"/>
    <w:tmpl w:val="C3C4C5BA"/>
    <w:lvl w:ilvl="0" w:tplc="36B2BA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8" w15:restartNumberingAfterBreak="0">
    <w:nsid w:val="09BC25B8"/>
    <w:multiLevelType w:val="hybridMultilevel"/>
    <w:tmpl w:val="E4F421E8"/>
    <w:lvl w:ilvl="0" w:tplc="2F3A49BE">
      <w:start w:val="1"/>
      <w:numFmt w:val="decimal"/>
      <w:pStyle w:val="1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10"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0BFC620F"/>
    <w:multiLevelType w:val="multilevel"/>
    <w:tmpl w:val="5FA254EA"/>
    <w:lvl w:ilvl="0">
      <w:start w:val="5"/>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12" w15:restartNumberingAfterBreak="0">
    <w:nsid w:val="0DD73208"/>
    <w:multiLevelType w:val="hybridMultilevel"/>
    <w:tmpl w:val="338ABEEC"/>
    <w:lvl w:ilvl="0" w:tplc="080E45E6">
      <w:start w:val="1"/>
      <w:numFmt w:val="decimal"/>
      <w:pStyle w:val="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3"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01D4D13"/>
    <w:multiLevelType w:val="hybridMultilevel"/>
    <w:tmpl w:val="CDC8291C"/>
    <w:lvl w:ilvl="0" w:tplc="88BC292C">
      <w:start w:val="1"/>
      <w:numFmt w:val="decimal"/>
      <w:pStyle w:val="12"/>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5" w15:restartNumberingAfterBreak="0">
    <w:nsid w:val="12C30576"/>
    <w:multiLevelType w:val="multilevel"/>
    <w:tmpl w:val="B7908256"/>
    <w:styleLink w:val="2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50E7FE7"/>
    <w:multiLevelType w:val="hybridMultilevel"/>
    <w:tmpl w:val="307C5E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3"/>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86C2CCA"/>
    <w:multiLevelType w:val="multilevel"/>
    <w:tmpl w:val="0E808E46"/>
    <w:lvl w:ilvl="0">
      <w:start w:val="5"/>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20" w15:restartNumberingAfterBreak="0">
    <w:nsid w:val="1955198D"/>
    <w:multiLevelType w:val="hybridMultilevel"/>
    <w:tmpl w:val="2B9EA8A6"/>
    <w:lvl w:ilvl="0" w:tplc="0668FE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9BC6A35"/>
    <w:multiLevelType w:val="hybridMultilevel"/>
    <w:tmpl w:val="07244290"/>
    <w:lvl w:ilvl="0" w:tplc="E078D9DC">
      <w:start w:val="1"/>
      <w:numFmt w:val="decimal"/>
      <w:pStyle w:val="a1"/>
      <w:suff w:val="space"/>
      <w:lvlText w:val="Таблица %1"/>
      <w:lvlJc w:val="left"/>
      <w:pPr>
        <w:ind w:left="6597" w:hanging="360"/>
      </w:pPr>
      <w:rPr>
        <w:rFonts w:ascii="Arial" w:hAnsi="Arial" w:cs="Arial" w:hint="default"/>
        <w:b/>
        <w:i w:val="0"/>
        <w:caps w:val="0"/>
        <w:strike w:val="0"/>
        <w:dstrike w:val="0"/>
        <w:vanish w:val="0"/>
        <w:color w:val="000000"/>
        <w:sz w:val="24"/>
        <w:szCs w:val="24"/>
        <w:vertAlign w:val="baseline"/>
      </w:rPr>
    </w:lvl>
    <w:lvl w:ilvl="1" w:tplc="04190003" w:tentative="1">
      <w:start w:val="1"/>
      <w:numFmt w:val="lowerLetter"/>
      <w:lvlText w:val="%2."/>
      <w:lvlJc w:val="left"/>
      <w:pPr>
        <w:ind w:left="2594" w:hanging="360"/>
      </w:pPr>
    </w:lvl>
    <w:lvl w:ilvl="2" w:tplc="04190005" w:tentative="1">
      <w:start w:val="1"/>
      <w:numFmt w:val="lowerRoman"/>
      <w:lvlText w:val="%3."/>
      <w:lvlJc w:val="right"/>
      <w:pPr>
        <w:ind w:left="3314" w:hanging="180"/>
      </w:pPr>
    </w:lvl>
    <w:lvl w:ilvl="3" w:tplc="04190001" w:tentative="1">
      <w:start w:val="1"/>
      <w:numFmt w:val="decimal"/>
      <w:lvlText w:val="%4."/>
      <w:lvlJc w:val="left"/>
      <w:pPr>
        <w:ind w:left="4034" w:hanging="360"/>
      </w:pPr>
    </w:lvl>
    <w:lvl w:ilvl="4" w:tplc="04190003" w:tentative="1">
      <w:start w:val="1"/>
      <w:numFmt w:val="lowerLetter"/>
      <w:lvlText w:val="%5."/>
      <w:lvlJc w:val="left"/>
      <w:pPr>
        <w:ind w:left="4754" w:hanging="360"/>
      </w:pPr>
    </w:lvl>
    <w:lvl w:ilvl="5" w:tplc="04190005" w:tentative="1">
      <w:start w:val="1"/>
      <w:numFmt w:val="lowerRoman"/>
      <w:lvlText w:val="%6."/>
      <w:lvlJc w:val="right"/>
      <w:pPr>
        <w:ind w:left="5474" w:hanging="180"/>
      </w:pPr>
    </w:lvl>
    <w:lvl w:ilvl="6" w:tplc="04190001" w:tentative="1">
      <w:start w:val="1"/>
      <w:numFmt w:val="decimal"/>
      <w:lvlText w:val="%7."/>
      <w:lvlJc w:val="left"/>
      <w:pPr>
        <w:ind w:left="6194" w:hanging="360"/>
      </w:pPr>
    </w:lvl>
    <w:lvl w:ilvl="7" w:tplc="04190003" w:tentative="1">
      <w:start w:val="1"/>
      <w:numFmt w:val="lowerLetter"/>
      <w:lvlText w:val="%8."/>
      <w:lvlJc w:val="left"/>
      <w:pPr>
        <w:ind w:left="6914" w:hanging="360"/>
      </w:pPr>
    </w:lvl>
    <w:lvl w:ilvl="8" w:tplc="04190005" w:tentative="1">
      <w:start w:val="1"/>
      <w:numFmt w:val="lowerRoman"/>
      <w:lvlText w:val="%9."/>
      <w:lvlJc w:val="right"/>
      <w:pPr>
        <w:ind w:left="7634" w:hanging="180"/>
      </w:pPr>
    </w:lvl>
  </w:abstractNum>
  <w:abstractNum w:abstractNumId="22" w15:restartNumberingAfterBreak="0">
    <w:nsid w:val="201D2882"/>
    <w:multiLevelType w:val="hybridMultilevel"/>
    <w:tmpl w:val="9BBA97C2"/>
    <w:styleLink w:val="132"/>
    <w:lvl w:ilvl="0" w:tplc="A16C455C">
      <w:start w:val="1"/>
      <w:numFmt w:val="bullet"/>
      <w:lvlText w:val=""/>
      <w:lvlJc w:val="left"/>
      <w:pPr>
        <w:ind w:left="720" w:hanging="360"/>
      </w:pPr>
      <w:rPr>
        <w:rFonts w:ascii="Symbol" w:hAnsi="Symbol" w:hint="default"/>
      </w:rPr>
    </w:lvl>
    <w:lvl w:ilvl="1" w:tplc="561E37C6" w:tentative="1">
      <w:start w:val="1"/>
      <w:numFmt w:val="bullet"/>
      <w:lvlText w:val="o"/>
      <w:lvlJc w:val="left"/>
      <w:pPr>
        <w:ind w:left="1440" w:hanging="360"/>
      </w:pPr>
      <w:rPr>
        <w:rFonts w:ascii="Courier New" w:hAnsi="Courier New" w:cs="Courier New" w:hint="default"/>
      </w:rPr>
    </w:lvl>
    <w:lvl w:ilvl="2" w:tplc="2208FC74" w:tentative="1">
      <w:start w:val="1"/>
      <w:numFmt w:val="bullet"/>
      <w:lvlText w:val=""/>
      <w:lvlJc w:val="left"/>
      <w:pPr>
        <w:ind w:left="2160" w:hanging="360"/>
      </w:pPr>
      <w:rPr>
        <w:rFonts w:ascii="Wingdings" w:hAnsi="Wingdings" w:hint="default"/>
      </w:rPr>
    </w:lvl>
    <w:lvl w:ilvl="3" w:tplc="771600A8" w:tentative="1">
      <w:start w:val="1"/>
      <w:numFmt w:val="bullet"/>
      <w:lvlText w:val=""/>
      <w:lvlJc w:val="left"/>
      <w:pPr>
        <w:ind w:left="2880" w:hanging="360"/>
      </w:pPr>
      <w:rPr>
        <w:rFonts w:ascii="Symbol" w:hAnsi="Symbol" w:hint="default"/>
      </w:rPr>
    </w:lvl>
    <w:lvl w:ilvl="4" w:tplc="6DCA5E8E" w:tentative="1">
      <w:start w:val="1"/>
      <w:numFmt w:val="bullet"/>
      <w:lvlText w:val="o"/>
      <w:lvlJc w:val="left"/>
      <w:pPr>
        <w:ind w:left="3600" w:hanging="360"/>
      </w:pPr>
      <w:rPr>
        <w:rFonts w:ascii="Courier New" w:hAnsi="Courier New" w:cs="Courier New" w:hint="default"/>
      </w:rPr>
    </w:lvl>
    <w:lvl w:ilvl="5" w:tplc="087CFF16" w:tentative="1">
      <w:start w:val="1"/>
      <w:numFmt w:val="bullet"/>
      <w:lvlText w:val=""/>
      <w:lvlJc w:val="left"/>
      <w:pPr>
        <w:ind w:left="4320" w:hanging="360"/>
      </w:pPr>
      <w:rPr>
        <w:rFonts w:ascii="Wingdings" w:hAnsi="Wingdings" w:hint="default"/>
      </w:rPr>
    </w:lvl>
    <w:lvl w:ilvl="6" w:tplc="973E9E68" w:tentative="1">
      <w:start w:val="1"/>
      <w:numFmt w:val="bullet"/>
      <w:lvlText w:val=""/>
      <w:lvlJc w:val="left"/>
      <w:pPr>
        <w:ind w:left="5040" w:hanging="360"/>
      </w:pPr>
      <w:rPr>
        <w:rFonts w:ascii="Symbol" w:hAnsi="Symbol" w:hint="default"/>
      </w:rPr>
    </w:lvl>
    <w:lvl w:ilvl="7" w:tplc="6902D326" w:tentative="1">
      <w:start w:val="1"/>
      <w:numFmt w:val="bullet"/>
      <w:lvlText w:val="o"/>
      <w:lvlJc w:val="left"/>
      <w:pPr>
        <w:ind w:left="5760" w:hanging="360"/>
      </w:pPr>
      <w:rPr>
        <w:rFonts w:ascii="Courier New" w:hAnsi="Courier New" w:cs="Courier New" w:hint="default"/>
      </w:rPr>
    </w:lvl>
    <w:lvl w:ilvl="8" w:tplc="0CBE4F40" w:tentative="1">
      <w:start w:val="1"/>
      <w:numFmt w:val="bullet"/>
      <w:lvlText w:val=""/>
      <w:lvlJc w:val="left"/>
      <w:pPr>
        <w:ind w:left="6480" w:hanging="360"/>
      </w:pPr>
      <w:rPr>
        <w:rFonts w:ascii="Wingdings" w:hAnsi="Wingdings" w:hint="default"/>
      </w:rPr>
    </w:lvl>
  </w:abstractNum>
  <w:abstractNum w:abstractNumId="23" w15:restartNumberingAfterBreak="0">
    <w:nsid w:val="21921C9E"/>
    <w:multiLevelType w:val="hybridMultilevel"/>
    <w:tmpl w:val="FA86AF9A"/>
    <w:styleLink w:val="315"/>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4"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4550B1A"/>
    <w:multiLevelType w:val="hybridMultilevel"/>
    <w:tmpl w:val="0AA49494"/>
    <w:styleLink w:val="112"/>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7" w15:restartNumberingAfterBreak="0">
    <w:nsid w:val="27E77AE7"/>
    <w:multiLevelType w:val="hybridMultilevel"/>
    <w:tmpl w:val="F3500674"/>
    <w:lvl w:ilvl="0" w:tplc="A0A0B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28546333"/>
    <w:multiLevelType w:val="multilevel"/>
    <w:tmpl w:val="C7127B24"/>
    <w:lvl w:ilvl="0">
      <w:start w:val="8"/>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29"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EAF1F79"/>
    <w:multiLevelType w:val="multilevel"/>
    <w:tmpl w:val="5C0EDA48"/>
    <w:lvl w:ilvl="0">
      <w:start w:val="1"/>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31" w15:restartNumberingAfterBreak="0">
    <w:nsid w:val="31E675A3"/>
    <w:multiLevelType w:val="multilevel"/>
    <w:tmpl w:val="76507B00"/>
    <w:lvl w:ilvl="0">
      <w:start w:val="5"/>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32" w15:restartNumberingAfterBreak="0">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47C3B2D"/>
    <w:multiLevelType w:val="hybridMultilevel"/>
    <w:tmpl w:val="5372C88A"/>
    <w:lvl w:ilvl="0" w:tplc="D564ECF0">
      <w:start w:val="1"/>
      <w:numFmt w:val="decimal"/>
      <w:lvlText w:val="%1."/>
      <w:lvlJc w:val="left"/>
      <w:pPr>
        <w:ind w:left="1557" w:hanging="930"/>
      </w:pPr>
      <w:rPr>
        <w:rFonts w:hint="default"/>
      </w:rPr>
    </w:lvl>
    <w:lvl w:ilvl="1" w:tplc="04190019">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4" w15:restartNumberingAfterBreak="0">
    <w:nsid w:val="356639E3"/>
    <w:multiLevelType w:val="hybridMultilevel"/>
    <w:tmpl w:val="15D4B886"/>
    <w:lvl w:ilvl="0" w:tplc="0419000B">
      <w:start w:val="1"/>
      <w:numFmt w:val="bullet"/>
      <w:lvlText w:val=""/>
      <w:lvlJc w:val="left"/>
      <w:pPr>
        <w:ind w:left="1287" w:hanging="360"/>
      </w:pPr>
      <w:rPr>
        <w:rFonts w:ascii="Wingdings" w:hAnsi="Wingdings" w:hint="default"/>
      </w:rPr>
    </w:lvl>
    <w:lvl w:ilvl="1" w:tplc="0419000B">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357E6D96"/>
    <w:multiLevelType w:val="hybridMultilevel"/>
    <w:tmpl w:val="2FDECE6C"/>
    <w:styleLink w:val="1110"/>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6" w15:restartNumberingAfterBreak="0">
    <w:nsid w:val="36866BC2"/>
    <w:multiLevelType w:val="hybridMultilevel"/>
    <w:tmpl w:val="92043C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380969F0"/>
    <w:multiLevelType w:val="hybridMultilevel"/>
    <w:tmpl w:val="E5CC70A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97F6ADB"/>
    <w:multiLevelType w:val="hybridMultilevel"/>
    <w:tmpl w:val="8662CC98"/>
    <w:lvl w:ilvl="0" w:tplc="96B06804">
      <w:numFmt w:val="bullet"/>
      <w:pStyle w:val="110"/>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9" w15:restartNumberingAfterBreak="0">
    <w:nsid w:val="39856AA7"/>
    <w:multiLevelType w:val="multilevel"/>
    <w:tmpl w:val="08226CBE"/>
    <w:styleLink w:val="2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D0B7FE9"/>
    <w:multiLevelType w:val="hybridMultilevel"/>
    <w:tmpl w:val="089A3F60"/>
    <w:lvl w:ilvl="0" w:tplc="C38AFFB2">
      <w:start w:val="1"/>
      <w:numFmt w:val="decimal"/>
      <w:pStyle w:val="a3"/>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2" w15:restartNumberingAfterBreak="0">
    <w:nsid w:val="403322A9"/>
    <w:multiLevelType w:val="hybridMultilevel"/>
    <w:tmpl w:val="CB6C68DA"/>
    <w:lvl w:ilvl="0" w:tplc="BE86B636">
      <w:start w:val="1"/>
      <w:numFmt w:val="decimal"/>
      <w:pStyle w:val="14"/>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3" w15:restartNumberingAfterBreak="0">
    <w:nsid w:val="41E53E29"/>
    <w:multiLevelType w:val="hybridMultilevel"/>
    <w:tmpl w:val="707A9384"/>
    <w:lvl w:ilvl="0" w:tplc="CF126654">
      <w:start w:val="1"/>
      <w:numFmt w:val="decimal"/>
      <w:pStyle w:val="16"/>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46003CC7"/>
    <w:multiLevelType w:val="multilevel"/>
    <w:tmpl w:val="02A4B2B2"/>
    <w:styleLink w:val="a4"/>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5"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485829D4"/>
    <w:multiLevelType w:val="hybridMultilevel"/>
    <w:tmpl w:val="B98E2448"/>
    <w:lvl w:ilvl="0" w:tplc="C978B706">
      <w:start w:val="1"/>
      <w:numFmt w:val="decimal"/>
      <w:pStyle w:val="a5"/>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B170563"/>
    <w:multiLevelType w:val="singleLevel"/>
    <w:tmpl w:val="8A0C6168"/>
    <w:styleLink w:val="130"/>
    <w:lvl w:ilvl="0">
      <w:start w:val="1"/>
      <w:numFmt w:val="bullet"/>
      <w:pStyle w:val="a6"/>
      <w:lvlText w:val=""/>
      <w:lvlJc w:val="left"/>
      <w:pPr>
        <w:tabs>
          <w:tab w:val="num" w:pos="786"/>
        </w:tabs>
        <w:ind w:left="786" w:hanging="360"/>
      </w:pPr>
      <w:rPr>
        <w:rFonts w:ascii="Wingdings" w:hAnsi="Wingdings" w:hint="default"/>
        <w:sz w:val="16"/>
      </w:rPr>
    </w:lvl>
  </w:abstractNum>
  <w:abstractNum w:abstractNumId="48"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CB0C18"/>
    <w:multiLevelType w:val="hybridMultilevel"/>
    <w:tmpl w:val="E8A0F970"/>
    <w:lvl w:ilvl="0" w:tplc="D75690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2722815"/>
    <w:multiLevelType w:val="hybridMultilevel"/>
    <w:tmpl w:val="CC509714"/>
    <w:lvl w:ilvl="0" w:tplc="6232B2EA">
      <w:start w:val="1"/>
      <w:numFmt w:val="decimal"/>
      <w:pStyle w:val="a7"/>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C4B12"/>
    <w:multiLevelType w:val="hybridMultilevel"/>
    <w:tmpl w:val="78827838"/>
    <w:styleLink w:val="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3"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4" w15:restartNumberingAfterBreak="0">
    <w:nsid w:val="58DF3BA8"/>
    <w:multiLevelType w:val="hybridMultilevel"/>
    <w:tmpl w:val="E3F0F3D6"/>
    <w:lvl w:ilvl="0" w:tplc="BC4646B8">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5" w15:restartNumberingAfterBreak="0">
    <w:nsid w:val="5924798F"/>
    <w:multiLevelType w:val="hybridMultilevel"/>
    <w:tmpl w:val="8E0CF422"/>
    <w:styleLink w:val="131"/>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6" w15:restartNumberingAfterBreak="0">
    <w:nsid w:val="59500DA2"/>
    <w:multiLevelType w:val="multilevel"/>
    <w:tmpl w:val="45564EF8"/>
    <w:styleLink w:val="1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9"/>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5A7841"/>
    <w:multiLevelType w:val="multilevel"/>
    <w:tmpl w:val="518A8234"/>
    <w:lvl w:ilvl="0">
      <w:start w:val="2"/>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5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CE32A3D"/>
    <w:multiLevelType w:val="multilevel"/>
    <w:tmpl w:val="EB524AD4"/>
    <w:styleLink w:val="1a"/>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60584B7E"/>
    <w:multiLevelType w:val="hybridMultilevel"/>
    <w:tmpl w:val="D062CB34"/>
    <w:lvl w:ilvl="0" w:tplc="7F2A0D3A">
      <w:start w:val="1"/>
      <w:numFmt w:val="decimal"/>
      <w:pStyle w:val="a8"/>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609F7ACC"/>
    <w:multiLevelType w:val="hybridMultilevel"/>
    <w:tmpl w:val="FEBCF854"/>
    <w:styleLink w:val="33"/>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15:restartNumberingAfterBreak="0">
    <w:nsid w:val="60C93F2B"/>
    <w:multiLevelType w:val="hybridMultilevel"/>
    <w:tmpl w:val="16D2C904"/>
    <w:lvl w:ilvl="0" w:tplc="6D048A0C">
      <w:start w:val="1"/>
      <w:numFmt w:val="decimal"/>
      <w:pStyle w:val="a9"/>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15:restartNumberingAfterBreak="0">
    <w:nsid w:val="61D213C9"/>
    <w:multiLevelType w:val="hybridMultilevel"/>
    <w:tmpl w:val="6ECAAC08"/>
    <w:styleLink w:val="32"/>
    <w:lvl w:ilvl="0" w:tplc="250EF868">
      <w:start w:val="1"/>
      <w:numFmt w:val="decimalZero"/>
      <w:lvlText w:val="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2226F37"/>
    <w:multiLevelType w:val="hybridMultilevel"/>
    <w:tmpl w:val="A73E8E9A"/>
    <w:lvl w:ilvl="0" w:tplc="1ABAB1EA">
      <w:start w:val="1"/>
      <w:numFmt w:val="decimal"/>
      <w:pStyle w:val="aa"/>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63686982"/>
    <w:multiLevelType w:val="hybridMultilevel"/>
    <w:tmpl w:val="84DC6940"/>
    <w:lvl w:ilvl="0" w:tplc="1758CB24">
      <w:start w:val="1"/>
      <w:numFmt w:val="decimal"/>
      <w:pStyle w:val="ab"/>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1" w15:restartNumberingAfterBreak="0">
    <w:nsid w:val="66EF2A69"/>
    <w:multiLevelType w:val="hybridMultilevel"/>
    <w:tmpl w:val="9A90FB60"/>
    <w:styleLink w:val="4"/>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2" w15:restartNumberingAfterBreak="0">
    <w:nsid w:val="68A25770"/>
    <w:multiLevelType w:val="hybridMultilevel"/>
    <w:tmpl w:val="0D921080"/>
    <w:lvl w:ilvl="0" w:tplc="957891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699B3254"/>
    <w:multiLevelType w:val="multilevel"/>
    <w:tmpl w:val="A5868B64"/>
    <w:styleLink w:val="111112"/>
    <w:lvl w:ilvl="0">
      <w:start w:val="1"/>
      <w:numFmt w:val="decimal"/>
      <w:pStyle w:val="1c"/>
      <w:lvlText w:val="%1."/>
      <w:lvlJc w:val="left"/>
      <w:pPr>
        <w:ind w:left="360" w:hanging="360"/>
      </w:pPr>
      <w:rPr>
        <w:rFonts w:hint="default"/>
        <w:b/>
        <w:i w:val="0"/>
        <w:color w:val="auto"/>
        <w:sz w:val="26"/>
        <w:szCs w:val="26"/>
      </w:rPr>
    </w:lvl>
    <w:lvl w:ilvl="1">
      <w:start w:val="1"/>
      <w:numFmt w:val="decimal"/>
      <w:lvlText w:val="11.%2."/>
      <w:lvlJc w:val="left"/>
      <w:pPr>
        <w:tabs>
          <w:tab w:val="num" w:pos="1561"/>
        </w:tabs>
        <w:ind w:left="1561" w:hanging="851"/>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decimal"/>
      <w:pStyle w:val="30"/>
      <w:lvlText w:val="%1.%2.%3"/>
      <w:lvlJc w:val="left"/>
      <w:pPr>
        <w:tabs>
          <w:tab w:val="num" w:pos="1822"/>
        </w:tabs>
        <w:ind w:left="1822" w:hanging="1134"/>
      </w:pPr>
      <w:rPr>
        <w:rFonts w:hint="default"/>
      </w:rPr>
    </w:lvl>
    <w:lvl w:ilvl="3">
      <w:start w:val="1"/>
      <w:numFmt w:val="decimal"/>
      <w:pStyle w:val="40"/>
      <w:lvlText w:val="%1.%2.%3.%4."/>
      <w:lvlJc w:val="left"/>
      <w:pPr>
        <w:tabs>
          <w:tab w:val="num" w:pos="1746"/>
        </w:tabs>
        <w:ind w:left="1746" w:hanging="1418"/>
      </w:pPr>
      <w:rPr>
        <w:rFonts w:hint="default"/>
      </w:rPr>
    </w:lvl>
    <w:lvl w:ilvl="4">
      <w:start w:val="1"/>
      <w:numFmt w:val="decimal"/>
      <w:lvlText w:val="%1.%2.%3.%4.%5"/>
      <w:lvlJc w:val="left"/>
      <w:pPr>
        <w:tabs>
          <w:tab w:val="num" w:pos="3687"/>
        </w:tabs>
        <w:ind w:left="3687" w:hanging="1418"/>
      </w:pPr>
      <w:rPr>
        <w:rFonts w:hint="default"/>
      </w:rPr>
    </w:lvl>
    <w:lvl w:ilvl="5">
      <w:start w:val="1"/>
      <w:numFmt w:val="decimal"/>
      <w:lvlText w:val="%1.%2.%3.%4.%5.%6"/>
      <w:lvlJc w:val="left"/>
      <w:pPr>
        <w:tabs>
          <w:tab w:val="num" w:pos="2852"/>
        </w:tabs>
        <w:ind w:left="2852" w:hanging="1152"/>
      </w:pPr>
      <w:rPr>
        <w:rFonts w:hint="default"/>
      </w:rPr>
    </w:lvl>
    <w:lvl w:ilvl="6">
      <w:start w:val="1"/>
      <w:numFmt w:val="decimal"/>
      <w:lvlText w:val="%1.%2.%3.%4.%5.%6.%7"/>
      <w:lvlJc w:val="left"/>
      <w:pPr>
        <w:tabs>
          <w:tab w:val="num" w:pos="2996"/>
        </w:tabs>
        <w:ind w:left="2996" w:hanging="1296"/>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1.%2.%3.%4.%5.%6.%7.%8.%9"/>
      <w:lvlJc w:val="left"/>
      <w:pPr>
        <w:tabs>
          <w:tab w:val="num" w:pos="3284"/>
        </w:tabs>
        <w:ind w:left="3284" w:hanging="1584"/>
      </w:pPr>
      <w:rPr>
        <w:rFonts w:hint="default"/>
      </w:rPr>
    </w:lvl>
  </w:abstractNum>
  <w:abstractNum w:abstractNumId="74"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B864A3F"/>
    <w:multiLevelType w:val="multilevel"/>
    <w:tmpl w:val="2BAEFF92"/>
    <w:lvl w:ilvl="0">
      <w:start w:val="6"/>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76" w15:restartNumberingAfterBreak="0">
    <w:nsid w:val="714701E0"/>
    <w:multiLevelType w:val="hybridMultilevel"/>
    <w:tmpl w:val="F802301A"/>
    <w:lvl w:ilvl="0" w:tplc="BEAC3BC2">
      <w:start w:val="1"/>
      <w:numFmt w:val="decimal"/>
      <w:pStyle w:val="ac"/>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1650B4C"/>
    <w:multiLevelType w:val="singleLevel"/>
    <w:tmpl w:val="70DE7A12"/>
    <w:styleLink w:val="1111152"/>
    <w:lvl w:ilvl="0">
      <w:start w:val="1"/>
      <w:numFmt w:val="bullet"/>
      <w:pStyle w:val="ad"/>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hybridMultilevel"/>
    <w:tmpl w:val="F0220C5A"/>
    <w:lvl w:ilvl="0" w:tplc="6BE811F2">
      <w:start w:val="1"/>
      <w:numFmt w:val="decimal"/>
      <w:pStyle w:val="ae"/>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79A31A7"/>
    <w:multiLevelType w:val="hybridMultilevel"/>
    <w:tmpl w:val="5CB62550"/>
    <w:lvl w:ilvl="0" w:tplc="BB820464">
      <w:start w:val="1"/>
      <w:numFmt w:val="bullet"/>
      <w:pStyle w:val="af"/>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95D2B44"/>
    <w:multiLevelType w:val="hybridMultilevel"/>
    <w:tmpl w:val="C99E5048"/>
    <w:lvl w:ilvl="0" w:tplc="8876BD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3" w15:restartNumberingAfterBreak="0">
    <w:nsid w:val="7C6C7F8C"/>
    <w:multiLevelType w:val="hybridMultilevel"/>
    <w:tmpl w:val="33EE90B8"/>
    <w:lvl w:ilvl="0" w:tplc="808AAC10">
      <w:start w:val="1"/>
      <w:numFmt w:val="decimal"/>
      <w:pStyle w:val="af0"/>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15:restartNumberingAfterBreak="0">
    <w:nsid w:val="7C732E38"/>
    <w:multiLevelType w:val="hybridMultilevel"/>
    <w:tmpl w:val="B6A43058"/>
    <w:lvl w:ilvl="0" w:tplc="04190001">
      <w:start w:val="1"/>
      <w:numFmt w:val="bullet"/>
      <w:pStyle w:val="3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3"/>
  </w:num>
  <w:num w:numId="2">
    <w:abstractNumId w:val="45"/>
  </w:num>
  <w:num w:numId="3">
    <w:abstractNumId w:val="0"/>
  </w:num>
  <w:num w:numId="4">
    <w:abstractNumId w:val="84"/>
  </w:num>
  <w:num w:numId="5">
    <w:abstractNumId w:val="47"/>
  </w:num>
  <w:num w:numId="6">
    <w:abstractNumId w:val="32"/>
  </w:num>
  <w:num w:numId="7">
    <w:abstractNumId w:val="57"/>
  </w:num>
  <w:num w:numId="8">
    <w:abstractNumId w:val="21"/>
  </w:num>
  <w:num w:numId="9">
    <w:abstractNumId w:val="16"/>
  </w:num>
  <w:num w:numId="10">
    <w:abstractNumId w:val="33"/>
  </w:num>
  <w:num w:numId="11">
    <w:abstractNumId w:val="37"/>
  </w:num>
  <w:num w:numId="12">
    <w:abstractNumId w:val="34"/>
  </w:num>
  <w:num w:numId="13">
    <w:abstractNumId w:val="25"/>
  </w:num>
  <w:num w:numId="14">
    <w:abstractNumId w:val="82"/>
  </w:num>
  <w:num w:numId="15">
    <w:abstractNumId w:val="58"/>
  </w:num>
  <w:num w:numId="16">
    <w:abstractNumId w:val="75"/>
  </w:num>
  <w:num w:numId="17">
    <w:abstractNumId w:val="20"/>
  </w:num>
  <w:num w:numId="18">
    <w:abstractNumId w:val="72"/>
  </w:num>
  <w:num w:numId="19">
    <w:abstractNumId w:val="36"/>
  </w:num>
  <w:num w:numId="20">
    <w:abstractNumId w:val="31"/>
  </w:num>
  <w:num w:numId="21">
    <w:abstractNumId w:val="41"/>
  </w:num>
  <w:num w:numId="22">
    <w:abstractNumId w:val="22"/>
  </w:num>
  <w:num w:numId="23">
    <w:abstractNumId w:val="26"/>
  </w:num>
  <w:num w:numId="24">
    <w:abstractNumId w:val="23"/>
  </w:num>
  <w:num w:numId="25">
    <w:abstractNumId w:val="77"/>
  </w:num>
  <w:num w:numId="26">
    <w:abstractNumId w:val="78"/>
  </w:num>
  <w:num w:numId="27">
    <w:abstractNumId w:val="39"/>
  </w:num>
  <w:num w:numId="28">
    <w:abstractNumId w:val="64"/>
  </w:num>
  <w:num w:numId="29">
    <w:abstractNumId w:val="15"/>
  </w:num>
  <w:num w:numId="30">
    <w:abstractNumId w:val="4"/>
  </w:num>
  <w:num w:numId="31">
    <w:abstractNumId w:val="52"/>
  </w:num>
  <w:num w:numId="32">
    <w:abstractNumId w:val="61"/>
  </w:num>
  <w:num w:numId="33">
    <w:abstractNumId w:val="55"/>
  </w:num>
  <w:num w:numId="34">
    <w:abstractNumId w:val="71"/>
  </w:num>
  <w:num w:numId="35">
    <w:abstractNumId w:val="79"/>
  </w:num>
  <w:num w:numId="36">
    <w:abstractNumId w:val="67"/>
  </w:num>
  <w:num w:numId="37">
    <w:abstractNumId w:val="81"/>
  </w:num>
  <w:num w:numId="38">
    <w:abstractNumId w:val="56"/>
  </w:num>
  <w:num w:numId="39">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0">
    <w:abstractNumId w:val="80"/>
  </w:num>
  <w:num w:numId="41">
    <w:abstractNumId w:val="65"/>
  </w:num>
  <w:num w:numId="42">
    <w:abstractNumId w:val="83"/>
  </w:num>
  <w:num w:numId="43">
    <w:abstractNumId w:val="54"/>
  </w:num>
  <w:num w:numId="44">
    <w:abstractNumId w:val="12"/>
  </w:num>
  <w:num w:numId="45">
    <w:abstractNumId w:val="46"/>
  </w:num>
  <w:num w:numId="46">
    <w:abstractNumId w:val="44"/>
  </w:num>
  <w:num w:numId="47">
    <w:abstractNumId w:val="14"/>
  </w:num>
  <w:num w:numId="48">
    <w:abstractNumId w:val="10"/>
  </w:num>
  <w:num w:numId="49">
    <w:abstractNumId w:val="70"/>
  </w:num>
  <w:num w:numId="50">
    <w:abstractNumId w:val="9"/>
  </w:num>
  <w:num w:numId="51">
    <w:abstractNumId w:val="5"/>
  </w:num>
  <w:num w:numId="52">
    <w:abstractNumId w:val="42"/>
  </w:num>
  <w:num w:numId="53">
    <w:abstractNumId w:val="51"/>
  </w:num>
  <w:num w:numId="54">
    <w:abstractNumId w:val="63"/>
  </w:num>
  <w:num w:numId="55">
    <w:abstractNumId w:val="38"/>
  </w:num>
  <w:num w:numId="56">
    <w:abstractNumId w:val="24"/>
  </w:num>
  <w:num w:numId="57">
    <w:abstractNumId w:val="69"/>
  </w:num>
  <w:num w:numId="58">
    <w:abstractNumId w:val="68"/>
  </w:num>
  <w:num w:numId="59">
    <w:abstractNumId w:val="17"/>
  </w:num>
  <w:num w:numId="60">
    <w:abstractNumId w:val="13"/>
  </w:num>
  <w:num w:numId="61">
    <w:abstractNumId w:val="74"/>
  </w:num>
  <w:num w:numId="62">
    <w:abstractNumId w:val="40"/>
  </w:num>
  <w:num w:numId="63">
    <w:abstractNumId w:val="18"/>
  </w:num>
  <w:num w:numId="64">
    <w:abstractNumId w:val="29"/>
  </w:num>
  <w:num w:numId="65">
    <w:abstractNumId w:val="59"/>
  </w:num>
  <w:num w:numId="66">
    <w:abstractNumId w:val="53"/>
  </w:num>
  <w:num w:numId="67">
    <w:abstractNumId w:val="43"/>
  </w:num>
  <w:num w:numId="68">
    <w:abstractNumId w:val="76"/>
  </w:num>
  <w:num w:numId="69">
    <w:abstractNumId w:val="8"/>
  </w:num>
  <w:num w:numId="70">
    <w:abstractNumId w:val="85"/>
  </w:num>
  <w:num w:numId="71">
    <w:abstractNumId w:val="60"/>
  </w:num>
  <w:num w:numId="72">
    <w:abstractNumId w:val="35"/>
  </w:num>
  <w:num w:numId="73">
    <w:abstractNumId w:val="66"/>
  </w:num>
  <w:num w:numId="74">
    <w:abstractNumId w:val="62"/>
  </w:num>
  <w:num w:numId="75">
    <w:abstractNumId w:val="48"/>
  </w:num>
  <w:num w:numId="76">
    <w:abstractNumId w:val="28"/>
  </w:num>
  <w:num w:numId="77">
    <w:abstractNumId w:val="27"/>
  </w:num>
  <w:num w:numId="78">
    <w:abstractNumId w:val="50"/>
  </w:num>
  <w:num w:numId="79">
    <w:abstractNumId w:val="6"/>
  </w:num>
  <w:num w:numId="80">
    <w:abstractNumId w:val="30"/>
  </w:num>
  <w:num w:numId="81">
    <w:abstractNumId w:val="19"/>
  </w:num>
  <w:num w:numId="82">
    <w:abstractNumId w:val="1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5E8"/>
    <w:rsid w:val="0000077C"/>
    <w:rsid w:val="00002B63"/>
    <w:rsid w:val="00002D62"/>
    <w:rsid w:val="00003051"/>
    <w:rsid w:val="000036E1"/>
    <w:rsid w:val="00003BD3"/>
    <w:rsid w:val="0000426B"/>
    <w:rsid w:val="0000467E"/>
    <w:rsid w:val="00005037"/>
    <w:rsid w:val="00006082"/>
    <w:rsid w:val="000061FA"/>
    <w:rsid w:val="00006B87"/>
    <w:rsid w:val="0000793A"/>
    <w:rsid w:val="0001003D"/>
    <w:rsid w:val="00011339"/>
    <w:rsid w:val="00011517"/>
    <w:rsid w:val="0001171E"/>
    <w:rsid w:val="000123D1"/>
    <w:rsid w:val="00012B88"/>
    <w:rsid w:val="00013E3A"/>
    <w:rsid w:val="000148AF"/>
    <w:rsid w:val="00014B09"/>
    <w:rsid w:val="00014D21"/>
    <w:rsid w:val="00014FD3"/>
    <w:rsid w:val="000153D7"/>
    <w:rsid w:val="0001619C"/>
    <w:rsid w:val="0001645F"/>
    <w:rsid w:val="000167A0"/>
    <w:rsid w:val="00016C3E"/>
    <w:rsid w:val="000171F1"/>
    <w:rsid w:val="000176C1"/>
    <w:rsid w:val="00020098"/>
    <w:rsid w:val="00021056"/>
    <w:rsid w:val="000212BF"/>
    <w:rsid w:val="00021383"/>
    <w:rsid w:val="000214EF"/>
    <w:rsid w:val="00021A0C"/>
    <w:rsid w:val="00022E9B"/>
    <w:rsid w:val="00023484"/>
    <w:rsid w:val="00023DE9"/>
    <w:rsid w:val="00024023"/>
    <w:rsid w:val="0002469A"/>
    <w:rsid w:val="00024C88"/>
    <w:rsid w:val="000254D2"/>
    <w:rsid w:val="00025C7A"/>
    <w:rsid w:val="00025EAF"/>
    <w:rsid w:val="00025EBB"/>
    <w:rsid w:val="00026932"/>
    <w:rsid w:val="00027115"/>
    <w:rsid w:val="00027C0E"/>
    <w:rsid w:val="000304ED"/>
    <w:rsid w:val="000315B8"/>
    <w:rsid w:val="00031978"/>
    <w:rsid w:val="000319F8"/>
    <w:rsid w:val="00032282"/>
    <w:rsid w:val="0003275C"/>
    <w:rsid w:val="00032A29"/>
    <w:rsid w:val="00033C04"/>
    <w:rsid w:val="00033D87"/>
    <w:rsid w:val="00034369"/>
    <w:rsid w:val="00034CEE"/>
    <w:rsid w:val="00034D2A"/>
    <w:rsid w:val="000354A6"/>
    <w:rsid w:val="0003626E"/>
    <w:rsid w:val="0003669A"/>
    <w:rsid w:val="00036A38"/>
    <w:rsid w:val="00036F4C"/>
    <w:rsid w:val="00037325"/>
    <w:rsid w:val="00037C1B"/>
    <w:rsid w:val="00040862"/>
    <w:rsid w:val="0004100C"/>
    <w:rsid w:val="00041552"/>
    <w:rsid w:val="00041816"/>
    <w:rsid w:val="0004185B"/>
    <w:rsid w:val="00041C65"/>
    <w:rsid w:val="00042D98"/>
    <w:rsid w:val="00042FE4"/>
    <w:rsid w:val="00043665"/>
    <w:rsid w:val="00043B24"/>
    <w:rsid w:val="00044071"/>
    <w:rsid w:val="00044144"/>
    <w:rsid w:val="000442F0"/>
    <w:rsid w:val="00044405"/>
    <w:rsid w:val="00044E13"/>
    <w:rsid w:val="00044E89"/>
    <w:rsid w:val="00044F5C"/>
    <w:rsid w:val="00045BF1"/>
    <w:rsid w:val="00045F1D"/>
    <w:rsid w:val="00046003"/>
    <w:rsid w:val="00046244"/>
    <w:rsid w:val="0004707F"/>
    <w:rsid w:val="000477F4"/>
    <w:rsid w:val="00047DAC"/>
    <w:rsid w:val="0005025D"/>
    <w:rsid w:val="00050E20"/>
    <w:rsid w:val="00051206"/>
    <w:rsid w:val="00051405"/>
    <w:rsid w:val="00051CA6"/>
    <w:rsid w:val="00052619"/>
    <w:rsid w:val="00052680"/>
    <w:rsid w:val="00052DED"/>
    <w:rsid w:val="00053300"/>
    <w:rsid w:val="00054A4F"/>
    <w:rsid w:val="00054D11"/>
    <w:rsid w:val="00054E54"/>
    <w:rsid w:val="0005508A"/>
    <w:rsid w:val="0005524D"/>
    <w:rsid w:val="000553CC"/>
    <w:rsid w:val="00056B9A"/>
    <w:rsid w:val="000571B0"/>
    <w:rsid w:val="000575AC"/>
    <w:rsid w:val="00057EF1"/>
    <w:rsid w:val="000602BA"/>
    <w:rsid w:val="000603DF"/>
    <w:rsid w:val="00060729"/>
    <w:rsid w:val="000609DF"/>
    <w:rsid w:val="00060F8A"/>
    <w:rsid w:val="00062DBB"/>
    <w:rsid w:val="00062ED6"/>
    <w:rsid w:val="00063277"/>
    <w:rsid w:val="00063570"/>
    <w:rsid w:val="000651C4"/>
    <w:rsid w:val="000654AE"/>
    <w:rsid w:val="0006636C"/>
    <w:rsid w:val="0006648E"/>
    <w:rsid w:val="000668BC"/>
    <w:rsid w:val="00066AEF"/>
    <w:rsid w:val="00066B81"/>
    <w:rsid w:val="00067741"/>
    <w:rsid w:val="00070469"/>
    <w:rsid w:val="0007129F"/>
    <w:rsid w:val="0007136E"/>
    <w:rsid w:val="000715E5"/>
    <w:rsid w:val="00071E0B"/>
    <w:rsid w:val="00071EA0"/>
    <w:rsid w:val="00072066"/>
    <w:rsid w:val="000728B2"/>
    <w:rsid w:val="00072939"/>
    <w:rsid w:val="00072ABC"/>
    <w:rsid w:val="00072CA2"/>
    <w:rsid w:val="00073331"/>
    <w:rsid w:val="000733A3"/>
    <w:rsid w:val="00074CAF"/>
    <w:rsid w:val="00074F4A"/>
    <w:rsid w:val="00076996"/>
    <w:rsid w:val="00076CDD"/>
    <w:rsid w:val="00077120"/>
    <w:rsid w:val="00077FC4"/>
    <w:rsid w:val="00080686"/>
    <w:rsid w:val="00080BD3"/>
    <w:rsid w:val="000813C8"/>
    <w:rsid w:val="000819AC"/>
    <w:rsid w:val="0008208E"/>
    <w:rsid w:val="000821A3"/>
    <w:rsid w:val="00082430"/>
    <w:rsid w:val="00082F50"/>
    <w:rsid w:val="000835E1"/>
    <w:rsid w:val="0008391F"/>
    <w:rsid w:val="00083CCD"/>
    <w:rsid w:val="00083DCE"/>
    <w:rsid w:val="00084446"/>
    <w:rsid w:val="00084A18"/>
    <w:rsid w:val="00084D64"/>
    <w:rsid w:val="0008501D"/>
    <w:rsid w:val="000859A9"/>
    <w:rsid w:val="00085F0E"/>
    <w:rsid w:val="00086892"/>
    <w:rsid w:val="000869E9"/>
    <w:rsid w:val="00086CC3"/>
    <w:rsid w:val="00087472"/>
    <w:rsid w:val="00087A25"/>
    <w:rsid w:val="00087F19"/>
    <w:rsid w:val="00090A8B"/>
    <w:rsid w:val="00090BA4"/>
    <w:rsid w:val="0009216A"/>
    <w:rsid w:val="0009245B"/>
    <w:rsid w:val="000928C0"/>
    <w:rsid w:val="00092966"/>
    <w:rsid w:val="000929C0"/>
    <w:rsid w:val="000932A6"/>
    <w:rsid w:val="00094BD7"/>
    <w:rsid w:val="00094F68"/>
    <w:rsid w:val="00096205"/>
    <w:rsid w:val="000968F2"/>
    <w:rsid w:val="00096D2E"/>
    <w:rsid w:val="000974D8"/>
    <w:rsid w:val="00097A72"/>
    <w:rsid w:val="000A02E5"/>
    <w:rsid w:val="000A067C"/>
    <w:rsid w:val="000A0BC2"/>
    <w:rsid w:val="000A143D"/>
    <w:rsid w:val="000A15D7"/>
    <w:rsid w:val="000A1711"/>
    <w:rsid w:val="000A1B8B"/>
    <w:rsid w:val="000A1C8F"/>
    <w:rsid w:val="000A2267"/>
    <w:rsid w:val="000A2BFD"/>
    <w:rsid w:val="000A2E92"/>
    <w:rsid w:val="000A3859"/>
    <w:rsid w:val="000A3E48"/>
    <w:rsid w:val="000A4102"/>
    <w:rsid w:val="000A4E5B"/>
    <w:rsid w:val="000A4F3C"/>
    <w:rsid w:val="000A545A"/>
    <w:rsid w:val="000A5548"/>
    <w:rsid w:val="000A5A19"/>
    <w:rsid w:val="000A6129"/>
    <w:rsid w:val="000A6266"/>
    <w:rsid w:val="000A6AE6"/>
    <w:rsid w:val="000A729F"/>
    <w:rsid w:val="000A7948"/>
    <w:rsid w:val="000A7BE5"/>
    <w:rsid w:val="000A7E50"/>
    <w:rsid w:val="000B070F"/>
    <w:rsid w:val="000B07A7"/>
    <w:rsid w:val="000B0ECE"/>
    <w:rsid w:val="000B1EDF"/>
    <w:rsid w:val="000B24DA"/>
    <w:rsid w:val="000B276E"/>
    <w:rsid w:val="000B2A67"/>
    <w:rsid w:val="000B2E42"/>
    <w:rsid w:val="000B2EE3"/>
    <w:rsid w:val="000B33FB"/>
    <w:rsid w:val="000B407F"/>
    <w:rsid w:val="000B5102"/>
    <w:rsid w:val="000B541B"/>
    <w:rsid w:val="000B5487"/>
    <w:rsid w:val="000B587E"/>
    <w:rsid w:val="000B5BBB"/>
    <w:rsid w:val="000B5E73"/>
    <w:rsid w:val="000B6567"/>
    <w:rsid w:val="000B65A4"/>
    <w:rsid w:val="000B65CA"/>
    <w:rsid w:val="000B65DA"/>
    <w:rsid w:val="000B701B"/>
    <w:rsid w:val="000B70F8"/>
    <w:rsid w:val="000B71F2"/>
    <w:rsid w:val="000B77CF"/>
    <w:rsid w:val="000B78DF"/>
    <w:rsid w:val="000C0494"/>
    <w:rsid w:val="000C07EC"/>
    <w:rsid w:val="000C0C55"/>
    <w:rsid w:val="000C0F2B"/>
    <w:rsid w:val="000C11BB"/>
    <w:rsid w:val="000C21D7"/>
    <w:rsid w:val="000C2842"/>
    <w:rsid w:val="000C2A7E"/>
    <w:rsid w:val="000C2ADD"/>
    <w:rsid w:val="000C2B50"/>
    <w:rsid w:val="000C3114"/>
    <w:rsid w:val="000C3FFA"/>
    <w:rsid w:val="000C42A2"/>
    <w:rsid w:val="000C43B1"/>
    <w:rsid w:val="000C4676"/>
    <w:rsid w:val="000C53F0"/>
    <w:rsid w:val="000C55FB"/>
    <w:rsid w:val="000C59F9"/>
    <w:rsid w:val="000C5B9F"/>
    <w:rsid w:val="000C6F3B"/>
    <w:rsid w:val="000C70D8"/>
    <w:rsid w:val="000C7115"/>
    <w:rsid w:val="000C730B"/>
    <w:rsid w:val="000C777E"/>
    <w:rsid w:val="000D02CC"/>
    <w:rsid w:val="000D0458"/>
    <w:rsid w:val="000D0902"/>
    <w:rsid w:val="000D16F9"/>
    <w:rsid w:val="000D1DB4"/>
    <w:rsid w:val="000D25CF"/>
    <w:rsid w:val="000D276A"/>
    <w:rsid w:val="000D2A2E"/>
    <w:rsid w:val="000D2C2F"/>
    <w:rsid w:val="000D34A2"/>
    <w:rsid w:val="000D3D86"/>
    <w:rsid w:val="000D3F7E"/>
    <w:rsid w:val="000D428C"/>
    <w:rsid w:val="000D4537"/>
    <w:rsid w:val="000D47C0"/>
    <w:rsid w:val="000D486D"/>
    <w:rsid w:val="000D51AA"/>
    <w:rsid w:val="000D5FDE"/>
    <w:rsid w:val="000D6788"/>
    <w:rsid w:val="000D6AE6"/>
    <w:rsid w:val="000D7009"/>
    <w:rsid w:val="000D7171"/>
    <w:rsid w:val="000D7425"/>
    <w:rsid w:val="000D7770"/>
    <w:rsid w:val="000D7E81"/>
    <w:rsid w:val="000E0358"/>
    <w:rsid w:val="000E071F"/>
    <w:rsid w:val="000E087D"/>
    <w:rsid w:val="000E08C9"/>
    <w:rsid w:val="000E112B"/>
    <w:rsid w:val="000E1443"/>
    <w:rsid w:val="000E15D1"/>
    <w:rsid w:val="000E19AB"/>
    <w:rsid w:val="000E2294"/>
    <w:rsid w:val="000E2634"/>
    <w:rsid w:val="000E2753"/>
    <w:rsid w:val="000E27D4"/>
    <w:rsid w:val="000E2841"/>
    <w:rsid w:val="000E2DF6"/>
    <w:rsid w:val="000E3473"/>
    <w:rsid w:val="000E3B90"/>
    <w:rsid w:val="000E3FEE"/>
    <w:rsid w:val="000E4262"/>
    <w:rsid w:val="000E4B71"/>
    <w:rsid w:val="000E4C19"/>
    <w:rsid w:val="000E51E4"/>
    <w:rsid w:val="000E5569"/>
    <w:rsid w:val="000E583A"/>
    <w:rsid w:val="000E59A7"/>
    <w:rsid w:val="000E5EF8"/>
    <w:rsid w:val="000E5F97"/>
    <w:rsid w:val="000E6B6B"/>
    <w:rsid w:val="000E711B"/>
    <w:rsid w:val="000E798F"/>
    <w:rsid w:val="000E7B98"/>
    <w:rsid w:val="000E7EB7"/>
    <w:rsid w:val="000F0022"/>
    <w:rsid w:val="000F07A0"/>
    <w:rsid w:val="000F0F9F"/>
    <w:rsid w:val="000F13AA"/>
    <w:rsid w:val="000F13D4"/>
    <w:rsid w:val="000F1591"/>
    <w:rsid w:val="000F1739"/>
    <w:rsid w:val="000F176D"/>
    <w:rsid w:val="000F3502"/>
    <w:rsid w:val="000F3CFA"/>
    <w:rsid w:val="000F3E1B"/>
    <w:rsid w:val="000F430A"/>
    <w:rsid w:val="000F4351"/>
    <w:rsid w:val="000F4621"/>
    <w:rsid w:val="000F4CE5"/>
    <w:rsid w:val="000F5739"/>
    <w:rsid w:val="000F5A5E"/>
    <w:rsid w:val="000F65E3"/>
    <w:rsid w:val="000F6A24"/>
    <w:rsid w:val="000F70DC"/>
    <w:rsid w:val="001006DC"/>
    <w:rsid w:val="00100A10"/>
    <w:rsid w:val="00100A1A"/>
    <w:rsid w:val="00100A98"/>
    <w:rsid w:val="00100B2D"/>
    <w:rsid w:val="001031FB"/>
    <w:rsid w:val="00103435"/>
    <w:rsid w:val="001036AC"/>
    <w:rsid w:val="00103AF9"/>
    <w:rsid w:val="0010456B"/>
    <w:rsid w:val="00104587"/>
    <w:rsid w:val="00104C8A"/>
    <w:rsid w:val="001057C0"/>
    <w:rsid w:val="001058AC"/>
    <w:rsid w:val="00105ADD"/>
    <w:rsid w:val="00105C0F"/>
    <w:rsid w:val="001077A6"/>
    <w:rsid w:val="001077C8"/>
    <w:rsid w:val="00107BBD"/>
    <w:rsid w:val="00107C38"/>
    <w:rsid w:val="00107E52"/>
    <w:rsid w:val="00107EDB"/>
    <w:rsid w:val="001100C1"/>
    <w:rsid w:val="00110199"/>
    <w:rsid w:val="001101B6"/>
    <w:rsid w:val="00110BAA"/>
    <w:rsid w:val="00110BED"/>
    <w:rsid w:val="001115D9"/>
    <w:rsid w:val="001118C3"/>
    <w:rsid w:val="0011194C"/>
    <w:rsid w:val="001122C1"/>
    <w:rsid w:val="001123B6"/>
    <w:rsid w:val="0011254C"/>
    <w:rsid w:val="00112803"/>
    <w:rsid w:val="001129D3"/>
    <w:rsid w:val="00113628"/>
    <w:rsid w:val="00113AB4"/>
    <w:rsid w:val="00116035"/>
    <w:rsid w:val="001161F5"/>
    <w:rsid w:val="001162D9"/>
    <w:rsid w:val="00117C08"/>
    <w:rsid w:val="00117D33"/>
    <w:rsid w:val="001211B7"/>
    <w:rsid w:val="001218D6"/>
    <w:rsid w:val="00121A7E"/>
    <w:rsid w:val="001221D0"/>
    <w:rsid w:val="001223FA"/>
    <w:rsid w:val="001225B1"/>
    <w:rsid w:val="00122896"/>
    <w:rsid w:val="00122E84"/>
    <w:rsid w:val="0012364B"/>
    <w:rsid w:val="0012390E"/>
    <w:rsid w:val="001239CF"/>
    <w:rsid w:val="00123AA2"/>
    <w:rsid w:val="00123EF5"/>
    <w:rsid w:val="001243B2"/>
    <w:rsid w:val="0012479F"/>
    <w:rsid w:val="001247C5"/>
    <w:rsid w:val="00124B3F"/>
    <w:rsid w:val="00124F28"/>
    <w:rsid w:val="0012619B"/>
    <w:rsid w:val="00127B45"/>
    <w:rsid w:val="00130BE8"/>
    <w:rsid w:val="001316CE"/>
    <w:rsid w:val="001316CF"/>
    <w:rsid w:val="0013178C"/>
    <w:rsid w:val="00131C7C"/>
    <w:rsid w:val="00131F06"/>
    <w:rsid w:val="00132934"/>
    <w:rsid w:val="00132ED5"/>
    <w:rsid w:val="001331F0"/>
    <w:rsid w:val="00133209"/>
    <w:rsid w:val="00133800"/>
    <w:rsid w:val="00133838"/>
    <w:rsid w:val="001340B3"/>
    <w:rsid w:val="00134A67"/>
    <w:rsid w:val="00135250"/>
    <w:rsid w:val="00136E51"/>
    <w:rsid w:val="0013745E"/>
    <w:rsid w:val="001374A2"/>
    <w:rsid w:val="00140FF9"/>
    <w:rsid w:val="00141C23"/>
    <w:rsid w:val="00142DB8"/>
    <w:rsid w:val="00142E96"/>
    <w:rsid w:val="00143AAD"/>
    <w:rsid w:val="00144BEA"/>
    <w:rsid w:val="00145402"/>
    <w:rsid w:val="0014562D"/>
    <w:rsid w:val="00146760"/>
    <w:rsid w:val="001467A5"/>
    <w:rsid w:val="001470E0"/>
    <w:rsid w:val="00147350"/>
    <w:rsid w:val="00147C24"/>
    <w:rsid w:val="00147DD1"/>
    <w:rsid w:val="00150CFF"/>
    <w:rsid w:val="00150F15"/>
    <w:rsid w:val="00150F4A"/>
    <w:rsid w:val="001514F7"/>
    <w:rsid w:val="00151688"/>
    <w:rsid w:val="0015173B"/>
    <w:rsid w:val="00151E34"/>
    <w:rsid w:val="00151E39"/>
    <w:rsid w:val="0015216E"/>
    <w:rsid w:val="001524A2"/>
    <w:rsid w:val="00152E9C"/>
    <w:rsid w:val="001544ED"/>
    <w:rsid w:val="0015469D"/>
    <w:rsid w:val="0015487D"/>
    <w:rsid w:val="00154B08"/>
    <w:rsid w:val="00154B6C"/>
    <w:rsid w:val="00155202"/>
    <w:rsid w:val="001555BF"/>
    <w:rsid w:val="001559E6"/>
    <w:rsid w:val="00155A15"/>
    <w:rsid w:val="00155AC8"/>
    <w:rsid w:val="0015629F"/>
    <w:rsid w:val="00156D74"/>
    <w:rsid w:val="00156EAF"/>
    <w:rsid w:val="0015729D"/>
    <w:rsid w:val="0015760D"/>
    <w:rsid w:val="00157855"/>
    <w:rsid w:val="001578C7"/>
    <w:rsid w:val="001579F4"/>
    <w:rsid w:val="00157F4A"/>
    <w:rsid w:val="001600F6"/>
    <w:rsid w:val="0016016F"/>
    <w:rsid w:val="001605C4"/>
    <w:rsid w:val="001606FA"/>
    <w:rsid w:val="0016079B"/>
    <w:rsid w:val="00160D3C"/>
    <w:rsid w:val="00160FCD"/>
    <w:rsid w:val="001614D9"/>
    <w:rsid w:val="00161859"/>
    <w:rsid w:val="00161B0C"/>
    <w:rsid w:val="00161BFE"/>
    <w:rsid w:val="001629F5"/>
    <w:rsid w:val="00162DB1"/>
    <w:rsid w:val="00162ED0"/>
    <w:rsid w:val="00163399"/>
    <w:rsid w:val="00163D3E"/>
    <w:rsid w:val="00163E65"/>
    <w:rsid w:val="001640A0"/>
    <w:rsid w:val="001644D7"/>
    <w:rsid w:val="00164739"/>
    <w:rsid w:val="00164955"/>
    <w:rsid w:val="0016555E"/>
    <w:rsid w:val="00166673"/>
    <w:rsid w:val="001673F8"/>
    <w:rsid w:val="001674A1"/>
    <w:rsid w:val="001704EC"/>
    <w:rsid w:val="001705B9"/>
    <w:rsid w:val="001706E9"/>
    <w:rsid w:val="00170A6B"/>
    <w:rsid w:val="00170CBF"/>
    <w:rsid w:val="00172233"/>
    <w:rsid w:val="001725FE"/>
    <w:rsid w:val="001732E7"/>
    <w:rsid w:val="001735BB"/>
    <w:rsid w:val="001739A7"/>
    <w:rsid w:val="00173F4C"/>
    <w:rsid w:val="00174052"/>
    <w:rsid w:val="00174597"/>
    <w:rsid w:val="00174623"/>
    <w:rsid w:val="00174825"/>
    <w:rsid w:val="001748CF"/>
    <w:rsid w:val="00174B9A"/>
    <w:rsid w:val="00174CBF"/>
    <w:rsid w:val="00174FFA"/>
    <w:rsid w:val="00175031"/>
    <w:rsid w:val="00175C30"/>
    <w:rsid w:val="00176317"/>
    <w:rsid w:val="001767CC"/>
    <w:rsid w:val="00176D47"/>
    <w:rsid w:val="00176FCA"/>
    <w:rsid w:val="0017751B"/>
    <w:rsid w:val="00177560"/>
    <w:rsid w:val="00177658"/>
    <w:rsid w:val="00177A91"/>
    <w:rsid w:val="001807F7"/>
    <w:rsid w:val="001808BD"/>
    <w:rsid w:val="00180FF0"/>
    <w:rsid w:val="001811B3"/>
    <w:rsid w:val="00181304"/>
    <w:rsid w:val="001818E9"/>
    <w:rsid w:val="0018243F"/>
    <w:rsid w:val="0018245A"/>
    <w:rsid w:val="001825AC"/>
    <w:rsid w:val="00182DA1"/>
    <w:rsid w:val="00183899"/>
    <w:rsid w:val="00183B5B"/>
    <w:rsid w:val="001846A0"/>
    <w:rsid w:val="00184E0D"/>
    <w:rsid w:val="0018515D"/>
    <w:rsid w:val="0018550E"/>
    <w:rsid w:val="001860C3"/>
    <w:rsid w:val="00186CB7"/>
    <w:rsid w:val="001875AE"/>
    <w:rsid w:val="00187C53"/>
    <w:rsid w:val="0019144C"/>
    <w:rsid w:val="00191E4D"/>
    <w:rsid w:val="00191F37"/>
    <w:rsid w:val="00193FA5"/>
    <w:rsid w:val="0019429B"/>
    <w:rsid w:val="00194664"/>
    <w:rsid w:val="0019535D"/>
    <w:rsid w:val="00195D35"/>
    <w:rsid w:val="00196682"/>
    <w:rsid w:val="00196DBE"/>
    <w:rsid w:val="001A1BFF"/>
    <w:rsid w:val="001A3370"/>
    <w:rsid w:val="001A358F"/>
    <w:rsid w:val="001A3B47"/>
    <w:rsid w:val="001A4649"/>
    <w:rsid w:val="001A46E0"/>
    <w:rsid w:val="001A4768"/>
    <w:rsid w:val="001A4A04"/>
    <w:rsid w:val="001A542D"/>
    <w:rsid w:val="001A56D0"/>
    <w:rsid w:val="001A5735"/>
    <w:rsid w:val="001A5B0D"/>
    <w:rsid w:val="001A5BC7"/>
    <w:rsid w:val="001A5F52"/>
    <w:rsid w:val="001A622E"/>
    <w:rsid w:val="001A6F21"/>
    <w:rsid w:val="001B14E3"/>
    <w:rsid w:val="001B260C"/>
    <w:rsid w:val="001B262B"/>
    <w:rsid w:val="001B2739"/>
    <w:rsid w:val="001B304C"/>
    <w:rsid w:val="001B3531"/>
    <w:rsid w:val="001B4A68"/>
    <w:rsid w:val="001B56C5"/>
    <w:rsid w:val="001B58B5"/>
    <w:rsid w:val="001B5979"/>
    <w:rsid w:val="001B5B72"/>
    <w:rsid w:val="001B5D05"/>
    <w:rsid w:val="001B6562"/>
    <w:rsid w:val="001B66F2"/>
    <w:rsid w:val="001B7841"/>
    <w:rsid w:val="001C0353"/>
    <w:rsid w:val="001C0445"/>
    <w:rsid w:val="001C0EDD"/>
    <w:rsid w:val="001C1413"/>
    <w:rsid w:val="001C1F00"/>
    <w:rsid w:val="001C1F75"/>
    <w:rsid w:val="001C25CC"/>
    <w:rsid w:val="001C27BB"/>
    <w:rsid w:val="001C285D"/>
    <w:rsid w:val="001C2D20"/>
    <w:rsid w:val="001C3CD8"/>
    <w:rsid w:val="001C3FB4"/>
    <w:rsid w:val="001C5DAF"/>
    <w:rsid w:val="001C6937"/>
    <w:rsid w:val="001C6B89"/>
    <w:rsid w:val="001C6FAB"/>
    <w:rsid w:val="001C75E1"/>
    <w:rsid w:val="001C7A53"/>
    <w:rsid w:val="001C7F45"/>
    <w:rsid w:val="001D0195"/>
    <w:rsid w:val="001D095F"/>
    <w:rsid w:val="001D133E"/>
    <w:rsid w:val="001D16DD"/>
    <w:rsid w:val="001D1BA0"/>
    <w:rsid w:val="001D2191"/>
    <w:rsid w:val="001D22F3"/>
    <w:rsid w:val="001D2BF0"/>
    <w:rsid w:val="001D3549"/>
    <w:rsid w:val="001D3BB8"/>
    <w:rsid w:val="001D3ED2"/>
    <w:rsid w:val="001D43A5"/>
    <w:rsid w:val="001D532A"/>
    <w:rsid w:val="001D58B5"/>
    <w:rsid w:val="001D5E5E"/>
    <w:rsid w:val="001D6ADA"/>
    <w:rsid w:val="001D6DD1"/>
    <w:rsid w:val="001D6EA9"/>
    <w:rsid w:val="001D6EF3"/>
    <w:rsid w:val="001D6EFF"/>
    <w:rsid w:val="001D7C86"/>
    <w:rsid w:val="001D7D2C"/>
    <w:rsid w:val="001E0B55"/>
    <w:rsid w:val="001E1942"/>
    <w:rsid w:val="001E1AA1"/>
    <w:rsid w:val="001E2023"/>
    <w:rsid w:val="001E23F6"/>
    <w:rsid w:val="001E2BA2"/>
    <w:rsid w:val="001E347F"/>
    <w:rsid w:val="001E36D0"/>
    <w:rsid w:val="001E3F25"/>
    <w:rsid w:val="001E4F06"/>
    <w:rsid w:val="001E5ACA"/>
    <w:rsid w:val="001E5E5E"/>
    <w:rsid w:val="001E630F"/>
    <w:rsid w:val="001E64E0"/>
    <w:rsid w:val="001E6C7A"/>
    <w:rsid w:val="001E6CF8"/>
    <w:rsid w:val="001E7DBF"/>
    <w:rsid w:val="001F05AF"/>
    <w:rsid w:val="001F1086"/>
    <w:rsid w:val="001F1D0F"/>
    <w:rsid w:val="001F1EE3"/>
    <w:rsid w:val="001F2C69"/>
    <w:rsid w:val="001F2C8C"/>
    <w:rsid w:val="001F37D3"/>
    <w:rsid w:val="001F4D58"/>
    <w:rsid w:val="001F5326"/>
    <w:rsid w:val="001F5399"/>
    <w:rsid w:val="001F707E"/>
    <w:rsid w:val="002001C2"/>
    <w:rsid w:val="00200667"/>
    <w:rsid w:val="00201594"/>
    <w:rsid w:val="00201A79"/>
    <w:rsid w:val="002025AF"/>
    <w:rsid w:val="002025F7"/>
    <w:rsid w:val="00202987"/>
    <w:rsid w:val="002029C9"/>
    <w:rsid w:val="00202C30"/>
    <w:rsid w:val="00202FD1"/>
    <w:rsid w:val="00203588"/>
    <w:rsid w:val="002039CB"/>
    <w:rsid w:val="002039ED"/>
    <w:rsid w:val="0020419B"/>
    <w:rsid w:val="00204490"/>
    <w:rsid w:val="00204CD7"/>
    <w:rsid w:val="00205E53"/>
    <w:rsid w:val="0020640F"/>
    <w:rsid w:val="002105D2"/>
    <w:rsid w:val="00210814"/>
    <w:rsid w:val="00210FE4"/>
    <w:rsid w:val="0021123D"/>
    <w:rsid w:val="00212465"/>
    <w:rsid w:val="00212FC1"/>
    <w:rsid w:val="002130BF"/>
    <w:rsid w:val="00214026"/>
    <w:rsid w:val="00215137"/>
    <w:rsid w:val="0021577C"/>
    <w:rsid w:val="0021584F"/>
    <w:rsid w:val="00215E39"/>
    <w:rsid w:val="002164EB"/>
    <w:rsid w:val="00216E66"/>
    <w:rsid w:val="0021739A"/>
    <w:rsid w:val="00217E1A"/>
    <w:rsid w:val="00220AFA"/>
    <w:rsid w:val="00220C1B"/>
    <w:rsid w:val="002212C4"/>
    <w:rsid w:val="00221670"/>
    <w:rsid w:val="00221830"/>
    <w:rsid w:val="00222077"/>
    <w:rsid w:val="00222266"/>
    <w:rsid w:val="00222665"/>
    <w:rsid w:val="00222687"/>
    <w:rsid w:val="00222D50"/>
    <w:rsid w:val="0022300B"/>
    <w:rsid w:val="00223534"/>
    <w:rsid w:val="002240B5"/>
    <w:rsid w:val="00224657"/>
    <w:rsid w:val="00224BA4"/>
    <w:rsid w:val="0022587C"/>
    <w:rsid w:val="00225ABF"/>
    <w:rsid w:val="00225B00"/>
    <w:rsid w:val="0022621D"/>
    <w:rsid w:val="00226C63"/>
    <w:rsid w:val="0022710B"/>
    <w:rsid w:val="002274C9"/>
    <w:rsid w:val="002275BB"/>
    <w:rsid w:val="00227825"/>
    <w:rsid w:val="00227E6A"/>
    <w:rsid w:val="0023019C"/>
    <w:rsid w:val="00230CDA"/>
    <w:rsid w:val="002313A4"/>
    <w:rsid w:val="002314F3"/>
    <w:rsid w:val="0023158C"/>
    <w:rsid w:val="0023184F"/>
    <w:rsid w:val="00231E40"/>
    <w:rsid w:val="00232A4D"/>
    <w:rsid w:val="00232B78"/>
    <w:rsid w:val="00233218"/>
    <w:rsid w:val="00233304"/>
    <w:rsid w:val="0023354F"/>
    <w:rsid w:val="00233BD2"/>
    <w:rsid w:val="00234049"/>
    <w:rsid w:val="002344BF"/>
    <w:rsid w:val="00234722"/>
    <w:rsid w:val="002347DC"/>
    <w:rsid w:val="00234DCA"/>
    <w:rsid w:val="00234E2F"/>
    <w:rsid w:val="00234F2C"/>
    <w:rsid w:val="002352FB"/>
    <w:rsid w:val="00235839"/>
    <w:rsid w:val="00235AA0"/>
    <w:rsid w:val="00236BFE"/>
    <w:rsid w:val="00236C5C"/>
    <w:rsid w:val="00236DA5"/>
    <w:rsid w:val="002374FB"/>
    <w:rsid w:val="0023768D"/>
    <w:rsid w:val="00237B63"/>
    <w:rsid w:val="00237BBC"/>
    <w:rsid w:val="00237E2B"/>
    <w:rsid w:val="002401B1"/>
    <w:rsid w:val="002405F2"/>
    <w:rsid w:val="002412CD"/>
    <w:rsid w:val="0024154C"/>
    <w:rsid w:val="002417AC"/>
    <w:rsid w:val="002419B6"/>
    <w:rsid w:val="00242E92"/>
    <w:rsid w:val="00243624"/>
    <w:rsid w:val="00243C16"/>
    <w:rsid w:val="002448E1"/>
    <w:rsid w:val="00244943"/>
    <w:rsid w:val="00244E1D"/>
    <w:rsid w:val="002456E5"/>
    <w:rsid w:val="00245AB7"/>
    <w:rsid w:val="00246405"/>
    <w:rsid w:val="002469B6"/>
    <w:rsid w:val="00246C65"/>
    <w:rsid w:val="00246E0C"/>
    <w:rsid w:val="00246F93"/>
    <w:rsid w:val="00247067"/>
    <w:rsid w:val="002470FE"/>
    <w:rsid w:val="00247EC9"/>
    <w:rsid w:val="0025038F"/>
    <w:rsid w:val="002508BA"/>
    <w:rsid w:val="00250971"/>
    <w:rsid w:val="00250AD4"/>
    <w:rsid w:val="002511AA"/>
    <w:rsid w:val="002516E3"/>
    <w:rsid w:val="002520DC"/>
    <w:rsid w:val="002521E0"/>
    <w:rsid w:val="0025261E"/>
    <w:rsid w:val="00252920"/>
    <w:rsid w:val="002531BC"/>
    <w:rsid w:val="00253ED4"/>
    <w:rsid w:val="00254075"/>
    <w:rsid w:val="0025408D"/>
    <w:rsid w:val="00254794"/>
    <w:rsid w:val="002549C2"/>
    <w:rsid w:val="00254DBE"/>
    <w:rsid w:val="00255320"/>
    <w:rsid w:val="002553A0"/>
    <w:rsid w:val="0025573F"/>
    <w:rsid w:val="00257235"/>
    <w:rsid w:val="00257379"/>
    <w:rsid w:val="002579D9"/>
    <w:rsid w:val="00257C97"/>
    <w:rsid w:val="00260980"/>
    <w:rsid w:val="002611E9"/>
    <w:rsid w:val="00261F6A"/>
    <w:rsid w:val="0026210E"/>
    <w:rsid w:val="0026274A"/>
    <w:rsid w:val="00262801"/>
    <w:rsid w:val="00262E29"/>
    <w:rsid w:val="00263427"/>
    <w:rsid w:val="0026353F"/>
    <w:rsid w:val="00264357"/>
    <w:rsid w:val="00265185"/>
    <w:rsid w:val="002657CE"/>
    <w:rsid w:val="00265999"/>
    <w:rsid w:val="00265C1A"/>
    <w:rsid w:val="00266518"/>
    <w:rsid w:val="00266966"/>
    <w:rsid w:val="00266DB5"/>
    <w:rsid w:val="00267059"/>
    <w:rsid w:val="00267F8E"/>
    <w:rsid w:val="002706B0"/>
    <w:rsid w:val="00271C66"/>
    <w:rsid w:val="0027216D"/>
    <w:rsid w:val="00272D6F"/>
    <w:rsid w:val="00272EA3"/>
    <w:rsid w:val="002735F4"/>
    <w:rsid w:val="002739A1"/>
    <w:rsid w:val="00273A93"/>
    <w:rsid w:val="00273BD1"/>
    <w:rsid w:val="00273EFC"/>
    <w:rsid w:val="0027457C"/>
    <w:rsid w:val="00277510"/>
    <w:rsid w:val="00277806"/>
    <w:rsid w:val="0027798A"/>
    <w:rsid w:val="002779AD"/>
    <w:rsid w:val="00277B26"/>
    <w:rsid w:val="00277E60"/>
    <w:rsid w:val="00277EC7"/>
    <w:rsid w:val="00280168"/>
    <w:rsid w:val="0028048D"/>
    <w:rsid w:val="0028096E"/>
    <w:rsid w:val="00280C98"/>
    <w:rsid w:val="00281BFD"/>
    <w:rsid w:val="00281EAE"/>
    <w:rsid w:val="00282AB4"/>
    <w:rsid w:val="00282D25"/>
    <w:rsid w:val="002830AE"/>
    <w:rsid w:val="00284133"/>
    <w:rsid w:val="002841BB"/>
    <w:rsid w:val="00284CA2"/>
    <w:rsid w:val="00284CE8"/>
    <w:rsid w:val="00286DCC"/>
    <w:rsid w:val="00286FAD"/>
    <w:rsid w:val="00287165"/>
    <w:rsid w:val="0028769B"/>
    <w:rsid w:val="00287EA1"/>
    <w:rsid w:val="00287F17"/>
    <w:rsid w:val="00290158"/>
    <w:rsid w:val="002903AF"/>
    <w:rsid w:val="00290518"/>
    <w:rsid w:val="00290842"/>
    <w:rsid w:val="00291D10"/>
    <w:rsid w:val="00291F1C"/>
    <w:rsid w:val="00291F6F"/>
    <w:rsid w:val="00292B2F"/>
    <w:rsid w:val="00292B32"/>
    <w:rsid w:val="00292CC8"/>
    <w:rsid w:val="00292EB2"/>
    <w:rsid w:val="00292F30"/>
    <w:rsid w:val="00292FBE"/>
    <w:rsid w:val="002939A7"/>
    <w:rsid w:val="00293F5A"/>
    <w:rsid w:val="00294437"/>
    <w:rsid w:val="00294BFC"/>
    <w:rsid w:val="00295035"/>
    <w:rsid w:val="002953B9"/>
    <w:rsid w:val="00295595"/>
    <w:rsid w:val="00295DA4"/>
    <w:rsid w:val="002962FF"/>
    <w:rsid w:val="0029685F"/>
    <w:rsid w:val="00296C0C"/>
    <w:rsid w:val="002972A0"/>
    <w:rsid w:val="002975F4"/>
    <w:rsid w:val="00297763"/>
    <w:rsid w:val="00297A9F"/>
    <w:rsid w:val="002A00F3"/>
    <w:rsid w:val="002A0501"/>
    <w:rsid w:val="002A0DC4"/>
    <w:rsid w:val="002A1DC5"/>
    <w:rsid w:val="002A2B17"/>
    <w:rsid w:val="002A37CF"/>
    <w:rsid w:val="002A385B"/>
    <w:rsid w:val="002A3B41"/>
    <w:rsid w:val="002A49FE"/>
    <w:rsid w:val="002A4FDE"/>
    <w:rsid w:val="002A5883"/>
    <w:rsid w:val="002A5A83"/>
    <w:rsid w:val="002A6060"/>
    <w:rsid w:val="002A6C51"/>
    <w:rsid w:val="002A6EB5"/>
    <w:rsid w:val="002A7753"/>
    <w:rsid w:val="002A7856"/>
    <w:rsid w:val="002A7AF8"/>
    <w:rsid w:val="002A7CF2"/>
    <w:rsid w:val="002B0CA5"/>
    <w:rsid w:val="002B0D41"/>
    <w:rsid w:val="002B0E98"/>
    <w:rsid w:val="002B0F25"/>
    <w:rsid w:val="002B1442"/>
    <w:rsid w:val="002B250A"/>
    <w:rsid w:val="002B2844"/>
    <w:rsid w:val="002B3083"/>
    <w:rsid w:val="002B3F8E"/>
    <w:rsid w:val="002B55B2"/>
    <w:rsid w:val="002B61A5"/>
    <w:rsid w:val="002B6339"/>
    <w:rsid w:val="002B6858"/>
    <w:rsid w:val="002B7491"/>
    <w:rsid w:val="002B7F10"/>
    <w:rsid w:val="002C04EF"/>
    <w:rsid w:val="002C0DBE"/>
    <w:rsid w:val="002C1377"/>
    <w:rsid w:val="002C166E"/>
    <w:rsid w:val="002C1751"/>
    <w:rsid w:val="002C1AC0"/>
    <w:rsid w:val="002C1AC5"/>
    <w:rsid w:val="002C217D"/>
    <w:rsid w:val="002C2390"/>
    <w:rsid w:val="002C2755"/>
    <w:rsid w:val="002C283D"/>
    <w:rsid w:val="002C2D1A"/>
    <w:rsid w:val="002C2E86"/>
    <w:rsid w:val="002C2EBC"/>
    <w:rsid w:val="002C3BB7"/>
    <w:rsid w:val="002C4312"/>
    <w:rsid w:val="002C43D2"/>
    <w:rsid w:val="002C480D"/>
    <w:rsid w:val="002C6918"/>
    <w:rsid w:val="002C6F26"/>
    <w:rsid w:val="002D0E95"/>
    <w:rsid w:val="002D2BFD"/>
    <w:rsid w:val="002D2E50"/>
    <w:rsid w:val="002D2E72"/>
    <w:rsid w:val="002D354E"/>
    <w:rsid w:val="002D35B9"/>
    <w:rsid w:val="002D45C6"/>
    <w:rsid w:val="002D4939"/>
    <w:rsid w:val="002D4C1C"/>
    <w:rsid w:val="002D4F43"/>
    <w:rsid w:val="002D5D62"/>
    <w:rsid w:val="002D648C"/>
    <w:rsid w:val="002D6501"/>
    <w:rsid w:val="002D76BE"/>
    <w:rsid w:val="002D776B"/>
    <w:rsid w:val="002D7D70"/>
    <w:rsid w:val="002E0A20"/>
    <w:rsid w:val="002E0B01"/>
    <w:rsid w:val="002E166A"/>
    <w:rsid w:val="002E17EC"/>
    <w:rsid w:val="002E1FF6"/>
    <w:rsid w:val="002E2903"/>
    <w:rsid w:val="002E504E"/>
    <w:rsid w:val="002E531F"/>
    <w:rsid w:val="002E633A"/>
    <w:rsid w:val="002E6435"/>
    <w:rsid w:val="002E64D0"/>
    <w:rsid w:val="002E6B7E"/>
    <w:rsid w:val="002E6E16"/>
    <w:rsid w:val="002E70B7"/>
    <w:rsid w:val="002E7734"/>
    <w:rsid w:val="002E799B"/>
    <w:rsid w:val="002E7BCA"/>
    <w:rsid w:val="002F09C9"/>
    <w:rsid w:val="002F0E70"/>
    <w:rsid w:val="002F18CC"/>
    <w:rsid w:val="002F42A0"/>
    <w:rsid w:val="002F5172"/>
    <w:rsid w:val="002F53B0"/>
    <w:rsid w:val="002F5996"/>
    <w:rsid w:val="002F61D2"/>
    <w:rsid w:val="002F68A2"/>
    <w:rsid w:val="002F6FEC"/>
    <w:rsid w:val="0030149E"/>
    <w:rsid w:val="0030159F"/>
    <w:rsid w:val="00301905"/>
    <w:rsid w:val="003024E8"/>
    <w:rsid w:val="003029F8"/>
    <w:rsid w:val="00302E1D"/>
    <w:rsid w:val="00302EE4"/>
    <w:rsid w:val="003031B1"/>
    <w:rsid w:val="00304638"/>
    <w:rsid w:val="003050DD"/>
    <w:rsid w:val="003053CD"/>
    <w:rsid w:val="0030575C"/>
    <w:rsid w:val="00305BDF"/>
    <w:rsid w:val="00305D44"/>
    <w:rsid w:val="00306D60"/>
    <w:rsid w:val="00306EFF"/>
    <w:rsid w:val="003072B4"/>
    <w:rsid w:val="00310E44"/>
    <w:rsid w:val="00310E9B"/>
    <w:rsid w:val="003110E3"/>
    <w:rsid w:val="003116D8"/>
    <w:rsid w:val="0031242A"/>
    <w:rsid w:val="00312650"/>
    <w:rsid w:val="00312719"/>
    <w:rsid w:val="00313BEC"/>
    <w:rsid w:val="00313CF9"/>
    <w:rsid w:val="00314385"/>
    <w:rsid w:val="00314658"/>
    <w:rsid w:val="00314B44"/>
    <w:rsid w:val="003155A9"/>
    <w:rsid w:val="00315898"/>
    <w:rsid w:val="003169A7"/>
    <w:rsid w:val="0031741F"/>
    <w:rsid w:val="0031786F"/>
    <w:rsid w:val="003201F1"/>
    <w:rsid w:val="00320401"/>
    <w:rsid w:val="0032066A"/>
    <w:rsid w:val="00320B9E"/>
    <w:rsid w:val="00321144"/>
    <w:rsid w:val="00321413"/>
    <w:rsid w:val="0032168F"/>
    <w:rsid w:val="00321716"/>
    <w:rsid w:val="0032172B"/>
    <w:rsid w:val="003219E4"/>
    <w:rsid w:val="00321B95"/>
    <w:rsid w:val="00322453"/>
    <w:rsid w:val="00322A16"/>
    <w:rsid w:val="00323CFB"/>
    <w:rsid w:val="00323F20"/>
    <w:rsid w:val="00324346"/>
    <w:rsid w:val="00324439"/>
    <w:rsid w:val="00324F57"/>
    <w:rsid w:val="003255A3"/>
    <w:rsid w:val="0032642A"/>
    <w:rsid w:val="00327FC1"/>
    <w:rsid w:val="003300E3"/>
    <w:rsid w:val="003308B8"/>
    <w:rsid w:val="00330A85"/>
    <w:rsid w:val="0033103C"/>
    <w:rsid w:val="0033119C"/>
    <w:rsid w:val="003312DC"/>
    <w:rsid w:val="00331724"/>
    <w:rsid w:val="00331C58"/>
    <w:rsid w:val="00331D56"/>
    <w:rsid w:val="00332951"/>
    <w:rsid w:val="00332D7F"/>
    <w:rsid w:val="003332FF"/>
    <w:rsid w:val="00333A7A"/>
    <w:rsid w:val="003351F0"/>
    <w:rsid w:val="00335DF3"/>
    <w:rsid w:val="003367DA"/>
    <w:rsid w:val="003400D8"/>
    <w:rsid w:val="00340B58"/>
    <w:rsid w:val="00341313"/>
    <w:rsid w:val="003413DC"/>
    <w:rsid w:val="003414B1"/>
    <w:rsid w:val="0034150A"/>
    <w:rsid w:val="003415E7"/>
    <w:rsid w:val="003428D6"/>
    <w:rsid w:val="00342D9A"/>
    <w:rsid w:val="00342E47"/>
    <w:rsid w:val="0034303A"/>
    <w:rsid w:val="003432CA"/>
    <w:rsid w:val="003434CE"/>
    <w:rsid w:val="00343C36"/>
    <w:rsid w:val="00343F37"/>
    <w:rsid w:val="00344A0E"/>
    <w:rsid w:val="00344B70"/>
    <w:rsid w:val="00345010"/>
    <w:rsid w:val="0034516C"/>
    <w:rsid w:val="0034551B"/>
    <w:rsid w:val="0034565A"/>
    <w:rsid w:val="00345BB1"/>
    <w:rsid w:val="00346767"/>
    <w:rsid w:val="0034697A"/>
    <w:rsid w:val="003469F0"/>
    <w:rsid w:val="00347C69"/>
    <w:rsid w:val="0035081A"/>
    <w:rsid w:val="00351050"/>
    <w:rsid w:val="00351679"/>
    <w:rsid w:val="003518ED"/>
    <w:rsid w:val="00352E16"/>
    <w:rsid w:val="0035336E"/>
    <w:rsid w:val="00353916"/>
    <w:rsid w:val="00353A27"/>
    <w:rsid w:val="00353D71"/>
    <w:rsid w:val="00354179"/>
    <w:rsid w:val="003542A4"/>
    <w:rsid w:val="0035566C"/>
    <w:rsid w:val="003557C8"/>
    <w:rsid w:val="0035583E"/>
    <w:rsid w:val="00356055"/>
    <w:rsid w:val="0035614F"/>
    <w:rsid w:val="0035632B"/>
    <w:rsid w:val="00356371"/>
    <w:rsid w:val="003567D1"/>
    <w:rsid w:val="003567D3"/>
    <w:rsid w:val="0035736B"/>
    <w:rsid w:val="00361EB0"/>
    <w:rsid w:val="00362C65"/>
    <w:rsid w:val="00362D26"/>
    <w:rsid w:val="00362DF9"/>
    <w:rsid w:val="003636B6"/>
    <w:rsid w:val="00363989"/>
    <w:rsid w:val="00364564"/>
    <w:rsid w:val="00364AB0"/>
    <w:rsid w:val="0036526D"/>
    <w:rsid w:val="00365F50"/>
    <w:rsid w:val="00370E3B"/>
    <w:rsid w:val="00371225"/>
    <w:rsid w:val="00371423"/>
    <w:rsid w:val="003717AE"/>
    <w:rsid w:val="003719CE"/>
    <w:rsid w:val="00371CFE"/>
    <w:rsid w:val="00372084"/>
    <w:rsid w:val="00372445"/>
    <w:rsid w:val="003728A6"/>
    <w:rsid w:val="00372D3A"/>
    <w:rsid w:val="00372E3C"/>
    <w:rsid w:val="00373278"/>
    <w:rsid w:val="003735D1"/>
    <w:rsid w:val="0037381A"/>
    <w:rsid w:val="003747EC"/>
    <w:rsid w:val="00374A11"/>
    <w:rsid w:val="00374ACF"/>
    <w:rsid w:val="003750CD"/>
    <w:rsid w:val="0037528E"/>
    <w:rsid w:val="00375832"/>
    <w:rsid w:val="003759D3"/>
    <w:rsid w:val="00375BE6"/>
    <w:rsid w:val="003760C5"/>
    <w:rsid w:val="00376A72"/>
    <w:rsid w:val="003805B1"/>
    <w:rsid w:val="00381EDC"/>
    <w:rsid w:val="00382292"/>
    <w:rsid w:val="003836A3"/>
    <w:rsid w:val="00383DF2"/>
    <w:rsid w:val="003844AA"/>
    <w:rsid w:val="003845A8"/>
    <w:rsid w:val="00384C39"/>
    <w:rsid w:val="00384C3C"/>
    <w:rsid w:val="003850E4"/>
    <w:rsid w:val="003851F3"/>
    <w:rsid w:val="00385A6F"/>
    <w:rsid w:val="00386B29"/>
    <w:rsid w:val="00387039"/>
    <w:rsid w:val="00387083"/>
    <w:rsid w:val="00387199"/>
    <w:rsid w:val="003901B6"/>
    <w:rsid w:val="003907E3"/>
    <w:rsid w:val="00390F62"/>
    <w:rsid w:val="003911F1"/>
    <w:rsid w:val="00391B34"/>
    <w:rsid w:val="00391EB9"/>
    <w:rsid w:val="0039270E"/>
    <w:rsid w:val="00392839"/>
    <w:rsid w:val="003929E0"/>
    <w:rsid w:val="0039472E"/>
    <w:rsid w:val="00395288"/>
    <w:rsid w:val="003958E6"/>
    <w:rsid w:val="00395A92"/>
    <w:rsid w:val="00395F68"/>
    <w:rsid w:val="00395F95"/>
    <w:rsid w:val="003969B7"/>
    <w:rsid w:val="00396AC7"/>
    <w:rsid w:val="00396E90"/>
    <w:rsid w:val="0039732A"/>
    <w:rsid w:val="003A0367"/>
    <w:rsid w:val="003A0509"/>
    <w:rsid w:val="003A12F4"/>
    <w:rsid w:val="003A1D1A"/>
    <w:rsid w:val="003A22CB"/>
    <w:rsid w:val="003A2C35"/>
    <w:rsid w:val="003A2E54"/>
    <w:rsid w:val="003A341A"/>
    <w:rsid w:val="003A4314"/>
    <w:rsid w:val="003A5628"/>
    <w:rsid w:val="003A5AB7"/>
    <w:rsid w:val="003A5E1A"/>
    <w:rsid w:val="003A6B5A"/>
    <w:rsid w:val="003A70D7"/>
    <w:rsid w:val="003A7B56"/>
    <w:rsid w:val="003A7FF2"/>
    <w:rsid w:val="003B006B"/>
    <w:rsid w:val="003B0074"/>
    <w:rsid w:val="003B049C"/>
    <w:rsid w:val="003B0B26"/>
    <w:rsid w:val="003B10CB"/>
    <w:rsid w:val="003B1913"/>
    <w:rsid w:val="003B1B6C"/>
    <w:rsid w:val="003B1F85"/>
    <w:rsid w:val="003B27E7"/>
    <w:rsid w:val="003B3555"/>
    <w:rsid w:val="003B3BC0"/>
    <w:rsid w:val="003B4AE5"/>
    <w:rsid w:val="003B59A7"/>
    <w:rsid w:val="003B61B5"/>
    <w:rsid w:val="003B64A1"/>
    <w:rsid w:val="003B67DB"/>
    <w:rsid w:val="003B6CDB"/>
    <w:rsid w:val="003B78E5"/>
    <w:rsid w:val="003B7B61"/>
    <w:rsid w:val="003C03CD"/>
    <w:rsid w:val="003C0F00"/>
    <w:rsid w:val="003C0F93"/>
    <w:rsid w:val="003C1B36"/>
    <w:rsid w:val="003C1DB3"/>
    <w:rsid w:val="003C1EA9"/>
    <w:rsid w:val="003C262D"/>
    <w:rsid w:val="003C2690"/>
    <w:rsid w:val="003C2B5D"/>
    <w:rsid w:val="003C2FEC"/>
    <w:rsid w:val="003C381B"/>
    <w:rsid w:val="003C3CDD"/>
    <w:rsid w:val="003C43FD"/>
    <w:rsid w:val="003C4EB3"/>
    <w:rsid w:val="003C53E9"/>
    <w:rsid w:val="003C5FEC"/>
    <w:rsid w:val="003C6B8A"/>
    <w:rsid w:val="003C73C0"/>
    <w:rsid w:val="003C757C"/>
    <w:rsid w:val="003C7EBF"/>
    <w:rsid w:val="003D00AB"/>
    <w:rsid w:val="003D0B05"/>
    <w:rsid w:val="003D107D"/>
    <w:rsid w:val="003D12C0"/>
    <w:rsid w:val="003D17B5"/>
    <w:rsid w:val="003D1B3B"/>
    <w:rsid w:val="003D25A7"/>
    <w:rsid w:val="003D2CDE"/>
    <w:rsid w:val="003D3481"/>
    <w:rsid w:val="003D46AD"/>
    <w:rsid w:val="003D55B5"/>
    <w:rsid w:val="003D5A3E"/>
    <w:rsid w:val="003D6CE1"/>
    <w:rsid w:val="003D6EF4"/>
    <w:rsid w:val="003E082D"/>
    <w:rsid w:val="003E0CC9"/>
    <w:rsid w:val="003E0F50"/>
    <w:rsid w:val="003E1253"/>
    <w:rsid w:val="003E14C9"/>
    <w:rsid w:val="003E1588"/>
    <w:rsid w:val="003E1677"/>
    <w:rsid w:val="003E1A32"/>
    <w:rsid w:val="003E1D26"/>
    <w:rsid w:val="003E1E42"/>
    <w:rsid w:val="003E2880"/>
    <w:rsid w:val="003E293D"/>
    <w:rsid w:val="003E2A0F"/>
    <w:rsid w:val="003E2A9C"/>
    <w:rsid w:val="003E2B72"/>
    <w:rsid w:val="003E2C40"/>
    <w:rsid w:val="003E2D0C"/>
    <w:rsid w:val="003E351F"/>
    <w:rsid w:val="003E374F"/>
    <w:rsid w:val="003E42AC"/>
    <w:rsid w:val="003E4A06"/>
    <w:rsid w:val="003E4E98"/>
    <w:rsid w:val="003E5270"/>
    <w:rsid w:val="003E55D2"/>
    <w:rsid w:val="003E5800"/>
    <w:rsid w:val="003E5F59"/>
    <w:rsid w:val="003E6058"/>
    <w:rsid w:val="003E6E8F"/>
    <w:rsid w:val="003F0354"/>
    <w:rsid w:val="003F10E4"/>
    <w:rsid w:val="003F11EF"/>
    <w:rsid w:val="003F128A"/>
    <w:rsid w:val="003F1CA7"/>
    <w:rsid w:val="003F1D52"/>
    <w:rsid w:val="003F1E4B"/>
    <w:rsid w:val="003F225E"/>
    <w:rsid w:val="003F238B"/>
    <w:rsid w:val="003F2719"/>
    <w:rsid w:val="003F2B78"/>
    <w:rsid w:val="003F2BC7"/>
    <w:rsid w:val="003F2DFD"/>
    <w:rsid w:val="003F3387"/>
    <w:rsid w:val="003F365C"/>
    <w:rsid w:val="003F39B7"/>
    <w:rsid w:val="003F3B00"/>
    <w:rsid w:val="003F4231"/>
    <w:rsid w:val="003F4634"/>
    <w:rsid w:val="003F54CC"/>
    <w:rsid w:val="003F6C64"/>
    <w:rsid w:val="003F748C"/>
    <w:rsid w:val="003F782A"/>
    <w:rsid w:val="003F7C6B"/>
    <w:rsid w:val="003F7ECD"/>
    <w:rsid w:val="004001F2"/>
    <w:rsid w:val="0040052E"/>
    <w:rsid w:val="00401805"/>
    <w:rsid w:val="00401D47"/>
    <w:rsid w:val="004025FB"/>
    <w:rsid w:val="004029D9"/>
    <w:rsid w:val="00402FCB"/>
    <w:rsid w:val="00403636"/>
    <w:rsid w:val="00404250"/>
    <w:rsid w:val="0040441D"/>
    <w:rsid w:val="004047DA"/>
    <w:rsid w:val="004049B3"/>
    <w:rsid w:val="00404A47"/>
    <w:rsid w:val="00405353"/>
    <w:rsid w:val="004063EC"/>
    <w:rsid w:val="004066C9"/>
    <w:rsid w:val="00406C2D"/>
    <w:rsid w:val="00406D5A"/>
    <w:rsid w:val="004072FD"/>
    <w:rsid w:val="004074F0"/>
    <w:rsid w:val="00411A72"/>
    <w:rsid w:val="00411F77"/>
    <w:rsid w:val="004122D6"/>
    <w:rsid w:val="004125D3"/>
    <w:rsid w:val="00412CAC"/>
    <w:rsid w:val="00412F22"/>
    <w:rsid w:val="004139BD"/>
    <w:rsid w:val="00414198"/>
    <w:rsid w:val="0041440A"/>
    <w:rsid w:val="004158C9"/>
    <w:rsid w:val="00415A48"/>
    <w:rsid w:val="0041628E"/>
    <w:rsid w:val="00417B32"/>
    <w:rsid w:val="00417EC9"/>
    <w:rsid w:val="00420BC0"/>
    <w:rsid w:val="00420EAD"/>
    <w:rsid w:val="0042117A"/>
    <w:rsid w:val="0042117F"/>
    <w:rsid w:val="00421457"/>
    <w:rsid w:val="00421974"/>
    <w:rsid w:val="00421B4A"/>
    <w:rsid w:val="00421CE4"/>
    <w:rsid w:val="00422009"/>
    <w:rsid w:val="004229C5"/>
    <w:rsid w:val="00422A0D"/>
    <w:rsid w:val="00423082"/>
    <w:rsid w:val="0042344F"/>
    <w:rsid w:val="0042375A"/>
    <w:rsid w:val="00423A81"/>
    <w:rsid w:val="0042410B"/>
    <w:rsid w:val="00424198"/>
    <w:rsid w:val="00424FA6"/>
    <w:rsid w:val="0042520A"/>
    <w:rsid w:val="004255E9"/>
    <w:rsid w:val="0042692F"/>
    <w:rsid w:val="00426E83"/>
    <w:rsid w:val="004272B7"/>
    <w:rsid w:val="00427496"/>
    <w:rsid w:val="00427854"/>
    <w:rsid w:val="0042796D"/>
    <w:rsid w:val="00427F97"/>
    <w:rsid w:val="0043038B"/>
    <w:rsid w:val="00430633"/>
    <w:rsid w:val="004317D4"/>
    <w:rsid w:val="00431B39"/>
    <w:rsid w:val="004329DF"/>
    <w:rsid w:val="00432A11"/>
    <w:rsid w:val="00432BA7"/>
    <w:rsid w:val="00432BB1"/>
    <w:rsid w:val="00433185"/>
    <w:rsid w:val="00433610"/>
    <w:rsid w:val="00433A31"/>
    <w:rsid w:val="0043458C"/>
    <w:rsid w:val="00434608"/>
    <w:rsid w:val="004346A5"/>
    <w:rsid w:val="00434BA9"/>
    <w:rsid w:val="0043578A"/>
    <w:rsid w:val="00435870"/>
    <w:rsid w:val="004359C4"/>
    <w:rsid w:val="00435C2B"/>
    <w:rsid w:val="00436CC5"/>
    <w:rsid w:val="00437410"/>
    <w:rsid w:val="00437926"/>
    <w:rsid w:val="00437DEE"/>
    <w:rsid w:val="004401E3"/>
    <w:rsid w:val="0044026C"/>
    <w:rsid w:val="0044031E"/>
    <w:rsid w:val="00440364"/>
    <w:rsid w:val="004408B0"/>
    <w:rsid w:val="00441D8C"/>
    <w:rsid w:val="00441FD0"/>
    <w:rsid w:val="00441FD3"/>
    <w:rsid w:val="0044223F"/>
    <w:rsid w:val="00442417"/>
    <w:rsid w:val="00442CE4"/>
    <w:rsid w:val="0044330C"/>
    <w:rsid w:val="00443368"/>
    <w:rsid w:val="004435FA"/>
    <w:rsid w:val="004435FC"/>
    <w:rsid w:val="004438AC"/>
    <w:rsid w:val="004439DF"/>
    <w:rsid w:val="004443B8"/>
    <w:rsid w:val="004447D6"/>
    <w:rsid w:val="00444A92"/>
    <w:rsid w:val="00444BDF"/>
    <w:rsid w:val="00444BE8"/>
    <w:rsid w:val="00445A55"/>
    <w:rsid w:val="00445A83"/>
    <w:rsid w:val="00445CE9"/>
    <w:rsid w:val="00445E72"/>
    <w:rsid w:val="00445FC8"/>
    <w:rsid w:val="00446286"/>
    <w:rsid w:val="00446843"/>
    <w:rsid w:val="00446AB2"/>
    <w:rsid w:val="00446D38"/>
    <w:rsid w:val="00447482"/>
    <w:rsid w:val="00447BB3"/>
    <w:rsid w:val="0045001E"/>
    <w:rsid w:val="004500C8"/>
    <w:rsid w:val="00450851"/>
    <w:rsid w:val="0045120B"/>
    <w:rsid w:val="0045172C"/>
    <w:rsid w:val="004519BD"/>
    <w:rsid w:val="00452133"/>
    <w:rsid w:val="00452180"/>
    <w:rsid w:val="00452876"/>
    <w:rsid w:val="00452CAB"/>
    <w:rsid w:val="00452CCE"/>
    <w:rsid w:val="00453479"/>
    <w:rsid w:val="004536E4"/>
    <w:rsid w:val="00453F54"/>
    <w:rsid w:val="004541CC"/>
    <w:rsid w:val="0045426A"/>
    <w:rsid w:val="00454994"/>
    <w:rsid w:val="0045563E"/>
    <w:rsid w:val="004557FD"/>
    <w:rsid w:val="004559F3"/>
    <w:rsid w:val="004560A4"/>
    <w:rsid w:val="004562FE"/>
    <w:rsid w:val="00456A8E"/>
    <w:rsid w:val="0045714D"/>
    <w:rsid w:val="004572AD"/>
    <w:rsid w:val="0045793A"/>
    <w:rsid w:val="00457956"/>
    <w:rsid w:val="00457BAA"/>
    <w:rsid w:val="00457F5E"/>
    <w:rsid w:val="0046277B"/>
    <w:rsid w:val="00462D89"/>
    <w:rsid w:val="004630F2"/>
    <w:rsid w:val="0046409C"/>
    <w:rsid w:val="00464343"/>
    <w:rsid w:val="00464700"/>
    <w:rsid w:val="004658F4"/>
    <w:rsid w:val="00465C83"/>
    <w:rsid w:val="00466B92"/>
    <w:rsid w:val="004670F7"/>
    <w:rsid w:val="0046713B"/>
    <w:rsid w:val="0046760E"/>
    <w:rsid w:val="00467CD7"/>
    <w:rsid w:val="00467F89"/>
    <w:rsid w:val="0047007F"/>
    <w:rsid w:val="00470116"/>
    <w:rsid w:val="00470349"/>
    <w:rsid w:val="00470761"/>
    <w:rsid w:val="0047086D"/>
    <w:rsid w:val="004708FF"/>
    <w:rsid w:val="004709E2"/>
    <w:rsid w:val="00471A1A"/>
    <w:rsid w:val="00472119"/>
    <w:rsid w:val="00472269"/>
    <w:rsid w:val="00473830"/>
    <w:rsid w:val="00474729"/>
    <w:rsid w:val="00474B13"/>
    <w:rsid w:val="004757DB"/>
    <w:rsid w:val="00475B8F"/>
    <w:rsid w:val="00475DA3"/>
    <w:rsid w:val="004761D7"/>
    <w:rsid w:val="004765BA"/>
    <w:rsid w:val="004766FA"/>
    <w:rsid w:val="004770D9"/>
    <w:rsid w:val="00477253"/>
    <w:rsid w:val="004774D4"/>
    <w:rsid w:val="0047797B"/>
    <w:rsid w:val="00480502"/>
    <w:rsid w:val="0048092C"/>
    <w:rsid w:val="00480AA1"/>
    <w:rsid w:val="00480F4F"/>
    <w:rsid w:val="00481476"/>
    <w:rsid w:val="004816E1"/>
    <w:rsid w:val="00481849"/>
    <w:rsid w:val="00481997"/>
    <w:rsid w:val="00481C63"/>
    <w:rsid w:val="00481CEF"/>
    <w:rsid w:val="00482387"/>
    <w:rsid w:val="00482797"/>
    <w:rsid w:val="00483C67"/>
    <w:rsid w:val="00483DF2"/>
    <w:rsid w:val="00484A97"/>
    <w:rsid w:val="00484BE4"/>
    <w:rsid w:val="004856B6"/>
    <w:rsid w:val="0048611A"/>
    <w:rsid w:val="00486559"/>
    <w:rsid w:val="004865C2"/>
    <w:rsid w:val="00486CA5"/>
    <w:rsid w:val="004876B5"/>
    <w:rsid w:val="00487DCC"/>
    <w:rsid w:val="004903DB"/>
    <w:rsid w:val="00490481"/>
    <w:rsid w:val="004906B6"/>
    <w:rsid w:val="00490C4C"/>
    <w:rsid w:val="00490F1D"/>
    <w:rsid w:val="00491024"/>
    <w:rsid w:val="00491204"/>
    <w:rsid w:val="004916AF"/>
    <w:rsid w:val="00491C32"/>
    <w:rsid w:val="00491F85"/>
    <w:rsid w:val="00492464"/>
    <w:rsid w:val="004928DD"/>
    <w:rsid w:val="00493756"/>
    <w:rsid w:val="00495A5D"/>
    <w:rsid w:val="00495C27"/>
    <w:rsid w:val="00495FF2"/>
    <w:rsid w:val="004969F9"/>
    <w:rsid w:val="00496AFF"/>
    <w:rsid w:val="00496D46"/>
    <w:rsid w:val="004977AA"/>
    <w:rsid w:val="004A02CD"/>
    <w:rsid w:val="004A09C1"/>
    <w:rsid w:val="004A1C53"/>
    <w:rsid w:val="004A1F26"/>
    <w:rsid w:val="004A24AE"/>
    <w:rsid w:val="004A2B24"/>
    <w:rsid w:val="004A37E0"/>
    <w:rsid w:val="004A41C6"/>
    <w:rsid w:val="004A4709"/>
    <w:rsid w:val="004A48AC"/>
    <w:rsid w:val="004A4B8B"/>
    <w:rsid w:val="004A5597"/>
    <w:rsid w:val="004A622A"/>
    <w:rsid w:val="004A673E"/>
    <w:rsid w:val="004A6F26"/>
    <w:rsid w:val="004A77ED"/>
    <w:rsid w:val="004A78C2"/>
    <w:rsid w:val="004A7EE0"/>
    <w:rsid w:val="004B0750"/>
    <w:rsid w:val="004B27D3"/>
    <w:rsid w:val="004B2A0C"/>
    <w:rsid w:val="004B349A"/>
    <w:rsid w:val="004B3A05"/>
    <w:rsid w:val="004B3DE8"/>
    <w:rsid w:val="004B569D"/>
    <w:rsid w:val="004B5E04"/>
    <w:rsid w:val="004B5F29"/>
    <w:rsid w:val="004B650B"/>
    <w:rsid w:val="004B65D0"/>
    <w:rsid w:val="004B6920"/>
    <w:rsid w:val="004B6B06"/>
    <w:rsid w:val="004B7C5F"/>
    <w:rsid w:val="004B7C97"/>
    <w:rsid w:val="004C0055"/>
    <w:rsid w:val="004C0E45"/>
    <w:rsid w:val="004C1142"/>
    <w:rsid w:val="004C12DB"/>
    <w:rsid w:val="004C1C8F"/>
    <w:rsid w:val="004C2C08"/>
    <w:rsid w:val="004C3116"/>
    <w:rsid w:val="004C35C9"/>
    <w:rsid w:val="004C404F"/>
    <w:rsid w:val="004C48D3"/>
    <w:rsid w:val="004C4B37"/>
    <w:rsid w:val="004C5085"/>
    <w:rsid w:val="004C57BE"/>
    <w:rsid w:val="004C586F"/>
    <w:rsid w:val="004C5971"/>
    <w:rsid w:val="004C6449"/>
    <w:rsid w:val="004C672B"/>
    <w:rsid w:val="004C6AC5"/>
    <w:rsid w:val="004C70F4"/>
    <w:rsid w:val="004C7510"/>
    <w:rsid w:val="004C7860"/>
    <w:rsid w:val="004C7EF5"/>
    <w:rsid w:val="004D0E17"/>
    <w:rsid w:val="004D10AB"/>
    <w:rsid w:val="004D12A0"/>
    <w:rsid w:val="004D1841"/>
    <w:rsid w:val="004D1CCA"/>
    <w:rsid w:val="004D2410"/>
    <w:rsid w:val="004D275B"/>
    <w:rsid w:val="004D2CC7"/>
    <w:rsid w:val="004D3D1A"/>
    <w:rsid w:val="004D4423"/>
    <w:rsid w:val="004D45BF"/>
    <w:rsid w:val="004D4844"/>
    <w:rsid w:val="004D49F6"/>
    <w:rsid w:val="004D4F1E"/>
    <w:rsid w:val="004D5314"/>
    <w:rsid w:val="004D5420"/>
    <w:rsid w:val="004D56DE"/>
    <w:rsid w:val="004D5722"/>
    <w:rsid w:val="004D59F0"/>
    <w:rsid w:val="004D6A57"/>
    <w:rsid w:val="004D6C2D"/>
    <w:rsid w:val="004D73BC"/>
    <w:rsid w:val="004D73FE"/>
    <w:rsid w:val="004D75C2"/>
    <w:rsid w:val="004E0111"/>
    <w:rsid w:val="004E0362"/>
    <w:rsid w:val="004E0C09"/>
    <w:rsid w:val="004E0E21"/>
    <w:rsid w:val="004E0E45"/>
    <w:rsid w:val="004E1CC2"/>
    <w:rsid w:val="004E1DEC"/>
    <w:rsid w:val="004E20A9"/>
    <w:rsid w:val="004E22D6"/>
    <w:rsid w:val="004E281F"/>
    <w:rsid w:val="004E2884"/>
    <w:rsid w:val="004E2B34"/>
    <w:rsid w:val="004E2C51"/>
    <w:rsid w:val="004E2DAC"/>
    <w:rsid w:val="004E31BF"/>
    <w:rsid w:val="004E36C7"/>
    <w:rsid w:val="004E3816"/>
    <w:rsid w:val="004E3863"/>
    <w:rsid w:val="004E395F"/>
    <w:rsid w:val="004E3D54"/>
    <w:rsid w:val="004E3EE7"/>
    <w:rsid w:val="004E497C"/>
    <w:rsid w:val="004E4C1B"/>
    <w:rsid w:val="004E4D24"/>
    <w:rsid w:val="004E5AF0"/>
    <w:rsid w:val="004E5BBB"/>
    <w:rsid w:val="004E5DBE"/>
    <w:rsid w:val="004E60D8"/>
    <w:rsid w:val="004E62B3"/>
    <w:rsid w:val="004E634B"/>
    <w:rsid w:val="004E6572"/>
    <w:rsid w:val="004E6C43"/>
    <w:rsid w:val="004E7164"/>
    <w:rsid w:val="004E72D6"/>
    <w:rsid w:val="004E7695"/>
    <w:rsid w:val="004E7777"/>
    <w:rsid w:val="004E77C6"/>
    <w:rsid w:val="004E7C7A"/>
    <w:rsid w:val="004F0454"/>
    <w:rsid w:val="004F0785"/>
    <w:rsid w:val="004F0C16"/>
    <w:rsid w:val="004F0C5F"/>
    <w:rsid w:val="004F0F64"/>
    <w:rsid w:val="004F1B8D"/>
    <w:rsid w:val="004F1C8C"/>
    <w:rsid w:val="004F2648"/>
    <w:rsid w:val="004F2B2C"/>
    <w:rsid w:val="004F2BCC"/>
    <w:rsid w:val="004F2E32"/>
    <w:rsid w:val="004F3A51"/>
    <w:rsid w:val="004F43A8"/>
    <w:rsid w:val="004F46B4"/>
    <w:rsid w:val="004F51CE"/>
    <w:rsid w:val="004F5268"/>
    <w:rsid w:val="004F545D"/>
    <w:rsid w:val="004F5498"/>
    <w:rsid w:val="004F55B4"/>
    <w:rsid w:val="004F57DB"/>
    <w:rsid w:val="004F6360"/>
    <w:rsid w:val="004F6709"/>
    <w:rsid w:val="004F67C8"/>
    <w:rsid w:val="004F6844"/>
    <w:rsid w:val="004F6886"/>
    <w:rsid w:val="004F68CE"/>
    <w:rsid w:val="004F6CE6"/>
    <w:rsid w:val="004F6D17"/>
    <w:rsid w:val="004F6EBD"/>
    <w:rsid w:val="004F7170"/>
    <w:rsid w:val="004F76A8"/>
    <w:rsid w:val="004F7DBF"/>
    <w:rsid w:val="005006F8"/>
    <w:rsid w:val="0050118A"/>
    <w:rsid w:val="005014CB"/>
    <w:rsid w:val="00502BC3"/>
    <w:rsid w:val="00502F9A"/>
    <w:rsid w:val="0050321D"/>
    <w:rsid w:val="00503243"/>
    <w:rsid w:val="005035D3"/>
    <w:rsid w:val="00503793"/>
    <w:rsid w:val="00503A17"/>
    <w:rsid w:val="0050426D"/>
    <w:rsid w:val="00504D97"/>
    <w:rsid w:val="00505822"/>
    <w:rsid w:val="00505995"/>
    <w:rsid w:val="00505DC8"/>
    <w:rsid w:val="005068A9"/>
    <w:rsid w:val="00506C20"/>
    <w:rsid w:val="00506D00"/>
    <w:rsid w:val="005071FA"/>
    <w:rsid w:val="005075B7"/>
    <w:rsid w:val="00507E70"/>
    <w:rsid w:val="00507F0E"/>
    <w:rsid w:val="00511B0C"/>
    <w:rsid w:val="00511C63"/>
    <w:rsid w:val="00511FDF"/>
    <w:rsid w:val="00512344"/>
    <w:rsid w:val="00512E77"/>
    <w:rsid w:val="005133E5"/>
    <w:rsid w:val="0051427E"/>
    <w:rsid w:val="005142BC"/>
    <w:rsid w:val="00514D4C"/>
    <w:rsid w:val="00515383"/>
    <w:rsid w:val="005162C8"/>
    <w:rsid w:val="00516325"/>
    <w:rsid w:val="00516EA4"/>
    <w:rsid w:val="005172E4"/>
    <w:rsid w:val="005173C2"/>
    <w:rsid w:val="00517B51"/>
    <w:rsid w:val="00517CB8"/>
    <w:rsid w:val="00517CE1"/>
    <w:rsid w:val="005200D3"/>
    <w:rsid w:val="005203F5"/>
    <w:rsid w:val="005217A6"/>
    <w:rsid w:val="00521A1D"/>
    <w:rsid w:val="005220F2"/>
    <w:rsid w:val="00522A4E"/>
    <w:rsid w:val="00523305"/>
    <w:rsid w:val="005238A9"/>
    <w:rsid w:val="00523B7C"/>
    <w:rsid w:val="00523BC5"/>
    <w:rsid w:val="00523C1D"/>
    <w:rsid w:val="00523D72"/>
    <w:rsid w:val="005240BF"/>
    <w:rsid w:val="00524353"/>
    <w:rsid w:val="00524D38"/>
    <w:rsid w:val="0052548F"/>
    <w:rsid w:val="005259DB"/>
    <w:rsid w:val="00526254"/>
    <w:rsid w:val="00526953"/>
    <w:rsid w:val="00527828"/>
    <w:rsid w:val="005278FB"/>
    <w:rsid w:val="00527F31"/>
    <w:rsid w:val="00527F5B"/>
    <w:rsid w:val="0053088B"/>
    <w:rsid w:val="00530B80"/>
    <w:rsid w:val="005315DE"/>
    <w:rsid w:val="00531994"/>
    <w:rsid w:val="005321FD"/>
    <w:rsid w:val="005328DB"/>
    <w:rsid w:val="00532DFF"/>
    <w:rsid w:val="005334ED"/>
    <w:rsid w:val="005336A8"/>
    <w:rsid w:val="00533707"/>
    <w:rsid w:val="00533CB4"/>
    <w:rsid w:val="00534BAF"/>
    <w:rsid w:val="00534F78"/>
    <w:rsid w:val="00535651"/>
    <w:rsid w:val="005356F3"/>
    <w:rsid w:val="00536BF3"/>
    <w:rsid w:val="00536EA1"/>
    <w:rsid w:val="0053705E"/>
    <w:rsid w:val="00537E6E"/>
    <w:rsid w:val="00540969"/>
    <w:rsid w:val="00540A06"/>
    <w:rsid w:val="00540B9A"/>
    <w:rsid w:val="00540D6F"/>
    <w:rsid w:val="00540FD9"/>
    <w:rsid w:val="00541195"/>
    <w:rsid w:val="005411B7"/>
    <w:rsid w:val="0054147B"/>
    <w:rsid w:val="005414B5"/>
    <w:rsid w:val="00541A70"/>
    <w:rsid w:val="00542006"/>
    <w:rsid w:val="00542C43"/>
    <w:rsid w:val="005435FE"/>
    <w:rsid w:val="0054372C"/>
    <w:rsid w:val="005438B7"/>
    <w:rsid w:val="00544117"/>
    <w:rsid w:val="005441F1"/>
    <w:rsid w:val="005444D1"/>
    <w:rsid w:val="00544776"/>
    <w:rsid w:val="00544991"/>
    <w:rsid w:val="00545C26"/>
    <w:rsid w:val="005463E2"/>
    <w:rsid w:val="005468DF"/>
    <w:rsid w:val="00546DB7"/>
    <w:rsid w:val="005472E4"/>
    <w:rsid w:val="005477F7"/>
    <w:rsid w:val="00547D12"/>
    <w:rsid w:val="00550925"/>
    <w:rsid w:val="00550B0F"/>
    <w:rsid w:val="00550EBD"/>
    <w:rsid w:val="005512AE"/>
    <w:rsid w:val="0055185E"/>
    <w:rsid w:val="00551869"/>
    <w:rsid w:val="00551CDB"/>
    <w:rsid w:val="00552D08"/>
    <w:rsid w:val="00552DCA"/>
    <w:rsid w:val="0055324B"/>
    <w:rsid w:val="00553364"/>
    <w:rsid w:val="00553DBD"/>
    <w:rsid w:val="00554037"/>
    <w:rsid w:val="00555C06"/>
    <w:rsid w:val="00556351"/>
    <w:rsid w:val="005571A0"/>
    <w:rsid w:val="00557DE1"/>
    <w:rsid w:val="00560696"/>
    <w:rsid w:val="00560E9B"/>
    <w:rsid w:val="00560EAE"/>
    <w:rsid w:val="00560FCE"/>
    <w:rsid w:val="00561045"/>
    <w:rsid w:val="00561E3B"/>
    <w:rsid w:val="005626A3"/>
    <w:rsid w:val="00562B9D"/>
    <w:rsid w:val="00563533"/>
    <w:rsid w:val="0056394C"/>
    <w:rsid w:val="00563A20"/>
    <w:rsid w:val="00564058"/>
    <w:rsid w:val="0056439B"/>
    <w:rsid w:val="00564512"/>
    <w:rsid w:val="0056454E"/>
    <w:rsid w:val="00564C74"/>
    <w:rsid w:val="00564FBF"/>
    <w:rsid w:val="00565359"/>
    <w:rsid w:val="005656F9"/>
    <w:rsid w:val="00565A6B"/>
    <w:rsid w:val="00566CF8"/>
    <w:rsid w:val="0057030E"/>
    <w:rsid w:val="0057035A"/>
    <w:rsid w:val="00570E85"/>
    <w:rsid w:val="00571FA0"/>
    <w:rsid w:val="0057213D"/>
    <w:rsid w:val="00572243"/>
    <w:rsid w:val="0057246B"/>
    <w:rsid w:val="0057251D"/>
    <w:rsid w:val="0057359E"/>
    <w:rsid w:val="00573A65"/>
    <w:rsid w:val="00573AFD"/>
    <w:rsid w:val="00573B8C"/>
    <w:rsid w:val="00573C90"/>
    <w:rsid w:val="00573CA8"/>
    <w:rsid w:val="00573FE3"/>
    <w:rsid w:val="005744E4"/>
    <w:rsid w:val="00574592"/>
    <w:rsid w:val="005748AF"/>
    <w:rsid w:val="005758A4"/>
    <w:rsid w:val="0057597E"/>
    <w:rsid w:val="00576076"/>
    <w:rsid w:val="005761EA"/>
    <w:rsid w:val="00576225"/>
    <w:rsid w:val="005769C4"/>
    <w:rsid w:val="00576E9F"/>
    <w:rsid w:val="005770E2"/>
    <w:rsid w:val="005770E6"/>
    <w:rsid w:val="0057779B"/>
    <w:rsid w:val="00577A5A"/>
    <w:rsid w:val="00577B86"/>
    <w:rsid w:val="00577CE2"/>
    <w:rsid w:val="00577F97"/>
    <w:rsid w:val="005818B4"/>
    <w:rsid w:val="00581C22"/>
    <w:rsid w:val="0058221D"/>
    <w:rsid w:val="005827F9"/>
    <w:rsid w:val="00582886"/>
    <w:rsid w:val="00584745"/>
    <w:rsid w:val="00584A6E"/>
    <w:rsid w:val="00586800"/>
    <w:rsid w:val="00586A26"/>
    <w:rsid w:val="00586EC8"/>
    <w:rsid w:val="005870DD"/>
    <w:rsid w:val="00587CB4"/>
    <w:rsid w:val="00590168"/>
    <w:rsid w:val="005901E2"/>
    <w:rsid w:val="005908DB"/>
    <w:rsid w:val="00590F63"/>
    <w:rsid w:val="00591CB9"/>
    <w:rsid w:val="005925BE"/>
    <w:rsid w:val="00592B3C"/>
    <w:rsid w:val="0059309B"/>
    <w:rsid w:val="00593B78"/>
    <w:rsid w:val="005944C6"/>
    <w:rsid w:val="00594782"/>
    <w:rsid w:val="00594A8B"/>
    <w:rsid w:val="00594D4D"/>
    <w:rsid w:val="005959DA"/>
    <w:rsid w:val="005960D4"/>
    <w:rsid w:val="0059638B"/>
    <w:rsid w:val="00596AA4"/>
    <w:rsid w:val="0059778B"/>
    <w:rsid w:val="00597CEA"/>
    <w:rsid w:val="005A0414"/>
    <w:rsid w:val="005A06C3"/>
    <w:rsid w:val="005A073A"/>
    <w:rsid w:val="005A0D02"/>
    <w:rsid w:val="005A16C3"/>
    <w:rsid w:val="005A24D1"/>
    <w:rsid w:val="005A3335"/>
    <w:rsid w:val="005A352E"/>
    <w:rsid w:val="005A3D42"/>
    <w:rsid w:val="005A3E7D"/>
    <w:rsid w:val="005A4A01"/>
    <w:rsid w:val="005A5067"/>
    <w:rsid w:val="005A51E5"/>
    <w:rsid w:val="005A52E7"/>
    <w:rsid w:val="005A5A72"/>
    <w:rsid w:val="005A6186"/>
    <w:rsid w:val="005A6F62"/>
    <w:rsid w:val="005A75C2"/>
    <w:rsid w:val="005A7B31"/>
    <w:rsid w:val="005B027F"/>
    <w:rsid w:val="005B036A"/>
    <w:rsid w:val="005B0561"/>
    <w:rsid w:val="005B19F3"/>
    <w:rsid w:val="005B1A43"/>
    <w:rsid w:val="005B1BF8"/>
    <w:rsid w:val="005B1D1E"/>
    <w:rsid w:val="005B1E32"/>
    <w:rsid w:val="005B2066"/>
    <w:rsid w:val="005B219E"/>
    <w:rsid w:val="005B2C12"/>
    <w:rsid w:val="005B2F8C"/>
    <w:rsid w:val="005B3DEA"/>
    <w:rsid w:val="005B434C"/>
    <w:rsid w:val="005B44BA"/>
    <w:rsid w:val="005B50D5"/>
    <w:rsid w:val="005B511F"/>
    <w:rsid w:val="005B5B66"/>
    <w:rsid w:val="005B604D"/>
    <w:rsid w:val="005B6133"/>
    <w:rsid w:val="005B6140"/>
    <w:rsid w:val="005B61EF"/>
    <w:rsid w:val="005B7EBC"/>
    <w:rsid w:val="005C025C"/>
    <w:rsid w:val="005C1D2C"/>
    <w:rsid w:val="005C1D92"/>
    <w:rsid w:val="005C1FA2"/>
    <w:rsid w:val="005C23B0"/>
    <w:rsid w:val="005C33A9"/>
    <w:rsid w:val="005C3D81"/>
    <w:rsid w:val="005C42D2"/>
    <w:rsid w:val="005C49F7"/>
    <w:rsid w:val="005C5121"/>
    <w:rsid w:val="005C5DC5"/>
    <w:rsid w:val="005C60AA"/>
    <w:rsid w:val="005C646F"/>
    <w:rsid w:val="005C66C1"/>
    <w:rsid w:val="005C676F"/>
    <w:rsid w:val="005C6A37"/>
    <w:rsid w:val="005C6B9D"/>
    <w:rsid w:val="005C6D73"/>
    <w:rsid w:val="005C741E"/>
    <w:rsid w:val="005C7438"/>
    <w:rsid w:val="005D01AC"/>
    <w:rsid w:val="005D05C8"/>
    <w:rsid w:val="005D05E9"/>
    <w:rsid w:val="005D100B"/>
    <w:rsid w:val="005D1038"/>
    <w:rsid w:val="005D175F"/>
    <w:rsid w:val="005D18EC"/>
    <w:rsid w:val="005D2F95"/>
    <w:rsid w:val="005D48E2"/>
    <w:rsid w:val="005D4BEA"/>
    <w:rsid w:val="005D4F81"/>
    <w:rsid w:val="005D5459"/>
    <w:rsid w:val="005D5BC8"/>
    <w:rsid w:val="005D5F4A"/>
    <w:rsid w:val="005D6895"/>
    <w:rsid w:val="005D6983"/>
    <w:rsid w:val="005D77D4"/>
    <w:rsid w:val="005D7947"/>
    <w:rsid w:val="005D79D1"/>
    <w:rsid w:val="005D7D19"/>
    <w:rsid w:val="005E0279"/>
    <w:rsid w:val="005E0562"/>
    <w:rsid w:val="005E076C"/>
    <w:rsid w:val="005E0877"/>
    <w:rsid w:val="005E0EAE"/>
    <w:rsid w:val="005E118E"/>
    <w:rsid w:val="005E11F1"/>
    <w:rsid w:val="005E2E84"/>
    <w:rsid w:val="005E2EAC"/>
    <w:rsid w:val="005E2EF7"/>
    <w:rsid w:val="005E33FE"/>
    <w:rsid w:val="005E343C"/>
    <w:rsid w:val="005E34A6"/>
    <w:rsid w:val="005E3726"/>
    <w:rsid w:val="005E37DB"/>
    <w:rsid w:val="005E3868"/>
    <w:rsid w:val="005E3EDF"/>
    <w:rsid w:val="005E400E"/>
    <w:rsid w:val="005E44E6"/>
    <w:rsid w:val="005E4BB2"/>
    <w:rsid w:val="005E4EB2"/>
    <w:rsid w:val="005E4F4B"/>
    <w:rsid w:val="005E54DE"/>
    <w:rsid w:val="005E54E8"/>
    <w:rsid w:val="005E555A"/>
    <w:rsid w:val="005E5B4C"/>
    <w:rsid w:val="005E64D4"/>
    <w:rsid w:val="005E6600"/>
    <w:rsid w:val="005E6A51"/>
    <w:rsid w:val="005E6C87"/>
    <w:rsid w:val="005E722E"/>
    <w:rsid w:val="005E7244"/>
    <w:rsid w:val="005E7377"/>
    <w:rsid w:val="005E7DEA"/>
    <w:rsid w:val="005F023F"/>
    <w:rsid w:val="005F04C8"/>
    <w:rsid w:val="005F06A4"/>
    <w:rsid w:val="005F0934"/>
    <w:rsid w:val="005F0BB6"/>
    <w:rsid w:val="005F1048"/>
    <w:rsid w:val="005F1266"/>
    <w:rsid w:val="005F1AE4"/>
    <w:rsid w:val="005F1B26"/>
    <w:rsid w:val="005F1C8B"/>
    <w:rsid w:val="005F1E48"/>
    <w:rsid w:val="005F20EC"/>
    <w:rsid w:val="005F2262"/>
    <w:rsid w:val="005F2EE1"/>
    <w:rsid w:val="005F2F2F"/>
    <w:rsid w:val="005F32FE"/>
    <w:rsid w:val="005F34A3"/>
    <w:rsid w:val="005F4993"/>
    <w:rsid w:val="005F4FE7"/>
    <w:rsid w:val="005F5945"/>
    <w:rsid w:val="005F6453"/>
    <w:rsid w:val="005F6724"/>
    <w:rsid w:val="005F682A"/>
    <w:rsid w:val="005F6F72"/>
    <w:rsid w:val="005F7B0E"/>
    <w:rsid w:val="0060133A"/>
    <w:rsid w:val="0060196A"/>
    <w:rsid w:val="00601F76"/>
    <w:rsid w:val="00602018"/>
    <w:rsid w:val="006020B9"/>
    <w:rsid w:val="0060254C"/>
    <w:rsid w:val="006034F8"/>
    <w:rsid w:val="00604172"/>
    <w:rsid w:val="00604957"/>
    <w:rsid w:val="00604D52"/>
    <w:rsid w:val="006056F1"/>
    <w:rsid w:val="00605936"/>
    <w:rsid w:val="00605FF7"/>
    <w:rsid w:val="00606204"/>
    <w:rsid w:val="00606338"/>
    <w:rsid w:val="0060697A"/>
    <w:rsid w:val="00606F8D"/>
    <w:rsid w:val="006075D4"/>
    <w:rsid w:val="00607658"/>
    <w:rsid w:val="00607E3E"/>
    <w:rsid w:val="0061001D"/>
    <w:rsid w:val="006102EE"/>
    <w:rsid w:val="006104D4"/>
    <w:rsid w:val="006110DD"/>
    <w:rsid w:val="006115DA"/>
    <w:rsid w:val="00611757"/>
    <w:rsid w:val="00611897"/>
    <w:rsid w:val="00611C2A"/>
    <w:rsid w:val="006121F9"/>
    <w:rsid w:val="006122E4"/>
    <w:rsid w:val="006123C7"/>
    <w:rsid w:val="0061267B"/>
    <w:rsid w:val="00612BA1"/>
    <w:rsid w:val="00613233"/>
    <w:rsid w:val="00613DC4"/>
    <w:rsid w:val="00613DDE"/>
    <w:rsid w:val="00614116"/>
    <w:rsid w:val="0061445F"/>
    <w:rsid w:val="006148ED"/>
    <w:rsid w:val="00614FEA"/>
    <w:rsid w:val="006153F6"/>
    <w:rsid w:val="00615BAF"/>
    <w:rsid w:val="00615E3C"/>
    <w:rsid w:val="006162B6"/>
    <w:rsid w:val="00616588"/>
    <w:rsid w:val="00617643"/>
    <w:rsid w:val="00617727"/>
    <w:rsid w:val="00617A4C"/>
    <w:rsid w:val="00620278"/>
    <w:rsid w:val="006205D5"/>
    <w:rsid w:val="006205FB"/>
    <w:rsid w:val="006210F3"/>
    <w:rsid w:val="00621429"/>
    <w:rsid w:val="006223AC"/>
    <w:rsid w:val="0062309E"/>
    <w:rsid w:val="006232BF"/>
    <w:rsid w:val="00623C21"/>
    <w:rsid w:val="006241C4"/>
    <w:rsid w:val="00624563"/>
    <w:rsid w:val="006247FF"/>
    <w:rsid w:val="00625124"/>
    <w:rsid w:val="00625D89"/>
    <w:rsid w:val="00626568"/>
    <w:rsid w:val="00626B22"/>
    <w:rsid w:val="0062707E"/>
    <w:rsid w:val="006274EE"/>
    <w:rsid w:val="00627E15"/>
    <w:rsid w:val="0063093A"/>
    <w:rsid w:val="00630D75"/>
    <w:rsid w:val="00630E27"/>
    <w:rsid w:val="00631A62"/>
    <w:rsid w:val="006320C3"/>
    <w:rsid w:val="006341F9"/>
    <w:rsid w:val="0063464F"/>
    <w:rsid w:val="006348B8"/>
    <w:rsid w:val="00634F14"/>
    <w:rsid w:val="00634F9F"/>
    <w:rsid w:val="006350CE"/>
    <w:rsid w:val="00635A08"/>
    <w:rsid w:val="00635BF5"/>
    <w:rsid w:val="00635EC0"/>
    <w:rsid w:val="006363F7"/>
    <w:rsid w:val="00637A79"/>
    <w:rsid w:val="00637E88"/>
    <w:rsid w:val="00640466"/>
    <w:rsid w:val="006408B7"/>
    <w:rsid w:val="00640D5E"/>
    <w:rsid w:val="00640EDB"/>
    <w:rsid w:val="006421DF"/>
    <w:rsid w:val="00642470"/>
    <w:rsid w:val="00642525"/>
    <w:rsid w:val="00642849"/>
    <w:rsid w:val="00642D1B"/>
    <w:rsid w:val="00642F1F"/>
    <w:rsid w:val="006433FF"/>
    <w:rsid w:val="006441EB"/>
    <w:rsid w:val="0064422D"/>
    <w:rsid w:val="00644285"/>
    <w:rsid w:val="006447CF"/>
    <w:rsid w:val="00644990"/>
    <w:rsid w:val="00644B69"/>
    <w:rsid w:val="00645F16"/>
    <w:rsid w:val="00645F28"/>
    <w:rsid w:val="006462A0"/>
    <w:rsid w:val="006468B5"/>
    <w:rsid w:val="00646B13"/>
    <w:rsid w:val="006471EB"/>
    <w:rsid w:val="0064759B"/>
    <w:rsid w:val="00647959"/>
    <w:rsid w:val="00650266"/>
    <w:rsid w:val="006504BD"/>
    <w:rsid w:val="006504D4"/>
    <w:rsid w:val="006508A7"/>
    <w:rsid w:val="00650D06"/>
    <w:rsid w:val="00650FCD"/>
    <w:rsid w:val="0065113C"/>
    <w:rsid w:val="006511E0"/>
    <w:rsid w:val="006512D3"/>
    <w:rsid w:val="00651573"/>
    <w:rsid w:val="00651D09"/>
    <w:rsid w:val="00651DB7"/>
    <w:rsid w:val="006524D8"/>
    <w:rsid w:val="00652A9F"/>
    <w:rsid w:val="00652FDF"/>
    <w:rsid w:val="00653140"/>
    <w:rsid w:val="0065347A"/>
    <w:rsid w:val="00653B40"/>
    <w:rsid w:val="006544A6"/>
    <w:rsid w:val="00654BEA"/>
    <w:rsid w:val="00654FAE"/>
    <w:rsid w:val="006553A6"/>
    <w:rsid w:val="006557C9"/>
    <w:rsid w:val="00656220"/>
    <w:rsid w:val="006570D7"/>
    <w:rsid w:val="006573B6"/>
    <w:rsid w:val="006573C3"/>
    <w:rsid w:val="00657590"/>
    <w:rsid w:val="0065783D"/>
    <w:rsid w:val="00657BC9"/>
    <w:rsid w:val="006601E8"/>
    <w:rsid w:val="0066253C"/>
    <w:rsid w:val="00662666"/>
    <w:rsid w:val="00662844"/>
    <w:rsid w:val="006628BB"/>
    <w:rsid w:val="0066320C"/>
    <w:rsid w:val="0066344F"/>
    <w:rsid w:val="006642B5"/>
    <w:rsid w:val="006642D2"/>
    <w:rsid w:val="0066456D"/>
    <w:rsid w:val="00664A18"/>
    <w:rsid w:val="00664F9B"/>
    <w:rsid w:val="0066541B"/>
    <w:rsid w:val="00665D1F"/>
    <w:rsid w:val="00666258"/>
    <w:rsid w:val="00666F01"/>
    <w:rsid w:val="006671D4"/>
    <w:rsid w:val="006674B3"/>
    <w:rsid w:val="00667BE3"/>
    <w:rsid w:val="0067001F"/>
    <w:rsid w:val="00670D2F"/>
    <w:rsid w:val="00670D53"/>
    <w:rsid w:val="00671A43"/>
    <w:rsid w:val="00671B65"/>
    <w:rsid w:val="00672AA2"/>
    <w:rsid w:val="00672DD1"/>
    <w:rsid w:val="00672E6D"/>
    <w:rsid w:val="00672F03"/>
    <w:rsid w:val="00673027"/>
    <w:rsid w:val="0067388F"/>
    <w:rsid w:val="00673B13"/>
    <w:rsid w:val="00673C00"/>
    <w:rsid w:val="0067468C"/>
    <w:rsid w:val="0067485E"/>
    <w:rsid w:val="006749AE"/>
    <w:rsid w:val="00674EA8"/>
    <w:rsid w:val="006752E2"/>
    <w:rsid w:val="00675369"/>
    <w:rsid w:val="00675906"/>
    <w:rsid w:val="00675ACB"/>
    <w:rsid w:val="006762F7"/>
    <w:rsid w:val="006763E3"/>
    <w:rsid w:val="00676E0C"/>
    <w:rsid w:val="0067744A"/>
    <w:rsid w:val="00677651"/>
    <w:rsid w:val="006777BC"/>
    <w:rsid w:val="00681087"/>
    <w:rsid w:val="006813F0"/>
    <w:rsid w:val="006814E5"/>
    <w:rsid w:val="006821B2"/>
    <w:rsid w:val="0068283C"/>
    <w:rsid w:val="0068290C"/>
    <w:rsid w:val="00682AE8"/>
    <w:rsid w:val="00682FCB"/>
    <w:rsid w:val="006837BD"/>
    <w:rsid w:val="006840B6"/>
    <w:rsid w:val="006848B7"/>
    <w:rsid w:val="006851B1"/>
    <w:rsid w:val="00685F6C"/>
    <w:rsid w:val="00686112"/>
    <w:rsid w:val="00686928"/>
    <w:rsid w:val="006875F4"/>
    <w:rsid w:val="00687662"/>
    <w:rsid w:val="00687C14"/>
    <w:rsid w:val="00690381"/>
    <w:rsid w:val="00690BBB"/>
    <w:rsid w:val="0069344E"/>
    <w:rsid w:val="00693CA1"/>
    <w:rsid w:val="006940D8"/>
    <w:rsid w:val="006944EC"/>
    <w:rsid w:val="00695168"/>
    <w:rsid w:val="00695859"/>
    <w:rsid w:val="00695AEB"/>
    <w:rsid w:val="00696684"/>
    <w:rsid w:val="006966F4"/>
    <w:rsid w:val="00696AA3"/>
    <w:rsid w:val="00696AED"/>
    <w:rsid w:val="00696F39"/>
    <w:rsid w:val="0069729B"/>
    <w:rsid w:val="006977D3"/>
    <w:rsid w:val="006A0235"/>
    <w:rsid w:val="006A0845"/>
    <w:rsid w:val="006A0DB2"/>
    <w:rsid w:val="006A1B5A"/>
    <w:rsid w:val="006A1B8F"/>
    <w:rsid w:val="006A1D8B"/>
    <w:rsid w:val="006A21CE"/>
    <w:rsid w:val="006A2501"/>
    <w:rsid w:val="006A289A"/>
    <w:rsid w:val="006A2DF1"/>
    <w:rsid w:val="006A3585"/>
    <w:rsid w:val="006A35BD"/>
    <w:rsid w:val="006A3903"/>
    <w:rsid w:val="006A39B5"/>
    <w:rsid w:val="006A44C9"/>
    <w:rsid w:val="006A4621"/>
    <w:rsid w:val="006A4D88"/>
    <w:rsid w:val="006A5B33"/>
    <w:rsid w:val="006A62D4"/>
    <w:rsid w:val="006A64DA"/>
    <w:rsid w:val="006A7224"/>
    <w:rsid w:val="006A733F"/>
    <w:rsid w:val="006A749E"/>
    <w:rsid w:val="006A795A"/>
    <w:rsid w:val="006A79AE"/>
    <w:rsid w:val="006A7DBD"/>
    <w:rsid w:val="006A7FE3"/>
    <w:rsid w:val="006B00E5"/>
    <w:rsid w:val="006B0159"/>
    <w:rsid w:val="006B0811"/>
    <w:rsid w:val="006B0C8E"/>
    <w:rsid w:val="006B1643"/>
    <w:rsid w:val="006B1807"/>
    <w:rsid w:val="006B21F9"/>
    <w:rsid w:val="006B2B67"/>
    <w:rsid w:val="006B2E05"/>
    <w:rsid w:val="006B2F66"/>
    <w:rsid w:val="006B36A2"/>
    <w:rsid w:val="006B36B9"/>
    <w:rsid w:val="006B36DD"/>
    <w:rsid w:val="006B3900"/>
    <w:rsid w:val="006B3C86"/>
    <w:rsid w:val="006B40CC"/>
    <w:rsid w:val="006B456F"/>
    <w:rsid w:val="006B4873"/>
    <w:rsid w:val="006B4F25"/>
    <w:rsid w:val="006B59FC"/>
    <w:rsid w:val="006B6834"/>
    <w:rsid w:val="006B6EDC"/>
    <w:rsid w:val="006B717D"/>
    <w:rsid w:val="006B73B0"/>
    <w:rsid w:val="006B7B0D"/>
    <w:rsid w:val="006C0494"/>
    <w:rsid w:val="006C092B"/>
    <w:rsid w:val="006C09AD"/>
    <w:rsid w:val="006C14C8"/>
    <w:rsid w:val="006C156A"/>
    <w:rsid w:val="006C1580"/>
    <w:rsid w:val="006C1635"/>
    <w:rsid w:val="006C182E"/>
    <w:rsid w:val="006C21A7"/>
    <w:rsid w:val="006C253F"/>
    <w:rsid w:val="006C26FB"/>
    <w:rsid w:val="006C2ED7"/>
    <w:rsid w:val="006C3100"/>
    <w:rsid w:val="006C3793"/>
    <w:rsid w:val="006C3802"/>
    <w:rsid w:val="006C4156"/>
    <w:rsid w:val="006C4349"/>
    <w:rsid w:val="006C534C"/>
    <w:rsid w:val="006C5B09"/>
    <w:rsid w:val="006C6467"/>
    <w:rsid w:val="006C6558"/>
    <w:rsid w:val="006C6B0C"/>
    <w:rsid w:val="006C71BF"/>
    <w:rsid w:val="006C726F"/>
    <w:rsid w:val="006C7D4C"/>
    <w:rsid w:val="006D000E"/>
    <w:rsid w:val="006D0884"/>
    <w:rsid w:val="006D0F13"/>
    <w:rsid w:val="006D112C"/>
    <w:rsid w:val="006D1897"/>
    <w:rsid w:val="006D1FFC"/>
    <w:rsid w:val="006D2281"/>
    <w:rsid w:val="006D25FC"/>
    <w:rsid w:val="006D3BF5"/>
    <w:rsid w:val="006D3CD6"/>
    <w:rsid w:val="006D4384"/>
    <w:rsid w:val="006D45D8"/>
    <w:rsid w:val="006D4BC1"/>
    <w:rsid w:val="006D4FD7"/>
    <w:rsid w:val="006D51CA"/>
    <w:rsid w:val="006D546D"/>
    <w:rsid w:val="006D5FCC"/>
    <w:rsid w:val="006D6607"/>
    <w:rsid w:val="006D67FF"/>
    <w:rsid w:val="006D7007"/>
    <w:rsid w:val="006D7914"/>
    <w:rsid w:val="006E0939"/>
    <w:rsid w:val="006E0ECF"/>
    <w:rsid w:val="006E2038"/>
    <w:rsid w:val="006E20D7"/>
    <w:rsid w:val="006E24CA"/>
    <w:rsid w:val="006E29CF"/>
    <w:rsid w:val="006E2BAA"/>
    <w:rsid w:val="006E2CC3"/>
    <w:rsid w:val="006E3811"/>
    <w:rsid w:val="006E3A83"/>
    <w:rsid w:val="006E3BF0"/>
    <w:rsid w:val="006E44E6"/>
    <w:rsid w:val="006E5860"/>
    <w:rsid w:val="006E58C9"/>
    <w:rsid w:val="006E6D66"/>
    <w:rsid w:val="006E729F"/>
    <w:rsid w:val="006E7738"/>
    <w:rsid w:val="006E7B41"/>
    <w:rsid w:val="006F004C"/>
    <w:rsid w:val="006F0765"/>
    <w:rsid w:val="006F0F57"/>
    <w:rsid w:val="006F1E96"/>
    <w:rsid w:val="006F1FB2"/>
    <w:rsid w:val="006F2092"/>
    <w:rsid w:val="006F21DC"/>
    <w:rsid w:val="006F2328"/>
    <w:rsid w:val="006F253C"/>
    <w:rsid w:val="006F2E14"/>
    <w:rsid w:val="006F337E"/>
    <w:rsid w:val="006F352D"/>
    <w:rsid w:val="006F3AD6"/>
    <w:rsid w:val="006F3BBC"/>
    <w:rsid w:val="006F3E0E"/>
    <w:rsid w:val="006F53B5"/>
    <w:rsid w:val="006F5443"/>
    <w:rsid w:val="006F6617"/>
    <w:rsid w:val="006F70C2"/>
    <w:rsid w:val="00700056"/>
    <w:rsid w:val="00700F9F"/>
    <w:rsid w:val="00700FF8"/>
    <w:rsid w:val="0070121F"/>
    <w:rsid w:val="00701475"/>
    <w:rsid w:val="00701794"/>
    <w:rsid w:val="00701854"/>
    <w:rsid w:val="007020F8"/>
    <w:rsid w:val="00702B88"/>
    <w:rsid w:val="007034A4"/>
    <w:rsid w:val="00703B2D"/>
    <w:rsid w:val="007043E4"/>
    <w:rsid w:val="00705431"/>
    <w:rsid w:val="007059D3"/>
    <w:rsid w:val="00705E57"/>
    <w:rsid w:val="0070603E"/>
    <w:rsid w:val="00706079"/>
    <w:rsid w:val="00706084"/>
    <w:rsid w:val="00706E82"/>
    <w:rsid w:val="007071D1"/>
    <w:rsid w:val="00710035"/>
    <w:rsid w:val="00710564"/>
    <w:rsid w:val="007105A3"/>
    <w:rsid w:val="007108CC"/>
    <w:rsid w:val="007116A8"/>
    <w:rsid w:val="007119F8"/>
    <w:rsid w:val="00711CD3"/>
    <w:rsid w:val="00711DE3"/>
    <w:rsid w:val="00712916"/>
    <w:rsid w:val="0071359E"/>
    <w:rsid w:val="00713C50"/>
    <w:rsid w:val="00713DF6"/>
    <w:rsid w:val="00714058"/>
    <w:rsid w:val="00714889"/>
    <w:rsid w:val="00714955"/>
    <w:rsid w:val="00714ADC"/>
    <w:rsid w:val="0071556B"/>
    <w:rsid w:val="00715DAF"/>
    <w:rsid w:val="00715EDE"/>
    <w:rsid w:val="00716D7E"/>
    <w:rsid w:val="00717CCC"/>
    <w:rsid w:val="00717E9E"/>
    <w:rsid w:val="00717F83"/>
    <w:rsid w:val="007200A1"/>
    <w:rsid w:val="00720923"/>
    <w:rsid w:val="00720D21"/>
    <w:rsid w:val="00720D88"/>
    <w:rsid w:val="00720FAF"/>
    <w:rsid w:val="00721BAE"/>
    <w:rsid w:val="00721D50"/>
    <w:rsid w:val="00721EA3"/>
    <w:rsid w:val="00722468"/>
    <w:rsid w:val="007229A6"/>
    <w:rsid w:val="00722B30"/>
    <w:rsid w:val="00722B81"/>
    <w:rsid w:val="00723673"/>
    <w:rsid w:val="007242AD"/>
    <w:rsid w:val="00724905"/>
    <w:rsid w:val="00725CF6"/>
    <w:rsid w:val="00725E39"/>
    <w:rsid w:val="00726221"/>
    <w:rsid w:val="00726B03"/>
    <w:rsid w:val="007277EB"/>
    <w:rsid w:val="00731468"/>
    <w:rsid w:val="00731C13"/>
    <w:rsid w:val="0073230C"/>
    <w:rsid w:val="00732878"/>
    <w:rsid w:val="0073352A"/>
    <w:rsid w:val="00733A05"/>
    <w:rsid w:val="00733E3B"/>
    <w:rsid w:val="00733ECA"/>
    <w:rsid w:val="00734236"/>
    <w:rsid w:val="00734805"/>
    <w:rsid w:val="0073537F"/>
    <w:rsid w:val="007358A2"/>
    <w:rsid w:val="00735B7F"/>
    <w:rsid w:val="0073676A"/>
    <w:rsid w:val="00737AC9"/>
    <w:rsid w:val="00740514"/>
    <w:rsid w:val="00740FC9"/>
    <w:rsid w:val="00741505"/>
    <w:rsid w:val="00741C3F"/>
    <w:rsid w:val="00741FA3"/>
    <w:rsid w:val="007420BB"/>
    <w:rsid w:val="007426F7"/>
    <w:rsid w:val="00743617"/>
    <w:rsid w:val="00743741"/>
    <w:rsid w:val="007437CC"/>
    <w:rsid w:val="00743B92"/>
    <w:rsid w:val="007448B9"/>
    <w:rsid w:val="00744B4B"/>
    <w:rsid w:val="00745156"/>
    <w:rsid w:val="007456B4"/>
    <w:rsid w:val="00745875"/>
    <w:rsid w:val="0074589A"/>
    <w:rsid w:val="00746484"/>
    <w:rsid w:val="00746886"/>
    <w:rsid w:val="007468DA"/>
    <w:rsid w:val="00746A0F"/>
    <w:rsid w:val="00747114"/>
    <w:rsid w:val="00747293"/>
    <w:rsid w:val="0074773C"/>
    <w:rsid w:val="00747C54"/>
    <w:rsid w:val="00750135"/>
    <w:rsid w:val="007502FD"/>
    <w:rsid w:val="00750B2A"/>
    <w:rsid w:val="00750DAE"/>
    <w:rsid w:val="00752992"/>
    <w:rsid w:val="00752D46"/>
    <w:rsid w:val="00752F6B"/>
    <w:rsid w:val="00754A67"/>
    <w:rsid w:val="00754BEF"/>
    <w:rsid w:val="00754CD7"/>
    <w:rsid w:val="0075504D"/>
    <w:rsid w:val="007556AA"/>
    <w:rsid w:val="00755755"/>
    <w:rsid w:val="00755B41"/>
    <w:rsid w:val="00755B5E"/>
    <w:rsid w:val="00756A22"/>
    <w:rsid w:val="00756A89"/>
    <w:rsid w:val="00756D22"/>
    <w:rsid w:val="00756DDC"/>
    <w:rsid w:val="00756E8F"/>
    <w:rsid w:val="007574DC"/>
    <w:rsid w:val="007622A9"/>
    <w:rsid w:val="007628B2"/>
    <w:rsid w:val="00762E27"/>
    <w:rsid w:val="00763B15"/>
    <w:rsid w:val="00764249"/>
    <w:rsid w:val="007649F7"/>
    <w:rsid w:val="00765DF6"/>
    <w:rsid w:val="00765FF2"/>
    <w:rsid w:val="00766225"/>
    <w:rsid w:val="0076625B"/>
    <w:rsid w:val="007662B1"/>
    <w:rsid w:val="00766491"/>
    <w:rsid w:val="00766BD0"/>
    <w:rsid w:val="00766D4C"/>
    <w:rsid w:val="007672F2"/>
    <w:rsid w:val="00767BBA"/>
    <w:rsid w:val="00767E49"/>
    <w:rsid w:val="00770001"/>
    <w:rsid w:val="00770311"/>
    <w:rsid w:val="00770495"/>
    <w:rsid w:val="0077063C"/>
    <w:rsid w:val="00770D18"/>
    <w:rsid w:val="0077129F"/>
    <w:rsid w:val="00771D42"/>
    <w:rsid w:val="00771F5D"/>
    <w:rsid w:val="00772632"/>
    <w:rsid w:val="007729BE"/>
    <w:rsid w:val="00772EB0"/>
    <w:rsid w:val="007731C4"/>
    <w:rsid w:val="007732DE"/>
    <w:rsid w:val="00773692"/>
    <w:rsid w:val="00773C6B"/>
    <w:rsid w:val="00773D4F"/>
    <w:rsid w:val="00774050"/>
    <w:rsid w:val="007743E2"/>
    <w:rsid w:val="00774EB4"/>
    <w:rsid w:val="007754E1"/>
    <w:rsid w:val="007758CF"/>
    <w:rsid w:val="00776BC0"/>
    <w:rsid w:val="00776C90"/>
    <w:rsid w:val="00776E36"/>
    <w:rsid w:val="00776EBF"/>
    <w:rsid w:val="00777427"/>
    <w:rsid w:val="0078021A"/>
    <w:rsid w:val="0078031F"/>
    <w:rsid w:val="00780531"/>
    <w:rsid w:val="00780643"/>
    <w:rsid w:val="00780C49"/>
    <w:rsid w:val="007814A9"/>
    <w:rsid w:val="00781B32"/>
    <w:rsid w:val="00783DD6"/>
    <w:rsid w:val="00783DF2"/>
    <w:rsid w:val="00784452"/>
    <w:rsid w:val="007844E3"/>
    <w:rsid w:val="00785389"/>
    <w:rsid w:val="00785840"/>
    <w:rsid w:val="007862C5"/>
    <w:rsid w:val="007872EB"/>
    <w:rsid w:val="007873BA"/>
    <w:rsid w:val="007908E7"/>
    <w:rsid w:val="00791554"/>
    <w:rsid w:val="007916EC"/>
    <w:rsid w:val="00791B57"/>
    <w:rsid w:val="007929C8"/>
    <w:rsid w:val="007929EB"/>
    <w:rsid w:val="00792AD6"/>
    <w:rsid w:val="00793085"/>
    <w:rsid w:val="00793631"/>
    <w:rsid w:val="00794317"/>
    <w:rsid w:val="0079465E"/>
    <w:rsid w:val="00795207"/>
    <w:rsid w:val="00795249"/>
    <w:rsid w:val="00795407"/>
    <w:rsid w:val="00795768"/>
    <w:rsid w:val="00795AA6"/>
    <w:rsid w:val="00795CBC"/>
    <w:rsid w:val="007962FE"/>
    <w:rsid w:val="00796594"/>
    <w:rsid w:val="007965D0"/>
    <w:rsid w:val="00796CF1"/>
    <w:rsid w:val="007974E4"/>
    <w:rsid w:val="00797940"/>
    <w:rsid w:val="00797F61"/>
    <w:rsid w:val="007A0109"/>
    <w:rsid w:val="007A053D"/>
    <w:rsid w:val="007A0851"/>
    <w:rsid w:val="007A0B87"/>
    <w:rsid w:val="007A0BBB"/>
    <w:rsid w:val="007A0D72"/>
    <w:rsid w:val="007A0E7C"/>
    <w:rsid w:val="007A1A3B"/>
    <w:rsid w:val="007A2347"/>
    <w:rsid w:val="007A25CA"/>
    <w:rsid w:val="007A272A"/>
    <w:rsid w:val="007A3945"/>
    <w:rsid w:val="007A4051"/>
    <w:rsid w:val="007A4077"/>
    <w:rsid w:val="007A4772"/>
    <w:rsid w:val="007A48D3"/>
    <w:rsid w:val="007A498A"/>
    <w:rsid w:val="007A4A6F"/>
    <w:rsid w:val="007A55CE"/>
    <w:rsid w:val="007A5978"/>
    <w:rsid w:val="007A5D11"/>
    <w:rsid w:val="007A5EA1"/>
    <w:rsid w:val="007A5F2E"/>
    <w:rsid w:val="007A6ED5"/>
    <w:rsid w:val="007B0586"/>
    <w:rsid w:val="007B1062"/>
    <w:rsid w:val="007B16A5"/>
    <w:rsid w:val="007B1808"/>
    <w:rsid w:val="007B1FF6"/>
    <w:rsid w:val="007B2A45"/>
    <w:rsid w:val="007B2BD4"/>
    <w:rsid w:val="007B3218"/>
    <w:rsid w:val="007B464E"/>
    <w:rsid w:val="007B5D60"/>
    <w:rsid w:val="007B704B"/>
    <w:rsid w:val="007B705D"/>
    <w:rsid w:val="007B731C"/>
    <w:rsid w:val="007B7F29"/>
    <w:rsid w:val="007C1006"/>
    <w:rsid w:val="007C1068"/>
    <w:rsid w:val="007C1DF5"/>
    <w:rsid w:val="007C1E48"/>
    <w:rsid w:val="007C23B7"/>
    <w:rsid w:val="007C24DF"/>
    <w:rsid w:val="007C259C"/>
    <w:rsid w:val="007C2CF2"/>
    <w:rsid w:val="007C3A67"/>
    <w:rsid w:val="007C3D4A"/>
    <w:rsid w:val="007C474E"/>
    <w:rsid w:val="007C47E3"/>
    <w:rsid w:val="007C4997"/>
    <w:rsid w:val="007C4EF1"/>
    <w:rsid w:val="007C58A1"/>
    <w:rsid w:val="007C66BD"/>
    <w:rsid w:val="007C6C27"/>
    <w:rsid w:val="007C70A6"/>
    <w:rsid w:val="007C71B9"/>
    <w:rsid w:val="007C7324"/>
    <w:rsid w:val="007D0A44"/>
    <w:rsid w:val="007D0C5B"/>
    <w:rsid w:val="007D0EC9"/>
    <w:rsid w:val="007D1CB0"/>
    <w:rsid w:val="007D1D21"/>
    <w:rsid w:val="007D24E0"/>
    <w:rsid w:val="007D3016"/>
    <w:rsid w:val="007D3920"/>
    <w:rsid w:val="007D4391"/>
    <w:rsid w:val="007D4646"/>
    <w:rsid w:val="007D4A3B"/>
    <w:rsid w:val="007D4F9C"/>
    <w:rsid w:val="007D5316"/>
    <w:rsid w:val="007D53A7"/>
    <w:rsid w:val="007D564B"/>
    <w:rsid w:val="007D5ADC"/>
    <w:rsid w:val="007D5B7D"/>
    <w:rsid w:val="007D6A8C"/>
    <w:rsid w:val="007D7160"/>
    <w:rsid w:val="007D7A64"/>
    <w:rsid w:val="007D7B46"/>
    <w:rsid w:val="007E0249"/>
    <w:rsid w:val="007E0D6E"/>
    <w:rsid w:val="007E104D"/>
    <w:rsid w:val="007E1069"/>
    <w:rsid w:val="007E1143"/>
    <w:rsid w:val="007E1755"/>
    <w:rsid w:val="007E23C2"/>
    <w:rsid w:val="007E29A4"/>
    <w:rsid w:val="007E2AA3"/>
    <w:rsid w:val="007E2C73"/>
    <w:rsid w:val="007E31F9"/>
    <w:rsid w:val="007E39B0"/>
    <w:rsid w:val="007E3FF3"/>
    <w:rsid w:val="007E4321"/>
    <w:rsid w:val="007E45C1"/>
    <w:rsid w:val="007E48EF"/>
    <w:rsid w:val="007E4DF9"/>
    <w:rsid w:val="007E5AF0"/>
    <w:rsid w:val="007E6489"/>
    <w:rsid w:val="007E64C4"/>
    <w:rsid w:val="007E6B87"/>
    <w:rsid w:val="007E6CC3"/>
    <w:rsid w:val="007E713D"/>
    <w:rsid w:val="007E7AFD"/>
    <w:rsid w:val="007E7B17"/>
    <w:rsid w:val="007F014F"/>
    <w:rsid w:val="007F0507"/>
    <w:rsid w:val="007F08BD"/>
    <w:rsid w:val="007F09AA"/>
    <w:rsid w:val="007F0D40"/>
    <w:rsid w:val="007F0FAD"/>
    <w:rsid w:val="007F141E"/>
    <w:rsid w:val="007F1734"/>
    <w:rsid w:val="007F186B"/>
    <w:rsid w:val="007F1D77"/>
    <w:rsid w:val="007F1F40"/>
    <w:rsid w:val="007F2779"/>
    <w:rsid w:val="007F27E7"/>
    <w:rsid w:val="007F2E3E"/>
    <w:rsid w:val="007F2F39"/>
    <w:rsid w:val="007F39C5"/>
    <w:rsid w:val="007F4908"/>
    <w:rsid w:val="007F564C"/>
    <w:rsid w:val="007F5C22"/>
    <w:rsid w:val="007F5E03"/>
    <w:rsid w:val="007F697B"/>
    <w:rsid w:val="007F72F6"/>
    <w:rsid w:val="007F7B16"/>
    <w:rsid w:val="007F7FD5"/>
    <w:rsid w:val="00800171"/>
    <w:rsid w:val="008003E6"/>
    <w:rsid w:val="00800B25"/>
    <w:rsid w:val="008012BB"/>
    <w:rsid w:val="008015D8"/>
    <w:rsid w:val="008019D6"/>
    <w:rsid w:val="00801BA1"/>
    <w:rsid w:val="00801C51"/>
    <w:rsid w:val="008020EE"/>
    <w:rsid w:val="00802A92"/>
    <w:rsid w:val="00802B38"/>
    <w:rsid w:val="00802BA7"/>
    <w:rsid w:val="00802FD1"/>
    <w:rsid w:val="00804E54"/>
    <w:rsid w:val="00804F1F"/>
    <w:rsid w:val="0080577D"/>
    <w:rsid w:val="00805B67"/>
    <w:rsid w:val="00805D08"/>
    <w:rsid w:val="00805D93"/>
    <w:rsid w:val="00805F2E"/>
    <w:rsid w:val="008060D9"/>
    <w:rsid w:val="00806688"/>
    <w:rsid w:val="008068C8"/>
    <w:rsid w:val="00806975"/>
    <w:rsid w:val="00807DE7"/>
    <w:rsid w:val="0081028F"/>
    <w:rsid w:val="008104DF"/>
    <w:rsid w:val="00810558"/>
    <w:rsid w:val="008106B0"/>
    <w:rsid w:val="00811177"/>
    <w:rsid w:val="008112E9"/>
    <w:rsid w:val="008113D9"/>
    <w:rsid w:val="0081246E"/>
    <w:rsid w:val="00812B0C"/>
    <w:rsid w:val="00812BCA"/>
    <w:rsid w:val="00812F58"/>
    <w:rsid w:val="00813ED6"/>
    <w:rsid w:val="008143FC"/>
    <w:rsid w:val="00814434"/>
    <w:rsid w:val="0081475F"/>
    <w:rsid w:val="00814D0F"/>
    <w:rsid w:val="00815795"/>
    <w:rsid w:val="00815C0A"/>
    <w:rsid w:val="00816BE6"/>
    <w:rsid w:val="00816C93"/>
    <w:rsid w:val="00816DCB"/>
    <w:rsid w:val="00817B57"/>
    <w:rsid w:val="0082005E"/>
    <w:rsid w:val="008200D6"/>
    <w:rsid w:val="008203AC"/>
    <w:rsid w:val="00820636"/>
    <w:rsid w:val="0082146B"/>
    <w:rsid w:val="0082346D"/>
    <w:rsid w:val="00823CC8"/>
    <w:rsid w:val="008241C9"/>
    <w:rsid w:val="008244C9"/>
    <w:rsid w:val="00824AD7"/>
    <w:rsid w:val="0082546B"/>
    <w:rsid w:val="00825CB1"/>
    <w:rsid w:val="00825F91"/>
    <w:rsid w:val="00826BB2"/>
    <w:rsid w:val="00826E1D"/>
    <w:rsid w:val="00826E47"/>
    <w:rsid w:val="00826F5D"/>
    <w:rsid w:val="008270AE"/>
    <w:rsid w:val="008276C7"/>
    <w:rsid w:val="00827A82"/>
    <w:rsid w:val="00830027"/>
    <w:rsid w:val="00830AAF"/>
    <w:rsid w:val="00831AF9"/>
    <w:rsid w:val="00831E8D"/>
    <w:rsid w:val="00832627"/>
    <w:rsid w:val="008328D5"/>
    <w:rsid w:val="00833793"/>
    <w:rsid w:val="00833AB7"/>
    <w:rsid w:val="00833EBE"/>
    <w:rsid w:val="0083406C"/>
    <w:rsid w:val="00834605"/>
    <w:rsid w:val="00835516"/>
    <w:rsid w:val="00835C64"/>
    <w:rsid w:val="00836391"/>
    <w:rsid w:val="00836986"/>
    <w:rsid w:val="00836BD4"/>
    <w:rsid w:val="008376E6"/>
    <w:rsid w:val="00837C3E"/>
    <w:rsid w:val="00840230"/>
    <w:rsid w:val="00840F8A"/>
    <w:rsid w:val="008414DE"/>
    <w:rsid w:val="00841817"/>
    <w:rsid w:val="008421F8"/>
    <w:rsid w:val="00842448"/>
    <w:rsid w:val="0084245F"/>
    <w:rsid w:val="008426B1"/>
    <w:rsid w:val="008433E3"/>
    <w:rsid w:val="00843426"/>
    <w:rsid w:val="00843C6D"/>
    <w:rsid w:val="008441F5"/>
    <w:rsid w:val="00844446"/>
    <w:rsid w:val="008445C0"/>
    <w:rsid w:val="0084496F"/>
    <w:rsid w:val="00844992"/>
    <w:rsid w:val="008452A5"/>
    <w:rsid w:val="008452ED"/>
    <w:rsid w:val="008461D8"/>
    <w:rsid w:val="00846213"/>
    <w:rsid w:val="008462DB"/>
    <w:rsid w:val="0084659B"/>
    <w:rsid w:val="0084709E"/>
    <w:rsid w:val="00847738"/>
    <w:rsid w:val="0084781D"/>
    <w:rsid w:val="00847E13"/>
    <w:rsid w:val="008504DD"/>
    <w:rsid w:val="008506D8"/>
    <w:rsid w:val="00851861"/>
    <w:rsid w:val="00851C2B"/>
    <w:rsid w:val="008523A1"/>
    <w:rsid w:val="008527C1"/>
    <w:rsid w:val="0085317F"/>
    <w:rsid w:val="00853763"/>
    <w:rsid w:val="00853E00"/>
    <w:rsid w:val="00854BD2"/>
    <w:rsid w:val="00854FD4"/>
    <w:rsid w:val="00855568"/>
    <w:rsid w:val="00855EA9"/>
    <w:rsid w:val="0085607C"/>
    <w:rsid w:val="00856233"/>
    <w:rsid w:val="00856639"/>
    <w:rsid w:val="00856EE3"/>
    <w:rsid w:val="0085743A"/>
    <w:rsid w:val="00857DA0"/>
    <w:rsid w:val="00860B78"/>
    <w:rsid w:val="00860CBE"/>
    <w:rsid w:val="00860D40"/>
    <w:rsid w:val="0086112F"/>
    <w:rsid w:val="008613F5"/>
    <w:rsid w:val="00861539"/>
    <w:rsid w:val="0086186F"/>
    <w:rsid w:val="00861E1D"/>
    <w:rsid w:val="00862948"/>
    <w:rsid w:val="0086666D"/>
    <w:rsid w:val="00867325"/>
    <w:rsid w:val="0087058F"/>
    <w:rsid w:val="00870598"/>
    <w:rsid w:val="008714B6"/>
    <w:rsid w:val="0087153F"/>
    <w:rsid w:val="00871561"/>
    <w:rsid w:val="00871DA0"/>
    <w:rsid w:val="008727DC"/>
    <w:rsid w:val="00872960"/>
    <w:rsid w:val="00872DC5"/>
    <w:rsid w:val="00872EF4"/>
    <w:rsid w:val="00873886"/>
    <w:rsid w:val="00873B6D"/>
    <w:rsid w:val="00873FB2"/>
    <w:rsid w:val="008747EC"/>
    <w:rsid w:val="00874F81"/>
    <w:rsid w:val="008750FA"/>
    <w:rsid w:val="00875262"/>
    <w:rsid w:val="008754EB"/>
    <w:rsid w:val="00875575"/>
    <w:rsid w:val="0087557F"/>
    <w:rsid w:val="008763AD"/>
    <w:rsid w:val="008770DE"/>
    <w:rsid w:val="008771EE"/>
    <w:rsid w:val="00877240"/>
    <w:rsid w:val="008775AD"/>
    <w:rsid w:val="008778AC"/>
    <w:rsid w:val="008778B0"/>
    <w:rsid w:val="008817B7"/>
    <w:rsid w:val="00881B57"/>
    <w:rsid w:val="008820DD"/>
    <w:rsid w:val="0088292D"/>
    <w:rsid w:val="0088318A"/>
    <w:rsid w:val="008834D2"/>
    <w:rsid w:val="0088366F"/>
    <w:rsid w:val="0088395D"/>
    <w:rsid w:val="00884002"/>
    <w:rsid w:val="008844D5"/>
    <w:rsid w:val="00885139"/>
    <w:rsid w:val="0088562C"/>
    <w:rsid w:val="008858B8"/>
    <w:rsid w:val="0088590A"/>
    <w:rsid w:val="00885DD7"/>
    <w:rsid w:val="00885ED1"/>
    <w:rsid w:val="00886183"/>
    <w:rsid w:val="0088644F"/>
    <w:rsid w:val="00886611"/>
    <w:rsid w:val="00886C12"/>
    <w:rsid w:val="00887076"/>
    <w:rsid w:val="008876F7"/>
    <w:rsid w:val="00887C95"/>
    <w:rsid w:val="00887DD2"/>
    <w:rsid w:val="00887F12"/>
    <w:rsid w:val="00890638"/>
    <w:rsid w:val="00890928"/>
    <w:rsid w:val="00890C89"/>
    <w:rsid w:val="00891E23"/>
    <w:rsid w:val="00892EFD"/>
    <w:rsid w:val="008937F6"/>
    <w:rsid w:val="00893866"/>
    <w:rsid w:val="00893BED"/>
    <w:rsid w:val="0089463A"/>
    <w:rsid w:val="008947DB"/>
    <w:rsid w:val="0089545B"/>
    <w:rsid w:val="008954A8"/>
    <w:rsid w:val="00896065"/>
    <w:rsid w:val="00896963"/>
    <w:rsid w:val="008970CF"/>
    <w:rsid w:val="0089736B"/>
    <w:rsid w:val="0089778C"/>
    <w:rsid w:val="00897B1D"/>
    <w:rsid w:val="008A01B1"/>
    <w:rsid w:val="008A02EF"/>
    <w:rsid w:val="008A04F2"/>
    <w:rsid w:val="008A06D8"/>
    <w:rsid w:val="008A0A69"/>
    <w:rsid w:val="008A175A"/>
    <w:rsid w:val="008A18D2"/>
    <w:rsid w:val="008A1C28"/>
    <w:rsid w:val="008A2380"/>
    <w:rsid w:val="008A2C5C"/>
    <w:rsid w:val="008A3428"/>
    <w:rsid w:val="008A35CD"/>
    <w:rsid w:val="008A366F"/>
    <w:rsid w:val="008A36F2"/>
    <w:rsid w:val="008A38A0"/>
    <w:rsid w:val="008A3BF3"/>
    <w:rsid w:val="008A3EFF"/>
    <w:rsid w:val="008A415E"/>
    <w:rsid w:val="008A5794"/>
    <w:rsid w:val="008A5FC2"/>
    <w:rsid w:val="008A60F8"/>
    <w:rsid w:val="008A6704"/>
    <w:rsid w:val="008A67E0"/>
    <w:rsid w:val="008A6958"/>
    <w:rsid w:val="008A6E38"/>
    <w:rsid w:val="008A73A2"/>
    <w:rsid w:val="008A749B"/>
    <w:rsid w:val="008A74D9"/>
    <w:rsid w:val="008A7E56"/>
    <w:rsid w:val="008B001E"/>
    <w:rsid w:val="008B04A6"/>
    <w:rsid w:val="008B0D1C"/>
    <w:rsid w:val="008B0FEC"/>
    <w:rsid w:val="008B11F9"/>
    <w:rsid w:val="008B14BB"/>
    <w:rsid w:val="008B171A"/>
    <w:rsid w:val="008B24D7"/>
    <w:rsid w:val="008B2682"/>
    <w:rsid w:val="008B269E"/>
    <w:rsid w:val="008B2A20"/>
    <w:rsid w:val="008B4505"/>
    <w:rsid w:val="008B45F7"/>
    <w:rsid w:val="008B462E"/>
    <w:rsid w:val="008B47A8"/>
    <w:rsid w:val="008B5642"/>
    <w:rsid w:val="008B5EE3"/>
    <w:rsid w:val="008B660A"/>
    <w:rsid w:val="008B67E0"/>
    <w:rsid w:val="008B67FD"/>
    <w:rsid w:val="008B689B"/>
    <w:rsid w:val="008B6EB2"/>
    <w:rsid w:val="008B6EFD"/>
    <w:rsid w:val="008B7088"/>
    <w:rsid w:val="008B7351"/>
    <w:rsid w:val="008B7973"/>
    <w:rsid w:val="008B79C2"/>
    <w:rsid w:val="008C07E1"/>
    <w:rsid w:val="008C0CC3"/>
    <w:rsid w:val="008C0DDF"/>
    <w:rsid w:val="008C0E64"/>
    <w:rsid w:val="008C1672"/>
    <w:rsid w:val="008C19A0"/>
    <w:rsid w:val="008C22E0"/>
    <w:rsid w:val="008C2A64"/>
    <w:rsid w:val="008C323F"/>
    <w:rsid w:val="008C3A1E"/>
    <w:rsid w:val="008C453C"/>
    <w:rsid w:val="008C4C1E"/>
    <w:rsid w:val="008C53F3"/>
    <w:rsid w:val="008C6BC3"/>
    <w:rsid w:val="008C7D3E"/>
    <w:rsid w:val="008D1103"/>
    <w:rsid w:val="008D1B8B"/>
    <w:rsid w:val="008D1CF6"/>
    <w:rsid w:val="008D1E79"/>
    <w:rsid w:val="008D25E2"/>
    <w:rsid w:val="008D2FB4"/>
    <w:rsid w:val="008D3593"/>
    <w:rsid w:val="008D35E9"/>
    <w:rsid w:val="008D3800"/>
    <w:rsid w:val="008D38CB"/>
    <w:rsid w:val="008D434A"/>
    <w:rsid w:val="008D6107"/>
    <w:rsid w:val="008D69BE"/>
    <w:rsid w:val="008D72F7"/>
    <w:rsid w:val="008D74CF"/>
    <w:rsid w:val="008E0727"/>
    <w:rsid w:val="008E243C"/>
    <w:rsid w:val="008E2753"/>
    <w:rsid w:val="008E2AB3"/>
    <w:rsid w:val="008E2BA5"/>
    <w:rsid w:val="008E2EC8"/>
    <w:rsid w:val="008E34DA"/>
    <w:rsid w:val="008E3547"/>
    <w:rsid w:val="008E3BE2"/>
    <w:rsid w:val="008E3D0E"/>
    <w:rsid w:val="008E4525"/>
    <w:rsid w:val="008E4796"/>
    <w:rsid w:val="008E4903"/>
    <w:rsid w:val="008E496A"/>
    <w:rsid w:val="008E5073"/>
    <w:rsid w:val="008E5A80"/>
    <w:rsid w:val="008E7EB4"/>
    <w:rsid w:val="008F00CA"/>
    <w:rsid w:val="008F04EF"/>
    <w:rsid w:val="008F0EAC"/>
    <w:rsid w:val="008F0F87"/>
    <w:rsid w:val="008F11CA"/>
    <w:rsid w:val="008F1204"/>
    <w:rsid w:val="008F2459"/>
    <w:rsid w:val="008F278F"/>
    <w:rsid w:val="008F2C97"/>
    <w:rsid w:val="008F3019"/>
    <w:rsid w:val="008F38B0"/>
    <w:rsid w:val="008F4147"/>
    <w:rsid w:val="008F417A"/>
    <w:rsid w:val="008F449B"/>
    <w:rsid w:val="008F45E3"/>
    <w:rsid w:val="008F4762"/>
    <w:rsid w:val="008F47B0"/>
    <w:rsid w:val="008F48FB"/>
    <w:rsid w:val="008F4C89"/>
    <w:rsid w:val="008F550A"/>
    <w:rsid w:val="008F5A2B"/>
    <w:rsid w:val="008F5CF0"/>
    <w:rsid w:val="008F6D8D"/>
    <w:rsid w:val="008F6FEC"/>
    <w:rsid w:val="008F7473"/>
    <w:rsid w:val="008F7E90"/>
    <w:rsid w:val="009004CF"/>
    <w:rsid w:val="0090059F"/>
    <w:rsid w:val="00900A94"/>
    <w:rsid w:val="009019D1"/>
    <w:rsid w:val="009019FD"/>
    <w:rsid w:val="00901AB3"/>
    <w:rsid w:val="00903352"/>
    <w:rsid w:val="009036E6"/>
    <w:rsid w:val="009037BE"/>
    <w:rsid w:val="00903D87"/>
    <w:rsid w:val="00904224"/>
    <w:rsid w:val="00906239"/>
    <w:rsid w:val="009066D5"/>
    <w:rsid w:val="0090698B"/>
    <w:rsid w:val="00906E16"/>
    <w:rsid w:val="0090774A"/>
    <w:rsid w:val="00907C6F"/>
    <w:rsid w:val="009119DB"/>
    <w:rsid w:val="00911D30"/>
    <w:rsid w:val="00912841"/>
    <w:rsid w:val="009133A0"/>
    <w:rsid w:val="009141E3"/>
    <w:rsid w:val="00914241"/>
    <w:rsid w:val="00914405"/>
    <w:rsid w:val="00914454"/>
    <w:rsid w:val="00915F62"/>
    <w:rsid w:val="00916A78"/>
    <w:rsid w:val="0091709F"/>
    <w:rsid w:val="00917A4B"/>
    <w:rsid w:val="00917EF1"/>
    <w:rsid w:val="009207D3"/>
    <w:rsid w:val="00920C44"/>
    <w:rsid w:val="00920DC5"/>
    <w:rsid w:val="009210B6"/>
    <w:rsid w:val="009214AF"/>
    <w:rsid w:val="009218D0"/>
    <w:rsid w:val="0092193C"/>
    <w:rsid w:val="00922212"/>
    <w:rsid w:val="00922535"/>
    <w:rsid w:val="0092268E"/>
    <w:rsid w:val="00923240"/>
    <w:rsid w:val="0092371C"/>
    <w:rsid w:val="009238BD"/>
    <w:rsid w:val="00924324"/>
    <w:rsid w:val="009243B2"/>
    <w:rsid w:val="00924441"/>
    <w:rsid w:val="0092466F"/>
    <w:rsid w:val="00924FA6"/>
    <w:rsid w:val="00925A89"/>
    <w:rsid w:val="00926289"/>
    <w:rsid w:val="0092631C"/>
    <w:rsid w:val="00926393"/>
    <w:rsid w:val="00926663"/>
    <w:rsid w:val="0092694A"/>
    <w:rsid w:val="00926DBD"/>
    <w:rsid w:val="009271CA"/>
    <w:rsid w:val="009300D8"/>
    <w:rsid w:val="009302BF"/>
    <w:rsid w:val="009306F7"/>
    <w:rsid w:val="009307A6"/>
    <w:rsid w:val="00930AEE"/>
    <w:rsid w:val="0093127D"/>
    <w:rsid w:val="009312F5"/>
    <w:rsid w:val="00931FAF"/>
    <w:rsid w:val="0093223C"/>
    <w:rsid w:val="00932459"/>
    <w:rsid w:val="00932877"/>
    <w:rsid w:val="00933795"/>
    <w:rsid w:val="00933A62"/>
    <w:rsid w:val="00934275"/>
    <w:rsid w:val="0093451A"/>
    <w:rsid w:val="009350E6"/>
    <w:rsid w:val="0093535F"/>
    <w:rsid w:val="00935895"/>
    <w:rsid w:val="00935DBC"/>
    <w:rsid w:val="00935DCE"/>
    <w:rsid w:val="00937096"/>
    <w:rsid w:val="009401BC"/>
    <w:rsid w:val="009409A7"/>
    <w:rsid w:val="00940B17"/>
    <w:rsid w:val="00940B27"/>
    <w:rsid w:val="00940B83"/>
    <w:rsid w:val="0094108D"/>
    <w:rsid w:val="00941708"/>
    <w:rsid w:val="00941851"/>
    <w:rsid w:val="00941F96"/>
    <w:rsid w:val="009420BE"/>
    <w:rsid w:val="009428EE"/>
    <w:rsid w:val="00942C6E"/>
    <w:rsid w:val="00942ED6"/>
    <w:rsid w:val="009442CF"/>
    <w:rsid w:val="00944493"/>
    <w:rsid w:val="00944C0B"/>
    <w:rsid w:val="00944E9B"/>
    <w:rsid w:val="0094626E"/>
    <w:rsid w:val="00946521"/>
    <w:rsid w:val="009466C3"/>
    <w:rsid w:val="0094795A"/>
    <w:rsid w:val="00947CC5"/>
    <w:rsid w:val="00950011"/>
    <w:rsid w:val="0095015A"/>
    <w:rsid w:val="00950D69"/>
    <w:rsid w:val="00951E3F"/>
    <w:rsid w:val="0095319C"/>
    <w:rsid w:val="009536B2"/>
    <w:rsid w:val="00953C02"/>
    <w:rsid w:val="0095457C"/>
    <w:rsid w:val="009547EE"/>
    <w:rsid w:val="00955831"/>
    <w:rsid w:val="009567E9"/>
    <w:rsid w:val="00956C17"/>
    <w:rsid w:val="00956C1D"/>
    <w:rsid w:val="00957217"/>
    <w:rsid w:val="00957A33"/>
    <w:rsid w:val="00957C41"/>
    <w:rsid w:val="00960986"/>
    <w:rsid w:val="0096125B"/>
    <w:rsid w:val="00961526"/>
    <w:rsid w:val="009619A2"/>
    <w:rsid w:val="00964164"/>
    <w:rsid w:val="00964A21"/>
    <w:rsid w:val="00964DF8"/>
    <w:rsid w:val="00964EB1"/>
    <w:rsid w:val="00965CD7"/>
    <w:rsid w:val="00965FD0"/>
    <w:rsid w:val="00966A02"/>
    <w:rsid w:val="00966B44"/>
    <w:rsid w:val="00967273"/>
    <w:rsid w:val="009672A1"/>
    <w:rsid w:val="009673EA"/>
    <w:rsid w:val="00970065"/>
    <w:rsid w:val="00970E9B"/>
    <w:rsid w:val="00972C47"/>
    <w:rsid w:val="0097414B"/>
    <w:rsid w:val="009747B8"/>
    <w:rsid w:val="009748DD"/>
    <w:rsid w:val="00974A87"/>
    <w:rsid w:val="00975103"/>
    <w:rsid w:val="0097520C"/>
    <w:rsid w:val="009756C7"/>
    <w:rsid w:val="0097580D"/>
    <w:rsid w:val="00975DCB"/>
    <w:rsid w:val="0097691E"/>
    <w:rsid w:val="00976B4B"/>
    <w:rsid w:val="00976B6D"/>
    <w:rsid w:val="00976C19"/>
    <w:rsid w:val="00977D24"/>
    <w:rsid w:val="00980FEB"/>
    <w:rsid w:val="00982424"/>
    <w:rsid w:val="00982D94"/>
    <w:rsid w:val="009830A8"/>
    <w:rsid w:val="0098359B"/>
    <w:rsid w:val="00983E4E"/>
    <w:rsid w:val="009841AE"/>
    <w:rsid w:val="009842AE"/>
    <w:rsid w:val="00984847"/>
    <w:rsid w:val="00985053"/>
    <w:rsid w:val="00985273"/>
    <w:rsid w:val="0098590F"/>
    <w:rsid w:val="009860C5"/>
    <w:rsid w:val="00987419"/>
    <w:rsid w:val="00990CC0"/>
    <w:rsid w:val="00990F08"/>
    <w:rsid w:val="0099102B"/>
    <w:rsid w:val="0099116F"/>
    <w:rsid w:val="00991AF3"/>
    <w:rsid w:val="0099207F"/>
    <w:rsid w:val="00992D03"/>
    <w:rsid w:val="00992E48"/>
    <w:rsid w:val="00993468"/>
    <w:rsid w:val="009937F6"/>
    <w:rsid w:val="00993BC2"/>
    <w:rsid w:val="0099442E"/>
    <w:rsid w:val="00995011"/>
    <w:rsid w:val="00995498"/>
    <w:rsid w:val="009954E2"/>
    <w:rsid w:val="00995B79"/>
    <w:rsid w:val="00996372"/>
    <w:rsid w:val="00996B47"/>
    <w:rsid w:val="00996D21"/>
    <w:rsid w:val="00997455"/>
    <w:rsid w:val="009A04FC"/>
    <w:rsid w:val="009A0561"/>
    <w:rsid w:val="009A0702"/>
    <w:rsid w:val="009A1E07"/>
    <w:rsid w:val="009A1EEB"/>
    <w:rsid w:val="009A210A"/>
    <w:rsid w:val="009A253F"/>
    <w:rsid w:val="009A2761"/>
    <w:rsid w:val="009A2C51"/>
    <w:rsid w:val="009A38A1"/>
    <w:rsid w:val="009A3D8E"/>
    <w:rsid w:val="009A4B6D"/>
    <w:rsid w:val="009A571E"/>
    <w:rsid w:val="009A6504"/>
    <w:rsid w:val="009A7E8E"/>
    <w:rsid w:val="009B03CB"/>
    <w:rsid w:val="009B0888"/>
    <w:rsid w:val="009B0B4B"/>
    <w:rsid w:val="009B1749"/>
    <w:rsid w:val="009B1F3F"/>
    <w:rsid w:val="009B28F6"/>
    <w:rsid w:val="009B2A1D"/>
    <w:rsid w:val="009B2BEC"/>
    <w:rsid w:val="009B2DFF"/>
    <w:rsid w:val="009B311B"/>
    <w:rsid w:val="009B3453"/>
    <w:rsid w:val="009B3FE5"/>
    <w:rsid w:val="009B4061"/>
    <w:rsid w:val="009B442B"/>
    <w:rsid w:val="009B4FB1"/>
    <w:rsid w:val="009B56A4"/>
    <w:rsid w:val="009B688A"/>
    <w:rsid w:val="009B6A11"/>
    <w:rsid w:val="009B6D5E"/>
    <w:rsid w:val="009B6F2F"/>
    <w:rsid w:val="009B7320"/>
    <w:rsid w:val="009C0702"/>
    <w:rsid w:val="009C0B3A"/>
    <w:rsid w:val="009C0B3B"/>
    <w:rsid w:val="009C1A27"/>
    <w:rsid w:val="009C1FE6"/>
    <w:rsid w:val="009C20FD"/>
    <w:rsid w:val="009C28CB"/>
    <w:rsid w:val="009C2EDE"/>
    <w:rsid w:val="009C5710"/>
    <w:rsid w:val="009C6DD6"/>
    <w:rsid w:val="009C7058"/>
    <w:rsid w:val="009C7CAD"/>
    <w:rsid w:val="009C7DE6"/>
    <w:rsid w:val="009D03CC"/>
    <w:rsid w:val="009D0779"/>
    <w:rsid w:val="009D0C2F"/>
    <w:rsid w:val="009D101F"/>
    <w:rsid w:val="009D18DD"/>
    <w:rsid w:val="009D27F3"/>
    <w:rsid w:val="009D2F4F"/>
    <w:rsid w:val="009D398D"/>
    <w:rsid w:val="009D5C56"/>
    <w:rsid w:val="009D5CDD"/>
    <w:rsid w:val="009D62D4"/>
    <w:rsid w:val="009D6767"/>
    <w:rsid w:val="009D6C4F"/>
    <w:rsid w:val="009D6CB4"/>
    <w:rsid w:val="009D6CC2"/>
    <w:rsid w:val="009D7298"/>
    <w:rsid w:val="009D76CF"/>
    <w:rsid w:val="009D77C3"/>
    <w:rsid w:val="009D7A20"/>
    <w:rsid w:val="009E0436"/>
    <w:rsid w:val="009E0516"/>
    <w:rsid w:val="009E1FA5"/>
    <w:rsid w:val="009E21D1"/>
    <w:rsid w:val="009E2A40"/>
    <w:rsid w:val="009E2F3A"/>
    <w:rsid w:val="009E33DE"/>
    <w:rsid w:val="009E3B29"/>
    <w:rsid w:val="009E42FC"/>
    <w:rsid w:val="009E4B84"/>
    <w:rsid w:val="009E4FB5"/>
    <w:rsid w:val="009E5315"/>
    <w:rsid w:val="009E552F"/>
    <w:rsid w:val="009E56F8"/>
    <w:rsid w:val="009E5C4B"/>
    <w:rsid w:val="009E6668"/>
    <w:rsid w:val="009E6EDC"/>
    <w:rsid w:val="009E7FDC"/>
    <w:rsid w:val="009F011C"/>
    <w:rsid w:val="009F01BD"/>
    <w:rsid w:val="009F1A24"/>
    <w:rsid w:val="009F25F7"/>
    <w:rsid w:val="009F2FFF"/>
    <w:rsid w:val="009F3071"/>
    <w:rsid w:val="009F3B77"/>
    <w:rsid w:val="009F444A"/>
    <w:rsid w:val="009F639B"/>
    <w:rsid w:val="009F6455"/>
    <w:rsid w:val="009F66CE"/>
    <w:rsid w:val="009F68B2"/>
    <w:rsid w:val="009F68DB"/>
    <w:rsid w:val="009F6CBB"/>
    <w:rsid w:val="009F7028"/>
    <w:rsid w:val="009F7192"/>
    <w:rsid w:val="009F7E2A"/>
    <w:rsid w:val="00A00230"/>
    <w:rsid w:val="00A00277"/>
    <w:rsid w:val="00A00534"/>
    <w:rsid w:val="00A00B42"/>
    <w:rsid w:val="00A01183"/>
    <w:rsid w:val="00A013C0"/>
    <w:rsid w:val="00A0188C"/>
    <w:rsid w:val="00A01986"/>
    <w:rsid w:val="00A019E1"/>
    <w:rsid w:val="00A01D8D"/>
    <w:rsid w:val="00A02048"/>
    <w:rsid w:val="00A0222E"/>
    <w:rsid w:val="00A0224A"/>
    <w:rsid w:val="00A0287C"/>
    <w:rsid w:val="00A02D69"/>
    <w:rsid w:val="00A032E8"/>
    <w:rsid w:val="00A04077"/>
    <w:rsid w:val="00A04AA9"/>
    <w:rsid w:val="00A04BE5"/>
    <w:rsid w:val="00A066D7"/>
    <w:rsid w:val="00A070DE"/>
    <w:rsid w:val="00A0758F"/>
    <w:rsid w:val="00A10500"/>
    <w:rsid w:val="00A10D7A"/>
    <w:rsid w:val="00A11053"/>
    <w:rsid w:val="00A11DF6"/>
    <w:rsid w:val="00A12D15"/>
    <w:rsid w:val="00A12EB3"/>
    <w:rsid w:val="00A12FA6"/>
    <w:rsid w:val="00A142D2"/>
    <w:rsid w:val="00A1492F"/>
    <w:rsid w:val="00A1494A"/>
    <w:rsid w:val="00A14B60"/>
    <w:rsid w:val="00A15339"/>
    <w:rsid w:val="00A15A27"/>
    <w:rsid w:val="00A15ABA"/>
    <w:rsid w:val="00A16B06"/>
    <w:rsid w:val="00A16E52"/>
    <w:rsid w:val="00A1755B"/>
    <w:rsid w:val="00A17993"/>
    <w:rsid w:val="00A17AF8"/>
    <w:rsid w:val="00A2037B"/>
    <w:rsid w:val="00A20AF4"/>
    <w:rsid w:val="00A20FC6"/>
    <w:rsid w:val="00A213ED"/>
    <w:rsid w:val="00A22319"/>
    <w:rsid w:val="00A2239C"/>
    <w:rsid w:val="00A2243E"/>
    <w:rsid w:val="00A22B26"/>
    <w:rsid w:val="00A22CD7"/>
    <w:rsid w:val="00A22F11"/>
    <w:rsid w:val="00A23177"/>
    <w:rsid w:val="00A23BAB"/>
    <w:rsid w:val="00A24319"/>
    <w:rsid w:val="00A24695"/>
    <w:rsid w:val="00A247B4"/>
    <w:rsid w:val="00A269F2"/>
    <w:rsid w:val="00A3051D"/>
    <w:rsid w:val="00A31329"/>
    <w:rsid w:val="00A318C9"/>
    <w:rsid w:val="00A31926"/>
    <w:rsid w:val="00A32ED3"/>
    <w:rsid w:val="00A331E0"/>
    <w:rsid w:val="00A33457"/>
    <w:rsid w:val="00A3378A"/>
    <w:rsid w:val="00A34424"/>
    <w:rsid w:val="00A34D85"/>
    <w:rsid w:val="00A3539D"/>
    <w:rsid w:val="00A35DB7"/>
    <w:rsid w:val="00A40802"/>
    <w:rsid w:val="00A40D3F"/>
    <w:rsid w:val="00A40F75"/>
    <w:rsid w:val="00A416F7"/>
    <w:rsid w:val="00A41BD8"/>
    <w:rsid w:val="00A41BED"/>
    <w:rsid w:val="00A42083"/>
    <w:rsid w:val="00A426A8"/>
    <w:rsid w:val="00A426F2"/>
    <w:rsid w:val="00A4278D"/>
    <w:rsid w:val="00A42C85"/>
    <w:rsid w:val="00A43401"/>
    <w:rsid w:val="00A43978"/>
    <w:rsid w:val="00A441F5"/>
    <w:rsid w:val="00A45013"/>
    <w:rsid w:val="00A45053"/>
    <w:rsid w:val="00A45697"/>
    <w:rsid w:val="00A45864"/>
    <w:rsid w:val="00A459E0"/>
    <w:rsid w:val="00A4671C"/>
    <w:rsid w:val="00A46971"/>
    <w:rsid w:val="00A469F4"/>
    <w:rsid w:val="00A46B65"/>
    <w:rsid w:val="00A46F41"/>
    <w:rsid w:val="00A4719D"/>
    <w:rsid w:val="00A4785B"/>
    <w:rsid w:val="00A47D64"/>
    <w:rsid w:val="00A5011E"/>
    <w:rsid w:val="00A5023D"/>
    <w:rsid w:val="00A5052A"/>
    <w:rsid w:val="00A50761"/>
    <w:rsid w:val="00A51030"/>
    <w:rsid w:val="00A510DA"/>
    <w:rsid w:val="00A5123B"/>
    <w:rsid w:val="00A515E6"/>
    <w:rsid w:val="00A5172A"/>
    <w:rsid w:val="00A51A0E"/>
    <w:rsid w:val="00A51E2E"/>
    <w:rsid w:val="00A52B91"/>
    <w:rsid w:val="00A52EF5"/>
    <w:rsid w:val="00A52EF9"/>
    <w:rsid w:val="00A539EA"/>
    <w:rsid w:val="00A53C9B"/>
    <w:rsid w:val="00A54BC0"/>
    <w:rsid w:val="00A54CC7"/>
    <w:rsid w:val="00A5580B"/>
    <w:rsid w:val="00A55ACC"/>
    <w:rsid w:val="00A579BE"/>
    <w:rsid w:val="00A57DE8"/>
    <w:rsid w:val="00A60315"/>
    <w:rsid w:val="00A61605"/>
    <w:rsid w:val="00A61BBE"/>
    <w:rsid w:val="00A61D10"/>
    <w:rsid w:val="00A6242D"/>
    <w:rsid w:val="00A629AE"/>
    <w:rsid w:val="00A62CDA"/>
    <w:rsid w:val="00A62E8A"/>
    <w:rsid w:val="00A64BE0"/>
    <w:rsid w:val="00A65332"/>
    <w:rsid w:val="00A65E5A"/>
    <w:rsid w:val="00A66274"/>
    <w:rsid w:val="00A664C5"/>
    <w:rsid w:val="00A6664F"/>
    <w:rsid w:val="00A66924"/>
    <w:rsid w:val="00A66956"/>
    <w:rsid w:val="00A675A7"/>
    <w:rsid w:val="00A6774A"/>
    <w:rsid w:val="00A679DD"/>
    <w:rsid w:val="00A7005E"/>
    <w:rsid w:val="00A7049C"/>
    <w:rsid w:val="00A70590"/>
    <w:rsid w:val="00A731BA"/>
    <w:rsid w:val="00A7374D"/>
    <w:rsid w:val="00A737CB"/>
    <w:rsid w:val="00A74314"/>
    <w:rsid w:val="00A743FE"/>
    <w:rsid w:val="00A747CB"/>
    <w:rsid w:val="00A74A0F"/>
    <w:rsid w:val="00A74B47"/>
    <w:rsid w:val="00A74B97"/>
    <w:rsid w:val="00A74D38"/>
    <w:rsid w:val="00A75193"/>
    <w:rsid w:val="00A76562"/>
    <w:rsid w:val="00A802E4"/>
    <w:rsid w:val="00A8065B"/>
    <w:rsid w:val="00A808C3"/>
    <w:rsid w:val="00A80D1A"/>
    <w:rsid w:val="00A81AE7"/>
    <w:rsid w:val="00A81C8F"/>
    <w:rsid w:val="00A820CB"/>
    <w:rsid w:val="00A82B97"/>
    <w:rsid w:val="00A82D2B"/>
    <w:rsid w:val="00A83AAE"/>
    <w:rsid w:val="00A83F51"/>
    <w:rsid w:val="00A84D5B"/>
    <w:rsid w:val="00A8637A"/>
    <w:rsid w:val="00A86AAF"/>
    <w:rsid w:val="00A87F5E"/>
    <w:rsid w:val="00A90025"/>
    <w:rsid w:val="00A90169"/>
    <w:rsid w:val="00A904B8"/>
    <w:rsid w:val="00A90F70"/>
    <w:rsid w:val="00A919D9"/>
    <w:rsid w:val="00A9268F"/>
    <w:rsid w:val="00A92DB7"/>
    <w:rsid w:val="00A93065"/>
    <w:rsid w:val="00A93321"/>
    <w:rsid w:val="00A93715"/>
    <w:rsid w:val="00A94307"/>
    <w:rsid w:val="00A94400"/>
    <w:rsid w:val="00A95356"/>
    <w:rsid w:val="00A95795"/>
    <w:rsid w:val="00A957B6"/>
    <w:rsid w:val="00A96063"/>
    <w:rsid w:val="00A967C4"/>
    <w:rsid w:val="00A9704E"/>
    <w:rsid w:val="00A97DB5"/>
    <w:rsid w:val="00AA066D"/>
    <w:rsid w:val="00AA1085"/>
    <w:rsid w:val="00AA11D6"/>
    <w:rsid w:val="00AA1BD3"/>
    <w:rsid w:val="00AA2AF2"/>
    <w:rsid w:val="00AA4142"/>
    <w:rsid w:val="00AA491F"/>
    <w:rsid w:val="00AA4949"/>
    <w:rsid w:val="00AA5A13"/>
    <w:rsid w:val="00AA607D"/>
    <w:rsid w:val="00AA7223"/>
    <w:rsid w:val="00AA7B91"/>
    <w:rsid w:val="00AB0073"/>
    <w:rsid w:val="00AB0723"/>
    <w:rsid w:val="00AB0BF2"/>
    <w:rsid w:val="00AB0DF4"/>
    <w:rsid w:val="00AB0E3A"/>
    <w:rsid w:val="00AB1354"/>
    <w:rsid w:val="00AB1554"/>
    <w:rsid w:val="00AB2407"/>
    <w:rsid w:val="00AB3326"/>
    <w:rsid w:val="00AB3C43"/>
    <w:rsid w:val="00AB46F7"/>
    <w:rsid w:val="00AB5252"/>
    <w:rsid w:val="00AB673F"/>
    <w:rsid w:val="00AB69AF"/>
    <w:rsid w:val="00AB6B15"/>
    <w:rsid w:val="00AB7539"/>
    <w:rsid w:val="00AC0664"/>
    <w:rsid w:val="00AC0EDB"/>
    <w:rsid w:val="00AC112B"/>
    <w:rsid w:val="00AC14E9"/>
    <w:rsid w:val="00AC192B"/>
    <w:rsid w:val="00AC1ACD"/>
    <w:rsid w:val="00AC1E92"/>
    <w:rsid w:val="00AC1F92"/>
    <w:rsid w:val="00AC2637"/>
    <w:rsid w:val="00AC3086"/>
    <w:rsid w:val="00AC31DF"/>
    <w:rsid w:val="00AC354B"/>
    <w:rsid w:val="00AC37D3"/>
    <w:rsid w:val="00AC3DFF"/>
    <w:rsid w:val="00AC3F0C"/>
    <w:rsid w:val="00AC413D"/>
    <w:rsid w:val="00AC4B35"/>
    <w:rsid w:val="00AC4C3A"/>
    <w:rsid w:val="00AC4D0E"/>
    <w:rsid w:val="00AC4D1C"/>
    <w:rsid w:val="00AC4E4E"/>
    <w:rsid w:val="00AC5556"/>
    <w:rsid w:val="00AC564B"/>
    <w:rsid w:val="00AC583B"/>
    <w:rsid w:val="00AC6340"/>
    <w:rsid w:val="00AC6386"/>
    <w:rsid w:val="00AC6A74"/>
    <w:rsid w:val="00AC6F41"/>
    <w:rsid w:val="00AC727C"/>
    <w:rsid w:val="00AC734A"/>
    <w:rsid w:val="00AC7398"/>
    <w:rsid w:val="00AC78F9"/>
    <w:rsid w:val="00AD0112"/>
    <w:rsid w:val="00AD041C"/>
    <w:rsid w:val="00AD0786"/>
    <w:rsid w:val="00AD0918"/>
    <w:rsid w:val="00AD13DD"/>
    <w:rsid w:val="00AD13FE"/>
    <w:rsid w:val="00AD1492"/>
    <w:rsid w:val="00AD1F46"/>
    <w:rsid w:val="00AD20F8"/>
    <w:rsid w:val="00AD2492"/>
    <w:rsid w:val="00AD29A3"/>
    <w:rsid w:val="00AD2ADB"/>
    <w:rsid w:val="00AD2E80"/>
    <w:rsid w:val="00AD3087"/>
    <w:rsid w:val="00AD3BBD"/>
    <w:rsid w:val="00AD3C15"/>
    <w:rsid w:val="00AD4A77"/>
    <w:rsid w:val="00AD587F"/>
    <w:rsid w:val="00AD68A4"/>
    <w:rsid w:val="00AD6981"/>
    <w:rsid w:val="00AD6B25"/>
    <w:rsid w:val="00AD73AC"/>
    <w:rsid w:val="00AD73E1"/>
    <w:rsid w:val="00AD7868"/>
    <w:rsid w:val="00AD7A60"/>
    <w:rsid w:val="00AD7B80"/>
    <w:rsid w:val="00AD7FF0"/>
    <w:rsid w:val="00AE01AC"/>
    <w:rsid w:val="00AE02FA"/>
    <w:rsid w:val="00AE0891"/>
    <w:rsid w:val="00AE1335"/>
    <w:rsid w:val="00AE17A4"/>
    <w:rsid w:val="00AE4375"/>
    <w:rsid w:val="00AE472F"/>
    <w:rsid w:val="00AE4B09"/>
    <w:rsid w:val="00AE4E9B"/>
    <w:rsid w:val="00AE51A7"/>
    <w:rsid w:val="00AE58D8"/>
    <w:rsid w:val="00AE5E47"/>
    <w:rsid w:val="00AE7C11"/>
    <w:rsid w:val="00AE7EB3"/>
    <w:rsid w:val="00AF01DF"/>
    <w:rsid w:val="00AF0320"/>
    <w:rsid w:val="00AF03C6"/>
    <w:rsid w:val="00AF0811"/>
    <w:rsid w:val="00AF12D7"/>
    <w:rsid w:val="00AF1492"/>
    <w:rsid w:val="00AF1F68"/>
    <w:rsid w:val="00AF23DF"/>
    <w:rsid w:val="00AF3013"/>
    <w:rsid w:val="00AF32ED"/>
    <w:rsid w:val="00AF3EFD"/>
    <w:rsid w:val="00AF4BDC"/>
    <w:rsid w:val="00AF50E1"/>
    <w:rsid w:val="00AF5278"/>
    <w:rsid w:val="00AF570D"/>
    <w:rsid w:val="00AF5A1A"/>
    <w:rsid w:val="00AF65B4"/>
    <w:rsid w:val="00AF67DF"/>
    <w:rsid w:val="00AF73B9"/>
    <w:rsid w:val="00AF7B2E"/>
    <w:rsid w:val="00B0014F"/>
    <w:rsid w:val="00B004B4"/>
    <w:rsid w:val="00B008A2"/>
    <w:rsid w:val="00B00A54"/>
    <w:rsid w:val="00B017CD"/>
    <w:rsid w:val="00B01935"/>
    <w:rsid w:val="00B029F8"/>
    <w:rsid w:val="00B03FC5"/>
    <w:rsid w:val="00B04DB1"/>
    <w:rsid w:val="00B051B8"/>
    <w:rsid w:val="00B05ADF"/>
    <w:rsid w:val="00B05EC8"/>
    <w:rsid w:val="00B0665F"/>
    <w:rsid w:val="00B066F9"/>
    <w:rsid w:val="00B0756F"/>
    <w:rsid w:val="00B076AF"/>
    <w:rsid w:val="00B0779F"/>
    <w:rsid w:val="00B07BA2"/>
    <w:rsid w:val="00B07DE9"/>
    <w:rsid w:val="00B108F9"/>
    <w:rsid w:val="00B10928"/>
    <w:rsid w:val="00B1192C"/>
    <w:rsid w:val="00B121D7"/>
    <w:rsid w:val="00B12A19"/>
    <w:rsid w:val="00B12D3E"/>
    <w:rsid w:val="00B1395D"/>
    <w:rsid w:val="00B147E5"/>
    <w:rsid w:val="00B14B32"/>
    <w:rsid w:val="00B15355"/>
    <w:rsid w:val="00B15D9D"/>
    <w:rsid w:val="00B16080"/>
    <w:rsid w:val="00B16460"/>
    <w:rsid w:val="00B165D4"/>
    <w:rsid w:val="00B16DC6"/>
    <w:rsid w:val="00B1747B"/>
    <w:rsid w:val="00B20793"/>
    <w:rsid w:val="00B207DA"/>
    <w:rsid w:val="00B20879"/>
    <w:rsid w:val="00B2091C"/>
    <w:rsid w:val="00B21038"/>
    <w:rsid w:val="00B214EE"/>
    <w:rsid w:val="00B21DF4"/>
    <w:rsid w:val="00B21FC5"/>
    <w:rsid w:val="00B22200"/>
    <w:rsid w:val="00B2253E"/>
    <w:rsid w:val="00B2285A"/>
    <w:rsid w:val="00B22EF1"/>
    <w:rsid w:val="00B2335A"/>
    <w:rsid w:val="00B233E8"/>
    <w:rsid w:val="00B2444D"/>
    <w:rsid w:val="00B24D2C"/>
    <w:rsid w:val="00B24E3D"/>
    <w:rsid w:val="00B25824"/>
    <w:rsid w:val="00B25D16"/>
    <w:rsid w:val="00B2689A"/>
    <w:rsid w:val="00B2732C"/>
    <w:rsid w:val="00B27433"/>
    <w:rsid w:val="00B27A3E"/>
    <w:rsid w:val="00B304B7"/>
    <w:rsid w:val="00B3076F"/>
    <w:rsid w:val="00B3158A"/>
    <w:rsid w:val="00B318FA"/>
    <w:rsid w:val="00B31E06"/>
    <w:rsid w:val="00B31E22"/>
    <w:rsid w:val="00B31EF5"/>
    <w:rsid w:val="00B32102"/>
    <w:rsid w:val="00B324B7"/>
    <w:rsid w:val="00B33327"/>
    <w:rsid w:val="00B3333D"/>
    <w:rsid w:val="00B34236"/>
    <w:rsid w:val="00B346CA"/>
    <w:rsid w:val="00B347EE"/>
    <w:rsid w:val="00B3506D"/>
    <w:rsid w:val="00B3526E"/>
    <w:rsid w:val="00B35FE2"/>
    <w:rsid w:val="00B363B0"/>
    <w:rsid w:val="00B36675"/>
    <w:rsid w:val="00B36899"/>
    <w:rsid w:val="00B368BD"/>
    <w:rsid w:val="00B37912"/>
    <w:rsid w:val="00B37AEA"/>
    <w:rsid w:val="00B37AEC"/>
    <w:rsid w:val="00B37D7F"/>
    <w:rsid w:val="00B40017"/>
    <w:rsid w:val="00B401D2"/>
    <w:rsid w:val="00B42592"/>
    <w:rsid w:val="00B4272A"/>
    <w:rsid w:val="00B43A76"/>
    <w:rsid w:val="00B43E8E"/>
    <w:rsid w:val="00B449AB"/>
    <w:rsid w:val="00B454CF"/>
    <w:rsid w:val="00B45543"/>
    <w:rsid w:val="00B45C2D"/>
    <w:rsid w:val="00B464DF"/>
    <w:rsid w:val="00B465AE"/>
    <w:rsid w:val="00B466C2"/>
    <w:rsid w:val="00B46D0E"/>
    <w:rsid w:val="00B47065"/>
    <w:rsid w:val="00B47580"/>
    <w:rsid w:val="00B47A35"/>
    <w:rsid w:val="00B50677"/>
    <w:rsid w:val="00B50C47"/>
    <w:rsid w:val="00B50D38"/>
    <w:rsid w:val="00B50F98"/>
    <w:rsid w:val="00B5118A"/>
    <w:rsid w:val="00B51A9E"/>
    <w:rsid w:val="00B522E2"/>
    <w:rsid w:val="00B5240F"/>
    <w:rsid w:val="00B53214"/>
    <w:rsid w:val="00B538AD"/>
    <w:rsid w:val="00B53C1E"/>
    <w:rsid w:val="00B54D7B"/>
    <w:rsid w:val="00B54E06"/>
    <w:rsid w:val="00B55B78"/>
    <w:rsid w:val="00B560B4"/>
    <w:rsid w:val="00B56E6C"/>
    <w:rsid w:val="00B56EAE"/>
    <w:rsid w:val="00B57257"/>
    <w:rsid w:val="00B60491"/>
    <w:rsid w:val="00B62AD9"/>
    <w:rsid w:val="00B62B5F"/>
    <w:rsid w:val="00B634C7"/>
    <w:rsid w:val="00B63EE6"/>
    <w:rsid w:val="00B647D2"/>
    <w:rsid w:val="00B649B7"/>
    <w:rsid w:val="00B651D5"/>
    <w:rsid w:val="00B653B5"/>
    <w:rsid w:val="00B6556E"/>
    <w:rsid w:val="00B66171"/>
    <w:rsid w:val="00B66BF2"/>
    <w:rsid w:val="00B67288"/>
    <w:rsid w:val="00B67C69"/>
    <w:rsid w:val="00B705CA"/>
    <w:rsid w:val="00B70694"/>
    <w:rsid w:val="00B70FD5"/>
    <w:rsid w:val="00B71BB2"/>
    <w:rsid w:val="00B729A3"/>
    <w:rsid w:val="00B72AF7"/>
    <w:rsid w:val="00B7338A"/>
    <w:rsid w:val="00B739A4"/>
    <w:rsid w:val="00B73BEA"/>
    <w:rsid w:val="00B73C86"/>
    <w:rsid w:val="00B73DED"/>
    <w:rsid w:val="00B74953"/>
    <w:rsid w:val="00B749CC"/>
    <w:rsid w:val="00B7505C"/>
    <w:rsid w:val="00B759A8"/>
    <w:rsid w:val="00B75BC5"/>
    <w:rsid w:val="00B76201"/>
    <w:rsid w:val="00B7676A"/>
    <w:rsid w:val="00B76A1F"/>
    <w:rsid w:val="00B76ED7"/>
    <w:rsid w:val="00B76EF3"/>
    <w:rsid w:val="00B76F8C"/>
    <w:rsid w:val="00B77147"/>
    <w:rsid w:val="00B77A51"/>
    <w:rsid w:val="00B77D6B"/>
    <w:rsid w:val="00B77E56"/>
    <w:rsid w:val="00B803F8"/>
    <w:rsid w:val="00B80580"/>
    <w:rsid w:val="00B805B3"/>
    <w:rsid w:val="00B80A3D"/>
    <w:rsid w:val="00B80BB3"/>
    <w:rsid w:val="00B80C4D"/>
    <w:rsid w:val="00B80CA4"/>
    <w:rsid w:val="00B812EA"/>
    <w:rsid w:val="00B817F4"/>
    <w:rsid w:val="00B81B2E"/>
    <w:rsid w:val="00B81B73"/>
    <w:rsid w:val="00B821B6"/>
    <w:rsid w:val="00B83193"/>
    <w:rsid w:val="00B8320B"/>
    <w:rsid w:val="00B832A1"/>
    <w:rsid w:val="00B844FC"/>
    <w:rsid w:val="00B84ED2"/>
    <w:rsid w:val="00B854E8"/>
    <w:rsid w:val="00B85538"/>
    <w:rsid w:val="00B856BD"/>
    <w:rsid w:val="00B860C6"/>
    <w:rsid w:val="00B8615C"/>
    <w:rsid w:val="00B86503"/>
    <w:rsid w:val="00B865F5"/>
    <w:rsid w:val="00B86A7E"/>
    <w:rsid w:val="00B86AF0"/>
    <w:rsid w:val="00B86BB4"/>
    <w:rsid w:val="00B86BCF"/>
    <w:rsid w:val="00B86E1C"/>
    <w:rsid w:val="00B87A9C"/>
    <w:rsid w:val="00B87AA3"/>
    <w:rsid w:val="00B87FF8"/>
    <w:rsid w:val="00B90C11"/>
    <w:rsid w:val="00B91186"/>
    <w:rsid w:val="00B92564"/>
    <w:rsid w:val="00B92D91"/>
    <w:rsid w:val="00B93362"/>
    <w:rsid w:val="00B93451"/>
    <w:rsid w:val="00B936F8"/>
    <w:rsid w:val="00B9390B"/>
    <w:rsid w:val="00B93E07"/>
    <w:rsid w:val="00B945C5"/>
    <w:rsid w:val="00B94D59"/>
    <w:rsid w:val="00B94F30"/>
    <w:rsid w:val="00B959A3"/>
    <w:rsid w:val="00B964B4"/>
    <w:rsid w:val="00B96589"/>
    <w:rsid w:val="00B97177"/>
    <w:rsid w:val="00B9793F"/>
    <w:rsid w:val="00B97CF5"/>
    <w:rsid w:val="00B97DFF"/>
    <w:rsid w:val="00BA03F9"/>
    <w:rsid w:val="00BA058F"/>
    <w:rsid w:val="00BA13BB"/>
    <w:rsid w:val="00BA21DF"/>
    <w:rsid w:val="00BA2314"/>
    <w:rsid w:val="00BA3BD4"/>
    <w:rsid w:val="00BA40BC"/>
    <w:rsid w:val="00BA489D"/>
    <w:rsid w:val="00BA4A54"/>
    <w:rsid w:val="00BA5AEA"/>
    <w:rsid w:val="00BA5E4A"/>
    <w:rsid w:val="00BA71EB"/>
    <w:rsid w:val="00BA7D16"/>
    <w:rsid w:val="00BB0C15"/>
    <w:rsid w:val="00BB154A"/>
    <w:rsid w:val="00BB1F59"/>
    <w:rsid w:val="00BB3405"/>
    <w:rsid w:val="00BB3C33"/>
    <w:rsid w:val="00BB3EDF"/>
    <w:rsid w:val="00BB4B40"/>
    <w:rsid w:val="00BB56AD"/>
    <w:rsid w:val="00BB5BDA"/>
    <w:rsid w:val="00BB6047"/>
    <w:rsid w:val="00BB6307"/>
    <w:rsid w:val="00BB6394"/>
    <w:rsid w:val="00BB6B90"/>
    <w:rsid w:val="00BB7387"/>
    <w:rsid w:val="00BC0516"/>
    <w:rsid w:val="00BC05A2"/>
    <w:rsid w:val="00BC0B87"/>
    <w:rsid w:val="00BC0E5F"/>
    <w:rsid w:val="00BC1711"/>
    <w:rsid w:val="00BC1B19"/>
    <w:rsid w:val="00BC1D0A"/>
    <w:rsid w:val="00BC1DAC"/>
    <w:rsid w:val="00BC1F9C"/>
    <w:rsid w:val="00BC1FB6"/>
    <w:rsid w:val="00BC2477"/>
    <w:rsid w:val="00BC2894"/>
    <w:rsid w:val="00BC3352"/>
    <w:rsid w:val="00BC444A"/>
    <w:rsid w:val="00BC4852"/>
    <w:rsid w:val="00BC4901"/>
    <w:rsid w:val="00BC5BD7"/>
    <w:rsid w:val="00BC6E4C"/>
    <w:rsid w:val="00BC6FC6"/>
    <w:rsid w:val="00BC7FE9"/>
    <w:rsid w:val="00BD0004"/>
    <w:rsid w:val="00BD02C3"/>
    <w:rsid w:val="00BD0AD2"/>
    <w:rsid w:val="00BD1AAD"/>
    <w:rsid w:val="00BD1C83"/>
    <w:rsid w:val="00BD2262"/>
    <w:rsid w:val="00BD250A"/>
    <w:rsid w:val="00BD2818"/>
    <w:rsid w:val="00BD2BCB"/>
    <w:rsid w:val="00BD306A"/>
    <w:rsid w:val="00BD393E"/>
    <w:rsid w:val="00BD4236"/>
    <w:rsid w:val="00BD48D5"/>
    <w:rsid w:val="00BD4C51"/>
    <w:rsid w:val="00BD4E1A"/>
    <w:rsid w:val="00BD5B2D"/>
    <w:rsid w:val="00BD5B43"/>
    <w:rsid w:val="00BD5CA0"/>
    <w:rsid w:val="00BD6B11"/>
    <w:rsid w:val="00BD7624"/>
    <w:rsid w:val="00BD7A00"/>
    <w:rsid w:val="00BE083E"/>
    <w:rsid w:val="00BE259D"/>
    <w:rsid w:val="00BE26D1"/>
    <w:rsid w:val="00BE2900"/>
    <w:rsid w:val="00BE3040"/>
    <w:rsid w:val="00BE3F10"/>
    <w:rsid w:val="00BE4058"/>
    <w:rsid w:val="00BE4D3B"/>
    <w:rsid w:val="00BE4EF7"/>
    <w:rsid w:val="00BE55E9"/>
    <w:rsid w:val="00BE5C12"/>
    <w:rsid w:val="00BE5E5A"/>
    <w:rsid w:val="00BE69B2"/>
    <w:rsid w:val="00BE7087"/>
    <w:rsid w:val="00BF08E6"/>
    <w:rsid w:val="00BF0F9E"/>
    <w:rsid w:val="00BF17AE"/>
    <w:rsid w:val="00BF1C15"/>
    <w:rsid w:val="00BF1C73"/>
    <w:rsid w:val="00BF1FE1"/>
    <w:rsid w:val="00BF2623"/>
    <w:rsid w:val="00BF272E"/>
    <w:rsid w:val="00BF2FD2"/>
    <w:rsid w:val="00BF357E"/>
    <w:rsid w:val="00BF3C0B"/>
    <w:rsid w:val="00BF43C8"/>
    <w:rsid w:val="00BF5448"/>
    <w:rsid w:val="00BF59CE"/>
    <w:rsid w:val="00BF5C28"/>
    <w:rsid w:val="00BF6940"/>
    <w:rsid w:val="00BF6D6A"/>
    <w:rsid w:val="00BF70DD"/>
    <w:rsid w:val="00BF771B"/>
    <w:rsid w:val="00BF7BCF"/>
    <w:rsid w:val="00BF7EF6"/>
    <w:rsid w:val="00C0067C"/>
    <w:rsid w:val="00C01701"/>
    <w:rsid w:val="00C01B51"/>
    <w:rsid w:val="00C01B6A"/>
    <w:rsid w:val="00C0222A"/>
    <w:rsid w:val="00C025CD"/>
    <w:rsid w:val="00C03DFB"/>
    <w:rsid w:val="00C0422C"/>
    <w:rsid w:val="00C044E4"/>
    <w:rsid w:val="00C04FC8"/>
    <w:rsid w:val="00C057A3"/>
    <w:rsid w:val="00C0593B"/>
    <w:rsid w:val="00C05F37"/>
    <w:rsid w:val="00C06520"/>
    <w:rsid w:val="00C067A1"/>
    <w:rsid w:val="00C06853"/>
    <w:rsid w:val="00C06868"/>
    <w:rsid w:val="00C07A01"/>
    <w:rsid w:val="00C07DAA"/>
    <w:rsid w:val="00C10498"/>
    <w:rsid w:val="00C10EFA"/>
    <w:rsid w:val="00C111A8"/>
    <w:rsid w:val="00C11300"/>
    <w:rsid w:val="00C11B0E"/>
    <w:rsid w:val="00C11BD4"/>
    <w:rsid w:val="00C12E77"/>
    <w:rsid w:val="00C130A4"/>
    <w:rsid w:val="00C13CCE"/>
    <w:rsid w:val="00C1424F"/>
    <w:rsid w:val="00C15D68"/>
    <w:rsid w:val="00C16CB9"/>
    <w:rsid w:val="00C20F0E"/>
    <w:rsid w:val="00C21B6F"/>
    <w:rsid w:val="00C223CE"/>
    <w:rsid w:val="00C226E9"/>
    <w:rsid w:val="00C2280D"/>
    <w:rsid w:val="00C2322A"/>
    <w:rsid w:val="00C24472"/>
    <w:rsid w:val="00C2449B"/>
    <w:rsid w:val="00C24EE3"/>
    <w:rsid w:val="00C250D7"/>
    <w:rsid w:val="00C2526F"/>
    <w:rsid w:val="00C254F8"/>
    <w:rsid w:val="00C25F54"/>
    <w:rsid w:val="00C27080"/>
    <w:rsid w:val="00C27088"/>
    <w:rsid w:val="00C27341"/>
    <w:rsid w:val="00C27432"/>
    <w:rsid w:val="00C3099E"/>
    <w:rsid w:val="00C30AFB"/>
    <w:rsid w:val="00C30C1A"/>
    <w:rsid w:val="00C3120F"/>
    <w:rsid w:val="00C319A1"/>
    <w:rsid w:val="00C32F4C"/>
    <w:rsid w:val="00C33411"/>
    <w:rsid w:val="00C336FB"/>
    <w:rsid w:val="00C345EC"/>
    <w:rsid w:val="00C34D8E"/>
    <w:rsid w:val="00C3501C"/>
    <w:rsid w:val="00C35256"/>
    <w:rsid w:val="00C35D1A"/>
    <w:rsid w:val="00C35EFE"/>
    <w:rsid w:val="00C35F51"/>
    <w:rsid w:val="00C360D2"/>
    <w:rsid w:val="00C3672A"/>
    <w:rsid w:val="00C37386"/>
    <w:rsid w:val="00C37AEF"/>
    <w:rsid w:val="00C37D87"/>
    <w:rsid w:val="00C402D1"/>
    <w:rsid w:val="00C40458"/>
    <w:rsid w:val="00C4061D"/>
    <w:rsid w:val="00C4069A"/>
    <w:rsid w:val="00C40DDA"/>
    <w:rsid w:val="00C40F78"/>
    <w:rsid w:val="00C4154F"/>
    <w:rsid w:val="00C42EA3"/>
    <w:rsid w:val="00C431F3"/>
    <w:rsid w:val="00C43A63"/>
    <w:rsid w:val="00C43C25"/>
    <w:rsid w:val="00C451D6"/>
    <w:rsid w:val="00C452CE"/>
    <w:rsid w:val="00C45CCB"/>
    <w:rsid w:val="00C45DF5"/>
    <w:rsid w:val="00C46385"/>
    <w:rsid w:val="00C50159"/>
    <w:rsid w:val="00C5038E"/>
    <w:rsid w:val="00C5121B"/>
    <w:rsid w:val="00C517BF"/>
    <w:rsid w:val="00C51AD1"/>
    <w:rsid w:val="00C51BA9"/>
    <w:rsid w:val="00C51BBC"/>
    <w:rsid w:val="00C51F2B"/>
    <w:rsid w:val="00C51F41"/>
    <w:rsid w:val="00C5226B"/>
    <w:rsid w:val="00C52A5C"/>
    <w:rsid w:val="00C52F33"/>
    <w:rsid w:val="00C52FB0"/>
    <w:rsid w:val="00C538FC"/>
    <w:rsid w:val="00C5396A"/>
    <w:rsid w:val="00C54169"/>
    <w:rsid w:val="00C54BC9"/>
    <w:rsid w:val="00C54C6B"/>
    <w:rsid w:val="00C54E98"/>
    <w:rsid w:val="00C554DB"/>
    <w:rsid w:val="00C55884"/>
    <w:rsid w:val="00C559F8"/>
    <w:rsid w:val="00C5647D"/>
    <w:rsid w:val="00C56511"/>
    <w:rsid w:val="00C56D0C"/>
    <w:rsid w:val="00C57140"/>
    <w:rsid w:val="00C57677"/>
    <w:rsid w:val="00C6011C"/>
    <w:rsid w:val="00C6094D"/>
    <w:rsid w:val="00C60FEB"/>
    <w:rsid w:val="00C63020"/>
    <w:rsid w:val="00C637A3"/>
    <w:rsid w:val="00C647A7"/>
    <w:rsid w:val="00C649FC"/>
    <w:rsid w:val="00C652DE"/>
    <w:rsid w:val="00C653CD"/>
    <w:rsid w:val="00C66216"/>
    <w:rsid w:val="00C6626A"/>
    <w:rsid w:val="00C66678"/>
    <w:rsid w:val="00C66D78"/>
    <w:rsid w:val="00C673A9"/>
    <w:rsid w:val="00C67715"/>
    <w:rsid w:val="00C67C1F"/>
    <w:rsid w:val="00C67EE2"/>
    <w:rsid w:val="00C700BB"/>
    <w:rsid w:val="00C70686"/>
    <w:rsid w:val="00C73364"/>
    <w:rsid w:val="00C73384"/>
    <w:rsid w:val="00C736B6"/>
    <w:rsid w:val="00C737FA"/>
    <w:rsid w:val="00C74206"/>
    <w:rsid w:val="00C746F3"/>
    <w:rsid w:val="00C7535A"/>
    <w:rsid w:val="00C756B4"/>
    <w:rsid w:val="00C759EF"/>
    <w:rsid w:val="00C75BC1"/>
    <w:rsid w:val="00C75EBF"/>
    <w:rsid w:val="00C76162"/>
    <w:rsid w:val="00C76307"/>
    <w:rsid w:val="00C76A56"/>
    <w:rsid w:val="00C76C59"/>
    <w:rsid w:val="00C77154"/>
    <w:rsid w:val="00C77311"/>
    <w:rsid w:val="00C77458"/>
    <w:rsid w:val="00C7750E"/>
    <w:rsid w:val="00C7776C"/>
    <w:rsid w:val="00C77F60"/>
    <w:rsid w:val="00C8147E"/>
    <w:rsid w:val="00C815FD"/>
    <w:rsid w:val="00C81A19"/>
    <w:rsid w:val="00C824B6"/>
    <w:rsid w:val="00C824CF"/>
    <w:rsid w:val="00C82540"/>
    <w:rsid w:val="00C82549"/>
    <w:rsid w:val="00C82AFA"/>
    <w:rsid w:val="00C82CE9"/>
    <w:rsid w:val="00C83BBC"/>
    <w:rsid w:val="00C841A2"/>
    <w:rsid w:val="00C8467B"/>
    <w:rsid w:val="00C84A19"/>
    <w:rsid w:val="00C84EFC"/>
    <w:rsid w:val="00C85396"/>
    <w:rsid w:val="00C85B46"/>
    <w:rsid w:val="00C85D95"/>
    <w:rsid w:val="00C85E5B"/>
    <w:rsid w:val="00C861AE"/>
    <w:rsid w:val="00C86369"/>
    <w:rsid w:val="00C8642A"/>
    <w:rsid w:val="00C8686C"/>
    <w:rsid w:val="00C872A5"/>
    <w:rsid w:val="00C8748A"/>
    <w:rsid w:val="00C9053A"/>
    <w:rsid w:val="00C90B4C"/>
    <w:rsid w:val="00C90C83"/>
    <w:rsid w:val="00C920B7"/>
    <w:rsid w:val="00C9252B"/>
    <w:rsid w:val="00C93611"/>
    <w:rsid w:val="00C93DE6"/>
    <w:rsid w:val="00C95016"/>
    <w:rsid w:val="00C9547C"/>
    <w:rsid w:val="00C95A30"/>
    <w:rsid w:val="00C96173"/>
    <w:rsid w:val="00C967F0"/>
    <w:rsid w:val="00C96BE3"/>
    <w:rsid w:val="00C96CFF"/>
    <w:rsid w:val="00C9729E"/>
    <w:rsid w:val="00C973BB"/>
    <w:rsid w:val="00C9774A"/>
    <w:rsid w:val="00CA0B39"/>
    <w:rsid w:val="00CA0E8E"/>
    <w:rsid w:val="00CA1477"/>
    <w:rsid w:val="00CA1673"/>
    <w:rsid w:val="00CA1902"/>
    <w:rsid w:val="00CA22AB"/>
    <w:rsid w:val="00CA266B"/>
    <w:rsid w:val="00CA281E"/>
    <w:rsid w:val="00CA311D"/>
    <w:rsid w:val="00CA31C3"/>
    <w:rsid w:val="00CA32EC"/>
    <w:rsid w:val="00CA3FA0"/>
    <w:rsid w:val="00CA45CE"/>
    <w:rsid w:val="00CA4869"/>
    <w:rsid w:val="00CA4883"/>
    <w:rsid w:val="00CA5498"/>
    <w:rsid w:val="00CA55C2"/>
    <w:rsid w:val="00CA55E0"/>
    <w:rsid w:val="00CA588B"/>
    <w:rsid w:val="00CA5F6D"/>
    <w:rsid w:val="00CA5FF3"/>
    <w:rsid w:val="00CA6128"/>
    <w:rsid w:val="00CA7140"/>
    <w:rsid w:val="00CA77E0"/>
    <w:rsid w:val="00CA7ED6"/>
    <w:rsid w:val="00CB02DB"/>
    <w:rsid w:val="00CB0472"/>
    <w:rsid w:val="00CB074D"/>
    <w:rsid w:val="00CB0BB4"/>
    <w:rsid w:val="00CB198F"/>
    <w:rsid w:val="00CB1EEF"/>
    <w:rsid w:val="00CB2111"/>
    <w:rsid w:val="00CB2460"/>
    <w:rsid w:val="00CB288C"/>
    <w:rsid w:val="00CB2DA1"/>
    <w:rsid w:val="00CB3760"/>
    <w:rsid w:val="00CB4257"/>
    <w:rsid w:val="00CB5128"/>
    <w:rsid w:val="00CB5EBE"/>
    <w:rsid w:val="00CB67A2"/>
    <w:rsid w:val="00CB6953"/>
    <w:rsid w:val="00CB6AF1"/>
    <w:rsid w:val="00CB70C6"/>
    <w:rsid w:val="00CC0C3A"/>
    <w:rsid w:val="00CC0E1C"/>
    <w:rsid w:val="00CC13FA"/>
    <w:rsid w:val="00CC13FF"/>
    <w:rsid w:val="00CC1D73"/>
    <w:rsid w:val="00CC24C7"/>
    <w:rsid w:val="00CC2B7D"/>
    <w:rsid w:val="00CC2CBF"/>
    <w:rsid w:val="00CC2CED"/>
    <w:rsid w:val="00CC3368"/>
    <w:rsid w:val="00CC36BD"/>
    <w:rsid w:val="00CC3E75"/>
    <w:rsid w:val="00CC3F32"/>
    <w:rsid w:val="00CC4066"/>
    <w:rsid w:val="00CC4F79"/>
    <w:rsid w:val="00CC51C9"/>
    <w:rsid w:val="00CC5806"/>
    <w:rsid w:val="00CC5BA3"/>
    <w:rsid w:val="00CC5D21"/>
    <w:rsid w:val="00CC6BBA"/>
    <w:rsid w:val="00CC6E4C"/>
    <w:rsid w:val="00CC7036"/>
    <w:rsid w:val="00CC77C3"/>
    <w:rsid w:val="00CC7A00"/>
    <w:rsid w:val="00CC7E8A"/>
    <w:rsid w:val="00CD10E6"/>
    <w:rsid w:val="00CD16FA"/>
    <w:rsid w:val="00CD1BA9"/>
    <w:rsid w:val="00CD259C"/>
    <w:rsid w:val="00CD4162"/>
    <w:rsid w:val="00CD50AF"/>
    <w:rsid w:val="00CD590C"/>
    <w:rsid w:val="00CD6454"/>
    <w:rsid w:val="00CD6DF3"/>
    <w:rsid w:val="00CD7567"/>
    <w:rsid w:val="00CD75BF"/>
    <w:rsid w:val="00CD7D31"/>
    <w:rsid w:val="00CE07B7"/>
    <w:rsid w:val="00CE119F"/>
    <w:rsid w:val="00CE1742"/>
    <w:rsid w:val="00CE240D"/>
    <w:rsid w:val="00CE3550"/>
    <w:rsid w:val="00CE3605"/>
    <w:rsid w:val="00CE3615"/>
    <w:rsid w:val="00CE4255"/>
    <w:rsid w:val="00CE4740"/>
    <w:rsid w:val="00CE59F2"/>
    <w:rsid w:val="00CE5A33"/>
    <w:rsid w:val="00CE5AFB"/>
    <w:rsid w:val="00CE5BBD"/>
    <w:rsid w:val="00CE6ABF"/>
    <w:rsid w:val="00CE7987"/>
    <w:rsid w:val="00CF0C24"/>
    <w:rsid w:val="00CF0D84"/>
    <w:rsid w:val="00CF1F2E"/>
    <w:rsid w:val="00CF2652"/>
    <w:rsid w:val="00CF294C"/>
    <w:rsid w:val="00CF3673"/>
    <w:rsid w:val="00CF39FC"/>
    <w:rsid w:val="00CF3C56"/>
    <w:rsid w:val="00CF470E"/>
    <w:rsid w:val="00CF54F9"/>
    <w:rsid w:val="00CF55D8"/>
    <w:rsid w:val="00CF55F2"/>
    <w:rsid w:val="00CF6988"/>
    <w:rsid w:val="00CF6D27"/>
    <w:rsid w:val="00CF78AF"/>
    <w:rsid w:val="00CF7F16"/>
    <w:rsid w:val="00D00CB3"/>
    <w:rsid w:val="00D0172B"/>
    <w:rsid w:val="00D01753"/>
    <w:rsid w:val="00D0183D"/>
    <w:rsid w:val="00D01D0B"/>
    <w:rsid w:val="00D01D20"/>
    <w:rsid w:val="00D01D84"/>
    <w:rsid w:val="00D02324"/>
    <w:rsid w:val="00D02348"/>
    <w:rsid w:val="00D02382"/>
    <w:rsid w:val="00D02430"/>
    <w:rsid w:val="00D02B39"/>
    <w:rsid w:val="00D02D1A"/>
    <w:rsid w:val="00D0378E"/>
    <w:rsid w:val="00D042DC"/>
    <w:rsid w:val="00D045F1"/>
    <w:rsid w:val="00D04858"/>
    <w:rsid w:val="00D0496C"/>
    <w:rsid w:val="00D04B17"/>
    <w:rsid w:val="00D04EF2"/>
    <w:rsid w:val="00D050B3"/>
    <w:rsid w:val="00D05BED"/>
    <w:rsid w:val="00D06020"/>
    <w:rsid w:val="00D0615A"/>
    <w:rsid w:val="00D06232"/>
    <w:rsid w:val="00D062D4"/>
    <w:rsid w:val="00D06CDA"/>
    <w:rsid w:val="00D06F67"/>
    <w:rsid w:val="00D070A2"/>
    <w:rsid w:val="00D0722D"/>
    <w:rsid w:val="00D07F37"/>
    <w:rsid w:val="00D1059B"/>
    <w:rsid w:val="00D11A4A"/>
    <w:rsid w:val="00D11C9D"/>
    <w:rsid w:val="00D120C0"/>
    <w:rsid w:val="00D12196"/>
    <w:rsid w:val="00D127D4"/>
    <w:rsid w:val="00D12900"/>
    <w:rsid w:val="00D129FA"/>
    <w:rsid w:val="00D12A0B"/>
    <w:rsid w:val="00D12AC6"/>
    <w:rsid w:val="00D130B5"/>
    <w:rsid w:val="00D13E64"/>
    <w:rsid w:val="00D13EEA"/>
    <w:rsid w:val="00D14A0B"/>
    <w:rsid w:val="00D14F72"/>
    <w:rsid w:val="00D151E4"/>
    <w:rsid w:val="00D15321"/>
    <w:rsid w:val="00D16191"/>
    <w:rsid w:val="00D170BE"/>
    <w:rsid w:val="00D20EE0"/>
    <w:rsid w:val="00D21592"/>
    <w:rsid w:val="00D216A0"/>
    <w:rsid w:val="00D235EE"/>
    <w:rsid w:val="00D23918"/>
    <w:rsid w:val="00D23C46"/>
    <w:rsid w:val="00D23C87"/>
    <w:rsid w:val="00D24501"/>
    <w:rsid w:val="00D24C7E"/>
    <w:rsid w:val="00D25BD2"/>
    <w:rsid w:val="00D260FB"/>
    <w:rsid w:val="00D264EC"/>
    <w:rsid w:val="00D26E65"/>
    <w:rsid w:val="00D27453"/>
    <w:rsid w:val="00D27932"/>
    <w:rsid w:val="00D304C8"/>
    <w:rsid w:val="00D31765"/>
    <w:rsid w:val="00D32146"/>
    <w:rsid w:val="00D327DF"/>
    <w:rsid w:val="00D33105"/>
    <w:rsid w:val="00D333FE"/>
    <w:rsid w:val="00D33683"/>
    <w:rsid w:val="00D33E2E"/>
    <w:rsid w:val="00D34493"/>
    <w:rsid w:val="00D34756"/>
    <w:rsid w:val="00D35E49"/>
    <w:rsid w:val="00D3642F"/>
    <w:rsid w:val="00D36E3F"/>
    <w:rsid w:val="00D37E83"/>
    <w:rsid w:val="00D4056F"/>
    <w:rsid w:val="00D406D2"/>
    <w:rsid w:val="00D41351"/>
    <w:rsid w:val="00D41DC0"/>
    <w:rsid w:val="00D4352D"/>
    <w:rsid w:val="00D43713"/>
    <w:rsid w:val="00D439C6"/>
    <w:rsid w:val="00D449E9"/>
    <w:rsid w:val="00D44D50"/>
    <w:rsid w:val="00D461EF"/>
    <w:rsid w:val="00D46883"/>
    <w:rsid w:val="00D46B13"/>
    <w:rsid w:val="00D473FF"/>
    <w:rsid w:val="00D5001E"/>
    <w:rsid w:val="00D5070C"/>
    <w:rsid w:val="00D50A36"/>
    <w:rsid w:val="00D50DD2"/>
    <w:rsid w:val="00D50FBA"/>
    <w:rsid w:val="00D523B7"/>
    <w:rsid w:val="00D52B04"/>
    <w:rsid w:val="00D52DA7"/>
    <w:rsid w:val="00D533F1"/>
    <w:rsid w:val="00D539BA"/>
    <w:rsid w:val="00D54359"/>
    <w:rsid w:val="00D54A20"/>
    <w:rsid w:val="00D55AAD"/>
    <w:rsid w:val="00D55D77"/>
    <w:rsid w:val="00D55F72"/>
    <w:rsid w:val="00D56B07"/>
    <w:rsid w:val="00D56CF6"/>
    <w:rsid w:val="00D57449"/>
    <w:rsid w:val="00D5789D"/>
    <w:rsid w:val="00D57A3B"/>
    <w:rsid w:val="00D57C41"/>
    <w:rsid w:val="00D60778"/>
    <w:rsid w:val="00D60CFD"/>
    <w:rsid w:val="00D61681"/>
    <w:rsid w:val="00D61F37"/>
    <w:rsid w:val="00D61FD1"/>
    <w:rsid w:val="00D62D73"/>
    <w:rsid w:val="00D63619"/>
    <w:rsid w:val="00D63B94"/>
    <w:rsid w:val="00D645F9"/>
    <w:rsid w:val="00D64FA4"/>
    <w:rsid w:val="00D6506F"/>
    <w:rsid w:val="00D65115"/>
    <w:rsid w:val="00D656A0"/>
    <w:rsid w:val="00D65E23"/>
    <w:rsid w:val="00D66356"/>
    <w:rsid w:val="00D66781"/>
    <w:rsid w:val="00D6705B"/>
    <w:rsid w:val="00D67332"/>
    <w:rsid w:val="00D70051"/>
    <w:rsid w:val="00D709B6"/>
    <w:rsid w:val="00D70ECA"/>
    <w:rsid w:val="00D710CA"/>
    <w:rsid w:val="00D71865"/>
    <w:rsid w:val="00D71CF2"/>
    <w:rsid w:val="00D7252E"/>
    <w:rsid w:val="00D73C0B"/>
    <w:rsid w:val="00D74745"/>
    <w:rsid w:val="00D7476E"/>
    <w:rsid w:val="00D74F30"/>
    <w:rsid w:val="00D757C9"/>
    <w:rsid w:val="00D75943"/>
    <w:rsid w:val="00D7649E"/>
    <w:rsid w:val="00D76D90"/>
    <w:rsid w:val="00D800F3"/>
    <w:rsid w:val="00D803A9"/>
    <w:rsid w:val="00D8048C"/>
    <w:rsid w:val="00D8059A"/>
    <w:rsid w:val="00D808CB"/>
    <w:rsid w:val="00D81AFA"/>
    <w:rsid w:val="00D82361"/>
    <w:rsid w:val="00D82E1F"/>
    <w:rsid w:val="00D83892"/>
    <w:rsid w:val="00D83976"/>
    <w:rsid w:val="00D842A2"/>
    <w:rsid w:val="00D84750"/>
    <w:rsid w:val="00D84D00"/>
    <w:rsid w:val="00D85C26"/>
    <w:rsid w:val="00D861FB"/>
    <w:rsid w:val="00D86252"/>
    <w:rsid w:val="00D869D0"/>
    <w:rsid w:val="00D86CC3"/>
    <w:rsid w:val="00D872DE"/>
    <w:rsid w:val="00D9038B"/>
    <w:rsid w:val="00D9050B"/>
    <w:rsid w:val="00D9061A"/>
    <w:rsid w:val="00D90682"/>
    <w:rsid w:val="00D90A31"/>
    <w:rsid w:val="00D90A56"/>
    <w:rsid w:val="00D90CDE"/>
    <w:rsid w:val="00D90F4A"/>
    <w:rsid w:val="00D9129F"/>
    <w:rsid w:val="00D91F0E"/>
    <w:rsid w:val="00D91FBA"/>
    <w:rsid w:val="00D923DD"/>
    <w:rsid w:val="00D92608"/>
    <w:rsid w:val="00D92A10"/>
    <w:rsid w:val="00D92E36"/>
    <w:rsid w:val="00D934FE"/>
    <w:rsid w:val="00D938E8"/>
    <w:rsid w:val="00D93DD2"/>
    <w:rsid w:val="00D93E0A"/>
    <w:rsid w:val="00D940D2"/>
    <w:rsid w:val="00D9483C"/>
    <w:rsid w:val="00D948FD"/>
    <w:rsid w:val="00D951F7"/>
    <w:rsid w:val="00D9542D"/>
    <w:rsid w:val="00D9570E"/>
    <w:rsid w:val="00D95963"/>
    <w:rsid w:val="00D9646C"/>
    <w:rsid w:val="00D96C9A"/>
    <w:rsid w:val="00D96CB1"/>
    <w:rsid w:val="00D96D5E"/>
    <w:rsid w:val="00D972E9"/>
    <w:rsid w:val="00D976DE"/>
    <w:rsid w:val="00D97AAE"/>
    <w:rsid w:val="00D97F21"/>
    <w:rsid w:val="00DA0218"/>
    <w:rsid w:val="00DA09C8"/>
    <w:rsid w:val="00DA0A70"/>
    <w:rsid w:val="00DA0B80"/>
    <w:rsid w:val="00DA0E62"/>
    <w:rsid w:val="00DA16E7"/>
    <w:rsid w:val="00DA170F"/>
    <w:rsid w:val="00DA1A40"/>
    <w:rsid w:val="00DA1D35"/>
    <w:rsid w:val="00DA1D8F"/>
    <w:rsid w:val="00DA2372"/>
    <w:rsid w:val="00DA25E8"/>
    <w:rsid w:val="00DA2AAF"/>
    <w:rsid w:val="00DA2EA1"/>
    <w:rsid w:val="00DA40C9"/>
    <w:rsid w:val="00DA5756"/>
    <w:rsid w:val="00DA5C3C"/>
    <w:rsid w:val="00DA6A09"/>
    <w:rsid w:val="00DA6E56"/>
    <w:rsid w:val="00DA7649"/>
    <w:rsid w:val="00DB02C5"/>
    <w:rsid w:val="00DB0DA9"/>
    <w:rsid w:val="00DB1083"/>
    <w:rsid w:val="00DB13FD"/>
    <w:rsid w:val="00DB1D03"/>
    <w:rsid w:val="00DB28F4"/>
    <w:rsid w:val="00DB3827"/>
    <w:rsid w:val="00DB46CC"/>
    <w:rsid w:val="00DB4A85"/>
    <w:rsid w:val="00DB4BB4"/>
    <w:rsid w:val="00DB4BE6"/>
    <w:rsid w:val="00DB545E"/>
    <w:rsid w:val="00DB5AB5"/>
    <w:rsid w:val="00DB5FBE"/>
    <w:rsid w:val="00DB67B7"/>
    <w:rsid w:val="00DB67D3"/>
    <w:rsid w:val="00DB7067"/>
    <w:rsid w:val="00DB7493"/>
    <w:rsid w:val="00DB7692"/>
    <w:rsid w:val="00DC007C"/>
    <w:rsid w:val="00DC04EE"/>
    <w:rsid w:val="00DC06E5"/>
    <w:rsid w:val="00DC0C4D"/>
    <w:rsid w:val="00DC0FBD"/>
    <w:rsid w:val="00DC105B"/>
    <w:rsid w:val="00DC1170"/>
    <w:rsid w:val="00DC14D9"/>
    <w:rsid w:val="00DC1660"/>
    <w:rsid w:val="00DC19B0"/>
    <w:rsid w:val="00DC19FE"/>
    <w:rsid w:val="00DC2393"/>
    <w:rsid w:val="00DC2E63"/>
    <w:rsid w:val="00DC357D"/>
    <w:rsid w:val="00DC3A03"/>
    <w:rsid w:val="00DC3ADD"/>
    <w:rsid w:val="00DC4693"/>
    <w:rsid w:val="00DC4E30"/>
    <w:rsid w:val="00DC5045"/>
    <w:rsid w:val="00DC523D"/>
    <w:rsid w:val="00DC5D1F"/>
    <w:rsid w:val="00DC6629"/>
    <w:rsid w:val="00DC7571"/>
    <w:rsid w:val="00DC7721"/>
    <w:rsid w:val="00DC783E"/>
    <w:rsid w:val="00DD05DB"/>
    <w:rsid w:val="00DD07B1"/>
    <w:rsid w:val="00DD1912"/>
    <w:rsid w:val="00DD221E"/>
    <w:rsid w:val="00DD2413"/>
    <w:rsid w:val="00DD2F0E"/>
    <w:rsid w:val="00DD3409"/>
    <w:rsid w:val="00DD3AA2"/>
    <w:rsid w:val="00DD452C"/>
    <w:rsid w:val="00DD499C"/>
    <w:rsid w:val="00DD4D95"/>
    <w:rsid w:val="00DD505E"/>
    <w:rsid w:val="00DD56C0"/>
    <w:rsid w:val="00DD6F08"/>
    <w:rsid w:val="00DD7AA5"/>
    <w:rsid w:val="00DD7D70"/>
    <w:rsid w:val="00DE03B5"/>
    <w:rsid w:val="00DE0B5E"/>
    <w:rsid w:val="00DE0E8E"/>
    <w:rsid w:val="00DE161A"/>
    <w:rsid w:val="00DE19B3"/>
    <w:rsid w:val="00DE1E9D"/>
    <w:rsid w:val="00DE23D0"/>
    <w:rsid w:val="00DE273F"/>
    <w:rsid w:val="00DE2C83"/>
    <w:rsid w:val="00DE337B"/>
    <w:rsid w:val="00DE36C2"/>
    <w:rsid w:val="00DE386A"/>
    <w:rsid w:val="00DE3FCB"/>
    <w:rsid w:val="00DE41DE"/>
    <w:rsid w:val="00DE4261"/>
    <w:rsid w:val="00DE54E9"/>
    <w:rsid w:val="00DE55A2"/>
    <w:rsid w:val="00DE56E5"/>
    <w:rsid w:val="00DE6DE5"/>
    <w:rsid w:val="00DE6ECA"/>
    <w:rsid w:val="00DE702E"/>
    <w:rsid w:val="00DE71F7"/>
    <w:rsid w:val="00DE7793"/>
    <w:rsid w:val="00DE7B18"/>
    <w:rsid w:val="00DE7D01"/>
    <w:rsid w:val="00DF02B6"/>
    <w:rsid w:val="00DF1637"/>
    <w:rsid w:val="00DF2071"/>
    <w:rsid w:val="00DF218B"/>
    <w:rsid w:val="00DF2A92"/>
    <w:rsid w:val="00DF33B8"/>
    <w:rsid w:val="00DF38CC"/>
    <w:rsid w:val="00DF41E3"/>
    <w:rsid w:val="00DF41FE"/>
    <w:rsid w:val="00DF5EA1"/>
    <w:rsid w:val="00DF6074"/>
    <w:rsid w:val="00DF61D8"/>
    <w:rsid w:val="00DF658B"/>
    <w:rsid w:val="00DF6AE5"/>
    <w:rsid w:val="00DF7A4C"/>
    <w:rsid w:val="00E0040B"/>
    <w:rsid w:val="00E00CC3"/>
    <w:rsid w:val="00E00EC0"/>
    <w:rsid w:val="00E01210"/>
    <w:rsid w:val="00E01890"/>
    <w:rsid w:val="00E018BE"/>
    <w:rsid w:val="00E019EB"/>
    <w:rsid w:val="00E01F2E"/>
    <w:rsid w:val="00E02AF4"/>
    <w:rsid w:val="00E02F33"/>
    <w:rsid w:val="00E04DCF"/>
    <w:rsid w:val="00E05435"/>
    <w:rsid w:val="00E067D6"/>
    <w:rsid w:val="00E06EE8"/>
    <w:rsid w:val="00E073C9"/>
    <w:rsid w:val="00E07829"/>
    <w:rsid w:val="00E102AD"/>
    <w:rsid w:val="00E10359"/>
    <w:rsid w:val="00E10AF9"/>
    <w:rsid w:val="00E10F52"/>
    <w:rsid w:val="00E1183E"/>
    <w:rsid w:val="00E11B93"/>
    <w:rsid w:val="00E121BF"/>
    <w:rsid w:val="00E12864"/>
    <w:rsid w:val="00E12C32"/>
    <w:rsid w:val="00E12D3E"/>
    <w:rsid w:val="00E12E69"/>
    <w:rsid w:val="00E133AD"/>
    <w:rsid w:val="00E138D3"/>
    <w:rsid w:val="00E145C9"/>
    <w:rsid w:val="00E1478F"/>
    <w:rsid w:val="00E14849"/>
    <w:rsid w:val="00E149C6"/>
    <w:rsid w:val="00E15B8F"/>
    <w:rsid w:val="00E162F7"/>
    <w:rsid w:val="00E16814"/>
    <w:rsid w:val="00E16DDC"/>
    <w:rsid w:val="00E1722C"/>
    <w:rsid w:val="00E17524"/>
    <w:rsid w:val="00E1785F"/>
    <w:rsid w:val="00E200A3"/>
    <w:rsid w:val="00E2131F"/>
    <w:rsid w:val="00E23610"/>
    <w:rsid w:val="00E23F21"/>
    <w:rsid w:val="00E242C1"/>
    <w:rsid w:val="00E24691"/>
    <w:rsid w:val="00E24A58"/>
    <w:rsid w:val="00E2513C"/>
    <w:rsid w:val="00E255C7"/>
    <w:rsid w:val="00E256FF"/>
    <w:rsid w:val="00E25C8E"/>
    <w:rsid w:val="00E25E9E"/>
    <w:rsid w:val="00E26169"/>
    <w:rsid w:val="00E2621E"/>
    <w:rsid w:val="00E278FC"/>
    <w:rsid w:val="00E27B26"/>
    <w:rsid w:val="00E30384"/>
    <w:rsid w:val="00E304F1"/>
    <w:rsid w:val="00E30976"/>
    <w:rsid w:val="00E314DD"/>
    <w:rsid w:val="00E31611"/>
    <w:rsid w:val="00E32A0E"/>
    <w:rsid w:val="00E32AB6"/>
    <w:rsid w:val="00E33E9C"/>
    <w:rsid w:val="00E34C74"/>
    <w:rsid w:val="00E34CD2"/>
    <w:rsid w:val="00E34CD3"/>
    <w:rsid w:val="00E35FC9"/>
    <w:rsid w:val="00E36AB7"/>
    <w:rsid w:val="00E37CA0"/>
    <w:rsid w:val="00E37D64"/>
    <w:rsid w:val="00E40FF8"/>
    <w:rsid w:val="00E41705"/>
    <w:rsid w:val="00E41B37"/>
    <w:rsid w:val="00E4270A"/>
    <w:rsid w:val="00E42A9B"/>
    <w:rsid w:val="00E42E58"/>
    <w:rsid w:val="00E433C1"/>
    <w:rsid w:val="00E44248"/>
    <w:rsid w:val="00E44F2D"/>
    <w:rsid w:val="00E44FD6"/>
    <w:rsid w:val="00E4576A"/>
    <w:rsid w:val="00E45C3E"/>
    <w:rsid w:val="00E461B9"/>
    <w:rsid w:val="00E466FA"/>
    <w:rsid w:val="00E475CA"/>
    <w:rsid w:val="00E4769B"/>
    <w:rsid w:val="00E47E1F"/>
    <w:rsid w:val="00E47EB4"/>
    <w:rsid w:val="00E505E0"/>
    <w:rsid w:val="00E50D54"/>
    <w:rsid w:val="00E518D9"/>
    <w:rsid w:val="00E51D72"/>
    <w:rsid w:val="00E5287A"/>
    <w:rsid w:val="00E53D1E"/>
    <w:rsid w:val="00E5419F"/>
    <w:rsid w:val="00E541C6"/>
    <w:rsid w:val="00E5530A"/>
    <w:rsid w:val="00E55A80"/>
    <w:rsid w:val="00E56065"/>
    <w:rsid w:val="00E562B3"/>
    <w:rsid w:val="00E565B7"/>
    <w:rsid w:val="00E5687E"/>
    <w:rsid w:val="00E56B7E"/>
    <w:rsid w:val="00E56E44"/>
    <w:rsid w:val="00E57904"/>
    <w:rsid w:val="00E6020E"/>
    <w:rsid w:val="00E60A47"/>
    <w:rsid w:val="00E60DAB"/>
    <w:rsid w:val="00E61113"/>
    <w:rsid w:val="00E6142D"/>
    <w:rsid w:val="00E6142E"/>
    <w:rsid w:val="00E6159C"/>
    <w:rsid w:val="00E61B8A"/>
    <w:rsid w:val="00E62099"/>
    <w:rsid w:val="00E6246B"/>
    <w:rsid w:val="00E629CC"/>
    <w:rsid w:val="00E629D7"/>
    <w:rsid w:val="00E62B2F"/>
    <w:rsid w:val="00E62E0E"/>
    <w:rsid w:val="00E62E55"/>
    <w:rsid w:val="00E6300E"/>
    <w:rsid w:val="00E6356F"/>
    <w:rsid w:val="00E635A4"/>
    <w:rsid w:val="00E637D3"/>
    <w:rsid w:val="00E63963"/>
    <w:rsid w:val="00E64109"/>
    <w:rsid w:val="00E65005"/>
    <w:rsid w:val="00E65E32"/>
    <w:rsid w:val="00E661FC"/>
    <w:rsid w:val="00E665D4"/>
    <w:rsid w:val="00E666E1"/>
    <w:rsid w:val="00E667D4"/>
    <w:rsid w:val="00E668C6"/>
    <w:rsid w:val="00E66930"/>
    <w:rsid w:val="00E66CBB"/>
    <w:rsid w:val="00E67408"/>
    <w:rsid w:val="00E677ED"/>
    <w:rsid w:val="00E7058B"/>
    <w:rsid w:val="00E706FD"/>
    <w:rsid w:val="00E7083E"/>
    <w:rsid w:val="00E71BFB"/>
    <w:rsid w:val="00E71E07"/>
    <w:rsid w:val="00E71EC7"/>
    <w:rsid w:val="00E72D09"/>
    <w:rsid w:val="00E73236"/>
    <w:rsid w:val="00E73625"/>
    <w:rsid w:val="00E73999"/>
    <w:rsid w:val="00E747E3"/>
    <w:rsid w:val="00E750AF"/>
    <w:rsid w:val="00E753A6"/>
    <w:rsid w:val="00E753EE"/>
    <w:rsid w:val="00E75BEF"/>
    <w:rsid w:val="00E75C30"/>
    <w:rsid w:val="00E7608B"/>
    <w:rsid w:val="00E7667E"/>
    <w:rsid w:val="00E76A78"/>
    <w:rsid w:val="00E76DF1"/>
    <w:rsid w:val="00E76F2D"/>
    <w:rsid w:val="00E77C7F"/>
    <w:rsid w:val="00E77E0E"/>
    <w:rsid w:val="00E803B9"/>
    <w:rsid w:val="00E81468"/>
    <w:rsid w:val="00E81721"/>
    <w:rsid w:val="00E819E4"/>
    <w:rsid w:val="00E823A7"/>
    <w:rsid w:val="00E82A3A"/>
    <w:rsid w:val="00E82AF8"/>
    <w:rsid w:val="00E8322C"/>
    <w:rsid w:val="00E8342D"/>
    <w:rsid w:val="00E84311"/>
    <w:rsid w:val="00E8487A"/>
    <w:rsid w:val="00E84D06"/>
    <w:rsid w:val="00E8503A"/>
    <w:rsid w:val="00E85830"/>
    <w:rsid w:val="00E85AF4"/>
    <w:rsid w:val="00E85F1D"/>
    <w:rsid w:val="00E8601F"/>
    <w:rsid w:val="00E867E6"/>
    <w:rsid w:val="00E876F5"/>
    <w:rsid w:val="00E87A36"/>
    <w:rsid w:val="00E87CCB"/>
    <w:rsid w:val="00E87EDD"/>
    <w:rsid w:val="00E87F95"/>
    <w:rsid w:val="00E9145F"/>
    <w:rsid w:val="00E91758"/>
    <w:rsid w:val="00E91E35"/>
    <w:rsid w:val="00E92348"/>
    <w:rsid w:val="00E9246A"/>
    <w:rsid w:val="00E92CFD"/>
    <w:rsid w:val="00E92E5C"/>
    <w:rsid w:val="00E935FC"/>
    <w:rsid w:val="00E93A06"/>
    <w:rsid w:val="00E93CAC"/>
    <w:rsid w:val="00E94E15"/>
    <w:rsid w:val="00E95168"/>
    <w:rsid w:val="00E957E5"/>
    <w:rsid w:val="00E95810"/>
    <w:rsid w:val="00E961C4"/>
    <w:rsid w:val="00E96699"/>
    <w:rsid w:val="00E97170"/>
    <w:rsid w:val="00E97456"/>
    <w:rsid w:val="00E9769A"/>
    <w:rsid w:val="00E977CB"/>
    <w:rsid w:val="00E978AD"/>
    <w:rsid w:val="00EA05E2"/>
    <w:rsid w:val="00EA06E1"/>
    <w:rsid w:val="00EA0F33"/>
    <w:rsid w:val="00EA1683"/>
    <w:rsid w:val="00EA1B07"/>
    <w:rsid w:val="00EA1DE8"/>
    <w:rsid w:val="00EA2339"/>
    <w:rsid w:val="00EA2643"/>
    <w:rsid w:val="00EA2F09"/>
    <w:rsid w:val="00EA3395"/>
    <w:rsid w:val="00EA37FF"/>
    <w:rsid w:val="00EA3E97"/>
    <w:rsid w:val="00EA46D8"/>
    <w:rsid w:val="00EA4C25"/>
    <w:rsid w:val="00EA6084"/>
    <w:rsid w:val="00EA622A"/>
    <w:rsid w:val="00EA67BC"/>
    <w:rsid w:val="00EA6925"/>
    <w:rsid w:val="00EA7513"/>
    <w:rsid w:val="00EA7B47"/>
    <w:rsid w:val="00EB00C6"/>
    <w:rsid w:val="00EB0523"/>
    <w:rsid w:val="00EB0538"/>
    <w:rsid w:val="00EB0B16"/>
    <w:rsid w:val="00EB1944"/>
    <w:rsid w:val="00EB235B"/>
    <w:rsid w:val="00EB235E"/>
    <w:rsid w:val="00EB2C8B"/>
    <w:rsid w:val="00EB2CFF"/>
    <w:rsid w:val="00EB2FC2"/>
    <w:rsid w:val="00EB36D5"/>
    <w:rsid w:val="00EB3855"/>
    <w:rsid w:val="00EB3F16"/>
    <w:rsid w:val="00EB436C"/>
    <w:rsid w:val="00EB46EB"/>
    <w:rsid w:val="00EB4969"/>
    <w:rsid w:val="00EB4C5F"/>
    <w:rsid w:val="00EB5437"/>
    <w:rsid w:val="00EB55BC"/>
    <w:rsid w:val="00EB5EB9"/>
    <w:rsid w:val="00EB61AD"/>
    <w:rsid w:val="00EB625B"/>
    <w:rsid w:val="00EB6677"/>
    <w:rsid w:val="00EB6B5D"/>
    <w:rsid w:val="00EB7590"/>
    <w:rsid w:val="00EC0AAA"/>
    <w:rsid w:val="00EC0CC5"/>
    <w:rsid w:val="00EC1538"/>
    <w:rsid w:val="00EC15E0"/>
    <w:rsid w:val="00EC164F"/>
    <w:rsid w:val="00EC2186"/>
    <w:rsid w:val="00EC226B"/>
    <w:rsid w:val="00EC2337"/>
    <w:rsid w:val="00EC2F55"/>
    <w:rsid w:val="00EC3200"/>
    <w:rsid w:val="00EC382B"/>
    <w:rsid w:val="00EC3D62"/>
    <w:rsid w:val="00EC42B7"/>
    <w:rsid w:val="00EC5515"/>
    <w:rsid w:val="00EC5EEA"/>
    <w:rsid w:val="00EC6183"/>
    <w:rsid w:val="00EC6264"/>
    <w:rsid w:val="00EC62FF"/>
    <w:rsid w:val="00EC650A"/>
    <w:rsid w:val="00EC6587"/>
    <w:rsid w:val="00EC684F"/>
    <w:rsid w:val="00EC6C92"/>
    <w:rsid w:val="00EC6D18"/>
    <w:rsid w:val="00EC767B"/>
    <w:rsid w:val="00EC76D4"/>
    <w:rsid w:val="00EC7B1E"/>
    <w:rsid w:val="00EC7BFC"/>
    <w:rsid w:val="00ED04D7"/>
    <w:rsid w:val="00ED06F5"/>
    <w:rsid w:val="00ED0B60"/>
    <w:rsid w:val="00ED2101"/>
    <w:rsid w:val="00ED22F3"/>
    <w:rsid w:val="00ED3174"/>
    <w:rsid w:val="00ED317B"/>
    <w:rsid w:val="00ED3A2F"/>
    <w:rsid w:val="00ED3B25"/>
    <w:rsid w:val="00ED4936"/>
    <w:rsid w:val="00ED4DD6"/>
    <w:rsid w:val="00ED5265"/>
    <w:rsid w:val="00ED5764"/>
    <w:rsid w:val="00ED5CE1"/>
    <w:rsid w:val="00ED5F96"/>
    <w:rsid w:val="00ED600C"/>
    <w:rsid w:val="00ED6575"/>
    <w:rsid w:val="00ED74CE"/>
    <w:rsid w:val="00ED7FC9"/>
    <w:rsid w:val="00EE05BE"/>
    <w:rsid w:val="00EE1110"/>
    <w:rsid w:val="00EE1A7C"/>
    <w:rsid w:val="00EE240B"/>
    <w:rsid w:val="00EE2535"/>
    <w:rsid w:val="00EE3012"/>
    <w:rsid w:val="00EE374C"/>
    <w:rsid w:val="00EE4718"/>
    <w:rsid w:val="00EE4BC3"/>
    <w:rsid w:val="00EE5F82"/>
    <w:rsid w:val="00EE61D2"/>
    <w:rsid w:val="00EE6FFB"/>
    <w:rsid w:val="00EE7283"/>
    <w:rsid w:val="00EE79ED"/>
    <w:rsid w:val="00EE7F9A"/>
    <w:rsid w:val="00EF0558"/>
    <w:rsid w:val="00EF09DD"/>
    <w:rsid w:val="00EF1076"/>
    <w:rsid w:val="00EF1FBC"/>
    <w:rsid w:val="00EF2812"/>
    <w:rsid w:val="00EF2D7C"/>
    <w:rsid w:val="00EF3C48"/>
    <w:rsid w:val="00EF450D"/>
    <w:rsid w:val="00EF6025"/>
    <w:rsid w:val="00EF6924"/>
    <w:rsid w:val="00EF7532"/>
    <w:rsid w:val="00EF75AA"/>
    <w:rsid w:val="00EF76A1"/>
    <w:rsid w:val="00EF7F93"/>
    <w:rsid w:val="00F004A1"/>
    <w:rsid w:val="00F00886"/>
    <w:rsid w:val="00F009D9"/>
    <w:rsid w:val="00F01C2D"/>
    <w:rsid w:val="00F01D4B"/>
    <w:rsid w:val="00F01F2D"/>
    <w:rsid w:val="00F0278C"/>
    <w:rsid w:val="00F02C55"/>
    <w:rsid w:val="00F032A7"/>
    <w:rsid w:val="00F032E8"/>
    <w:rsid w:val="00F03320"/>
    <w:rsid w:val="00F03B55"/>
    <w:rsid w:val="00F050EA"/>
    <w:rsid w:val="00F054B2"/>
    <w:rsid w:val="00F05AC2"/>
    <w:rsid w:val="00F0635A"/>
    <w:rsid w:val="00F067F9"/>
    <w:rsid w:val="00F06835"/>
    <w:rsid w:val="00F06D66"/>
    <w:rsid w:val="00F07548"/>
    <w:rsid w:val="00F1042E"/>
    <w:rsid w:val="00F10A51"/>
    <w:rsid w:val="00F118B5"/>
    <w:rsid w:val="00F11A7A"/>
    <w:rsid w:val="00F11BCD"/>
    <w:rsid w:val="00F11D3F"/>
    <w:rsid w:val="00F12FCD"/>
    <w:rsid w:val="00F13567"/>
    <w:rsid w:val="00F13812"/>
    <w:rsid w:val="00F13E3A"/>
    <w:rsid w:val="00F144D0"/>
    <w:rsid w:val="00F145F0"/>
    <w:rsid w:val="00F14B09"/>
    <w:rsid w:val="00F14D21"/>
    <w:rsid w:val="00F14F8D"/>
    <w:rsid w:val="00F157B2"/>
    <w:rsid w:val="00F15CE6"/>
    <w:rsid w:val="00F163CD"/>
    <w:rsid w:val="00F165DC"/>
    <w:rsid w:val="00F171B7"/>
    <w:rsid w:val="00F1729A"/>
    <w:rsid w:val="00F17309"/>
    <w:rsid w:val="00F175F8"/>
    <w:rsid w:val="00F17725"/>
    <w:rsid w:val="00F17931"/>
    <w:rsid w:val="00F17EC3"/>
    <w:rsid w:val="00F20048"/>
    <w:rsid w:val="00F20384"/>
    <w:rsid w:val="00F216F1"/>
    <w:rsid w:val="00F21AC9"/>
    <w:rsid w:val="00F2216E"/>
    <w:rsid w:val="00F22790"/>
    <w:rsid w:val="00F227FA"/>
    <w:rsid w:val="00F22EF5"/>
    <w:rsid w:val="00F236E9"/>
    <w:rsid w:val="00F23C71"/>
    <w:rsid w:val="00F23E97"/>
    <w:rsid w:val="00F24A94"/>
    <w:rsid w:val="00F2506F"/>
    <w:rsid w:val="00F25120"/>
    <w:rsid w:val="00F25818"/>
    <w:rsid w:val="00F26050"/>
    <w:rsid w:val="00F26510"/>
    <w:rsid w:val="00F26604"/>
    <w:rsid w:val="00F267DC"/>
    <w:rsid w:val="00F26F3D"/>
    <w:rsid w:val="00F27585"/>
    <w:rsid w:val="00F27C27"/>
    <w:rsid w:val="00F27C60"/>
    <w:rsid w:val="00F27E52"/>
    <w:rsid w:val="00F301FC"/>
    <w:rsid w:val="00F304FF"/>
    <w:rsid w:val="00F30B36"/>
    <w:rsid w:val="00F30BD6"/>
    <w:rsid w:val="00F30E33"/>
    <w:rsid w:val="00F31295"/>
    <w:rsid w:val="00F316A6"/>
    <w:rsid w:val="00F31E45"/>
    <w:rsid w:val="00F324C7"/>
    <w:rsid w:val="00F32F27"/>
    <w:rsid w:val="00F3317E"/>
    <w:rsid w:val="00F34461"/>
    <w:rsid w:val="00F34D9E"/>
    <w:rsid w:val="00F359E7"/>
    <w:rsid w:val="00F35DB3"/>
    <w:rsid w:val="00F36060"/>
    <w:rsid w:val="00F3622F"/>
    <w:rsid w:val="00F36281"/>
    <w:rsid w:val="00F36845"/>
    <w:rsid w:val="00F37CF7"/>
    <w:rsid w:val="00F37D7E"/>
    <w:rsid w:val="00F40273"/>
    <w:rsid w:val="00F404C9"/>
    <w:rsid w:val="00F40516"/>
    <w:rsid w:val="00F40EFE"/>
    <w:rsid w:val="00F41119"/>
    <w:rsid w:val="00F4119A"/>
    <w:rsid w:val="00F41608"/>
    <w:rsid w:val="00F41EB0"/>
    <w:rsid w:val="00F424D6"/>
    <w:rsid w:val="00F4280C"/>
    <w:rsid w:val="00F4293D"/>
    <w:rsid w:val="00F43090"/>
    <w:rsid w:val="00F4313C"/>
    <w:rsid w:val="00F43285"/>
    <w:rsid w:val="00F439C4"/>
    <w:rsid w:val="00F43D55"/>
    <w:rsid w:val="00F451EB"/>
    <w:rsid w:val="00F455B9"/>
    <w:rsid w:val="00F457C4"/>
    <w:rsid w:val="00F460A3"/>
    <w:rsid w:val="00F464A2"/>
    <w:rsid w:val="00F46FEF"/>
    <w:rsid w:val="00F473E9"/>
    <w:rsid w:val="00F4744F"/>
    <w:rsid w:val="00F4750A"/>
    <w:rsid w:val="00F47CAD"/>
    <w:rsid w:val="00F50672"/>
    <w:rsid w:val="00F506AD"/>
    <w:rsid w:val="00F517FE"/>
    <w:rsid w:val="00F51DB8"/>
    <w:rsid w:val="00F5284A"/>
    <w:rsid w:val="00F52BD7"/>
    <w:rsid w:val="00F52CD8"/>
    <w:rsid w:val="00F52E11"/>
    <w:rsid w:val="00F5390E"/>
    <w:rsid w:val="00F53A16"/>
    <w:rsid w:val="00F548B0"/>
    <w:rsid w:val="00F5494F"/>
    <w:rsid w:val="00F552E2"/>
    <w:rsid w:val="00F55DC9"/>
    <w:rsid w:val="00F560FE"/>
    <w:rsid w:val="00F56140"/>
    <w:rsid w:val="00F56FD6"/>
    <w:rsid w:val="00F57556"/>
    <w:rsid w:val="00F5765B"/>
    <w:rsid w:val="00F6002B"/>
    <w:rsid w:val="00F600F3"/>
    <w:rsid w:val="00F60783"/>
    <w:rsid w:val="00F60A07"/>
    <w:rsid w:val="00F6194A"/>
    <w:rsid w:val="00F61A6C"/>
    <w:rsid w:val="00F61B29"/>
    <w:rsid w:val="00F63A0C"/>
    <w:rsid w:val="00F63F48"/>
    <w:rsid w:val="00F6409C"/>
    <w:rsid w:val="00F646AB"/>
    <w:rsid w:val="00F64EBD"/>
    <w:rsid w:val="00F652F4"/>
    <w:rsid w:val="00F65E0C"/>
    <w:rsid w:val="00F65EE6"/>
    <w:rsid w:val="00F65F97"/>
    <w:rsid w:val="00F67085"/>
    <w:rsid w:val="00F67739"/>
    <w:rsid w:val="00F67E7A"/>
    <w:rsid w:val="00F67F57"/>
    <w:rsid w:val="00F70437"/>
    <w:rsid w:val="00F70F80"/>
    <w:rsid w:val="00F71655"/>
    <w:rsid w:val="00F71710"/>
    <w:rsid w:val="00F71E29"/>
    <w:rsid w:val="00F72317"/>
    <w:rsid w:val="00F72473"/>
    <w:rsid w:val="00F727BF"/>
    <w:rsid w:val="00F72987"/>
    <w:rsid w:val="00F72F17"/>
    <w:rsid w:val="00F72FCB"/>
    <w:rsid w:val="00F73197"/>
    <w:rsid w:val="00F73B1C"/>
    <w:rsid w:val="00F747EC"/>
    <w:rsid w:val="00F75414"/>
    <w:rsid w:val="00F75B7A"/>
    <w:rsid w:val="00F75B92"/>
    <w:rsid w:val="00F75D18"/>
    <w:rsid w:val="00F75DAD"/>
    <w:rsid w:val="00F7634A"/>
    <w:rsid w:val="00F76595"/>
    <w:rsid w:val="00F76CED"/>
    <w:rsid w:val="00F76F16"/>
    <w:rsid w:val="00F776E8"/>
    <w:rsid w:val="00F77745"/>
    <w:rsid w:val="00F77C41"/>
    <w:rsid w:val="00F806A6"/>
    <w:rsid w:val="00F8086B"/>
    <w:rsid w:val="00F8114F"/>
    <w:rsid w:val="00F8128A"/>
    <w:rsid w:val="00F81381"/>
    <w:rsid w:val="00F81D1E"/>
    <w:rsid w:val="00F81FE2"/>
    <w:rsid w:val="00F8235E"/>
    <w:rsid w:val="00F83B14"/>
    <w:rsid w:val="00F83B46"/>
    <w:rsid w:val="00F83F3E"/>
    <w:rsid w:val="00F8432F"/>
    <w:rsid w:val="00F8452C"/>
    <w:rsid w:val="00F85584"/>
    <w:rsid w:val="00F8560A"/>
    <w:rsid w:val="00F8619D"/>
    <w:rsid w:val="00F86200"/>
    <w:rsid w:val="00F8692F"/>
    <w:rsid w:val="00F8778D"/>
    <w:rsid w:val="00F903CA"/>
    <w:rsid w:val="00F90BA9"/>
    <w:rsid w:val="00F90F15"/>
    <w:rsid w:val="00F91520"/>
    <w:rsid w:val="00F91601"/>
    <w:rsid w:val="00F919D8"/>
    <w:rsid w:val="00F91B81"/>
    <w:rsid w:val="00F920D4"/>
    <w:rsid w:val="00F923D7"/>
    <w:rsid w:val="00F9257F"/>
    <w:rsid w:val="00F925C5"/>
    <w:rsid w:val="00F93398"/>
    <w:rsid w:val="00F93C28"/>
    <w:rsid w:val="00F93E15"/>
    <w:rsid w:val="00F940A9"/>
    <w:rsid w:val="00F94776"/>
    <w:rsid w:val="00F94AC1"/>
    <w:rsid w:val="00F94EB3"/>
    <w:rsid w:val="00F9547B"/>
    <w:rsid w:val="00F957A8"/>
    <w:rsid w:val="00F9641E"/>
    <w:rsid w:val="00F967F6"/>
    <w:rsid w:val="00F97A31"/>
    <w:rsid w:val="00F97F23"/>
    <w:rsid w:val="00FA0714"/>
    <w:rsid w:val="00FA0E98"/>
    <w:rsid w:val="00FA0EBA"/>
    <w:rsid w:val="00FA106E"/>
    <w:rsid w:val="00FA240D"/>
    <w:rsid w:val="00FA332D"/>
    <w:rsid w:val="00FA3BE0"/>
    <w:rsid w:val="00FA3C67"/>
    <w:rsid w:val="00FA3DD6"/>
    <w:rsid w:val="00FA3FF1"/>
    <w:rsid w:val="00FA483F"/>
    <w:rsid w:val="00FA4BC1"/>
    <w:rsid w:val="00FA59F8"/>
    <w:rsid w:val="00FA621C"/>
    <w:rsid w:val="00FA6650"/>
    <w:rsid w:val="00FA6D77"/>
    <w:rsid w:val="00FA6DF0"/>
    <w:rsid w:val="00FA788B"/>
    <w:rsid w:val="00FA7C78"/>
    <w:rsid w:val="00FA7EF9"/>
    <w:rsid w:val="00FB01FE"/>
    <w:rsid w:val="00FB0E39"/>
    <w:rsid w:val="00FB183E"/>
    <w:rsid w:val="00FB1AE5"/>
    <w:rsid w:val="00FB24BD"/>
    <w:rsid w:val="00FB257B"/>
    <w:rsid w:val="00FB2668"/>
    <w:rsid w:val="00FB2CFF"/>
    <w:rsid w:val="00FB2E49"/>
    <w:rsid w:val="00FB3082"/>
    <w:rsid w:val="00FB35F1"/>
    <w:rsid w:val="00FB3D90"/>
    <w:rsid w:val="00FB4419"/>
    <w:rsid w:val="00FB4BC5"/>
    <w:rsid w:val="00FB4E6B"/>
    <w:rsid w:val="00FB67A0"/>
    <w:rsid w:val="00FB7372"/>
    <w:rsid w:val="00FB7842"/>
    <w:rsid w:val="00FB78B2"/>
    <w:rsid w:val="00FB7FED"/>
    <w:rsid w:val="00FC012C"/>
    <w:rsid w:val="00FC0929"/>
    <w:rsid w:val="00FC14B8"/>
    <w:rsid w:val="00FC18EC"/>
    <w:rsid w:val="00FC3A74"/>
    <w:rsid w:val="00FC3D0B"/>
    <w:rsid w:val="00FC3F12"/>
    <w:rsid w:val="00FC47A0"/>
    <w:rsid w:val="00FC4DB6"/>
    <w:rsid w:val="00FC512D"/>
    <w:rsid w:val="00FC5983"/>
    <w:rsid w:val="00FC5D42"/>
    <w:rsid w:val="00FC6C09"/>
    <w:rsid w:val="00FC6EC6"/>
    <w:rsid w:val="00FC75D9"/>
    <w:rsid w:val="00FC7E92"/>
    <w:rsid w:val="00FD051D"/>
    <w:rsid w:val="00FD26AC"/>
    <w:rsid w:val="00FD27DD"/>
    <w:rsid w:val="00FD2882"/>
    <w:rsid w:val="00FD2B68"/>
    <w:rsid w:val="00FD3E8D"/>
    <w:rsid w:val="00FD3F15"/>
    <w:rsid w:val="00FD4A30"/>
    <w:rsid w:val="00FD4A50"/>
    <w:rsid w:val="00FD4C91"/>
    <w:rsid w:val="00FD5E74"/>
    <w:rsid w:val="00FD6999"/>
    <w:rsid w:val="00FD6EE5"/>
    <w:rsid w:val="00FE0EB3"/>
    <w:rsid w:val="00FE1B96"/>
    <w:rsid w:val="00FE1F20"/>
    <w:rsid w:val="00FE22C2"/>
    <w:rsid w:val="00FE2696"/>
    <w:rsid w:val="00FE541D"/>
    <w:rsid w:val="00FE549C"/>
    <w:rsid w:val="00FE5918"/>
    <w:rsid w:val="00FE5C95"/>
    <w:rsid w:val="00FE6209"/>
    <w:rsid w:val="00FE63A6"/>
    <w:rsid w:val="00FE64CD"/>
    <w:rsid w:val="00FE7D64"/>
    <w:rsid w:val="00FE7F73"/>
    <w:rsid w:val="00FF12A9"/>
    <w:rsid w:val="00FF21AD"/>
    <w:rsid w:val="00FF2299"/>
    <w:rsid w:val="00FF256F"/>
    <w:rsid w:val="00FF2FF0"/>
    <w:rsid w:val="00FF3058"/>
    <w:rsid w:val="00FF34C8"/>
    <w:rsid w:val="00FF382F"/>
    <w:rsid w:val="00FF395B"/>
    <w:rsid w:val="00FF429D"/>
    <w:rsid w:val="00FF4B52"/>
    <w:rsid w:val="00FF4FB8"/>
    <w:rsid w:val="00FF5700"/>
    <w:rsid w:val="00FF5C3F"/>
    <w:rsid w:val="00FF6259"/>
    <w:rsid w:val="00FF6405"/>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1B1B7E"/>
  <w15:docId w15:val="{A45F3D4D-D205-491B-8DC1-111FB87B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1">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c">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1"/>
    <w:next w:val="af1"/>
    <w:link w:val="1d"/>
    <w:qFormat/>
    <w:rsid w:val="002B3083"/>
    <w:pPr>
      <w:keepNext/>
      <w:keepLines/>
      <w:widowControl/>
      <w:numPr>
        <w:numId w:val="1"/>
      </w:numPr>
      <w:pBdr>
        <w:top w:val="single" w:sz="48" w:space="3" w:color="FFFFFF"/>
        <w:left w:val="single" w:sz="6" w:space="3" w:color="FFFFFF"/>
        <w:bottom w:val="single" w:sz="6" w:space="3" w:color="FFFFFF"/>
      </w:pBdr>
      <w:outlineLvl w:val="0"/>
    </w:pPr>
    <w:rPr>
      <w:b/>
      <w:spacing w:val="-8"/>
      <w:kern w:val="20"/>
      <w:sz w:val="26"/>
      <w:szCs w:val="26"/>
    </w:rPr>
  </w:style>
  <w:style w:type="paragraph" w:styleId="21">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Заголовок 2 Знак1"/>
    <w:basedOn w:val="af1"/>
    <w:next w:val="af1"/>
    <w:link w:val="23"/>
    <w:uiPriority w:val="9"/>
    <w:qFormat/>
    <w:rsid w:val="001115D9"/>
    <w:pPr>
      <w:suppressAutoHyphens/>
      <w:adjustRightInd/>
      <w:ind w:firstLine="0"/>
      <w:outlineLvl w:val="1"/>
    </w:pPr>
    <w:rPr>
      <w:b/>
      <w:caps/>
      <w:spacing w:val="-10"/>
      <w:kern w:val="28"/>
      <w:sz w:val="24"/>
      <w:szCs w:val="24"/>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1"/>
    <w:next w:val="af1"/>
    <w:link w:val="34"/>
    <w:uiPriority w:val="9"/>
    <w:qFormat/>
    <w:rsid w:val="00754A67"/>
    <w:pPr>
      <w:numPr>
        <w:ilvl w:val="2"/>
        <w:numId w:val="1"/>
      </w:numPr>
      <w:spacing w:before="240" w:line="240" w:lineRule="atLeast"/>
      <w:outlineLvl w:val="2"/>
    </w:pPr>
    <w:rPr>
      <w:b/>
      <w:spacing w:val="-10"/>
      <w:kern w:val="28"/>
    </w:rPr>
  </w:style>
  <w:style w:type="paragraph" w:styleId="40">
    <w:name w:val="heading 4"/>
    <w:basedOn w:val="af1"/>
    <w:next w:val="af1"/>
    <w:link w:val="41"/>
    <w:uiPriority w:val="9"/>
    <w:qFormat/>
    <w:rsid w:val="0034150A"/>
    <w:pPr>
      <w:keepNext/>
      <w:keepLines/>
      <w:numPr>
        <w:ilvl w:val="3"/>
        <w:numId w:val="1"/>
      </w:numPr>
      <w:spacing w:before="240" w:line="240" w:lineRule="atLeast"/>
      <w:outlineLvl w:val="3"/>
    </w:pPr>
    <w:rPr>
      <w:b/>
      <w:i/>
      <w:spacing w:val="-4"/>
      <w:kern w:val="28"/>
    </w:rPr>
  </w:style>
  <w:style w:type="paragraph" w:styleId="50">
    <w:name w:val="heading 5"/>
    <w:basedOn w:val="af1"/>
    <w:next w:val="af1"/>
    <w:link w:val="51"/>
    <w:qFormat/>
    <w:rsid w:val="009E0516"/>
    <w:pPr>
      <w:jc w:val="center"/>
      <w:outlineLvl w:val="4"/>
    </w:pPr>
    <w:rPr>
      <w:b/>
      <w:sz w:val="24"/>
    </w:rPr>
  </w:style>
  <w:style w:type="paragraph" w:styleId="60">
    <w:name w:val="heading 6"/>
    <w:basedOn w:val="af1"/>
    <w:next w:val="af1"/>
    <w:link w:val="61"/>
    <w:qFormat/>
    <w:rsid w:val="00B74953"/>
    <w:pPr>
      <w:keepNext/>
      <w:keepLines/>
      <w:spacing w:before="140" w:line="220" w:lineRule="atLeast"/>
      <w:outlineLvl w:val="5"/>
    </w:pPr>
    <w:rPr>
      <w:b/>
      <w:i/>
      <w:spacing w:val="-4"/>
      <w:kern w:val="28"/>
      <w:szCs w:val="28"/>
    </w:rPr>
  </w:style>
  <w:style w:type="paragraph" w:styleId="70">
    <w:name w:val="heading 7"/>
    <w:basedOn w:val="af1"/>
    <w:next w:val="af1"/>
    <w:link w:val="71"/>
    <w:qFormat/>
    <w:rsid w:val="00B74953"/>
    <w:pPr>
      <w:keepNext/>
      <w:keepLines/>
      <w:spacing w:before="140" w:line="220" w:lineRule="atLeast"/>
      <w:outlineLvl w:val="6"/>
    </w:pPr>
    <w:rPr>
      <w:b/>
      <w:spacing w:val="-4"/>
      <w:kern w:val="28"/>
      <w:szCs w:val="28"/>
    </w:rPr>
  </w:style>
  <w:style w:type="paragraph" w:styleId="8">
    <w:name w:val="heading 8"/>
    <w:basedOn w:val="af1"/>
    <w:next w:val="af1"/>
    <w:link w:val="80"/>
    <w:qFormat/>
    <w:rsid w:val="00B74953"/>
    <w:pPr>
      <w:keepNext/>
      <w:keepLines/>
      <w:spacing w:before="140" w:line="220" w:lineRule="atLeast"/>
      <w:outlineLvl w:val="7"/>
    </w:pPr>
    <w:rPr>
      <w:b/>
      <w:i/>
      <w:spacing w:val="-4"/>
      <w:kern w:val="28"/>
      <w:sz w:val="18"/>
      <w:szCs w:val="28"/>
    </w:rPr>
  </w:style>
  <w:style w:type="paragraph" w:styleId="9">
    <w:name w:val="heading 9"/>
    <w:basedOn w:val="af1"/>
    <w:next w:val="af1"/>
    <w:link w:val="90"/>
    <w:qFormat/>
    <w:rsid w:val="006A795A"/>
    <w:pPr>
      <w:keepNext/>
      <w:keepLines/>
      <w:spacing w:before="140" w:line="220" w:lineRule="atLeast"/>
      <w:jc w:val="center"/>
      <w:outlineLvl w:val="8"/>
    </w:pPr>
    <w:rPr>
      <w:b/>
      <w:spacing w:val="-4"/>
      <w:kern w:val="28"/>
      <w:sz w:val="24"/>
      <w:szCs w:val="28"/>
    </w:rPr>
  </w:style>
  <w:style w:type="character" w:default="1" w:styleId="af2">
    <w:name w:val="Default Paragraph Font"/>
    <w:uiPriority w:val="1"/>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d">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2"/>
    <w:link w:val="1c"/>
    <w:qFormat/>
    <w:rsid w:val="002B3083"/>
    <w:rPr>
      <w:rFonts w:ascii="Arial" w:eastAsia="Microsoft YaHei" w:hAnsi="Arial"/>
      <w:b/>
      <w:spacing w:val="-8"/>
      <w:kern w:val="20"/>
      <w:sz w:val="26"/>
      <w:szCs w:val="26"/>
      <w:lang w:eastAsia="en-US"/>
    </w:rPr>
  </w:style>
  <w:style w:type="character" w:customStyle="1" w:styleId="23">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
    <w:basedOn w:val="af2"/>
    <w:link w:val="21"/>
    <w:uiPriority w:val="9"/>
    <w:rsid w:val="001115D9"/>
    <w:rPr>
      <w:rFonts w:ascii="Arial" w:eastAsia="Microsoft YaHei" w:hAnsi="Arial"/>
      <w:b/>
      <w:caps/>
      <w:spacing w:val="-10"/>
      <w:kern w:val="28"/>
      <w:sz w:val="24"/>
      <w:szCs w:val="24"/>
      <w:lang w:eastAsia="en-US"/>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f2"/>
    <w:link w:val="30"/>
    <w:uiPriority w:val="9"/>
    <w:rsid w:val="00754A67"/>
    <w:rPr>
      <w:rFonts w:ascii="Arial" w:eastAsia="Microsoft YaHei" w:hAnsi="Arial"/>
      <w:b/>
      <w:spacing w:val="-10"/>
      <w:kern w:val="28"/>
      <w:sz w:val="22"/>
      <w:szCs w:val="22"/>
      <w:lang w:eastAsia="en-US"/>
    </w:rPr>
  </w:style>
  <w:style w:type="character" w:customStyle="1" w:styleId="41">
    <w:name w:val="Заголовок 4 Знак"/>
    <w:basedOn w:val="af2"/>
    <w:link w:val="40"/>
    <w:uiPriority w:val="9"/>
    <w:rsid w:val="0034150A"/>
    <w:rPr>
      <w:rFonts w:ascii="Arial" w:eastAsia="Microsoft YaHei" w:hAnsi="Arial"/>
      <w:b/>
      <w:i/>
      <w:spacing w:val="-4"/>
      <w:kern w:val="28"/>
      <w:sz w:val="22"/>
      <w:szCs w:val="22"/>
      <w:lang w:eastAsia="en-US"/>
    </w:rPr>
  </w:style>
  <w:style w:type="character" w:customStyle="1" w:styleId="51">
    <w:name w:val="Заголовок 5 Знак"/>
    <w:basedOn w:val="af2"/>
    <w:link w:val="50"/>
    <w:rsid w:val="009E0516"/>
    <w:rPr>
      <w:rFonts w:ascii="Arial" w:eastAsia="Microsoft YaHei" w:hAnsi="Arial"/>
      <w:b/>
      <w:spacing w:val="-5"/>
      <w:sz w:val="24"/>
      <w:szCs w:val="22"/>
      <w:lang w:eastAsia="en-US"/>
    </w:rPr>
  </w:style>
  <w:style w:type="character" w:customStyle="1" w:styleId="61">
    <w:name w:val="Заголовок 6 Знак"/>
    <w:basedOn w:val="af2"/>
    <w:link w:val="60"/>
    <w:rsid w:val="00867325"/>
    <w:rPr>
      <w:rFonts w:ascii="Arial" w:hAnsi="Arial"/>
      <w:b/>
      <w:i/>
      <w:spacing w:val="-4"/>
      <w:kern w:val="28"/>
      <w:szCs w:val="28"/>
      <w:lang w:eastAsia="en-US"/>
    </w:rPr>
  </w:style>
  <w:style w:type="character" w:customStyle="1" w:styleId="71">
    <w:name w:val="Заголовок 7 Знак"/>
    <w:basedOn w:val="af2"/>
    <w:link w:val="70"/>
    <w:rsid w:val="00867325"/>
    <w:rPr>
      <w:rFonts w:ascii="Arial" w:hAnsi="Arial"/>
      <w:b/>
      <w:spacing w:val="-4"/>
      <w:kern w:val="28"/>
      <w:szCs w:val="28"/>
      <w:lang w:eastAsia="en-US"/>
    </w:rPr>
  </w:style>
  <w:style w:type="character" w:customStyle="1" w:styleId="80">
    <w:name w:val="Заголовок 8 Знак"/>
    <w:basedOn w:val="af2"/>
    <w:link w:val="8"/>
    <w:rsid w:val="00867325"/>
    <w:rPr>
      <w:rFonts w:ascii="Arial" w:hAnsi="Arial"/>
      <w:b/>
      <w:i/>
      <w:spacing w:val="-4"/>
      <w:kern w:val="28"/>
      <w:sz w:val="18"/>
      <w:szCs w:val="28"/>
      <w:lang w:eastAsia="en-US"/>
    </w:rPr>
  </w:style>
  <w:style w:type="character" w:customStyle="1" w:styleId="90">
    <w:name w:val="Заголовок 9 Знак"/>
    <w:basedOn w:val="af2"/>
    <w:link w:val="9"/>
    <w:rsid w:val="006A795A"/>
    <w:rPr>
      <w:rFonts w:ascii="Arial" w:eastAsia="Microsoft YaHei" w:hAnsi="Arial"/>
      <w:b/>
      <w:spacing w:val="-4"/>
      <w:kern w:val="28"/>
      <w:sz w:val="24"/>
      <w:szCs w:val="28"/>
      <w:lang w:eastAsia="en-US"/>
    </w:rPr>
  </w:style>
  <w:style w:type="paragraph" w:styleId="af5">
    <w:name w:val="Balloon Text"/>
    <w:basedOn w:val="af1"/>
    <w:link w:val="af6"/>
    <w:uiPriority w:val="99"/>
    <w:rsid w:val="006504D4"/>
    <w:rPr>
      <w:rFonts w:ascii="Tahoma" w:hAnsi="Tahoma" w:cs="Tahoma"/>
      <w:sz w:val="16"/>
      <w:szCs w:val="16"/>
    </w:rPr>
  </w:style>
  <w:style w:type="character" w:customStyle="1" w:styleId="af6">
    <w:name w:val="Текст выноски Знак"/>
    <w:basedOn w:val="af2"/>
    <w:link w:val="af5"/>
    <w:uiPriority w:val="99"/>
    <w:rsid w:val="00867325"/>
    <w:rPr>
      <w:rFonts w:ascii="Tahoma" w:hAnsi="Tahoma" w:cs="Tahoma"/>
      <w:spacing w:val="-5"/>
      <w:sz w:val="16"/>
      <w:szCs w:val="16"/>
      <w:lang w:val="en-US" w:eastAsia="en-US" w:bidi="ar-SA"/>
    </w:rPr>
  </w:style>
  <w:style w:type="paragraph" w:customStyle="1" w:styleId="1e">
    <w:name w:val="Для таблицы (приложения 1)"/>
    <w:basedOn w:val="af1"/>
    <w:qFormat/>
    <w:rsid w:val="00034369"/>
    <w:pPr>
      <w:spacing w:before="0" w:after="0" w:line="240" w:lineRule="atLeast"/>
      <w:ind w:firstLine="0"/>
      <w:jc w:val="left"/>
    </w:pPr>
    <w:rPr>
      <w:rFonts w:eastAsia="Times New Roman"/>
      <w:bCs/>
      <w:color w:val="000000"/>
      <w:sz w:val="18"/>
    </w:rPr>
  </w:style>
  <w:style w:type="paragraph" w:styleId="24">
    <w:name w:val="List 2"/>
    <w:basedOn w:val="af1"/>
    <w:link w:val="25"/>
    <w:rsid w:val="004A5597"/>
    <w:pPr>
      <w:ind w:left="566" w:hanging="283"/>
      <w:contextualSpacing/>
    </w:pPr>
  </w:style>
  <w:style w:type="character" w:customStyle="1" w:styleId="25">
    <w:name w:val="Список 2 Знак"/>
    <w:basedOn w:val="af7"/>
    <w:link w:val="24"/>
    <w:rsid w:val="00481CEF"/>
    <w:rPr>
      <w:spacing w:val="-5"/>
      <w:sz w:val="28"/>
      <w:szCs w:val="22"/>
      <w:lang w:eastAsia="en-US"/>
    </w:rPr>
  </w:style>
  <w:style w:type="paragraph" w:styleId="af8">
    <w:name w:val="Title"/>
    <w:aliases w:val="Заголовок1"/>
    <w:basedOn w:val="af1"/>
    <w:next w:val="af1"/>
    <w:link w:val="af9"/>
    <w:qFormat/>
    <w:rsid w:val="00BB6047"/>
    <w:pPr>
      <w:keepNext/>
      <w:keepLines/>
      <w:spacing w:before="220" w:after="60"/>
      <w:ind w:firstLine="0"/>
      <w:jc w:val="center"/>
    </w:pPr>
    <w:rPr>
      <w:b/>
      <w:caps/>
      <w:spacing w:val="-30"/>
      <w:kern w:val="28"/>
      <w:sz w:val="32"/>
      <w:szCs w:val="28"/>
    </w:rPr>
  </w:style>
  <w:style w:type="character" w:customStyle="1" w:styleId="af9">
    <w:name w:val="Заголовок Знак"/>
    <w:aliases w:val="Заголовок1 Знак"/>
    <w:basedOn w:val="af2"/>
    <w:link w:val="af8"/>
    <w:rsid w:val="00BB6047"/>
    <w:rPr>
      <w:b/>
      <w:caps/>
      <w:spacing w:val="-30"/>
      <w:sz w:val="32"/>
      <w:szCs w:val="28"/>
    </w:rPr>
  </w:style>
  <w:style w:type="character" w:styleId="afa">
    <w:name w:val="annotation reference"/>
    <w:rsid w:val="006504D4"/>
    <w:rPr>
      <w:rFonts w:ascii="Arial" w:hAnsi="Arial"/>
      <w:sz w:val="16"/>
    </w:rPr>
  </w:style>
  <w:style w:type="paragraph" w:styleId="afb">
    <w:name w:val="annotation text"/>
    <w:basedOn w:val="af1"/>
    <w:link w:val="afc"/>
    <w:rsid w:val="00B74953"/>
  </w:style>
  <w:style w:type="character" w:customStyle="1" w:styleId="afc">
    <w:name w:val="Текст примечания Знак"/>
    <w:basedOn w:val="af2"/>
    <w:link w:val="afb"/>
    <w:rsid w:val="009747B8"/>
    <w:rPr>
      <w:rFonts w:ascii="Arial" w:hAnsi="Arial"/>
      <w:spacing w:val="-5"/>
      <w:sz w:val="16"/>
      <w:lang w:val="en-US"/>
    </w:rPr>
  </w:style>
  <w:style w:type="character" w:styleId="afd">
    <w:name w:val="endnote reference"/>
    <w:rsid w:val="006504D4"/>
    <w:rPr>
      <w:vertAlign w:val="superscript"/>
    </w:rPr>
  </w:style>
  <w:style w:type="paragraph" w:styleId="afe">
    <w:name w:val="endnote text"/>
    <w:basedOn w:val="af1"/>
    <w:link w:val="aff"/>
    <w:rsid w:val="00B74953"/>
  </w:style>
  <w:style w:type="character" w:customStyle="1" w:styleId="aff">
    <w:name w:val="Текст концевой сноски Знак"/>
    <w:basedOn w:val="af2"/>
    <w:link w:val="afe"/>
    <w:rsid w:val="00867325"/>
    <w:rPr>
      <w:rFonts w:ascii="Arial" w:hAnsi="Arial"/>
      <w:spacing w:val="-5"/>
      <w:sz w:val="16"/>
      <w:lang w:val="en-US" w:eastAsia="en-US" w:bidi="ar-SA"/>
    </w:rPr>
  </w:style>
  <w:style w:type="paragraph" w:styleId="aff0">
    <w:name w:val="footer"/>
    <w:aliases w:val=" Знак1"/>
    <w:basedOn w:val="af1"/>
    <w:link w:val="aff1"/>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1">
    <w:name w:val="Нижний колонтитул Знак"/>
    <w:aliases w:val=" Знак1 Знак"/>
    <w:basedOn w:val="af2"/>
    <w:link w:val="aff0"/>
    <w:uiPriority w:val="99"/>
    <w:rsid w:val="0053088B"/>
    <w:rPr>
      <w:rFonts w:ascii="Cambria" w:eastAsia="Microsoft YaHei" w:hAnsi="Cambria"/>
      <w:caps/>
      <w:spacing w:val="-5"/>
      <w:sz w:val="12"/>
      <w:szCs w:val="12"/>
      <w:lang w:eastAsia="en-US"/>
    </w:rPr>
  </w:style>
  <w:style w:type="character" w:styleId="aff2">
    <w:name w:val="footnote reference"/>
    <w:rsid w:val="006504D4"/>
    <w:rPr>
      <w:vertAlign w:val="superscript"/>
    </w:rPr>
  </w:style>
  <w:style w:type="paragraph" w:styleId="aff3">
    <w:name w:val="footnote text"/>
    <w:basedOn w:val="af1"/>
    <w:link w:val="aff4"/>
    <w:rsid w:val="00B74953"/>
  </w:style>
  <w:style w:type="character" w:customStyle="1" w:styleId="aff4">
    <w:name w:val="Текст сноски Знак"/>
    <w:basedOn w:val="af2"/>
    <w:link w:val="aff3"/>
    <w:rsid w:val="00867325"/>
    <w:rPr>
      <w:rFonts w:ascii="Arial" w:hAnsi="Arial"/>
      <w:spacing w:val="-5"/>
      <w:sz w:val="16"/>
      <w:lang w:val="en-US" w:eastAsia="en-US" w:bidi="ar-SA"/>
    </w:rPr>
  </w:style>
  <w:style w:type="paragraph" w:styleId="aff5">
    <w:name w:val="header"/>
    <w:aliases w:val=" Знак4,Знак4, Знак8,ВерхКолонтитул,Знак8"/>
    <w:basedOn w:val="19"/>
    <w:link w:val="aff6"/>
    <w:uiPriority w:val="99"/>
    <w:rsid w:val="00640466"/>
  </w:style>
  <w:style w:type="paragraph" w:styleId="1f">
    <w:name w:val="index 1"/>
    <w:basedOn w:val="af1"/>
    <w:autoRedefine/>
    <w:rsid w:val="00B74953"/>
  </w:style>
  <w:style w:type="paragraph" w:styleId="26">
    <w:name w:val="index 2"/>
    <w:basedOn w:val="af1"/>
    <w:autoRedefine/>
    <w:rsid w:val="00B74953"/>
    <w:pPr>
      <w:ind w:left="720"/>
    </w:pPr>
  </w:style>
  <w:style w:type="paragraph" w:styleId="35">
    <w:name w:val="index 3"/>
    <w:basedOn w:val="af1"/>
    <w:autoRedefine/>
    <w:rsid w:val="00B74953"/>
  </w:style>
  <w:style w:type="paragraph" w:styleId="42">
    <w:name w:val="index 4"/>
    <w:basedOn w:val="af1"/>
    <w:autoRedefine/>
    <w:rsid w:val="00B74953"/>
    <w:pPr>
      <w:ind w:left="1440"/>
    </w:pPr>
  </w:style>
  <w:style w:type="paragraph" w:styleId="52">
    <w:name w:val="index 5"/>
    <w:basedOn w:val="af1"/>
    <w:autoRedefine/>
    <w:rsid w:val="00B74953"/>
    <w:pPr>
      <w:ind w:left="1800"/>
    </w:pPr>
  </w:style>
  <w:style w:type="paragraph" w:styleId="aff7">
    <w:name w:val="index heading"/>
    <w:basedOn w:val="af1"/>
    <w:next w:val="1f"/>
    <w:rsid w:val="00B74953"/>
    <w:pPr>
      <w:spacing w:line="480" w:lineRule="atLeast"/>
    </w:pPr>
    <w:rPr>
      <w:rFonts w:ascii="Arial Black" w:hAnsi="Arial Black"/>
    </w:rPr>
  </w:style>
  <w:style w:type="character" w:styleId="aff8">
    <w:name w:val="line number"/>
    <w:uiPriority w:val="99"/>
    <w:rsid w:val="006504D4"/>
    <w:rPr>
      <w:sz w:val="18"/>
    </w:rPr>
  </w:style>
  <w:style w:type="paragraph" w:styleId="aff9">
    <w:name w:val="List"/>
    <w:basedOn w:val="af1"/>
    <w:link w:val="af7"/>
    <w:rsid w:val="00246F93"/>
    <w:pPr>
      <w:ind w:firstLine="0"/>
    </w:pPr>
    <w:rPr>
      <w:sz w:val="20"/>
    </w:rPr>
  </w:style>
  <w:style w:type="character" w:customStyle="1" w:styleId="af7">
    <w:name w:val="Список Знак"/>
    <w:basedOn w:val="af2"/>
    <w:link w:val="aff9"/>
    <w:rsid w:val="00246F93"/>
    <w:rPr>
      <w:spacing w:val="-5"/>
      <w:szCs w:val="22"/>
      <w:lang w:eastAsia="en-US"/>
    </w:rPr>
  </w:style>
  <w:style w:type="character" w:styleId="affa">
    <w:name w:val="page number"/>
    <w:uiPriority w:val="99"/>
    <w:rsid w:val="006504D4"/>
    <w:rPr>
      <w:rFonts w:ascii="Arial Black" w:hAnsi="Arial Black"/>
      <w:spacing w:val="-10"/>
      <w:sz w:val="18"/>
    </w:rPr>
  </w:style>
  <w:style w:type="paragraph" w:styleId="affb">
    <w:name w:val="table of authorities"/>
    <w:basedOn w:val="af1"/>
    <w:locked/>
    <w:rsid w:val="006504D4"/>
    <w:pPr>
      <w:tabs>
        <w:tab w:val="right" w:leader="dot" w:pos="7560"/>
      </w:tabs>
      <w:ind w:left="1440" w:hanging="360"/>
    </w:pPr>
  </w:style>
  <w:style w:type="paragraph" w:styleId="affc">
    <w:name w:val="toa heading"/>
    <w:basedOn w:val="af1"/>
    <w:next w:val="affb"/>
    <w:rsid w:val="006504D4"/>
    <w:pPr>
      <w:keepNext/>
      <w:spacing w:line="480" w:lineRule="atLeast"/>
    </w:pPr>
    <w:rPr>
      <w:rFonts w:ascii="Arial Black" w:hAnsi="Arial Black"/>
      <w:b/>
      <w:spacing w:val="-10"/>
      <w:kern w:val="28"/>
    </w:rPr>
  </w:style>
  <w:style w:type="paragraph" w:styleId="43">
    <w:name w:val="toc 4"/>
    <w:basedOn w:val="af1"/>
    <w:autoRedefine/>
    <w:uiPriority w:val="39"/>
    <w:rsid w:val="00B74953"/>
    <w:pPr>
      <w:spacing w:before="0" w:after="0"/>
      <w:ind w:left="660"/>
      <w:jc w:val="left"/>
    </w:pPr>
    <w:rPr>
      <w:rFonts w:ascii="Calibri" w:hAnsi="Calibri" w:cs="Calibri"/>
      <w:sz w:val="20"/>
      <w:szCs w:val="20"/>
    </w:rPr>
  </w:style>
  <w:style w:type="paragraph" w:styleId="53">
    <w:name w:val="toc 5"/>
    <w:basedOn w:val="af1"/>
    <w:autoRedefine/>
    <w:uiPriority w:val="39"/>
    <w:rsid w:val="00B74953"/>
    <w:pPr>
      <w:spacing w:before="0" w:after="0"/>
      <w:ind w:left="880"/>
      <w:jc w:val="left"/>
    </w:pPr>
    <w:rPr>
      <w:rFonts w:ascii="Calibri" w:hAnsi="Calibri" w:cs="Calibri"/>
      <w:sz w:val="20"/>
      <w:szCs w:val="20"/>
    </w:rPr>
  </w:style>
  <w:style w:type="paragraph" w:styleId="62">
    <w:name w:val="toc 6"/>
    <w:basedOn w:val="af1"/>
    <w:next w:val="af1"/>
    <w:autoRedefine/>
    <w:uiPriority w:val="39"/>
    <w:rsid w:val="00F8692F"/>
    <w:pPr>
      <w:spacing w:before="0" w:after="0"/>
      <w:ind w:left="1100"/>
      <w:jc w:val="left"/>
    </w:pPr>
    <w:rPr>
      <w:rFonts w:ascii="Calibri" w:hAnsi="Calibri" w:cs="Calibri"/>
      <w:sz w:val="20"/>
      <w:szCs w:val="20"/>
    </w:rPr>
  </w:style>
  <w:style w:type="paragraph" w:styleId="72">
    <w:name w:val="toc 7"/>
    <w:basedOn w:val="af1"/>
    <w:next w:val="af1"/>
    <w:autoRedefine/>
    <w:uiPriority w:val="39"/>
    <w:rsid w:val="00F8692F"/>
    <w:pPr>
      <w:spacing w:before="0" w:after="0"/>
      <w:ind w:left="1320"/>
      <w:jc w:val="left"/>
    </w:pPr>
    <w:rPr>
      <w:rFonts w:ascii="Calibri" w:hAnsi="Calibri" w:cs="Calibri"/>
      <w:sz w:val="20"/>
      <w:szCs w:val="20"/>
    </w:rPr>
  </w:style>
  <w:style w:type="paragraph" w:styleId="81">
    <w:name w:val="toc 8"/>
    <w:basedOn w:val="af1"/>
    <w:next w:val="af1"/>
    <w:autoRedefine/>
    <w:uiPriority w:val="39"/>
    <w:rsid w:val="00F8692F"/>
    <w:pPr>
      <w:spacing w:before="0" w:after="0"/>
      <w:ind w:left="1540"/>
      <w:jc w:val="left"/>
    </w:pPr>
    <w:rPr>
      <w:rFonts w:ascii="Calibri" w:hAnsi="Calibri" w:cs="Calibri"/>
      <w:sz w:val="20"/>
      <w:szCs w:val="20"/>
    </w:rPr>
  </w:style>
  <w:style w:type="paragraph" w:styleId="91">
    <w:name w:val="toc 9"/>
    <w:basedOn w:val="af1"/>
    <w:next w:val="af1"/>
    <w:autoRedefine/>
    <w:uiPriority w:val="39"/>
    <w:rsid w:val="00F8692F"/>
    <w:pPr>
      <w:spacing w:before="0" w:after="0"/>
      <w:ind w:left="1760"/>
      <w:jc w:val="left"/>
    </w:pPr>
    <w:rPr>
      <w:rFonts w:ascii="Calibri" w:hAnsi="Calibri" w:cs="Calibri"/>
      <w:sz w:val="20"/>
      <w:szCs w:val="20"/>
    </w:rPr>
  </w:style>
  <w:style w:type="paragraph" w:styleId="affd">
    <w:name w:val="Document Map"/>
    <w:basedOn w:val="af1"/>
    <w:link w:val="affe"/>
    <w:rsid w:val="00F75D18"/>
    <w:pPr>
      <w:shd w:val="clear" w:color="auto" w:fill="000080"/>
    </w:pPr>
    <w:rPr>
      <w:rFonts w:ascii="Tahoma" w:hAnsi="Tahoma" w:cs="Tahoma"/>
    </w:rPr>
  </w:style>
  <w:style w:type="table" w:styleId="afff">
    <w:name w:val="Table Grid"/>
    <w:aliases w:val="Table Grid Report"/>
    <w:basedOn w:val="af3"/>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рисунок Знак"/>
    <w:basedOn w:val="af2"/>
    <w:link w:val="afff1"/>
    <w:rsid w:val="00D02B39"/>
    <w:rPr>
      <w:lang w:eastAsia="ru-RU"/>
    </w:rPr>
  </w:style>
  <w:style w:type="paragraph" w:customStyle="1" w:styleId="afff1">
    <w:name w:val="рисунок"/>
    <w:basedOn w:val="af1"/>
    <w:next w:val="af1"/>
    <w:link w:val="afff0"/>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c"/>
    <w:rsid w:val="000F3502"/>
    <w:pPr>
      <w:keepLines w:val="0"/>
      <w:pBdr>
        <w:top w:val="none" w:sz="0" w:space="0" w:color="auto"/>
        <w:left w:val="none" w:sz="0" w:space="0" w:color="auto"/>
        <w:bottom w:val="none" w:sz="0" w:space="0" w:color="auto"/>
      </w:pBdr>
      <w:adjustRightInd/>
      <w:spacing w:after="0"/>
      <w:jc w:val="center"/>
      <w:textAlignment w:val="auto"/>
    </w:pPr>
    <w:rPr>
      <w:rFonts w:ascii="Times New Roman" w:hAnsi="Times New Roman"/>
      <w:spacing w:val="0"/>
      <w:kern w:val="0"/>
      <w:lang w:eastAsia="ru-RU"/>
    </w:rPr>
  </w:style>
  <w:style w:type="table" w:styleId="54">
    <w:name w:val="Table Grid 5"/>
    <w:basedOn w:val="af3"/>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4"/>
    <w:locked/>
    <w:rsid w:val="00F72473"/>
    <w:pPr>
      <w:numPr>
        <w:numId w:val="2"/>
      </w:numPr>
    </w:pPr>
  </w:style>
  <w:style w:type="table" w:customStyle="1" w:styleId="TableGrid1">
    <w:name w:val="Table Grid1"/>
    <w:basedOn w:val="af3"/>
    <w:next w:val="afff"/>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2">
    <w:name w:val="Папушкин"/>
    <w:basedOn w:val="afff"/>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3"/>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3">
    <w:name w:val="Заголовок таблицы"/>
    <w:basedOn w:val="af1"/>
    <w:next w:val="af1"/>
    <w:link w:val="afff4"/>
    <w:rsid w:val="00A61BBE"/>
    <w:pPr>
      <w:keepNext/>
      <w:keepLines/>
      <w:widowControl/>
      <w:adjustRightInd/>
      <w:spacing w:before="80" w:after="80" w:line="360" w:lineRule="auto"/>
      <w:jc w:val="left"/>
      <w:textAlignment w:val="auto"/>
    </w:pPr>
    <w:rPr>
      <w:spacing w:val="0"/>
      <w:lang w:eastAsia="ru-RU"/>
    </w:rPr>
  </w:style>
  <w:style w:type="character" w:customStyle="1" w:styleId="afff4">
    <w:name w:val="Заголовок таблицы Знак"/>
    <w:basedOn w:val="af2"/>
    <w:link w:val="afff3"/>
    <w:rsid w:val="00A61BBE"/>
    <w:rPr>
      <w:lang w:eastAsia="ru-RU"/>
    </w:rPr>
  </w:style>
  <w:style w:type="paragraph" w:styleId="afff5">
    <w:name w:val="TOC Heading"/>
    <w:basedOn w:val="1c"/>
    <w:next w:val="af1"/>
    <w:uiPriority w:val="39"/>
    <w:unhideWhenUsed/>
    <w:qFormat/>
    <w:rsid w:val="00FA3DD6"/>
    <w:pPr>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color w:val="365F91"/>
      <w:spacing w:val="0"/>
      <w:kern w:val="0"/>
      <w:sz w:val="28"/>
      <w:szCs w:val="28"/>
    </w:rPr>
  </w:style>
  <w:style w:type="paragraph" w:styleId="a">
    <w:name w:val="List Number"/>
    <w:basedOn w:val="af1"/>
    <w:qFormat/>
    <w:rsid w:val="008E7EB4"/>
    <w:pPr>
      <w:numPr>
        <w:numId w:val="3"/>
      </w:numPr>
      <w:contextualSpacing/>
    </w:p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2"/>
    <w:link w:val="afff7"/>
    <w:uiPriority w:val="35"/>
    <w:rsid w:val="00284CE8"/>
    <w:rPr>
      <w:rFonts w:ascii="Arial" w:eastAsia="Microsoft YaHei" w:hAnsi="Arial"/>
      <w:b/>
      <w:bCs/>
      <w:color w:val="4F81BD"/>
      <w:spacing w:val="-5"/>
      <w:sz w:val="24"/>
      <w:szCs w:val="18"/>
      <w:lang w:eastAsia="en-US"/>
    </w:rPr>
  </w:style>
  <w:style w:type="character" w:styleId="afff8">
    <w:name w:val="Emphasis"/>
    <w:qFormat/>
    <w:rsid w:val="00C34D8E"/>
    <w:rPr>
      <w:rFonts w:ascii="Arial Black" w:hAnsi="Arial Black"/>
      <w:spacing w:val="-4"/>
      <w:sz w:val="18"/>
    </w:rPr>
  </w:style>
  <w:style w:type="paragraph" w:styleId="36">
    <w:name w:val="List 3"/>
    <w:basedOn w:val="aff9"/>
    <w:rsid w:val="00C34D8E"/>
    <w:pPr>
      <w:ind w:left="2160"/>
    </w:pPr>
  </w:style>
  <w:style w:type="paragraph" w:styleId="44">
    <w:name w:val="List 4"/>
    <w:basedOn w:val="aff9"/>
    <w:rsid w:val="00C34D8E"/>
    <w:pPr>
      <w:ind w:left="2520"/>
    </w:pPr>
  </w:style>
  <w:style w:type="paragraph" w:styleId="55">
    <w:name w:val="List 5"/>
    <w:basedOn w:val="aff9"/>
    <w:rsid w:val="00C34D8E"/>
    <w:pPr>
      <w:ind w:left="2880"/>
    </w:pPr>
  </w:style>
  <w:style w:type="paragraph" w:styleId="31">
    <w:name w:val="List Bullet 3"/>
    <w:basedOn w:val="af1"/>
    <w:rsid w:val="00A7049C"/>
    <w:pPr>
      <w:numPr>
        <w:numId w:val="4"/>
      </w:numPr>
      <w:ind w:left="714" w:hanging="357"/>
    </w:pPr>
  </w:style>
  <w:style w:type="paragraph" w:styleId="45">
    <w:name w:val="List Bullet 4"/>
    <w:basedOn w:val="af1"/>
    <w:autoRedefine/>
    <w:rsid w:val="00084A18"/>
    <w:pPr>
      <w:ind w:firstLine="0"/>
    </w:pPr>
  </w:style>
  <w:style w:type="paragraph" w:styleId="56">
    <w:name w:val="List Bullet 5"/>
    <w:basedOn w:val="af1"/>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6">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f9">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3"/>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f3"/>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3"/>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3"/>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1"/>
    <w:next w:val="af1"/>
    <w:link w:val="afff6"/>
    <w:qFormat/>
    <w:rsid w:val="00284CE8"/>
    <w:pPr>
      <w:spacing w:after="200"/>
    </w:pPr>
    <w:rPr>
      <w:b/>
      <w:bCs/>
      <w:color w:val="4F81BD"/>
      <w:sz w:val="24"/>
      <w:szCs w:val="18"/>
    </w:rPr>
  </w:style>
  <w:style w:type="table" w:styleId="28">
    <w:name w:val="Table Columns 2"/>
    <w:basedOn w:val="af3"/>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3"/>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Contemporary"/>
    <w:basedOn w:val="af3"/>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
    <w:name w:val="Средний список 11"/>
    <w:basedOn w:val="af3"/>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3"/>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3"/>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b">
    <w:name w:val="Table Professional"/>
    <w:basedOn w:val="af3"/>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6">
    <w:name w:val="List Bullet"/>
    <w:basedOn w:val="aff9"/>
    <w:link w:val="afffc"/>
    <w:rsid w:val="00262801"/>
    <w:pPr>
      <w:numPr>
        <w:numId w:val="5"/>
      </w:numPr>
    </w:pPr>
    <w:rPr>
      <w:rFonts w:eastAsia="Times New Roman"/>
      <w:sz w:val="22"/>
    </w:rPr>
  </w:style>
  <w:style w:type="paragraph" w:styleId="2">
    <w:name w:val="List Bullet 2"/>
    <w:basedOn w:val="a6"/>
    <w:autoRedefine/>
    <w:rsid w:val="00825F91"/>
    <w:pPr>
      <w:numPr>
        <w:numId w:val="6"/>
      </w:numPr>
    </w:pPr>
  </w:style>
  <w:style w:type="paragraph" w:styleId="afffd">
    <w:name w:val="table of figures"/>
    <w:aliases w:val="Перечень таблиц"/>
    <w:basedOn w:val="af1"/>
    <w:uiPriority w:val="99"/>
    <w:qFormat/>
    <w:rsid w:val="001115D9"/>
    <w:pPr>
      <w:tabs>
        <w:tab w:val="right" w:leader="dot" w:pos="9346"/>
      </w:tabs>
      <w:spacing w:before="0" w:after="0"/>
      <w:ind w:firstLine="0"/>
    </w:pPr>
    <w:rPr>
      <w:rFonts w:ascii="Times New Roman" w:hAnsi="Times New Roman" w:cstheme="minorHAnsi"/>
      <w:i/>
      <w:iCs/>
      <w:noProof/>
      <w:sz w:val="20"/>
      <w:szCs w:val="20"/>
      <w:lang w:val="en-US"/>
    </w:rPr>
  </w:style>
  <w:style w:type="character" w:customStyle="1" w:styleId="aff6">
    <w:name w:val="Верхний колонтитул Знак"/>
    <w:aliases w:val=" Знак4 Знак,Знак4 Знак, Знак8 Знак,ВерхКолонтитул Знак,Знак8 Знак"/>
    <w:basedOn w:val="af2"/>
    <w:link w:val="aff5"/>
    <w:uiPriority w:val="99"/>
    <w:rsid w:val="00640466"/>
    <w:rPr>
      <w:sz w:val="24"/>
      <w:szCs w:val="24"/>
    </w:rPr>
  </w:style>
  <w:style w:type="table" w:styleId="1f0">
    <w:name w:val="Table Classic 1"/>
    <w:basedOn w:val="af3"/>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f3"/>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3"/>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3"/>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3"/>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3"/>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e">
    <w:name w:val="Table Elegant"/>
    <w:basedOn w:val="af3"/>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f3"/>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List Paragraph"/>
    <w:aliases w:val="Введение,СПИСКИ,3_Абзац списка,ПАРАГРАФ,Абзац списка11,Абзац вправо-1"/>
    <w:basedOn w:val="af1"/>
    <w:link w:val="affff0"/>
    <w:uiPriority w:val="1"/>
    <w:qFormat/>
    <w:rsid w:val="00DA2372"/>
    <w:pPr>
      <w:ind w:left="720"/>
      <w:contextualSpacing/>
    </w:pPr>
  </w:style>
  <w:style w:type="paragraph" w:styleId="1f3">
    <w:name w:val="toc 1"/>
    <w:basedOn w:val="af1"/>
    <w:next w:val="af1"/>
    <w:link w:val="1f4"/>
    <w:autoRedefine/>
    <w:uiPriority w:val="39"/>
    <w:qFormat/>
    <w:rsid w:val="00D00CB3"/>
    <w:pPr>
      <w:tabs>
        <w:tab w:val="left" w:pos="1100"/>
        <w:tab w:val="right" w:leader="dot" w:pos="9061"/>
      </w:tabs>
      <w:spacing w:after="0"/>
      <w:jc w:val="left"/>
    </w:pPr>
    <w:rPr>
      <w:rFonts w:ascii="Calibri" w:hAnsi="Calibri" w:cs="Calibri"/>
      <w:bCs/>
      <w:iCs/>
      <w:noProof/>
      <w:szCs w:val="24"/>
    </w:rPr>
  </w:style>
  <w:style w:type="paragraph" w:styleId="2b">
    <w:name w:val="toc 2"/>
    <w:basedOn w:val="af1"/>
    <w:next w:val="af1"/>
    <w:autoRedefine/>
    <w:uiPriority w:val="39"/>
    <w:qFormat/>
    <w:rsid w:val="00E87F95"/>
    <w:pPr>
      <w:tabs>
        <w:tab w:val="left" w:pos="1320"/>
        <w:tab w:val="right" w:leader="dot" w:pos="9346"/>
      </w:tabs>
      <w:spacing w:after="0"/>
      <w:ind w:left="220"/>
      <w:jc w:val="left"/>
    </w:pPr>
    <w:rPr>
      <w:rFonts w:ascii="Calibri" w:hAnsi="Calibri" w:cs="Calibri"/>
      <w:bCs/>
      <w:noProof/>
    </w:rPr>
  </w:style>
  <w:style w:type="paragraph" w:styleId="39">
    <w:name w:val="toc 3"/>
    <w:basedOn w:val="af1"/>
    <w:next w:val="af1"/>
    <w:autoRedefine/>
    <w:uiPriority w:val="39"/>
    <w:qFormat/>
    <w:rsid w:val="001B5D05"/>
    <w:pPr>
      <w:spacing w:before="0" w:after="0"/>
      <w:ind w:left="440"/>
      <w:jc w:val="left"/>
    </w:pPr>
    <w:rPr>
      <w:rFonts w:ascii="Calibri" w:hAnsi="Calibri" w:cs="Calibri"/>
      <w:sz w:val="20"/>
      <w:szCs w:val="20"/>
    </w:rPr>
  </w:style>
  <w:style w:type="character" w:styleId="affff1">
    <w:name w:val="Hyperlink"/>
    <w:basedOn w:val="af2"/>
    <w:uiPriority w:val="99"/>
    <w:unhideWhenUsed/>
    <w:rsid w:val="001B5D05"/>
    <w:rPr>
      <w:color w:val="0000FF"/>
      <w:u w:val="single"/>
    </w:rPr>
  </w:style>
  <w:style w:type="character" w:styleId="affff2">
    <w:name w:val="FollowedHyperlink"/>
    <w:basedOn w:val="af2"/>
    <w:uiPriority w:val="99"/>
    <w:unhideWhenUsed/>
    <w:rsid w:val="007D7A64"/>
    <w:rPr>
      <w:color w:val="800080"/>
      <w:u w:val="single"/>
    </w:rPr>
  </w:style>
  <w:style w:type="table" w:styleId="2c">
    <w:name w:val="Table Classic 2"/>
    <w:basedOn w:val="af3"/>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e">
    <w:name w:val="Схема документа Знак"/>
    <w:basedOn w:val="af2"/>
    <w:link w:val="affd"/>
    <w:rsid w:val="005E4F4B"/>
    <w:rPr>
      <w:rFonts w:ascii="Tahoma" w:eastAsia="Microsoft YaHei" w:hAnsi="Tahoma" w:cs="Tahoma"/>
      <w:spacing w:val="-5"/>
      <w:sz w:val="22"/>
      <w:szCs w:val="22"/>
      <w:shd w:val="clear" w:color="auto" w:fill="000080"/>
      <w:lang w:eastAsia="en-US"/>
    </w:rPr>
  </w:style>
  <w:style w:type="table" w:customStyle="1" w:styleId="1f5">
    <w:name w:val="Сетка таблицы1"/>
    <w:basedOn w:val="af3"/>
    <w:next w:val="afff"/>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1"/>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d">
    <w:name w:val="Сетка таблицы2"/>
    <w:basedOn w:val="af3"/>
    <w:next w:val="afff"/>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c">
    <w:name w:val="Маркированный список Знак"/>
    <w:basedOn w:val="af2"/>
    <w:link w:val="a6"/>
    <w:rsid w:val="005E4F4B"/>
    <w:rPr>
      <w:rFonts w:ascii="Arial" w:hAnsi="Arial"/>
      <w:spacing w:val="-5"/>
      <w:sz w:val="22"/>
      <w:szCs w:val="22"/>
      <w:lang w:eastAsia="en-US"/>
    </w:rPr>
  </w:style>
  <w:style w:type="paragraph" w:styleId="HTML">
    <w:name w:val="HTML Preformatted"/>
    <w:basedOn w:val="af1"/>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f2"/>
    <w:link w:val="HTML"/>
    <w:rsid w:val="005E4F4B"/>
    <w:rPr>
      <w:rFonts w:ascii="Courier New" w:hAnsi="Courier New" w:cs="Courier New"/>
    </w:rPr>
  </w:style>
  <w:style w:type="paragraph" w:styleId="affff3">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f1"/>
    <w:uiPriority w:val="99"/>
    <w:qFormat/>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f4">
    <w:name w:val="Body Text Indent"/>
    <w:basedOn w:val="af1"/>
    <w:link w:val="affff5"/>
    <w:unhideWhenUsed/>
    <w:qFormat/>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f5">
    <w:name w:val="Основной текст с отступом Знак"/>
    <w:basedOn w:val="af2"/>
    <w:link w:val="affff4"/>
    <w:rsid w:val="005E4F4B"/>
    <w:rPr>
      <w:rFonts w:ascii="Calibri" w:eastAsia="Calibri" w:hAnsi="Calibri"/>
      <w:sz w:val="22"/>
      <w:szCs w:val="22"/>
      <w:lang w:eastAsia="en-US"/>
    </w:rPr>
  </w:style>
  <w:style w:type="table" w:styleId="82">
    <w:name w:val="Table Grid 8"/>
    <w:basedOn w:val="af3"/>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6">
    <w:name w:val="Подрисуночный текст"/>
    <w:basedOn w:val="af1"/>
    <w:next w:val="af1"/>
    <w:link w:val="affff7"/>
    <w:rsid w:val="005E4F4B"/>
    <w:pPr>
      <w:keepNext/>
      <w:widowControl/>
      <w:adjustRightInd/>
      <w:spacing w:line="360" w:lineRule="auto"/>
      <w:jc w:val="center"/>
      <w:textAlignment w:val="auto"/>
    </w:pPr>
    <w:rPr>
      <w:spacing w:val="0"/>
      <w:lang w:eastAsia="ru-RU"/>
    </w:rPr>
  </w:style>
  <w:style w:type="character" w:customStyle="1" w:styleId="affff7">
    <w:name w:val="Подрисуночный текст Знак"/>
    <w:basedOn w:val="af2"/>
    <w:link w:val="affff6"/>
    <w:rsid w:val="005E4F4B"/>
    <w:rPr>
      <w:rFonts w:ascii="Arial" w:eastAsia="Microsoft YaHei" w:hAnsi="Arial"/>
      <w:sz w:val="22"/>
      <w:szCs w:val="22"/>
    </w:rPr>
  </w:style>
  <w:style w:type="paragraph" w:styleId="affff8">
    <w:name w:val="List Continue"/>
    <w:basedOn w:val="aff9"/>
    <w:rsid w:val="005E4F4B"/>
  </w:style>
  <w:style w:type="paragraph" w:styleId="2e">
    <w:name w:val="List Continue 2"/>
    <w:basedOn w:val="affff8"/>
    <w:rsid w:val="005E4F4B"/>
    <w:pPr>
      <w:ind w:left="2160"/>
    </w:pPr>
  </w:style>
  <w:style w:type="paragraph" w:styleId="3a">
    <w:name w:val="List Continue 3"/>
    <w:basedOn w:val="affff8"/>
    <w:rsid w:val="005E4F4B"/>
    <w:pPr>
      <w:ind w:left="2520"/>
    </w:pPr>
  </w:style>
  <w:style w:type="paragraph" w:styleId="48">
    <w:name w:val="List Continue 4"/>
    <w:basedOn w:val="affff8"/>
    <w:rsid w:val="005E4F4B"/>
    <w:pPr>
      <w:ind w:left="2880"/>
    </w:pPr>
  </w:style>
  <w:style w:type="paragraph" w:styleId="59">
    <w:name w:val="List Continue 5"/>
    <w:basedOn w:val="affff8"/>
    <w:rsid w:val="005E4F4B"/>
    <w:pPr>
      <w:ind w:left="3240"/>
    </w:pPr>
  </w:style>
  <w:style w:type="paragraph" w:styleId="2f">
    <w:name w:val="Body Text Indent 2"/>
    <w:basedOn w:val="af1"/>
    <w:link w:val="2f0"/>
    <w:rsid w:val="005E4F4B"/>
    <w:pPr>
      <w:spacing w:before="0" w:line="480" w:lineRule="auto"/>
      <w:ind w:left="283" w:firstLine="0"/>
    </w:pPr>
    <w:rPr>
      <w:rFonts w:eastAsia="Times New Roman"/>
      <w:sz w:val="20"/>
      <w:szCs w:val="20"/>
      <w:lang w:val="en-US"/>
    </w:rPr>
  </w:style>
  <w:style w:type="character" w:customStyle="1" w:styleId="2f0">
    <w:name w:val="Основной текст с отступом 2 Знак"/>
    <w:basedOn w:val="af2"/>
    <w:link w:val="2f"/>
    <w:rsid w:val="005E4F4B"/>
    <w:rPr>
      <w:rFonts w:ascii="Arial" w:hAnsi="Arial"/>
      <w:spacing w:val="-5"/>
      <w:lang w:val="en-US" w:eastAsia="en-US"/>
    </w:rPr>
  </w:style>
  <w:style w:type="paragraph" w:styleId="3b">
    <w:name w:val="Body Text Indent 3"/>
    <w:basedOn w:val="af1"/>
    <w:link w:val="3c"/>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c">
    <w:name w:val="Основной текст с отступом 3 Знак"/>
    <w:basedOn w:val="af2"/>
    <w:link w:val="3b"/>
    <w:rsid w:val="005E4F4B"/>
    <w:rPr>
      <w:color w:val="444444"/>
      <w:sz w:val="24"/>
    </w:rPr>
  </w:style>
  <w:style w:type="table" w:styleId="2f1">
    <w:name w:val="Table Grid 2"/>
    <w:basedOn w:val="af3"/>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6">
    <w:name w:val="Table Grid 1"/>
    <w:basedOn w:val="af3"/>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d">
    <w:name w:val="Body Text 3"/>
    <w:basedOn w:val="af1"/>
    <w:link w:val="3e"/>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e">
    <w:name w:val="Основной текст 3 Знак"/>
    <w:basedOn w:val="af2"/>
    <w:link w:val="3d"/>
    <w:rsid w:val="007D5ADC"/>
    <w:rPr>
      <w:sz w:val="16"/>
      <w:szCs w:val="16"/>
    </w:rPr>
  </w:style>
  <w:style w:type="paragraph" w:customStyle="1" w:styleId="affff9">
    <w:name w:val="Подпись рисунков/таблиц"/>
    <w:basedOn w:val="afff7"/>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9">
    <w:name w:val="Маркированный_1"/>
    <w:basedOn w:val="af1"/>
    <w:link w:val="1f7"/>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f7">
    <w:name w:val="Маркированный_1 Знак"/>
    <w:basedOn w:val="af2"/>
    <w:link w:val="19"/>
    <w:rsid w:val="00640466"/>
    <w:rPr>
      <w:sz w:val="24"/>
      <w:szCs w:val="24"/>
    </w:rPr>
  </w:style>
  <w:style w:type="paragraph" w:styleId="affffa">
    <w:name w:val="Body Text"/>
    <w:aliases w:val="TabelTekst,text,Body Text2, Char,Body Text2 Char Char Char Char Char Char Char Char Char,Char,Main text,Body Text Char2 Char,Body Text Char1 Char Char,Body Text Char Char Char Char,TabelTekst Char Char Char Char"/>
    <w:basedOn w:val="af1"/>
    <w:link w:val="affffb"/>
    <w:qFormat/>
    <w:rsid w:val="00C700BB"/>
  </w:style>
  <w:style w:type="character" w:customStyle="1" w:styleId="affffb">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2"/>
    <w:link w:val="affffa"/>
    <w:rsid w:val="00C700BB"/>
    <w:rPr>
      <w:rFonts w:ascii="Arial" w:eastAsia="Microsoft YaHei" w:hAnsi="Arial"/>
      <w:spacing w:val="-5"/>
      <w:sz w:val="22"/>
      <w:szCs w:val="22"/>
      <w:lang w:eastAsia="en-US"/>
    </w:rPr>
  </w:style>
  <w:style w:type="paragraph" w:styleId="affffc">
    <w:name w:val="annotation subject"/>
    <w:basedOn w:val="afb"/>
    <w:next w:val="afb"/>
    <w:link w:val="affffd"/>
    <w:rsid w:val="0074589A"/>
    <w:rPr>
      <w:b/>
      <w:bCs/>
      <w:sz w:val="20"/>
      <w:szCs w:val="20"/>
    </w:rPr>
  </w:style>
  <w:style w:type="character" w:customStyle="1" w:styleId="affffd">
    <w:name w:val="Тема примечания Знак"/>
    <w:basedOn w:val="afc"/>
    <w:link w:val="affffc"/>
    <w:rsid w:val="0074589A"/>
    <w:rPr>
      <w:rFonts w:ascii="Arial" w:eastAsia="Microsoft YaHei" w:hAnsi="Arial"/>
      <w:b/>
      <w:bCs/>
      <w:spacing w:val="-5"/>
      <w:sz w:val="16"/>
      <w:lang w:val="en-US" w:eastAsia="en-US"/>
    </w:rPr>
  </w:style>
  <w:style w:type="numbering" w:customStyle="1" w:styleId="1f8">
    <w:name w:val="Нет списка1"/>
    <w:next w:val="af4"/>
    <w:uiPriority w:val="99"/>
    <w:semiHidden/>
    <w:unhideWhenUsed/>
    <w:rsid w:val="00C73384"/>
  </w:style>
  <w:style w:type="paragraph" w:customStyle="1" w:styleId="BodyTextKeep">
    <w:name w:val="Body Text Keep"/>
    <w:basedOn w:val="af1"/>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1"/>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f1"/>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f1"/>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f1"/>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f1"/>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f1"/>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f1"/>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f1"/>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f1"/>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f1"/>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f1"/>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f1"/>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f1"/>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f1"/>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e">
    <w:name w:val="Placeholder Text"/>
    <w:basedOn w:val="af2"/>
    <w:uiPriority w:val="99"/>
    <w:semiHidden/>
    <w:rsid w:val="00D808CB"/>
    <w:rPr>
      <w:color w:val="808080"/>
    </w:rPr>
  </w:style>
  <w:style w:type="paragraph" w:styleId="afffff">
    <w:name w:val="No Spacing"/>
    <w:aliases w:val="Основной"/>
    <w:link w:val="afffff0"/>
    <w:qFormat/>
    <w:rsid w:val="00036A38"/>
    <w:rPr>
      <w:rFonts w:asciiTheme="minorHAnsi" w:eastAsiaTheme="minorEastAsia" w:hAnsiTheme="minorHAnsi" w:cstheme="minorBidi"/>
      <w:sz w:val="22"/>
      <w:szCs w:val="22"/>
      <w:lang w:eastAsia="en-US"/>
    </w:rPr>
  </w:style>
  <w:style w:type="character" w:customStyle="1" w:styleId="afffff0">
    <w:name w:val="Без интервала Знак"/>
    <w:aliases w:val="Основной Знак"/>
    <w:basedOn w:val="af2"/>
    <w:link w:val="afffff"/>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1"/>
    <w:next w:val="af1"/>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9">
    <w:name w:val="Светлая заливка1"/>
    <w:basedOn w:val="af3"/>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f3"/>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2">
    <w:name w:val="Body Text 2"/>
    <w:basedOn w:val="af1"/>
    <w:link w:val="2f3"/>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3">
    <w:name w:val="Основной текст 2 Знак"/>
    <w:basedOn w:val="af2"/>
    <w:link w:val="2f2"/>
    <w:rsid w:val="00836986"/>
    <w:rPr>
      <w:sz w:val="24"/>
      <w:szCs w:val="24"/>
    </w:rPr>
  </w:style>
  <w:style w:type="paragraph" w:customStyle="1" w:styleId="xl64">
    <w:name w:val="xl64"/>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f1"/>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f1">
    <w:name w:val="Strong"/>
    <w:basedOn w:val="af2"/>
    <w:uiPriority w:val="22"/>
    <w:qFormat/>
    <w:rsid w:val="00922535"/>
    <w:rPr>
      <w:b/>
      <w:bCs/>
    </w:rPr>
  </w:style>
  <w:style w:type="table" w:customStyle="1" w:styleId="250">
    <w:name w:val="Сетка таблицы25"/>
    <w:basedOn w:val="af3"/>
    <w:next w:val="afff"/>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ветлая заливка2"/>
    <w:basedOn w:val="af3"/>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1"/>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f1"/>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f1"/>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f1"/>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f1"/>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f1"/>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f1"/>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f1"/>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f1"/>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f1"/>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f">
    <w:name w:val="Сетка таблицы3"/>
    <w:basedOn w:val="af3"/>
    <w:next w:val="afff"/>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f1"/>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f1"/>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f1"/>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f1"/>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f1"/>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f1"/>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styleId="3f0">
    <w:name w:val="Table Simple 3"/>
    <w:basedOn w:val="af3"/>
    <w:rsid w:val="00D757C9"/>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3"/>
    <w:uiPriority w:val="64"/>
    <w:rsid w:val="00D757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2">
    <w:name w:val="Revision"/>
    <w:hidden/>
    <w:uiPriority w:val="99"/>
    <w:semiHidden/>
    <w:rsid w:val="00D757C9"/>
    <w:rPr>
      <w:rFonts w:ascii="Arial" w:eastAsia="Microsoft YaHei" w:hAnsi="Arial"/>
      <w:spacing w:val="-5"/>
      <w:sz w:val="22"/>
      <w:szCs w:val="22"/>
      <w:lang w:eastAsia="en-US"/>
    </w:rPr>
  </w:style>
  <w:style w:type="table" w:customStyle="1" w:styleId="115">
    <w:name w:val="Светлая заливка11"/>
    <w:basedOn w:val="af3"/>
    <w:uiPriority w:val="60"/>
    <w:rsid w:val="00D757C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D757C9"/>
    <w:pPr>
      <w:spacing w:after="200" w:line="276" w:lineRule="auto"/>
    </w:pPr>
    <w:rPr>
      <w:rFonts w:asciiTheme="minorHAnsi" w:eastAsiaTheme="minorEastAsia" w:hAnsiTheme="minorHAnsi" w:cstheme="minorBidi"/>
      <w:sz w:val="22"/>
      <w:szCs w:val="22"/>
    </w:rPr>
  </w:style>
  <w:style w:type="paragraph" w:customStyle="1" w:styleId="xl47487">
    <w:name w:val="xl47487"/>
    <w:basedOn w:val="af1"/>
    <w:uiPriority w:val="99"/>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9">
    <w:name w:val="xl47489"/>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47490">
    <w:name w:val="xl47490"/>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47491">
    <w:name w:val="xl47491"/>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2">
    <w:name w:val="xl47492"/>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3">
    <w:name w:val="xl47493"/>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4"/>
      <w:szCs w:val="24"/>
      <w:lang w:eastAsia="ru-RU"/>
    </w:rPr>
  </w:style>
  <w:style w:type="paragraph" w:customStyle="1" w:styleId="xl47494">
    <w:name w:val="xl47494"/>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495">
    <w:name w:val="xl47495"/>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f1"/>
    <w:uiPriority w:val="99"/>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8">
    <w:name w:val="xl47498"/>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spacing w:val="0"/>
      <w:sz w:val="24"/>
      <w:szCs w:val="24"/>
      <w:lang w:eastAsia="ru-RU"/>
    </w:rPr>
  </w:style>
  <w:style w:type="paragraph" w:customStyle="1" w:styleId="xl47499">
    <w:name w:val="xl47499"/>
    <w:basedOn w:val="af1"/>
    <w:uiPriority w:val="99"/>
    <w:rsid w:val="00D757C9"/>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eastAsia="Times New Roman" w:cs="Arial"/>
      <w:spacing w:val="0"/>
      <w:sz w:val="24"/>
      <w:szCs w:val="24"/>
      <w:lang w:eastAsia="ru-RU"/>
    </w:rPr>
  </w:style>
  <w:style w:type="paragraph" w:customStyle="1" w:styleId="xl47500">
    <w:name w:val="xl47500"/>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20"/>
      <w:szCs w:val="20"/>
      <w:lang w:eastAsia="ru-RU"/>
    </w:rPr>
  </w:style>
  <w:style w:type="paragraph" w:customStyle="1" w:styleId="xl47485">
    <w:name w:val="xl47485"/>
    <w:basedOn w:val="af1"/>
    <w:uiPriority w:val="99"/>
    <w:rsid w:val="00D757C9"/>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6">
    <w:name w:val="xl47486"/>
    <w:basedOn w:val="af1"/>
    <w:uiPriority w:val="99"/>
    <w:rsid w:val="00D757C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styleId="afffff3">
    <w:name w:val="Subtitle"/>
    <w:basedOn w:val="af8"/>
    <w:next w:val="affffa"/>
    <w:link w:val="afffff4"/>
    <w:qFormat/>
    <w:rsid w:val="00D757C9"/>
    <w:pPr>
      <w:widowControl/>
      <w:adjustRightInd/>
      <w:spacing w:before="60" w:after="0"/>
      <w:jc w:val="left"/>
      <w:textAlignment w:val="auto"/>
    </w:pPr>
    <w:rPr>
      <w:rFonts w:eastAsia="Times New Roman"/>
      <w:caps w:val="0"/>
      <w:spacing w:val="-16"/>
    </w:rPr>
  </w:style>
  <w:style w:type="character" w:customStyle="1" w:styleId="afffff4">
    <w:name w:val="Подзаголовок Знак"/>
    <w:basedOn w:val="af2"/>
    <w:link w:val="afffff3"/>
    <w:rsid w:val="00D757C9"/>
    <w:rPr>
      <w:rFonts w:ascii="Arial" w:hAnsi="Arial"/>
      <w:b/>
      <w:spacing w:val="-16"/>
      <w:kern w:val="28"/>
      <w:sz w:val="32"/>
      <w:szCs w:val="28"/>
      <w:lang w:eastAsia="en-US"/>
    </w:rPr>
  </w:style>
  <w:style w:type="paragraph" w:customStyle="1" w:styleId="ChapterSubtitle">
    <w:name w:val="Chapter Subtitle"/>
    <w:basedOn w:val="afffff3"/>
    <w:rsid w:val="00D757C9"/>
  </w:style>
  <w:style w:type="paragraph" w:customStyle="1" w:styleId="1fa">
    <w:name w:val="Абзац списка1"/>
    <w:basedOn w:val="af1"/>
    <w:uiPriority w:val="99"/>
    <w:rsid w:val="00D757C9"/>
    <w:pPr>
      <w:ind w:firstLine="0"/>
    </w:pPr>
    <w:rPr>
      <w:rFonts w:ascii="Times New Roman" w:eastAsia="Times New Roman" w:hAnsi="Times New Roman"/>
      <w:sz w:val="28"/>
    </w:rPr>
  </w:style>
  <w:style w:type="paragraph" w:customStyle="1" w:styleId="a1">
    <w:name w:val="заголовок таблицы"/>
    <w:basedOn w:val="af1"/>
    <w:autoRedefine/>
    <w:rsid w:val="00467F89"/>
    <w:pPr>
      <w:keepNext/>
      <w:keepLines/>
      <w:pageBreakBefore/>
      <w:numPr>
        <w:numId w:val="8"/>
      </w:numPr>
      <w:tabs>
        <w:tab w:val="left" w:pos="1134"/>
      </w:tabs>
      <w:adjustRightInd/>
      <w:spacing w:line="276" w:lineRule="auto"/>
      <w:ind w:left="1874"/>
      <w:jc w:val="left"/>
      <w:textAlignment w:val="auto"/>
      <w:outlineLvl w:val="0"/>
    </w:pPr>
    <w:rPr>
      <w:rFonts w:eastAsia="Times New Roman" w:cs="Arial"/>
      <w:b/>
      <w:spacing w:val="0"/>
      <w:sz w:val="24"/>
      <w:szCs w:val="24"/>
      <w:lang w:eastAsia="ru-RU"/>
    </w:rPr>
  </w:style>
  <w:style w:type="character" w:customStyle="1" w:styleId="afffff5">
    <w:name w:val="Основной текст_"/>
    <w:basedOn w:val="af2"/>
    <w:link w:val="2f5"/>
    <w:locked/>
    <w:rsid w:val="003414B1"/>
    <w:rPr>
      <w:rFonts w:ascii="Arial" w:eastAsia="Arial" w:hAnsi="Arial" w:cs="Arial"/>
      <w:shd w:val="clear" w:color="auto" w:fill="FFFFFF"/>
    </w:rPr>
  </w:style>
  <w:style w:type="paragraph" w:customStyle="1" w:styleId="2f5">
    <w:name w:val="Основной текст2"/>
    <w:basedOn w:val="af1"/>
    <w:link w:val="afffff5"/>
    <w:rsid w:val="003414B1"/>
    <w:pPr>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character" w:customStyle="1" w:styleId="ArialUnicodeMS115pt">
    <w:name w:val="Основной текст + Arial Unicode MS;11.5 pt"/>
    <w:basedOn w:val="afffff5"/>
    <w:rsid w:val="003414B1"/>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0">
    <w:name w:val="Абзац списка Знак"/>
    <w:aliases w:val="Введение Знак,СПИСКИ Знак,3_Абзац списка Знак,ПАРАГРАФ Знак,Абзац списка11 Знак,Абзац вправо-1 Знак"/>
    <w:basedOn w:val="af2"/>
    <w:link w:val="affff"/>
    <w:uiPriority w:val="99"/>
    <w:rsid w:val="000477F4"/>
    <w:rPr>
      <w:rFonts w:ascii="Arial" w:eastAsia="Microsoft YaHei" w:hAnsi="Arial"/>
      <w:spacing w:val="-5"/>
      <w:sz w:val="22"/>
      <w:szCs w:val="22"/>
      <w:lang w:eastAsia="en-US"/>
    </w:rPr>
  </w:style>
  <w:style w:type="paragraph" w:styleId="afffff6">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1"/>
    <w:link w:val="afffff7"/>
    <w:rsid w:val="00C54BC9"/>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f7">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2"/>
    <w:link w:val="afffff6"/>
    <w:uiPriority w:val="99"/>
    <w:rsid w:val="00C54BC9"/>
    <w:rPr>
      <w:rFonts w:ascii="Courier New" w:hAnsi="Courier New"/>
    </w:rPr>
  </w:style>
  <w:style w:type="paragraph" w:customStyle="1" w:styleId="xl50729">
    <w:name w:val="xl50729"/>
    <w:basedOn w:val="af1"/>
    <w:uiPriority w:val="99"/>
    <w:rsid w:val="004122D6"/>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50730">
    <w:name w:val="xl50730"/>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1">
    <w:name w:val="xl50731"/>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2">
    <w:name w:val="xl50732"/>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3">
    <w:name w:val="xl50733"/>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34">
    <w:name w:val="xl50734"/>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5">
    <w:name w:val="xl50735"/>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36">
    <w:name w:val="xl50736"/>
    <w:basedOn w:val="af1"/>
    <w:uiPriority w:val="99"/>
    <w:rsid w:val="004122D6"/>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50737">
    <w:name w:val="xl50737"/>
    <w:basedOn w:val="af1"/>
    <w:uiPriority w:val="99"/>
    <w:rsid w:val="004122D6"/>
    <w:pPr>
      <w:widowControl/>
      <w:pBdr>
        <w:top w:val="single" w:sz="4" w:space="0" w:color="auto"/>
      </w:pBdr>
      <w:shd w:val="clear" w:color="000000" w:fill="FDE9D9"/>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191">
    <w:name w:val="xl191"/>
    <w:basedOn w:val="af1"/>
    <w:rsid w:val="007A1A3B"/>
    <w:pPr>
      <w:widowControl/>
      <w:pBdr>
        <w:top w:val="single" w:sz="8" w:space="0" w:color="auto"/>
        <w:bottom w:val="single" w:sz="8" w:space="0" w:color="auto"/>
      </w:pBdr>
      <w:adjustRightInd/>
      <w:spacing w:before="100" w:beforeAutospacing="1" w:after="100" w:afterAutospacing="1" w:line="360" w:lineRule="auto"/>
      <w:ind w:firstLine="709"/>
      <w:textAlignment w:val="auto"/>
    </w:pPr>
    <w:rPr>
      <w:rFonts w:ascii="Times New Roman" w:eastAsia="Times New Roman" w:hAnsi="Times New Roman"/>
      <w:b/>
      <w:bCs/>
      <w:spacing w:val="0"/>
      <w:sz w:val="26"/>
      <w:szCs w:val="26"/>
      <w:lang w:eastAsia="ru-RU"/>
    </w:rPr>
  </w:style>
  <w:style w:type="character" w:customStyle="1" w:styleId="ArialUnicodeMS">
    <w:name w:val="Основной текст + Arial Unicode MS"/>
    <w:aliases w:val="11.5 pt"/>
    <w:basedOn w:val="af2"/>
    <w:rsid w:val="00F171B7"/>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styleId="2-5">
    <w:name w:val="Medium Shading 2 Accent 5"/>
    <w:basedOn w:val="af3"/>
    <w:uiPriority w:val="64"/>
    <w:rsid w:val="001A3B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
    <w:name w:val="Light Grid Accent 4"/>
    <w:basedOn w:val="af3"/>
    <w:uiPriority w:val="62"/>
    <w:rsid w:val="001A3B4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numbering" w:customStyle="1" w:styleId="1111118">
    <w:name w:val="1 / 1.1 / 1.1.18"/>
    <w:basedOn w:val="af4"/>
    <w:next w:val="111111"/>
    <w:locked/>
    <w:rsid w:val="006121F9"/>
  </w:style>
  <w:style w:type="paragraph" w:customStyle="1" w:styleId="font7">
    <w:name w:val="font7"/>
    <w:basedOn w:val="af1"/>
    <w:rsid w:val="00CD75BF"/>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8">
    <w:name w:val="font8"/>
    <w:basedOn w:val="af1"/>
    <w:rsid w:val="00CD75BF"/>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99">
    <w:name w:val="xl99"/>
    <w:basedOn w:val="af1"/>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0">
    <w:name w:val="xl100"/>
    <w:basedOn w:val="af1"/>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1">
    <w:name w:val="xl101"/>
    <w:basedOn w:val="af1"/>
    <w:rsid w:val="00CD75BF"/>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2">
    <w:name w:val="xl102"/>
    <w:basedOn w:val="af1"/>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3">
    <w:name w:val="xl103"/>
    <w:basedOn w:val="af1"/>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4">
    <w:name w:val="xl104"/>
    <w:basedOn w:val="af1"/>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5">
    <w:name w:val="xl105"/>
    <w:basedOn w:val="af1"/>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06">
    <w:name w:val="xl106"/>
    <w:basedOn w:val="af1"/>
    <w:rsid w:val="00CD75BF"/>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107">
    <w:name w:val="xl107"/>
    <w:basedOn w:val="af1"/>
    <w:rsid w:val="00CD75BF"/>
    <w:pPr>
      <w:widowControl/>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msonormal0">
    <w:name w:val="msonormal"/>
    <w:basedOn w:val="af1"/>
    <w:rsid w:val="002D4C1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82">
    <w:name w:val="xl58082"/>
    <w:basedOn w:val="af1"/>
    <w:rsid w:val="00A5011E"/>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4">
    <w:name w:val="xl58084"/>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5">
    <w:name w:val="xl58085"/>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7">
    <w:name w:val="xl58087"/>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088">
    <w:name w:val="xl58088"/>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9">
    <w:name w:val="xl58089"/>
    <w:basedOn w:val="af1"/>
    <w:rsid w:val="00A5011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90">
    <w:name w:val="xl58090"/>
    <w:basedOn w:val="af1"/>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1">
    <w:name w:val="xl58091"/>
    <w:basedOn w:val="af1"/>
    <w:rsid w:val="00A5011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2">
    <w:name w:val="xl58092"/>
    <w:basedOn w:val="af1"/>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58093">
    <w:name w:val="xl58093"/>
    <w:basedOn w:val="af1"/>
    <w:rsid w:val="00A5011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4">
    <w:name w:val="xl58094"/>
    <w:basedOn w:val="af1"/>
    <w:rsid w:val="00A5011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58095">
    <w:name w:val="xl58095"/>
    <w:basedOn w:val="af1"/>
    <w:rsid w:val="00A5011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Default">
    <w:name w:val="Default"/>
    <w:rsid w:val="00A51E2E"/>
    <w:pPr>
      <w:autoSpaceDE w:val="0"/>
      <w:autoSpaceDN w:val="0"/>
      <w:adjustRightInd w:val="0"/>
    </w:pPr>
    <w:rPr>
      <w:rFonts w:ascii="Arial" w:eastAsiaTheme="minorHAnsi" w:hAnsi="Arial" w:cs="Arial"/>
      <w:color w:val="000000"/>
      <w:sz w:val="24"/>
      <w:szCs w:val="24"/>
      <w:lang w:eastAsia="en-US"/>
    </w:rPr>
  </w:style>
  <w:style w:type="paragraph" w:customStyle="1" w:styleId="xl58372">
    <w:name w:val="xl58372"/>
    <w:basedOn w:val="af1"/>
    <w:rsid w:val="002C2E86"/>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74">
    <w:name w:val="xl58374"/>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375">
    <w:name w:val="xl58375"/>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7">
    <w:name w:val="xl58377"/>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58378">
    <w:name w:val="xl58378"/>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79">
    <w:name w:val="xl58379"/>
    <w:basedOn w:val="af1"/>
    <w:rsid w:val="002C2E86"/>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0">
    <w:name w:val="xl58380"/>
    <w:basedOn w:val="af1"/>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381">
    <w:name w:val="xl58381"/>
    <w:basedOn w:val="af1"/>
    <w:rsid w:val="00161B0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1112">
    <w:name w:val="Средний список 111"/>
    <w:basedOn w:val="af3"/>
    <w:uiPriority w:val="65"/>
    <w:rsid w:val="00D0183D"/>
    <w:rPr>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3"/>
    <w:uiPriority w:val="65"/>
    <w:rsid w:val="00D0183D"/>
    <w:rPr>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2f6">
    <w:name w:val="Стиль2"/>
    <w:basedOn w:val="1c"/>
    <w:link w:val="2f7"/>
    <w:qFormat/>
    <w:rsid w:val="00202FD1"/>
    <w:pPr>
      <w:numPr>
        <w:numId w:val="0"/>
      </w:numPr>
      <w:pBdr>
        <w:top w:val="none" w:sz="0" w:space="0" w:color="auto"/>
        <w:left w:val="none" w:sz="0" w:space="0" w:color="auto"/>
        <w:bottom w:val="none" w:sz="0" w:space="0" w:color="auto"/>
      </w:pBdr>
      <w:tabs>
        <w:tab w:val="num" w:pos="1430"/>
      </w:tabs>
      <w:adjustRightInd/>
      <w:spacing w:before="240" w:after="240"/>
      <w:ind w:left="1214" w:hanging="504"/>
      <w:jc w:val="left"/>
      <w:textAlignment w:val="auto"/>
      <w:outlineLvl w:val="1"/>
    </w:pPr>
    <w:rPr>
      <w:rFonts w:ascii="Cambria" w:eastAsia="Times New Roman" w:hAnsi="Cambria"/>
      <w:bCs/>
      <w:spacing w:val="0"/>
      <w:kern w:val="0"/>
    </w:rPr>
  </w:style>
  <w:style w:type="numbering" w:customStyle="1" w:styleId="1ai3">
    <w:name w:val="1 / a / i3"/>
    <w:basedOn w:val="af4"/>
    <w:next w:val="1ai"/>
    <w:rsid w:val="00202FD1"/>
    <w:pPr>
      <w:numPr>
        <w:numId w:val="13"/>
      </w:numPr>
    </w:pPr>
  </w:style>
  <w:style w:type="numbering" w:styleId="1ai">
    <w:name w:val="Outline List 1"/>
    <w:basedOn w:val="af4"/>
    <w:semiHidden/>
    <w:unhideWhenUsed/>
    <w:rsid w:val="00202FD1"/>
  </w:style>
  <w:style w:type="paragraph" w:customStyle="1" w:styleId="formattext">
    <w:name w:val="formattext"/>
    <w:basedOn w:val="af1"/>
    <w:rsid w:val="00AB673F"/>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72">
    <w:name w:val="xl172"/>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73">
    <w:name w:val="xl173"/>
    <w:basedOn w:val="af1"/>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74">
    <w:name w:val="xl174"/>
    <w:basedOn w:val="af1"/>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5">
    <w:name w:val="xl175"/>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spacing w:val="0"/>
      <w:sz w:val="18"/>
      <w:szCs w:val="18"/>
      <w:lang w:eastAsia="ru-RU"/>
    </w:rPr>
  </w:style>
  <w:style w:type="paragraph" w:customStyle="1" w:styleId="xl176">
    <w:name w:val="xl176"/>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77">
    <w:name w:val="xl177"/>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78">
    <w:name w:val="xl178"/>
    <w:basedOn w:val="af1"/>
    <w:rsid w:val="00FA106E"/>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79">
    <w:name w:val="xl179"/>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80">
    <w:name w:val="xl180"/>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81">
    <w:name w:val="xl181"/>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2">
    <w:name w:val="xl182"/>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83">
    <w:name w:val="xl183"/>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84">
    <w:name w:val="xl184"/>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85">
    <w:name w:val="xl185"/>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86">
    <w:name w:val="xl186"/>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187">
    <w:name w:val="xl187"/>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188">
    <w:name w:val="xl188"/>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189">
    <w:name w:val="xl189"/>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190">
    <w:name w:val="xl190"/>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192">
    <w:name w:val="xl192"/>
    <w:basedOn w:val="af1"/>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3">
    <w:name w:val="xl193"/>
    <w:basedOn w:val="af1"/>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194">
    <w:name w:val="xl194"/>
    <w:basedOn w:val="af1"/>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195">
    <w:name w:val="xl195"/>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7">
    <w:name w:val="xl197"/>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8">
    <w:name w:val="xl198"/>
    <w:basedOn w:val="af1"/>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199">
    <w:name w:val="xl199"/>
    <w:basedOn w:val="af1"/>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00">
    <w:name w:val="xl200"/>
    <w:basedOn w:val="af1"/>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1">
    <w:name w:val="xl201"/>
    <w:basedOn w:val="af1"/>
    <w:rsid w:val="00FA106E"/>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02">
    <w:name w:val="xl202"/>
    <w:basedOn w:val="af1"/>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3">
    <w:name w:val="xl203"/>
    <w:basedOn w:val="af1"/>
    <w:rsid w:val="00FA106E"/>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04">
    <w:name w:val="xl204"/>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05">
    <w:name w:val="xl205"/>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06">
    <w:name w:val="xl206"/>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07">
    <w:name w:val="xl207"/>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08">
    <w:name w:val="xl208"/>
    <w:basedOn w:val="af1"/>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09">
    <w:name w:val="xl209"/>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10">
    <w:name w:val="xl210"/>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11">
    <w:name w:val="xl211"/>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12">
    <w:name w:val="xl212"/>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3">
    <w:name w:val="xl213"/>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14">
    <w:name w:val="xl214"/>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
    <w:name w:val="xl215"/>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16">
    <w:name w:val="xl216"/>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7">
    <w:name w:val="xl217"/>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8">
    <w:name w:val="xl218"/>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19">
    <w:name w:val="xl219"/>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0">
    <w:name w:val="xl220"/>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21">
    <w:name w:val="xl221"/>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222">
    <w:name w:val="xl222"/>
    <w:basedOn w:val="af1"/>
    <w:rsid w:val="00FA106E"/>
    <w:pPr>
      <w:widowControl/>
      <w:shd w:val="clear" w:color="000000" w:fill="A6A6A6"/>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223">
    <w:name w:val="xl223"/>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224">
    <w:name w:val="xl224"/>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color w:val="000000"/>
      <w:spacing w:val="0"/>
      <w:sz w:val="18"/>
      <w:szCs w:val="18"/>
      <w:lang w:eastAsia="ru-RU"/>
    </w:rPr>
  </w:style>
  <w:style w:type="paragraph" w:customStyle="1" w:styleId="xl225">
    <w:name w:val="xl225"/>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26">
    <w:name w:val="xl226"/>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7">
    <w:name w:val="xl227"/>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left"/>
      <w:textAlignment w:val="center"/>
    </w:pPr>
    <w:rPr>
      <w:rFonts w:ascii="Times New Roman" w:eastAsia="Times New Roman" w:hAnsi="Times New Roman"/>
      <w:color w:val="000000"/>
      <w:spacing w:val="0"/>
      <w:sz w:val="18"/>
      <w:szCs w:val="18"/>
      <w:lang w:eastAsia="ru-RU"/>
    </w:rPr>
  </w:style>
  <w:style w:type="paragraph" w:customStyle="1" w:styleId="xl228">
    <w:name w:val="xl228"/>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9">
    <w:name w:val="xl229"/>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230">
    <w:name w:val="xl230"/>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textAlignment w:val="center"/>
    </w:pPr>
    <w:rPr>
      <w:rFonts w:ascii="Times New Roman" w:eastAsia="Times New Roman" w:hAnsi="Times New Roman"/>
      <w:spacing w:val="0"/>
      <w:sz w:val="18"/>
      <w:szCs w:val="18"/>
      <w:lang w:eastAsia="ru-RU"/>
    </w:rPr>
  </w:style>
  <w:style w:type="paragraph" w:customStyle="1" w:styleId="xl231">
    <w:name w:val="xl231"/>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2">
    <w:name w:val="xl232"/>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center"/>
    </w:pPr>
    <w:rPr>
      <w:rFonts w:ascii="Times New Roman" w:eastAsia="Times New Roman" w:hAnsi="Times New Roman"/>
      <w:spacing w:val="0"/>
      <w:sz w:val="18"/>
      <w:szCs w:val="18"/>
      <w:lang w:eastAsia="ru-RU"/>
    </w:rPr>
  </w:style>
  <w:style w:type="paragraph" w:customStyle="1" w:styleId="xl233">
    <w:name w:val="xl233"/>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34">
    <w:name w:val="xl234"/>
    <w:basedOn w:val="af1"/>
    <w:rsid w:val="00FA106E"/>
    <w:pPr>
      <w:widowControl/>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5">
    <w:name w:val="xl235"/>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6">
    <w:name w:val="xl236"/>
    <w:basedOn w:val="af1"/>
    <w:rsid w:val="00FA106E"/>
    <w:pPr>
      <w:widowControl/>
      <w:pBdr>
        <w:top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7">
    <w:name w:val="xl237"/>
    <w:basedOn w:val="af1"/>
    <w:rsid w:val="00FA106E"/>
    <w:pPr>
      <w:widowControl/>
      <w:pBdr>
        <w:top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8">
    <w:name w:val="xl238"/>
    <w:basedOn w:val="af1"/>
    <w:rsid w:val="00FA106E"/>
    <w:pPr>
      <w:widowControl/>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39">
    <w:name w:val="xl239"/>
    <w:basedOn w:val="af1"/>
    <w:rsid w:val="00FA106E"/>
    <w:pPr>
      <w:widowControl/>
      <w:pBdr>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0">
    <w:name w:val="xl240"/>
    <w:basedOn w:val="af1"/>
    <w:rsid w:val="00FA106E"/>
    <w:pPr>
      <w:widowControl/>
      <w:pBdr>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1">
    <w:name w:val="xl241"/>
    <w:basedOn w:val="af1"/>
    <w:rsid w:val="00FA106E"/>
    <w:pPr>
      <w:widowControl/>
      <w:pBdr>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18"/>
      <w:szCs w:val="18"/>
      <w:lang w:eastAsia="ru-RU"/>
    </w:rPr>
  </w:style>
  <w:style w:type="paragraph" w:customStyle="1" w:styleId="xl242">
    <w:name w:val="xl242"/>
    <w:basedOn w:val="af1"/>
    <w:rsid w:val="00FA106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3">
    <w:name w:val="xl243"/>
    <w:basedOn w:val="af1"/>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4">
    <w:name w:val="xl244"/>
    <w:basedOn w:val="af1"/>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5">
    <w:name w:val="xl245"/>
    <w:basedOn w:val="af1"/>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6">
    <w:name w:val="xl246"/>
    <w:basedOn w:val="af1"/>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7">
    <w:name w:val="xl247"/>
    <w:basedOn w:val="af1"/>
    <w:rsid w:val="00FA106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8">
    <w:name w:val="xl248"/>
    <w:basedOn w:val="af1"/>
    <w:rsid w:val="00FA106E"/>
    <w:pPr>
      <w:widowControl/>
      <w:pBdr>
        <w:top w:val="single" w:sz="4" w:space="0" w:color="auto"/>
        <w:left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49">
    <w:name w:val="xl249"/>
    <w:basedOn w:val="af1"/>
    <w:rsid w:val="00FA106E"/>
    <w:pPr>
      <w:widowControl/>
      <w:pBdr>
        <w:top w:val="single" w:sz="4" w:space="0" w:color="auto"/>
        <w:bottom w:val="single" w:sz="4" w:space="0" w:color="auto"/>
      </w:pBdr>
      <w:shd w:val="clear" w:color="000000" w:fill="FABF8F"/>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50">
    <w:name w:val="xl250"/>
    <w:basedOn w:val="af1"/>
    <w:rsid w:val="00FA106E"/>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1">
    <w:name w:val="xl251"/>
    <w:basedOn w:val="af1"/>
    <w:rsid w:val="00FA106E"/>
    <w:pPr>
      <w:widowControl/>
      <w:pBdr>
        <w:top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2">
    <w:name w:val="xl252"/>
    <w:basedOn w:val="af1"/>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3">
    <w:name w:val="xl253"/>
    <w:basedOn w:val="af1"/>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4">
    <w:name w:val="xl254"/>
    <w:basedOn w:val="af1"/>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5">
    <w:name w:val="xl255"/>
    <w:basedOn w:val="af1"/>
    <w:rsid w:val="00FA106E"/>
    <w:pPr>
      <w:widowControl/>
      <w:pBdr>
        <w:top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56">
    <w:name w:val="xl256"/>
    <w:basedOn w:val="af1"/>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7">
    <w:name w:val="xl257"/>
    <w:basedOn w:val="af1"/>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8">
    <w:name w:val="xl258"/>
    <w:basedOn w:val="af1"/>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59">
    <w:name w:val="xl259"/>
    <w:basedOn w:val="af1"/>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0">
    <w:name w:val="xl260"/>
    <w:basedOn w:val="af1"/>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1">
    <w:name w:val="xl261"/>
    <w:basedOn w:val="af1"/>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2">
    <w:name w:val="xl262"/>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3">
    <w:name w:val="xl263"/>
    <w:basedOn w:val="af1"/>
    <w:rsid w:val="00FA106E"/>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4">
    <w:name w:val="xl264"/>
    <w:basedOn w:val="af1"/>
    <w:rsid w:val="00FA106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5">
    <w:name w:val="xl265"/>
    <w:basedOn w:val="af1"/>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6">
    <w:name w:val="xl266"/>
    <w:basedOn w:val="af1"/>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7">
    <w:name w:val="xl267"/>
    <w:basedOn w:val="af1"/>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68">
    <w:name w:val="xl268"/>
    <w:basedOn w:val="af1"/>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69">
    <w:name w:val="xl269"/>
    <w:basedOn w:val="af1"/>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0">
    <w:name w:val="xl270"/>
    <w:basedOn w:val="af1"/>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271">
    <w:name w:val="xl271"/>
    <w:basedOn w:val="af1"/>
    <w:rsid w:val="00FA106E"/>
    <w:pPr>
      <w:widowControl/>
      <w:pBdr>
        <w:top w:val="single" w:sz="4" w:space="0" w:color="auto"/>
        <w:left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2">
    <w:name w:val="xl272"/>
    <w:basedOn w:val="af1"/>
    <w:rsid w:val="00FA106E"/>
    <w:pPr>
      <w:widowControl/>
      <w:pBdr>
        <w:top w:val="single" w:sz="4" w:space="0" w:color="auto"/>
        <w:bottom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3">
    <w:name w:val="xl273"/>
    <w:basedOn w:val="af1"/>
    <w:rsid w:val="00FA106E"/>
    <w:pPr>
      <w:widowControl/>
      <w:pBdr>
        <w:top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4">
    <w:name w:val="xl274"/>
    <w:basedOn w:val="af1"/>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5">
    <w:name w:val="xl275"/>
    <w:basedOn w:val="af1"/>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6">
    <w:name w:val="xl276"/>
    <w:basedOn w:val="af1"/>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7">
    <w:name w:val="xl277"/>
    <w:basedOn w:val="af1"/>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8">
    <w:name w:val="xl278"/>
    <w:basedOn w:val="af1"/>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9">
    <w:name w:val="xl279"/>
    <w:basedOn w:val="af1"/>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0">
    <w:name w:val="xl280"/>
    <w:basedOn w:val="af1"/>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1">
    <w:name w:val="xl281"/>
    <w:basedOn w:val="af1"/>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2">
    <w:name w:val="xl282"/>
    <w:basedOn w:val="af1"/>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3">
    <w:name w:val="xl283"/>
    <w:basedOn w:val="af1"/>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4">
    <w:name w:val="xl284"/>
    <w:basedOn w:val="af1"/>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5">
    <w:name w:val="xl285"/>
    <w:basedOn w:val="af1"/>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86">
    <w:name w:val="xl286"/>
    <w:basedOn w:val="af1"/>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7">
    <w:name w:val="xl287"/>
    <w:basedOn w:val="af1"/>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8">
    <w:name w:val="xl288"/>
    <w:basedOn w:val="af1"/>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289">
    <w:name w:val="xl289"/>
    <w:basedOn w:val="af1"/>
    <w:rsid w:val="00FA106E"/>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0">
    <w:name w:val="xl290"/>
    <w:basedOn w:val="af1"/>
    <w:rsid w:val="00FA106E"/>
    <w:pPr>
      <w:widowControl/>
      <w:pBdr>
        <w:top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1">
    <w:name w:val="xl291"/>
    <w:basedOn w:val="af1"/>
    <w:rsid w:val="00FA106E"/>
    <w:pPr>
      <w:widowControl/>
      <w:pBdr>
        <w:top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2">
    <w:name w:val="xl292"/>
    <w:basedOn w:val="af1"/>
    <w:rsid w:val="00FA106E"/>
    <w:pPr>
      <w:widowControl/>
      <w:pBdr>
        <w:top w:val="single" w:sz="4" w:space="0" w:color="auto"/>
        <w:left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3">
    <w:name w:val="xl293"/>
    <w:basedOn w:val="af1"/>
    <w:rsid w:val="00FA106E"/>
    <w:pPr>
      <w:widowControl/>
      <w:pBdr>
        <w:top w:val="single" w:sz="4" w:space="0" w:color="auto"/>
        <w:bottom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4">
    <w:name w:val="xl294"/>
    <w:basedOn w:val="af1"/>
    <w:rsid w:val="00FA106E"/>
    <w:pPr>
      <w:widowControl/>
      <w:pBdr>
        <w:top w:val="single" w:sz="4" w:space="0" w:color="auto"/>
        <w:bottom w:val="single" w:sz="4" w:space="0" w:color="auto"/>
        <w:right w:val="single" w:sz="4" w:space="0" w:color="auto"/>
      </w:pBdr>
      <w:shd w:val="clear" w:color="000000" w:fill="95B3D7"/>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40"/>
      <w:szCs w:val="40"/>
      <w:lang w:eastAsia="ru-RU"/>
    </w:rPr>
  </w:style>
  <w:style w:type="paragraph" w:customStyle="1" w:styleId="xl295">
    <w:name w:val="xl295"/>
    <w:basedOn w:val="af1"/>
    <w:rsid w:val="00FA106E"/>
    <w:pPr>
      <w:widowControl/>
      <w:pBdr>
        <w:top w:val="single" w:sz="4" w:space="0" w:color="auto"/>
        <w:left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6">
    <w:name w:val="xl296"/>
    <w:basedOn w:val="af1"/>
    <w:rsid w:val="00FA106E"/>
    <w:pPr>
      <w:widowControl/>
      <w:pBdr>
        <w:top w:val="single" w:sz="4" w:space="0" w:color="auto"/>
        <w:bottom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7">
    <w:name w:val="xl297"/>
    <w:basedOn w:val="af1"/>
    <w:rsid w:val="00FA106E"/>
    <w:pPr>
      <w:widowControl/>
      <w:pBdr>
        <w:top w:val="single" w:sz="4" w:space="0" w:color="auto"/>
        <w:bottom w:val="single" w:sz="4" w:space="0" w:color="auto"/>
        <w:right w:val="single" w:sz="4" w:space="0" w:color="auto"/>
      </w:pBdr>
      <w:shd w:val="clear" w:color="000000" w:fill="D9D9D9"/>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8">
    <w:name w:val="xl298"/>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99">
    <w:name w:val="xl299"/>
    <w:basedOn w:val="af1"/>
    <w:rsid w:val="00FA106E"/>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0">
    <w:name w:val="xl300"/>
    <w:basedOn w:val="af1"/>
    <w:rsid w:val="00FA106E"/>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1">
    <w:name w:val="xl301"/>
    <w:basedOn w:val="af1"/>
    <w:rsid w:val="00FA106E"/>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302">
    <w:name w:val="xl302"/>
    <w:basedOn w:val="af1"/>
    <w:rsid w:val="00FA106E"/>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3">
    <w:name w:val="xl303"/>
    <w:basedOn w:val="af1"/>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4">
    <w:name w:val="xl304"/>
    <w:basedOn w:val="af1"/>
    <w:rsid w:val="00FA106E"/>
    <w:pPr>
      <w:widowControl/>
      <w:pBdr>
        <w:top w:val="single" w:sz="4" w:space="0" w:color="auto"/>
        <w:bottom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5">
    <w:name w:val="xl305"/>
    <w:basedOn w:val="af1"/>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06">
    <w:name w:val="xl306"/>
    <w:basedOn w:val="af1"/>
    <w:rsid w:val="00FA106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7">
    <w:name w:val="xl307"/>
    <w:basedOn w:val="af1"/>
    <w:rsid w:val="00FA106E"/>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8">
    <w:name w:val="xl308"/>
    <w:basedOn w:val="af1"/>
    <w:rsid w:val="00FA106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09">
    <w:name w:val="xl309"/>
    <w:basedOn w:val="af1"/>
    <w:rsid w:val="00FA106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0">
    <w:name w:val="xl310"/>
    <w:basedOn w:val="af1"/>
    <w:rsid w:val="00FA106E"/>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1">
    <w:name w:val="xl311"/>
    <w:basedOn w:val="af1"/>
    <w:rsid w:val="00FA106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table" w:customStyle="1" w:styleId="TableGrid">
    <w:name w:val="TableGrid"/>
    <w:rsid w:val="008328D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49">
    <w:name w:val="Сетка таблицы4"/>
    <w:basedOn w:val="af3"/>
    <w:next w:val="afff"/>
    <w:uiPriority w:val="39"/>
    <w:rsid w:val="00972C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8">
    <w:name w:val="Нет списка2"/>
    <w:next w:val="af4"/>
    <w:uiPriority w:val="99"/>
    <w:semiHidden/>
    <w:unhideWhenUsed/>
    <w:rsid w:val="00E6356F"/>
  </w:style>
  <w:style w:type="paragraph" w:customStyle="1" w:styleId="xl312">
    <w:name w:val="xl312"/>
    <w:basedOn w:val="af1"/>
    <w:rsid w:val="000813C8"/>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3">
    <w:name w:val="xl313"/>
    <w:basedOn w:val="af1"/>
    <w:rsid w:val="000813C8"/>
    <w:pPr>
      <w:widowControl/>
      <w:pBdr>
        <w:top w:val="single" w:sz="4" w:space="0" w:color="auto"/>
        <w:left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4">
    <w:name w:val="xl314"/>
    <w:basedOn w:val="af1"/>
    <w:rsid w:val="000813C8"/>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5">
    <w:name w:val="xl315"/>
    <w:basedOn w:val="af1"/>
    <w:rsid w:val="000813C8"/>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6">
    <w:name w:val="xl316"/>
    <w:basedOn w:val="af1"/>
    <w:rsid w:val="00E51D72"/>
    <w:pPr>
      <w:widowControl/>
      <w:pBdr>
        <w:top w:val="single" w:sz="4" w:space="0" w:color="auto"/>
        <w:bottom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17">
    <w:name w:val="xl317"/>
    <w:basedOn w:val="af1"/>
    <w:rsid w:val="00E51D72"/>
    <w:pPr>
      <w:widowControl/>
      <w:pBdr>
        <w:top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f1">
    <w:name w:val="Нет списка3"/>
    <w:next w:val="af4"/>
    <w:uiPriority w:val="99"/>
    <w:semiHidden/>
    <w:unhideWhenUsed/>
    <w:rsid w:val="002F18CC"/>
  </w:style>
  <w:style w:type="table" w:customStyle="1" w:styleId="TableGridReport1">
    <w:name w:val="Table Grid Report1"/>
    <w:basedOn w:val="af3"/>
    <w:next w:val="afff"/>
    <w:uiPriority w:val="59"/>
    <w:lock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3"/>
    <w:next w:val="54"/>
    <w:lock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4"/>
    <w:next w:val="111111"/>
    <w:locked/>
    <w:rsid w:val="002F18CC"/>
    <w:pPr>
      <w:numPr>
        <w:numId w:val="1"/>
      </w:numPr>
    </w:pPr>
  </w:style>
  <w:style w:type="table" w:customStyle="1" w:styleId="TableGrid11">
    <w:name w:val="Table Grid11"/>
    <w:basedOn w:val="af3"/>
    <w:next w:val="afff"/>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b">
    <w:name w:val="Папушкин1"/>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3"/>
    <w:next w:val="54"/>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Столбцы таблицы 31"/>
    <w:basedOn w:val="af3"/>
    <w:next w:val="3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3"/>
    <w:next w:val="47"/>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3"/>
    <w:next w:val="5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3"/>
    <w:next w:val="-1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Столбцы таблицы 21"/>
    <w:basedOn w:val="af3"/>
    <w:next w:val="2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3"/>
    <w:next w:val="-2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c">
    <w:name w:val="Современная таблица1"/>
    <w:basedOn w:val="af3"/>
    <w:next w:val="afffa"/>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1">
    <w:name w:val="Средний список 112"/>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3"/>
    <w:next w:val="29"/>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d">
    <w:name w:val="Стандартная таблица1"/>
    <w:basedOn w:val="af3"/>
    <w:next w:val="afffb"/>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f3"/>
    <w:next w:val="1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3"/>
    <w:next w:val="2a"/>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3"/>
    <w:next w:val="-1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3"/>
    <w:next w:val="-2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3"/>
    <w:next w:val="-3"/>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f3"/>
    <w:next w:val="afffe"/>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f3"/>
    <w:next w:val="1f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3"/>
    <w:next w:val="2c"/>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f3"/>
    <w:next w:val="afff"/>
    <w:uiPriority w:val="59"/>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3"/>
    <w:next w:val="afff"/>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3"/>
    <w:next w:val="8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3"/>
    <w:next w:val="2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f3"/>
    <w:next w:val="1f6"/>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b">
    <w:name w:val="Нет списка11"/>
    <w:next w:val="af4"/>
    <w:uiPriority w:val="99"/>
    <w:semiHidden/>
    <w:unhideWhenUsed/>
    <w:rsid w:val="002F18CC"/>
  </w:style>
  <w:style w:type="table" w:customStyle="1" w:styleId="122">
    <w:name w:val="Светлая заливка12"/>
    <w:basedOn w:val="af3"/>
    <w:uiPriority w:val="60"/>
    <w:rsid w:val="002F18CC"/>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
    <w:name w:val="Средний список 121"/>
    <w:basedOn w:val="af3"/>
    <w:uiPriority w:val="65"/>
    <w:rsid w:val="002F18CC"/>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
    <w:name w:val="Сетка таблицы251"/>
    <w:basedOn w:val="af3"/>
    <w:next w:val="afff"/>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ветлая заливка21"/>
    <w:basedOn w:val="af3"/>
    <w:uiPriority w:val="60"/>
    <w:rsid w:val="002F18CC"/>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1">
    <w:name w:val="Сетка таблицы31"/>
    <w:basedOn w:val="af3"/>
    <w:next w:val="afff"/>
    <w:uiPriority w:val="5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Заголовок 3 уровкнь"/>
    <w:basedOn w:val="1c"/>
    <w:link w:val="3f3"/>
    <w:autoRedefine/>
    <w:qFormat/>
    <w:rsid w:val="002F18CC"/>
    <w:pPr>
      <w:keepNext w:val="0"/>
      <w:keepLines w:val="0"/>
      <w:numPr>
        <w:numId w:val="0"/>
      </w:numPr>
      <w:pBdr>
        <w:top w:val="none" w:sz="0" w:space="0" w:color="auto"/>
        <w:left w:val="none" w:sz="0" w:space="0" w:color="auto"/>
        <w:bottom w:val="none" w:sz="0" w:space="0" w:color="auto"/>
      </w:pBdr>
      <w:suppressAutoHyphens/>
      <w:adjustRightInd/>
      <w:spacing w:before="240" w:after="240"/>
      <w:contextualSpacing/>
      <w:mirrorIndents/>
      <w:jc w:val="center"/>
      <w:textAlignment w:val="auto"/>
      <w:outlineLvl w:val="9"/>
    </w:pPr>
    <w:rPr>
      <w:rFonts w:eastAsiaTheme="majorEastAsia" w:cstheme="majorBidi"/>
      <w:smallCaps/>
      <w:spacing w:val="0"/>
      <w:kern w:val="28"/>
      <w:sz w:val="24"/>
      <w:szCs w:val="36"/>
      <w:lang w:bidi="en-US"/>
    </w:rPr>
  </w:style>
  <w:style w:type="paragraph" w:customStyle="1" w:styleId="2f9">
    <w:name w:val="Заголовок 2 ур"/>
    <w:basedOn w:val="1c"/>
    <w:link w:val="2fa"/>
    <w:autoRedefine/>
    <w:qFormat/>
    <w:rsid w:val="002F18CC"/>
    <w:pPr>
      <w:keepNext w:val="0"/>
      <w:keepLines w:val="0"/>
      <w:numPr>
        <w:numId w:val="0"/>
      </w:numPr>
      <w:pBdr>
        <w:top w:val="none" w:sz="0" w:space="0" w:color="auto"/>
        <w:left w:val="none" w:sz="0" w:space="0" w:color="auto"/>
        <w:bottom w:val="none" w:sz="0" w:space="0" w:color="auto"/>
      </w:pBdr>
      <w:tabs>
        <w:tab w:val="num" w:pos="846"/>
        <w:tab w:val="left" w:pos="1080"/>
      </w:tabs>
      <w:suppressAutoHyphens/>
      <w:adjustRightInd/>
      <w:spacing w:before="240" w:after="240"/>
      <w:contextualSpacing/>
      <w:mirrorIndents/>
      <w:jc w:val="center"/>
      <w:textAlignment w:val="auto"/>
      <w:outlineLvl w:val="9"/>
    </w:pPr>
    <w:rPr>
      <w:rFonts w:eastAsia="Times New Roman" w:cstheme="majorBidi"/>
      <w:bCs/>
      <w:smallCaps/>
      <w:color w:val="1F497D"/>
      <w:spacing w:val="5"/>
      <w:kern w:val="0"/>
      <w:sz w:val="28"/>
      <w:szCs w:val="36"/>
      <w:lang w:eastAsia="ru-RU" w:bidi="en-US"/>
    </w:rPr>
  </w:style>
  <w:style w:type="character" w:customStyle="1" w:styleId="3f3">
    <w:name w:val="Заголовок 3 уровкнь Знак"/>
    <w:basedOn w:val="af2"/>
    <w:link w:val="3f2"/>
    <w:rsid w:val="002F18CC"/>
    <w:rPr>
      <w:rFonts w:ascii="Arial" w:eastAsiaTheme="majorEastAsia" w:hAnsi="Arial" w:cstheme="majorBidi"/>
      <w:b/>
      <w:smallCaps/>
      <w:kern w:val="28"/>
      <w:sz w:val="24"/>
      <w:szCs w:val="36"/>
      <w:lang w:eastAsia="en-US" w:bidi="en-US"/>
    </w:rPr>
  </w:style>
  <w:style w:type="paragraph" w:customStyle="1" w:styleId="afffff8">
    <w:name w:val="Основной с отступом и интервалом"/>
    <w:basedOn w:val="affff4"/>
    <w:qFormat/>
    <w:rsid w:val="002F18CC"/>
    <w:pPr>
      <w:tabs>
        <w:tab w:val="left" w:pos="709"/>
      </w:tabs>
      <w:spacing w:before="60" w:after="0" w:line="360" w:lineRule="auto"/>
      <w:ind w:left="0" w:firstLine="709"/>
      <w:jc w:val="both"/>
    </w:pPr>
    <w:rPr>
      <w:rFonts w:ascii="Times New Roman" w:eastAsia="Times New Roman" w:hAnsi="Times New Roman" w:cstheme="majorBidi"/>
      <w:sz w:val="24"/>
      <w:szCs w:val="24"/>
      <w:lang w:val="en-US" w:eastAsia="ru-RU" w:bidi="en-US"/>
    </w:rPr>
  </w:style>
  <w:style w:type="paragraph" w:customStyle="1" w:styleId="afffff9">
    <w:name w:val="Стиль полужирный все прописные"/>
    <w:basedOn w:val="af1"/>
    <w:link w:val="afffffa"/>
    <w:rsid w:val="002F18CC"/>
    <w:pPr>
      <w:widowControl/>
      <w:tabs>
        <w:tab w:val="num" w:pos="0"/>
      </w:tabs>
      <w:adjustRightInd/>
      <w:spacing w:before="0" w:after="0" w:line="360" w:lineRule="auto"/>
      <w:ind w:firstLine="709"/>
      <w:textAlignment w:val="auto"/>
    </w:pPr>
    <w:rPr>
      <w:rFonts w:ascii="Times New Roman" w:eastAsia="Times New Roman" w:hAnsi="Times New Roman" w:cstheme="majorBidi"/>
      <w:spacing w:val="0"/>
      <w:sz w:val="26"/>
      <w:szCs w:val="26"/>
      <w:lang w:val="en-US" w:eastAsia="ru-RU" w:bidi="en-US"/>
    </w:rPr>
  </w:style>
  <w:style w:type="character" w:customStyle="1" w:styleId="afffffa">
    <w:name w:val="Стиль полужирный все прописные Знак"/>
    <w:basedOn w:val="af2"/>
    <w:link w:val="afffff9"/>
    <w:rsid w:val="002F18CC"/>
    <w:rPr>
      <w:rFonts w:cstheme="majorBidi"/>
      <w:sz w:val="26"/>
      <w:szCs w:val="26"/>
      <w:lang w:val="en-US" w:bidi="en-US"/>
    </w:rPr>
  </w:style>
  <w:style w:type="paragraph" w:customStyle="1" w:styleId="afffffb">
    <w:name w:val="Ввод осн.текста"/>
    <w:basedOn w:val="af1"/>
    <w:link w:val="afffffc"/>
    <w:rsid w:val="002F18CC"/>
    <w:pPr>
      <w:widowControl/>
      <w:tabs>
        <w:tab w:val="num" w:pos="343"/>
      </w:tabs>
      <w:adjustRightInd/>
      <w:spacing w:before="0" w:after="0" w:line="360" w:lineRule="auto"/>
      <w:ind w:left="343" w:firstLine="737"/>
      <w:textAlignment w:val="auto"/>
    </w:pPr>
    <w:rPr>
      <w:rFonts w:ascii="Times New Roman" w:eastAsia="Times New Roman" w:hAnsi="Times New Roman" w:cstheme="majorBidi"/>
      <w:spacing w:val="0"/>
      <w:sz w:val="26"/>
      <w:szCs w:val="26"/>
      <w:lang w:val="en-US" w:eastAsia="ru-RU" w:bidi="en-US"/>
    </w:rPr>
  </w:style>
  <w:style w:type="character" w:customStyle="1" w:styleId="afffffc">
    <w:name w:val="Ввод осн.текста Знак"/>
    <w:basedOn w:val="af2"/>
    <w:link w:val="afffffb"/>
    <w:locked/>
    <w:rsid w:val="002F18CC"/>
    <w:rPr>
      <w:rFonts w:cstheme="majorBidi"/>
      <w:sz w:val="26"/>
      <w:szCs w:val="26"/>
      <w:lang w:val="en-US" w:bidi="en-US"/>
    </w:rPr>
  </w:style>
  <w:style w:type="paragraph" w:customStyle="1" w:styleId="12125">
    <w:name w:val="Стиль 12 пт По ширине Первая строка:  125 см Междустр.интервал:..."/>
    <w:basedOn w:val="af1"/>
    <w:rsid w:val="002F18CC"/>
    <w:pPr>
      <w:widowControl/>
      <w:adjustRightInd/>
      <w:spacing w:before="0" w:after="0" w:line="360" w:lineRule="auto"/>
      <w:ind w:firstLine="709"/>
      <w:textAlignment w:val="auto"/>
    </w:pPr>
    <w:rPr>
      <w:rFonts w:ascii="Times New Roman" w:eastAsia="Times New Roman" w:hAnsi="Times New Roman" w:cstheme="majorBidi"/>
      <w:spacing w:val="0"/>
      <w:sz w:val="26"/>
      <w:szCs w:val="20"/>
      <w:lang w:val="en-US" w:eastAsia="ru-RU" w:bidi="en-US"/>
    </w:rPr>
  </w:style>
  <w:style w:type="paragraph" w:customStyle="1" w:styleId="afffffd">
    <w:name w:val="заг табл"/>
    <w:basedOn w:val="af1"/>
    <w:rsid w:val="002F18CC"/>
    <w:pPr>
      <w:widowControl/>
      <w:adjustRightInd/>
      <w:spacing w:before="0" w:after="0" w:line="360" w:lineRule="auto"/>
      <w:ind w:firstLine="709"/>
      <w:jc w:val="center"/>
      <w:textAlignment w:val="auto"/>
    </w:pPr>
    <w:rPr>
      <w:rFonts w:ascii="Times New Roman" w:eastAsia="Times New Roman" w:hAnsi="Times New Roman" w:cstheme="majorBidi"/>
      <w:spacing w:val="0"/>
      <w:sz w:val="26"/>
      <w:szCs w:val="20"/>
      <w:lang w:val="en-US" w:eastAsia="ru-RU" w:bidi="en-US"/>
    </w:rPr>
  </w:style>
  <w:style w:type="paragraph" w:customStyle="1" w:styleId="1ff">
    <w:name w:val="Обычный1"/>
    <w:rsid w:val="002F18CC"/>
    <w:pPr>
      <w:spacing w:after="200" w:line="276" w:lineRule="auto"/>
    </w:pPr>
    <w:rPr>
      <w:rFonts w:asciiTheme="majorHAnsi" w:eastAsiaTheme="majorEastAsia" w:hAnsiTheme="majorHAnsi" w:cstheme="majorBidi"/>
      <w:snapToGrid w:val="0"/>
      <w:sz w:val="22"/>
      <w:szCs w:val="22"/>
      <w:lang w:val="en-US" w:eastAsia="en-US" w:bidi="en-US"/>
    </w:rPr>
  </w:style>
  <w:style w:type="paragraph" w:customStyle="1" w:styleId="afffffe">
    <w:name w:val="Текст документа"/>
    <w:basedOn w:val="affffa"/>
    <w:rsid w:val="002F18CC"/>
    <w:pPr>
      <w:widowControl/>
      <w:adjustRightInd/>
      <w:spacing w:before="0" w:after="0" w:line="360" w:lineRule="auto"/>
      <w:ind w:firstLine="720"/>
      <w:textAlignment w:val="auto"/>
    </w:pPr>
    <w:rPr>
      <w:rFonts w:ascii="Times New Roman" w:eastAsia="Times New Roman" w:hAnsi="Times New Roman" w:cstheme="majorBidi"/>
      <w:spacing w:val="0"/>
      <w:sz w:val="28"/>
      <w:szCs w:val="20"/>
      <w:lang w:val="en-US" w:eastAsia="ru-RU" w:bidi="en-US"/>
    </w:rPr>
  </w:style>
  <w:style w:type="paragraph" w:customStyle="1" w:styleId="affffff">
    <w:name w:val="№ табл"/>
    <w:basedOn w:val="af1"/>
    <w:rsid w:val="002F18CC"/>
    <w:pPr>
      <w:widowControl/>
      <w:adjustRightInd/>
      <w:spacing w:before="0" w:after="0" w:line="360" w:lineRule="auto"/>
      <w:ind w:firstLine="709"/>
      <w:jc w:val="right"/>
      <w:textAlignment w:val="auto"/>
    </w:pPr>
    <w:rPr>
      <w:rFonts w:ascii="Times New Roman" w:eastAsia="Times New Roman" w:hAnsi="Times New Roman" w:cstheme="majorBidi"/>
      <w:spacing w:val="0"/>
      <w:sz w:val="26"/>
      <w:szCs w:val="20"/>
      <w:lang w:val="en-US" w:eastAsia="ru-RU" w:bidi="en-US"/>
    </w:rPr>
  </w:style>
  <w:style w:type="paragraph" w:customStyle="1" w:styleId="2fb">
    <w:name w:val="заголовок 2"/>
    <w:basedOn w:val="21"/>
    <w:next w:val="af1"/>
    <w:link w:val="219"/>
    <w:qFormat/>
    <w:rsid w:val="002F18CC"/>
    <w:pPr>
      <w:keepNext/>
      <w:widowControl/>
      <w:suppressAutoHyphens w:val="0"/>
      <w:spacing w:after="0" w:line="360" w:lineRule="auto"/>
      <w:ind w:left="1429" w:hanging="360"/>
      <w:jc w:val="center"/>
      <w:textAlignment w:val="auto"/>
    </w:pPr>
    <w:rPr>
      <w:rFonts w:ascii="Arial Narrow" w:eastAsia="MS Mincho" w:hAnsi="Arial Narrow" w:cs="Arial"/>
      <w:b w:val="0"/>
      <w:iCs/>
      <w:snapToGrid w:val="0"/>
      <w:color w:val="1F497D"/>
      <w:spacing w:val="20"/>
      <w:kern w:val="0"/>
      <w:sz w:val="20"/>
      <w:szCs w:val="20"/>
      <w:lang w:eastAsia="ru-RU" w:bidi="en-US"/>
    </w:rPr>
  </w:style>
  <w:style w:type="paragraph" w:customStyle="1" w:styleId="affffff0">
    <w:name w:val="ВАДИМ"/>
    <w:basedOn w:val="af1"/>
    <w:link w:val="affffff1"/>
    <w:autoRedefine/>
    <w:rsid w:val="002F18CC"/>
    <w:pPr>
      <w:widowControl/>
      <w:adjustRightInd/>
      <w:spacing w:before="0" w:after="0" w:line="360" w:lineRule="auto"/>
      <w:ind w:firstLine="180"/>
      <w:textAlignment w:val="auto"/>
    </w:pPr>
    <w:rPr>
      <w:rFonts w:ascii="Times New Roman" w:eastAsia="Times New Roman" w:hAnsi="Times New Roman" w:cs="Verdana"/>
      <w:spacing w:val="-2"/>
      <w:sz w:val="28"/>
      <w:szCs w:val="28"/>
      <w:lang w:val="en-US" w:bidi="en-US"/>
    </w:rPr>
  </w:style>
  <w:style w:type="character" w:customStyle="1" w:styleId="affffff1">
    <w:name w:val="ВАДИМ Знак"/>
    <w:basedOn w:val="af2"/>
    <w:link w:val="affffff0"/>
    <w:rsid w:val="002F18CC"/>
    <w:rPr>
      <w:rFonts w:cs="Verdana"/>
      <w:spacing w:val="-2"/>
      <w:sz w:val="28"/>
      <w:szCs w:val="28"/>
      <w:lang w:val="en-US" w:eastAsia="en-US" w:bidi="en-US"/>
    </w:rPr>
  </w:style>
  <w:style w:type="paragraph" w:customStyle="1" w:styleId="1ff0">
    <w:name w:val="1 простой"/>
    <w:basedOn w:val="af1"/>
    <w:rsid w:val="002F18CC"/>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bidi="en-US"/>
    </w:rPr>
  </w:style>
  <w:style w:type="character" w:customStyle="1" w:styleId="affffff2">
    <w:name w:val="Список марк. Знак"/>
    <w:basedOn w:val="af2"/>
    <w:link w:val="ad"/>
    <w:locked/>
    <w:rsid w:val="002F18CC"/>
    <w:rPr>
      <w:sz w:val="26"/>
      <w:szCs w:val="26"/>
    </w:rPr>
  </w:style>
  <w:style w:type="paragraph" w:customStyle="1" w:styleId="ad">
    <w:name w:val="Список марк."/>
    <w:basedOn w:val="af1"/>
    <w:link w:val="affffff2"/>
    <w:rsid w:val="002F18CC"/>
    <w:pPr>
      <w:widowControl/>
      <w:numPr>
        <w:numId w:val="25"/>
      </w:numPr>
      <w:adjustRightInd/>
      <w:spacing w:before="0" w:after="0" w:line="360" w:lineRule="auto"/>
      <w:textAlignment w:val="auto"/>
    </w:pPr>
    <w:rPr>
      <w:rFonts w:ascii="Times New Roman" w:eastAsia="Times New Roman" w:hAnsi="Times New Roman"/>
      <w:spacing w:val="0"/>
      <w:sz w:val="26"/>
      <w:szCs w:val="26"/>
      <w:lang w:eastAsia="ru-RU"/>
    </w:rPr>
  </w:style>
  <w:style w:type="numbering" w:customStyle="1" w:styleId="2fc">
    <w:name w:val="Заголовок 2 уровень"/>
    <w:basedOn w:val="af4"/>
    <w:uiPriority w:val="99"/>
    <w:rsid w:val="002F18CC"/>
  </w:style>
  <w:style w:type="numbering" w:customStyle="1" w:styleId="3f4">
    <w:name w:val="Заголовок 3 ур"/>
    <w:basedOn w:val="af4"/>
    <w:uiPriority w:val="99"/>
    <w:rsid w:val="002F18CC"/>
  </w:style>
  <w:style w:type="character" w:customStyle="1" w:styleId="2fa">
    <w:name w:val="Заголовок 2 ур Знак"/>
    <w:basedOn w:val="af2"/>
    <w:link w:val="2f9"/>
    <w:rsid w:val="002F18CC"/>
    <w:rPr>
      <w:rFonts w:ascii="Arial" w:hAnsi="Arial" w:cstheme="majorBidi"/>
      <w:b/>
      <w:bCs/>
      <w:smallCaps/>
      <w:color w:val="1F497D"/>
      <w:spacing w:val="5"/>
      <w:sz w:val="28"/>
      <w:szCs w:val="36"/>
      <w:lang w:bidi="en-US"/>
    </w:rPr>
  </w:style>
  <w:style w:type="character" w:customStyle="1" w:styleId="apple-style-span">
    <w:name w:val="apple-style-span"/>
    <w:basedOn w:val="af2"/>
    <w:rsid w:val="002F18CC"/>
  </w:style>
  <w:style w:type="paragraph" w:customStyle="1" w:styleId="xl318">
    <w:name w:val="xl318"/>
    <w:basedOn w:val="af1"/>
    <w:rsid w:val="002F18CC"/>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19">
    <w:name w:val="xl319"/>
    <w:basedOn w:val="af1"/>
    <w:rsid w:val="002F18CC"/>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20">
    <w:name w:val="xl320"/>
    <w:basedOn w:val="af1"/>
    <w:rsid w:val="002F18CC"/>
    <w:pPr>
      <w:widowControl/>
      <w:pBdr>
        <w:top w:val="single" w:sz="8" w:space="0" w:color="auto"/>
        <w:left w:val="single" w:sz="8" w:space="0" w:color="auto"/>
        <w:bottom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321">
    <w:name w:val="xl321"/>
    <w:basedOn w:val="af1"/>
    <w:rsid w:val="002F18CC"/>
    <w:pPr>
      <w:widowControl/>
      <w:pBdr>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22">
    <w:name w:val="xl322"/>
    <w:basedOn w:val="af1"/>
    <w:rsid w:val="002F18CC"/>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3">
    <w:name w:val="xl323"/>
    <w:basedOn w:val="af1"/>
    <w:rsid w:val="002F18CC"/>
    <w:pPr>
      <w:widowControl/>
      <w:pBdr>
        <w:top w:val="single" w:sz="4" w:space="0" w:color="auto"/>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lang w:val="en-US" w:eastAsia="ru-RU" w:bidi="en-US"/>
    </w:rPr>
  </w:style>
  <w:style w:type="paragraph" w:customStyle="1" w:styleId="xl324">
    <w:name w:val="xl324"/>
    <w:basedOn w:val="af1"/>
    <w:rsid w:val="002F18CC"/>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5">
    <w:name w:val="xl325"/>
    <w:basedOn w:val="af1"/>
    <w:rsid w:val="002F18CC"/>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6">
    <w:name w:val="xl326"/>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7">
    <w:name w:val="xl327"/>
    <w:basedOn w:val="af1"/>
    <w:rsid w:val="002F18CC"/>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8">
    <w:name w:val="xl328"/>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9">
    <w:name w:val="xl329"/>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0">
    <w:name w:val="xl330"/>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1">
    <w:name w:val="xl331"/>
    <w:basedOn w:val="af1"/>
    <w:rsid w:val="002F18CC"/>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lang w:val="en-US" w:eastAsia="ru-RU" w:bidi="en-US"/>
    </w:rPr>
  </w:style>
  <w:style w:type="paragraph" w:customStyle="1" w:styleId="xl332">
    <w:name w:val="xl332"/>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3">
    <w:name w:val="xl333"/>
    <w:basedOn w:val="af1"/>
    <w:rsid w:val="002F18CC"/>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4">
    <w:name w:val="xl334"/>
    <w:basedOn w:val="af1"/>
    <w:rsid w:val="002F18CC"/>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5">
    <w:name w:val="xl335"/>
    <w:basedOn w:val="af1"/>
    <w:rsid w:val="002F18CC"/>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36">
    <w:name w:val="xl336"/>
    <w:basedOn w:val="af1"/>
    <w:rsid w:val="002F18CC"/>
    <w:pPr>
      <w:widowControl/>
      <w:pBdr>
        <w:bottom w:val="single" w:sz="8"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337">
    <w:name w:val="xl337"/>
    <w:basedOn w:val="af1"/>
    <w:rsid w:val="002F18CC"/>
    <w:pPr>
      <w:widowControl/>
      <w:pBdr>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8">
    <w:name w:val="xl338"/>
    <w:basedOn w:val="af1"/>
    <w:rsid w:val="002F18CC"/>
    <w:pPr>
      <w:widowControl/>
      <w:pBdr>
        <w:left w:val="single" w:sz="4" w:space="0" w:color="auto"/>
        <w:bottom w:val="single" w:sz="8" w:space="0" w:color="auto"/>
        <w:right w:val="single" w:sz="8"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9">
    <w:name w:val="xl339"/>
    <w:basedOn w:val="af1"/>
    <w:rsid w:val="002F18CC"/>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340">
    <w:name w:val="xl340"/>
    <w:basedOn w:val="af1"/>
    <w:rsid w:val="002F18CC"/>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1">
    <w:name w:val="xl341"/>
    <w:basedOn w:val="af1"/>
    <w:rsid w:val="002F18CC"/>
    <w:pPr>
      <w:widowControl/>
      <w:pBdr>
        <w:top w:val="single" w:sz="4"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2">
    <w:name w:val="xl342"/>
    <w:basedOn w:val="af1"/>
    <w:rsid w:val="002F18CC"/>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3">
    <w:name w:val="xl343"/>
    <w:basedOn w:val="af1"/>
    <w:rsid w:val="002F18CC"/>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4">
    <w:name w:val="xl344"/>
    <w:basedOn w:val="af1"/>
    <w:rsid w:val="002F18CC"/>
    <w:pPr>
      <w:widowControl/>
      <w:pBdr>
        <w:top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5">
    <w:name w:val="xl345"/>
    <w:basedOn w:val="af1"/>
    <w:rsid w:val="002F18CC"/>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6">
    <w:name w:val="xl346"/>
    <w:basedOn w:val="af1"/>
    <w:rsid w:val="002F18CC"/>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7">
    <w:name w:val="xl347"/>
    <w:basedOn w:val="af1"/>
    <w:rsid w:val="002F18CC"/>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8">
    <w:name w:val="xl348"/>
    <w:basedOn w:val="af1"/>
    <w:rsid w:val="002F18CC"/>
    <w:pPr>
      <w:widowControl/>
      <w:pBdr>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349">
    <w:name w:val="xl349"/>
    <w:basedOn w:val="af1"/>
    <w:rsid w:val="002F18CC"/>
    <w:pPr>
      <w:widowControl/>
      <w:pBdr>
        <w:bottom w:val="single" w:sz="4" w:space="0" w:color="auto"/>
        <w:right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350">
    <w:name w:val="xl350"/>
    <w:basedOn w:val="af1"/>
    <w:rsid w:val="002F18CC"/>
    <w:pPr>
      <w:widowControl/>
      <w:pBdr>
        <w:left w:val="single" w:sz="8" w:space="0" w:color="auto"/>
        <w:bottom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character" w:customStyle="1" w:styleId="name">
    <w:name w:val="name"/>
    <w:basedOn w:val="af2"/>
    <w:rsid w:val="002F18CC"/>
  </w:style>
  <w:style w:type="paragraph" w:customStyle="1" w:styleId="A2list2">
    <w:name w:val="A2_list_2"/>
    <w:basedOn w:val="af1"/>
    <w:next w:val="af1"/>
    <w:autoRedefine/>
    <w:rsid w:val="002F18CC"/>
    <w:pPr>
      <w:widowControl/>
      <w:numPr>
        <w:ilvl w:val="1"/>
        <w:numId w:val="28"/>
      </w:numPr>
      <w:pBdr>
        <w:right w:val="single" w:sz="4" w:space="4" w:color="auto"/>
      </w:pBdr>
      <w:tabs>
        <w:tab w:val="left" w:pos="2880"/>
      </w:tabs>
      <w:overflowPunct w:val="0"/>
      <w:autoSpaceDE w:val="0"/>
      <w:autoSpaceDN w:val="0"/>
      <w:adjustRightInd/>
      <w:spacing w:before="60" w:after="60" w:line="360" w:lineRule="auto"/>
      <w:jc w:val="left"/>
      <w:textAlignment w:val="auto"/>
    </w:pPr>
    <w:rPr>
      <w:rFonts w:ascii="Times New Roman" w:eastAsia="Times New Roman" w:hAnsi="Times New Roman" w:cstheme="minorBidi"/>
      <w:color w:val="000000"/>
      <w:spacing w:val="0"/>
      <w:sz w:val="24"/>
      <w:szCs w:val="24"/>
      <w:lang w:val="en-US" w:bidi="en-US"/>
    </w:rPr>
  </w:style>
  <w:style w:type="character" w:customStyle="1" w:styleId="2f7">
    <w:name w:val="Стиль2 Знак"/>
    <w:basedOn w:val="af2"/>
    <w:link w:val="2f6"/>
    <w:rsid w:val="002F18CC"/>
    <w:rPr>
      <w:rFonts w:ascii="Cambria" w:hAnsi="Cambria"/>
      <w:b/>
      <w:bCs/>
      <w:sz w:val="26"/>
      <w:szCs w:val="26"/>
      <w:lang w:eastAsia="en-US"/>
    </w:rPr>
  </w:style>
  <w:style w:type="paragraph" w:customStyle="1" w:styleId="3">
    <w:name w:val="3 уровень Подзаголовок"/>
    <w:basedOn w:val="30"/>
    <w:uiPriority w:val="99"/>
    <w:qFormat/>
    <w:rsid w:val="002F18CC"/>
    <w:pPr>
      <w:keepNext/>
      <w:keepLines/>
      <w:widowControl/>
      <w:numPr>
        <w:numId w:val="29"/>
      </w:numPr>
      <w:suppressAutoHyphens/>
      <w:adjustRightInd/>
      <w:spacing w:before="200" w:after="0" w:line="271" w:lineRule="auto"/>
      <w:jc w:val="left"/>
      <w:textAlignment w:val="auto"/>
    </w:pPr>
    <w:rPr>
      <w:rFonts w:ascii="Arial Unicode MS" w:eastAsia="Arial Unicode MS" w:hAnsi="Arial Unicode MS" w:cs="Arial Unicode MS"/>
      <w:bCs/>
      <w:i/>
      <w:iCs/>
      <w:color w:val="000000"/>
      <w:spacing w:val="0"/>
      <w:kern w:val="0"/>
      <w:sz w:val="21"/>
      <w:szCs w:val="21"/>
      <w:lang w:eastAsia="ru-RU" w:bidi="en-US"/>
    </w:rPr>
  </w:style>
  <w:style w:type="paragraph" w:customStyle="1" w:styleId="133">
    <w:name w:val="Обычный 13 Знак3"/>
    <w:basedOn w:val="af1"/>
    <w:autoRedefine/>
    <w:rsid w:val="002F18CC"/>
    <w:pPr>
      <w:keepNext/>
      <w:keepLines/>
      <w:widowControl/>
      <w:suppressLineNumbers/>
      <w:tabs>
        <w:tab w:val="left" w:leader="dot" w:pos="9356"/>
      </w:tabs>
      <w:suppressAutoHyphens/>
      <w:adjustRightInd/>
      <w:spacing w:before="60" w:after="200" w:line="360" w:lineRule="auto"/>
      <w:ind w:firstLine="720"/>
      <w:textAlignment w:val="auto"/>
    </w:pPr>
    <w:rPr>
      <w:rFonts w:ascii="Times New Roman" w:eastAsia="Times New Roman" w:hAnsi="Times New Roman" w:cstheme="majorBidi"/>
      <w:spacing w:val="0"/>
      <w:sz w:val="26"/>
      <w:szCs w:val="26"/>
      <w:lang w:val="en-US" w:eastAsia="ru-RU" w:bidi="en-US"/>
    </w:rPr>
  </w:style>
  <w:style w:type="paragraph" w:customStyle="1" w:styleId="134">
    <w:name w:val="Обычный 13"/>
    <w:basedOn w:val="af1"/>
    <w:link w:val="135"/>
    <w:qFormat/>
    <w:rsid w:val="002F18CC"/>
    <w:pPr>
      <w:keepNext/>
      <w:widowControl/>
      <w:suppressLineNumbers/>
      <w:tabs>
        <w:tab w:val="left" w:pos="6804"/>
        <w:tab w:val="left" w:pos="6946"/>
        <w:tab w:val="left" w:leader="dot" w:pos="9356"/>
      </w:tabs>
      <w:suppressAutoHyphens/>
      <w:adjustRightInd/>
      <w:spacing w:before="60" w:after="200" w:line="276" w:lineRule="auto"/>
      <w:ind w:firstLine="680"/>
      <w:textAlignment w:val="auto"/>
    </w:pPr>
    <w:rPr>
      <w:rFonts w:ascii="Times New Roman" w:eastAsia="Times New Roman" w:hAnsi="Times New Roman" w:cstheme="majorBidi"/>
      <w:spacing w:val="0"/>
      <w:sz w:val="26"/>
      <w:szCs w:val="26"/>
      <w:lang w:val="en-US" w:eastAsia="ru-RU" w:bidi="en-US"/>
    </w:rPr>
  </w:style>
  <w:style w:type="character" w:customStyle="1" w:styleId="135">
    <w:name w:val="Обычный 13 Знак5"/>
    <w:basedOn w:val="af2"/>
    <w:link w:val="134"/>
    <w:rsid w:val="002F18CC"/>
    <w:rPr>
      <w:rFonts w:cstheme="majorBidi"/>
      <w:sz w:val="26"/>
      <w:szCs w:val="26"/>
      <w:lang w:val="en-US" w:bidi="en-US"/>
    </w:rPr>
  </w:style>
  <w:style w:type="paragraph" w:customStyle="1" w:styleId="1ff1">
    <w:name w:val="Текст1"/>
    <w:basedOn w:val="af1"/>
    <w:rsid w:val="002F18CC"/>
    <w:pPr>
      <w:widowControl/>
      <w:tabs>
        <w:tab w:val="left" w:pos="1701"/>
      </w:tabs>
      <w:suppressAutoHyphens/>
      <w:adjustRightInd/>
      <w:spacing w:before="80" w:after="200" w:line="252" w:lineRule="auto"/>
      <w:ind w:firstLine="852"/>
      <w:textAlignment w:val="auto"/>
    </w:pPr>
    <w:rPr>
      <w:rFonts w:ascii="Times New Roman" w:eastAsia="SimSun" w:hAnsi="Times New Roman" w:cstheme="majorBidi"/>
      <w:spacing w:val="0"/>
      <w:sz w:val="28"/>
      <w:szCs w:val="28"/>
      <w:lang w:val="en-US" w:eastAsia="ar-SA" w:bidi="en-US"/>
    </w:rPr>
  </w:style>
  <w:style w:type="character" w:customStyle="1" w:styleId="apple-converted-space">
    <w:name w:val="apple-converted-space"/>
    <w:basedOn w:val="af2"/>
    <w:rsid w:val="002F18CC"/>
  </w:style>
  <w:style w:type="character" w:customStyle="1" w:styleId="4a">
    <w:name w:val="заголовок 4 Знак"/>
    <w:rsid w:val="002F18CC"/>
    <w:rPr>
      <w:rFonts w:ascii="Arial" w:hAnsi="Arial"/>
      <w:i/>
      <w:sz w:val="24"/>
      <w:szCs w:val="24"/>
      <w:lang w:val="ru-RU" w:eastAsia="ru-RU" w:bidi="ar-SA"/>
    </w:rPr>
  </w:style>
  <w:style w:type="paragraph" w:customStyle="1" w:styleId="affffff3">
    <w:name w:val="основной"/>
    <w:basedOn w:val="af1"/>
    <w:rsid w:val="002F18CC"/>
    <w:pPr>
      <w:widowControl/>
      <w:adjustRightInd/>
      <w:spacing w:before="0" w:after="200" w:line="276" w:lineRule="auto"/>
      <w:ind w:firstLine="720"/>
      <w:textAlignment w:val="auto"/>
    </w:pPr>
    <w:rPr>
      <w:rFonts w:ascii="Times New Roman" w:eastAsia="Times New Roman" w:hAnsi="Times New Roman" w:cstheme="majorBidi"/>
      <w:spacing w:val="0"/>
      <w:sz w:val="24"/>
      <w:szCs w:val="20"/>
      <w:lang w:val="en-US" w:eastAsia="ru-RU" w:bidi="en-US"/>
    </w:rPr>
  </w:style>
  <w:style w:type="character" w:customStyle="1" w:styleId="FontStyle23">
    <w:name w:val="Font Style23"/>
    <w:rsid w:val="002F18CC"/>
    <w:rPr>
      <w:rFonts w:ascii="Times New Roman" w:hAnsi="Times New Roman" w:cs="Times New Roman"/>
      <w:sz w:val="18"/>
      <w:szCs w:val="18"/>
    </w:rPr>
  </w:style>
  <w:style w:type="paragraph" w:customStyle="1" w:styleId="ConsPlusNonformat">
    <w:name w:val="ConsPlusNonformat"/>
    <w:uiPriority w:val="99"/>
    <w:rsid w:val="002F18CC"/>
    <w:pPr>
      <w:autoSpaceDE w:val="0"/>
      <w:autoSpaceDN w:val="0"/>
      <w:adjustRightInd w:val="0"/>
      <w:spacing w:after="200" w:line="276" w:lineRule="auto"/>
    </w:pPr>
    <w:rPr>
      <w:rFonts w:ascii="Courier New" w:eastAsiaTheme="minorEastAsia" w:hAnsi="Courier New" w:cs="Courier New"/>
      <w:sz w:val="22"/>
      <w:szCs w:val="22"/>
      <w:lang w:val="en-US" w:eastAsia="en-US" w:bidi="en-US"/>
    </w:rPr>
  </w:style>
  <w:style w:type="paragraph" w:customStyle="1" w:styleId="ConsPlusTitle">
    <w:name w:val="ConsPlusTitle"/>
    <w:rsid w:val="002F18CC"/>
    <w:pPr>
      <w:widowControl w:val="0"/>
      <w:autoSpaceDE w:val="0"/>
      <w:autoSpaceDN w:val="0"/>
      <w:adjustRightInd w:val="0"/>
      <w:spacing w:after="200" w:line="276" w:lineRule="auto"/>
    </w:pPr>
    <w:rPr>
      <w:rFonts w:asciiTheme="majorHAnsi" w:eastAsiaTheme="majorEastAsia" w:hAnsiTheme="majorHAnsi" w:cstheme="majorBidi"/>
      <w:b/>
      <w:bCs/>
      <w:sz w:val="24"/>
      <w:szCs w:val="24"/>
      <w:lang w:val="en-US" w:bidi="en-US"/>
    </w:rPr>
  </w:style>
  <w:style w:type="paragraph" w:customStyle="1" w:styleId="1ff2">
    <w:name w:val="Знак Знак Знак1"/>
    <w:basedOn w:val="af1"/>
    <w:rsid w:val="002F18CC"/>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e02">
    <w:name w:val="e02"/>
    <w:basedOn w:val="af1"/>
    <w:rsid w:val="002F18CC"/>
    <w:pPr>
      <w:widowControl/>
      <w:adjustRightInd/>
      <w:spacing w:before="100" w:beforeAutospacing="1" w:after="100" w:afterAutospacing="1" w:line="276"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ConsPlusCell">
    <w:name w:val="ConsPlusCell"/>
    <w:link w:val="ConsPlusCell0"/>
    <w:rsid w:val="002F18CC"/>
    <w:pPr>
      <w:widowControl w:val="0"/>
      <w:autoSpaceDE w:val="0"/>
      <w:autoSpaceDN w:val="0"/>
      <w:adjustRightInd w:val="0"/>
      <w:spacing w:after="200" w:line="276" w:lineRule="auto"/>
    </w:pPr>
    <w:rPr>
      <w:rFonts w:ascii="Arial" w:eastAsiaTheme="majorEastAsia" w:hAnsi="Arial" w:cs="Arial"/>
      <w:sz w:val="22"/>
      <w:szCs w:val="22"/>
      <w:lang w:val="en-US" w:bidi="en-US"/>
    </w:rPr>
  </w:style>
  <w:style w:type="paragraph" w:customStyle="1" w:styleId="11c">
    <w:name w:val="Знак Знак Знак11"/>
    <w:basedOn w:val="af1"/>
    <w:rsid w:val="002F18CC"/>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affffff4">
    <w:name w:val="Абзац"/>
    <w:basedOn w:val="af1"/>
    <w:link w:val="affffff5"/>
    <w:qFormat/>
    <w:rsid w:val="002F18CC"/>
    <w:pPr>
      <w:widowControl/>
      <w:adjustRightInd/>
      <w:spacing w:before="0" w:after="60" w:line="276" w:lineRule="auto"/>
      <w:ind w:firstLine="680"/>
      <w:textAlignment w:val="auto"/>
    </w:pPr>
    <w:rPr>
      <w:rFonts w:ascii="Times New Roman" w:eastAsia="Times New Roman" w:hAnsi="Times New Roman" w:cstheme="majorBidi"/>
      <w:spacing w:val="0"/>
      <w:sz w:val="24"/>
      <w:szCs w:val="24"/>
      <w:lang w:val="en-US" w:bidi="en-US"/>
    </w:rPr>
  </w:style>
  <w:style w:type="character" w:customStyle="1" w:styleId="affffff5">
    <w:name w:val="Абзац Знак"/>
    <w:link w:val="affffff4"/>
    <w:rsid w:val="002F18CC"/>
    <w:rPr>
      <w:rFonts w:cstheme="majorBidi"/>
      <w:sz w:val="24"/>
      <w:szCs w:val="24"/>
      <w:lang w:val="en-US" w:eastAsia="en-US" w:bidi="en-US"/>
    </w:rPr>
  </w:style>
  <w:style w:type="paragraph" w:customStyle="1" w:styleId="affffff6">
    <w:name w:val="Название таблицы"/>
    <w:basedOn w:val="afff7"/>
    <w:qFormat/>
    <w:rsid w:val="002F18CC"/>
    <w:pPr>
      <w:widowControl/>
      <w:suppressAutoHyphens/>
      <w:adjustRightInd/>
      <w:spacing w:before="0" w:after="0"/>
      <w:ind w:firstLine="0"/>
      <w:jc w:val="center"/>
      <w:textAlignment w:val="auto"/>
    </w:pPr>
    <w:rPr>
      <w:rFonts w:asciiTheme="minorHAnsi" w:eastAsia="Times New Roman" w:hAnsiTheme="minorHAnsi" w:cstheme="minorBidi"/>
      <w:color w:val="4F81BD" w:themeColor="accent1"/>
      <w:spacing w:val="0"/>
      <w:szCs w:val="22"/>
      <w:lang w:val="en-US" w:eastAsia="ru-RU" w:bidi="en-US"/>
    </w:rPr>
  </w:style>
  <w:style w:type="paragraph" w:customStyle="1" w:styleId="affffff7">
    <w:name w:val="Табличный_центр"/>
    <w:basedOn w:val="af1"/>
    <w:rsid w:val="002F18CC"/>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affffff8">
    <w:name w:val="Табличный_заголовки"/>
    <w:basedOn w:val="af1"/>
    <w:rsid w:val="002F18CC"/>
    <w:pPr>
      <w:keepNext/>
      <w:keepLines/>
      <w:widowControl/>
      <w:adjustRightInd/>
      <w:spacing w:before="0" w:after="200" w:line="276" w:lineRule="auto"/>
      <w:ind w:firstLine="0"/>
      <w:jc w:val="left"/>
      <w:textAlignment w:val="auto"/>
    </w:pPr>
    <w:rPr>
      <w:rFonts w:ascii="Times New Roman" w:eastAsia="Times New Roman" w:hAnsi="Times New Roman" w:cstheme="majorBidi"/>
      <w:b/>
      <w:spacing w:val="0"/>
      <w:sz w:val="24"/>
      <w:lang w:val="en-US" w:eastAsia="ru-RU" w:bidi="en-US"/>
    </w:rPr>
  </w:style>
  <w:style w:type="paragraph" w:customStyle="1" w:styleId="affffff9">
    <w:name w:val="Табличный_слева"/>
    <w:basedOn w:val="af1"/>
    <w:rsid w:val="002F18CC"/>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numbering" w:customStyle="1" w:styleId="1a">
    <w:name w:val="Стиль1"/>
    <w:uiPriority w:val="99"/>
    <w:rsid w:val="002F18CC"/>
    <w:pPr>
      <w:numPr>
        <w:numId w:val="32"/>
      </w:numPr>
    </w:pPr>
  </w:style>
  <w:style w:type="paragraph" w:customStyle="1" w:styleId="1ff3">
    <w:name w:val="Основной текст1"/>
    <w:basedOn w:val="af1"/>
    <w:qFormat/>
    <w:rsid w:val="002F18CC"/>
    <w:pPr>
      <w:widowControl/>
      <w:shd w:val="clear" w:color="auto" w:fill="FFFFFF"/>
      <w:adjustRightInd/>
      <w:spacing w:before="360" w:after="180" w:line="235" w:lineRule="exact"/>
      <w:ind w:hanging="320"/>
      <w:textAlignment w:val="auto"/>
    </w:pPr>
    <w:rPr>
      <w:rFonts w:ascii="Times New Roman" w:eastAsia="Times New Roman" w:hAnsi="Times New Roman" w:cstheme="majorBidi"/>
      <w:spacing w:val="0"/>
      <w:sz w:val="19"/>
      <w:szCs w:val="19"/>
      <w:lang w:val="en-US" w:bidi="en-US"/>
    </w:rPr>
  </w:style>
  <w:style w:type="character" w:customStyle="1" w:styleId="affffffa">
    <w:name w:val="Основной текст + Полужирный"/>
    <w:basedOn w:val="afffff5"/>
    <w:rsid w:val="002F18CC"/>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2"/>
    <w:link w:val="2fe"/>
    <w:rsid w:val="002F18CC"/>
    <w:rPr>
      <w:b/>
      <w:bCs/>
      <w:sz w:val="18"/>
      <w:szCs w:val="18"/>
      <w:shd w:val="clear" w:color="auto" w:fill="FFFFFF"/>
    </w:rPr>
  </w:style>
  <w:style w:type="character" w:customStyle="1" w:styleId="2ff">
    <w:name w:val="Основной текст (2) + Не полужирный"/>
    <w:basedOn w:val="2fd"/>
    <w:rsid w:val="002F18CC"/>
    <w:rPr>
      <w:b/>
      <w:bCs/>
      <w:color w:val="000000"/>
      <w:spacing w:val="0"/>
      <w:w w:val="100"/>
      <w:position w:val="0"/>
      <w:sz w:val="18"/>
      <w:szCs w:val="18"/>
      <w:shd w:val="clear" w:color="auto" w:fill="FFFFFF"/>
      <w:lang w:val="ru-RU"/>
    </w:rPr>
  </w:style>
  <w:style w:type="paragraph" w:customStyle="1" w:styleId="2fe">
    <w:name w:val="Основной текст (2)"/>
    <w:basedOn w:val="af1"/>
    <w:link w:val="2fd"/>
    <w:rsid w:val="002F18CC"/>
    <w:pPr>
      <w:widowControl/>
      <w:shd w:val="clear" w:color="auto" w:fill="FFFFFF"/>
      <w:adjustRightInd/>
      <w:spacing w:before="0" w:after="200" w:line="230" w:lineRule="exact"/>
      <w:ind w:firstLine="500"/>
      <w:textAlignment w:val="auto"/>
    </w:pPr>
    <w:rPr>
      <w:rFonts w:ascii="Times New Roman" w:eastAsia="Times New Roman" w:hAnsi="Times New Roman"/>
      <w:b/>
      <w:bCs/>
      <w:spacing w:val="0"/>
      <w:sz w:val="18"/>
      <w:szCs w:val="18"/>
      <w:lang w:eastAsia="ru-RU"/>
    </w:rPr>
  </w:style>
  <w:style w:type="paragraph" w:styleId="2ff0">
    <w:name w:val="Quote"/>
    <w:basedOn w:val="af1"/>
    <w:next w:val="af1"/>
    <w:link w:val="2ff1"/>
    <w:uiPriority w:val="29"/>
    <w:qFormat/>
    <w:rsid w:val="002F18CC"/>
    <w:pPr>
      <w:widowControl/>
      <w:adjustRightInd/>
      <w:spacing w:before="0" w:after="200" w:line="276" w:lineRule="auto"/>
      <w:ind w:firstLine="0"/>
      <w:jc w:val="left"/>
      <w:textAlignment w:val="auto"/>
    </w:pPr>
    <w:rPr>
      <w:rFonts w:asciiTheme="minorHAnsi" w:eastAsiaTheme="minorEastAsia" w:hAnsiTheme="minorHAnsi" w:cstheme="minorBidi"/>
      <w:i/>
      <w:iCs/>
      <w:color w:val="000000" w:themeColor="text1"/>
      <w:spacing w:val="0"/>
      <w:sz w:val="24"/>
      <w:lang w:val="en-US" w:bidi="en-US"/>
    </w:rPr>
  </w:style>
  <w:style w:type="character" w:customStyle="1" w:styleId="2ff1">
    <w:name w:val="Цитата 2 Знак"/>
    <w:basedOn w:val="af2"/>
    <w:link w:val="2ff0"/>
    <w:uiPriority w:val="29"/>
    <w:rsid w:val="002F18CC"/>
    <w:rPr>
      <w:rFonts w:asciiTheme="minorHAnsi" w:eastAsiaTheme="minorEastAsia" w:hAnsiTheme="minorHAnsi" w:cstheme="minorBidi"/>
      <w:i/>
      <w:iCs/>
      <w:color w:val="000000" w:themeColor="text1"/>
      <w:sz w:val="24"/>
      <w:szCs w:val="22"/>
      <w:lang w:val="en-US" w:eastAsia="en-US" w:bidi="en-US"/>
    </w:rPr>
  </w:style>
  <w:style w:type="paragraph" w:styleId="affffffb">
    <w:name w:val="Intense Quote"/>
    <w:basedOn w:val="af1"/>
    <w:next w:val="af1"/>
    <w:link w:val="affffffc"/>
    <w:uiPriority w:val="30"/>
    <w:qFormat/>
    <w:rsid w:val="002F18CC"/>
    <w:pPr>
      <w:widowControl/>
      <w:pBdr>
        <w:top w:val="single" w:sz="4" w:space="10" w:color="auto"/>
        <w:bottom w:val="single" w:sz="4" w:space="10" w:color="auto"/>
      </w:pBdr>
      <w:adjustRightInd/>
      <w:spacing w:before="240" w:after="240" w:line="300" w:lineRule="auto"/>
      <w:ind w:left="1152" w:right="1152" w:firstLine="680"/>
      <w:textAlignment w:val="auto"/>
    </w:pPr>
    <w:rPr>
      <w:rFonts w:asciiTheme="majorHAnsi" w:eastAsiaTheme="majorEastAsia" w:hAnsiTheme="majorHAnsi" w:cstheme="majorBidi"/>
      <w:i/>
      <w:iCs/>
      <w:spacing w:val="0"/>
      <w:lang w:val="en-US" w:bidi="en-US"/>
    </w:rPr>
  </w:style>
  <w:style w:type="character" w:customStyle="1" w:styleId="affffffc">
    <w:name w:val="Выделенная цитата Знак"/>
    <w:basedOn w:val="af2"/>
    <w:link w:val="affffffb"/>
    <w:uiPriority w:val="30"/>
    <w:rsid w:val="002F18CC"/>
    <w:rPr>
      <w:rFonts w:asciiTheme="majorHAnsi" w:eastAsiaTheme="majorEastAsia" w:hAnsiTheme="majorHAnsi" w:cstheme="majorBidi"/>
      <w:i/>
      <w:iCs/>
      <w:sz w:val="22"/>
      <w:szCs w:val="22"/>
      <w:lang w:val="en-US" w:eastAsia="en-US" w:bidi="en-US"/>
    </w:rPr>
  </w:style>
  <w:style w:type="character" w:styleId="affffffd">
    <w:name w:val="Subtle Emphasis"/>
    <w:qFormat/>
    <w:rsid w:val="002F18CC"/>
    <w:rPr>
      <w:i/>
      <w:iCs/>
    </w:rPr>
  </w:style>
  <w:style w:type="character" w:styleId="affffffe">
    <w:name w:val="Intense Emphasis"/>
    <w:uiPriority w:val="21"/>
    <w:qFormat/>
    <w:rsid w:val="002F18CC"/>
    <w:rPr>
      <w:b/>
      <w:bCs/>
      <w:i/>
      <w:iCs/>
    </w:rPr>
  </w:style>
  <w:style w:type="character" w:styleId="afffffff">
    <w:name w:val="Subtle Reference"/>
    <w:basedOn w:val="af2"/>
    <w:uiPriority w:val="31"/>
    <w:qFormat/>
    <w:rsid w:val="002F18CC"/>
    <w:rPr>
      <w:smallCaps/>
    </w:rPr>
  </w:style>
  <w:style w:type="character" w:styleId="afffffff0">
    <w:name w:val="Intense Reference"/>
    <w:uiPriority w:val="32"/>
    <w:qFormat/>
    <w:rsid w:val="002F18CC"/>
    <w:rPr>
      <w:b/>
      <w:bCs/>
      <w:smallCaps/>
    </w:rPr>
  </w:style>
  <w:style w:type="character" w:styleId="afffffff1">
    <w:name w:val="Book Title"/>
    <w:basedOn w:val="af2"/>
    <w:uiPriority w:val="33"/>
    <w:qFormat/>
    <w:rsid w:val="002F18CC"/>
    <w:rPr>
      <w:i/>
      <w:iCs/>
      <w:smallCaps/>
      <w:spacing w:val="5"/>
    </w:rPr>
  </w:style>
  <w:style w:type="paragraph" w:customStyle="1" w:styleId="1ff4">
    <w:name w:val="МОЙ Заголовок 1"/>
    <w:basedOn w:val="1c"/>
    <w:link w:val="1ff5"/>
    <w:qFormat/>
    <w:rsid w:val="002F18CC"/>
    <w:pPr>
      <w:keepNext w:val="0"/>
      <w:keepLines w:val="0"/>
      <w:numPr>
        <w:numId w:val="0"/>
      </w:numPr>
      <w:pBdr>
        <w:top w:val="none" w:sz="0" w:space="0" w:color="auto"/>
        <w:left w:val="none" w:sz="0" w:space="0" w:color="auto"/>
        <w:bottom w:val="none" w:sz="0" w:space="0" w:color="auto"/>
      </w:pBdr>
      <w:suppressAutoHyphens/>
      <w:adjustRightInd/>
      <w:spacing w:before="480" w:after="240"/>
      <w:contextualSpacing/>
      <w:jc w:val="center"/>
      <w:textAlignment w:val="auto"/>
    </w:pPr>
    <w:rPr>
      <w:rFonts w:ascii="Arial Black" w:eastAsiaTheme="majorEastAsia" w:hAnsi="Arial Black" w:cstheme="majorBidi"/>
      <w:b w:val="0"/>
      <w:bCs/>
      <w:smallCaps/>
      <w:spacing w:val="5"/>
      <w:kern w:val="0"/>
      <w:sz w:val="28"/>
      <w:szCs w:val="28"/>
      <w:lang w:bidi="en-US"/>
    </w:rPr>
  </w:style>
  <w:style w:type="character" w:customStyle="1" w:styleId="1ff5">
    <w:name w:val="МОЙ Заголовок 1 Знак"/>
    <w:basedOn w:val="af2"/>
    <w:link w:val="1ff4"/>
    <w:rsid w:val="002F18CC"/>
    <w:rPr>
      <w:rFonts w:ascii="Arial Black" w:eastAsiaTheme="majorEastAsia" w:hAnsi="Arial Black" w:cstheme="majorBidi"/>
      <w:bCs/>
      <w:smallCaps/>
      <w:spacing w:val="5"/>
      <w:sz w:val="28"/>
      <w:szCs w:val="28"/>
      <w:lang w:eastAsia="en-US" w:bidi="en-US"/>
    </w:rPr>
  </w:style>
  <w:style w:type="character" w:customStyle="1" w:styleId="1ff6">
    <w:name w:val="Стиль1 Знак"/>
    <w:basedOn w:val="af2"/>
    <w:rsid w:val="002F18CC"/>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5">
    <w:name w:val="Основной текст (3)_"/>
    <w:basedOn w:val="af2"/>
    <w:link w:val="3f6"/>
    <w:locked/>
    <w:rsid w:val="002F18CC"/>
    <w:rPr>
      <w:rFonts w:ascii="Arial" w:eastAsia="Arial" w:hAnsi="Arial" w:cs="Arial"/>
      <w:b/>
      <w:bCs/>
      <w:spacing w:val="-10"/>
      <w:shd w:val="clear" w:color="auto" w:fill="FFFFFF"/>
    </w:rPr>
  </w:style>
  <w:style w:type="paragraph" w:customStyle="1" w:styleId="3f6">
    <w:name w:val="Основной текст (3)"/>
    <w:basedOn w:val="af1"/>
    <w:link w:val="3f5"/>
    <w:rsid w:val="002F18CC"/>
    <w:pPr>
      <w:widowControl/>
      <w:shd w:val="clear" w:color="auto" w:fill="FFFFFF"/>
      <w:adjustRightInd/>
      <w:spacing w:before="0" w:after="0" w:line="398" w:lineRule="exact"/>
      <w:ind w:hanging="840"/>
      <w:jc w:val="center"/>
      <w:textAlignment w:val="auto"/>
    </w:pPr>
    <w:rPr>
      <w:rFonts w:eastAsia="Arial" w:cs="Arial"/>
      <w:b/>
      <w:bCs/>
      <w:spacing w:val="-10"/>
      <w:sz w:val="20"/>
      <w:szCs w:val="20"/>
      <w:lang w:eastAsia="ru-RU"/>
    </w:rPr>
  </w:style>
  <w:style w:type="character" w:customStyle="1" w:styleId="5a">
    <w:name w:val="Основной текст (5)_"/>
    <w:basedOn w:val="af2"/>
    <w:link w:val="5b"/>
    <w:locked/>
    <w:rsid w:val="002F18CC"/>
    <w:rPr>
      <w:rFonts w:ascii="Arial" w:eastAsia="Arial" w:hAnsi="Arial" w:cs="Arial"/>
      <w:b/>
      <w:bCs/>
      <w:spacing w:val="-10"/>
      <w:sz w:val="21"/>
      <w:szCs w:val="21"/>
      <w:shd w:val="clear" w:color="auto" w:fill="FFFFFF"/>
    </w:rPr>
  </w:style>
  <w:style w:type="paragraph" w:customStyle="1" w:styleId="5b">
    <w:name w:val="Основной текст (5)"/>
    <w:basedOn w:val="af1"/>
    <w:link w:val="5a"/>
    <w:rsid w:val="002F18CC"/>
    <w:pPr>
      <w:widowControl/>
      <w:shd w:val="clear" w:color="auto" w:fill="FFFFFF"/>
      <w:adjustRightInd/>
      <w:spacing w:before="600" w:after="600" w:line="0" w:lineRule="atLeast"/>
      <w:ind w:hanging="1120"/>
      <w:jc w:val="left"/>
      <w:textAlignment w:val="auto"/>
    </w:pPr>
    <w:rPr>
      <w:rFonts w:eastAsia="Arial" w:cs="Arial"/>
      <w:b/>
      <w:bCs/>
      <w:spacing w:val="-10"/>
      <w:sz w:val="21"/>
      <w:szCs w:val="21"/>
      <w:lang w:eastAsia="ru-RU"/>
    </w:rPr>
  </w:style>
  <w:style w:type="character" w:customStyle="1" w:styleId="4b">
    <w:name w:val="Основной текст (4)"/>
    <w:basedOn w:val="af2"/>
    <w:rsid w:val="002F18CC"/>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2">
    <w:name w:val="Колонтитул_"/>
    <w:basedOn w:val="af2"/>
    <w:link w:val="afffffff3"/>
    <w:rsid w:val="002F18CC"/>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2"/>
    <w:rsid w:val="002F18CC"/>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2"/>
    <w:rsid w:val="002F18CC"/>
    <w:rPr>
      <w:rFonts w:ascii="Arial" w:eastAsia="Arial" w:hAnsi="Arial" w:cs="Arial"/>
      <w:b/>
      <w:bCs/>
      <w:color w:val="000000"/>
      <w:spacing w:val="0"/>
      <w:w w:val="100"/>
      <w:position w:val="0"/>
      <w:sz w:val="17"/>
      <w:szCs w:val="17"/>
      <w:shd w:val="clear" w:color="auto" w:fill="FFFFFF"/>
      <w:lang w:val="ru-RU"/>
    </w:rPr>
  </w:style>
  <w:style w:type="paragraph" w:customStyle="1" w:styleId="afffffff3">
    <w:name w:val="Колонтитул"/>
    <w:basedOn w:val="af1"/>
    <w:link w:val="afffffff2"/>
    <w:rsid w:val="002F18CC"/>
    <w:pPr>
      <w:widowControl/>
      <w:shd w:val="clear" w:color="auto" w:fill="FFFFFF"/>
      <w:adjustRightInd/>
      <w:spacing w:before="0" w:after="0" w:line="0" w:lineRule="atLeast"/>
      <w:ind w:firstLine="0"/>
      <w:jc w:val="left"/>
      <w:textAlignment w:val="auto"/>
    </w:pPr>
    <w:rPr>
      <w:rFonts w:ascii="Arial Narrow" w:eastAsia="Arial Narrow" w:hAnsi="Arial Narrow" w:cs="Arial Narrow"/>
      <w:b/>
      <w:bCs/>
      <w:spacing w:val="0"/>
      <w:sz w:val="15"/>
      <w:szCs w:val="15"/>
      <w:lang w:eastAsia="ru-RU"/>
    </w:rPr>
  </w:style>
  <w:style w:type="character" w:customStyle="1" w:styleId="ArialUnicodeMS0pt">
    <w:name w:val="Подпись к таблице + Arial Unicode MS;Не полужирный;Интервал 0 pt"/>
    <w:basedOn w:val="af2"/>
    <w:rsid w:val="002F18CC"/>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2"/>
    <w:rsid w:val="002F18CC"/>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a"/>
    <w:rsid w:val="002F18CC"/>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5"/>
    <w:rsid w:val="002F18CC"/>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2F18CC"/>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c">
    <w:name w:val="Заголовок №5"/>
    <w:basedOn w:val="af2"/>
    <w:rsid w:val="002F18CC"/>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2F18CC"/>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customStyle="1" w:styleId="312">
    <w:name w:val="Простая таблица 31"/>
    <w:basedOn w:val="af3"/>
    <w:next w:val="3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3"/>
    <w:next w:val="2-4"/>
    <w:uiPriority w:val="64"/>
    <w:rsid w:val="002F18CC"/>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
    <w:name w:val="Светлая заливка111"/>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3"/>
    <w:next w:val="LightShading1"/>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3"/>
    <w:uiPriority w:val="60"/>
    <w:rsid w:val="002F18CC"/>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
    <w:name w:val="Светлая заливка11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
    <w:name w:val="Сетка таблицы41"/>
    <w:basedOn w:val="af3"/>
    <w:next w:val="afff"/>
    <w:uiPriority w:val="5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4">
    <w:name w:val="рпдлпжлопж"/>
    <w:basedOn w:val="af3"/>
    <w:uiPriority w:val="99"/>
    <w:rsid w:val="002F18CC"/>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
    <w:name w:val="1 / 1.1 / 1.1.21"/>
    <w:basedOn w:val="af4"/>
    <w:next w:val="111111"/>
    <w:locked/>
    <w:rsid w:val="002F18CC"/>
  </w:style>
  <w:style w:type="numbering" w:customStyle="1" w:styleId="111113">
    <w:name w:val="1 / 1.1 / 1.1.3"/>
    <w:basedOn w:val="af4"/>
    <w:next w:val="111111"/>
    <w:locked/>
    <w:rsid w:val="002F18CC"/>
  </w:style>
  <w:style w:type="table" w:customStyle="1" w:styleId="314">
    <w:name w:val="Светлая заливка31"/>
    <w:basedOn w:val="af3"/>
    <w:next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a">
    <w:name w:val="Нет списка21"/>
    <w:next w:val="af4"/>
    <w:uiPriority w:val="99"/>
    <w:semiHidden/>
    <w:unhideWhenUsed/>
    <w:rsid w:val="002F18CC"/>
  </w:style>
  <w:style w:type="table" w:customStyle="1" w:styleId="5d">
    <w:name w:val="Сетка таблицы5"/>
    <w:basedOn w:val="af3"/>
    <w:next w:val="afff"/>
    <w:rsid w:val="002F18CC"/>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basedOn w:val="af4"/>
    <w:next w:val="111111"/>
    <w:rsid w:val="002F18CC"/>
  </w:style>
  <w:style w:type="table" w:customStyle="1" w:styleId="11110">
    <w:name w:val="Средний список 1111"/>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5">
    <w:name w:val="Нет списка111"/>
    <w:next w:val="af4"/>
    <w:uiPriority w:val="99"/>
    <w:semiHidden/>
    <w:unhideWhenUsed/>
    <w:rsid w:val="002F18CC"/>
  </w:style>
  <w:style w:type="table" w:customStyle="1" w:styleId="136">
    <w:name w:val="Средний список 13"/>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f3"/>
    <w:next w:val="136"/>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0">
    <w:name w:val="Нет списка211"/>
    <w:next w:val="af4"/>
    <w:uiPriority w:val="99"/>
    <w:semiHidden/>
    <w:unhideWhenUsed/>
    <w:rsid w:val="002F18CC"/>
  </w:style>
  <w:style w:type="numbering" w:customStyle="1" w:styleId="11112">
    <w:name w:val="Нет списка1111"/>
    <w:next w:val="af4"/>
    <w:uiPriority w:val="99"/>
    <w:semiHidden/>
    <w:unhideWhenUsed/>
    <w:rsid w:val="002F18CC"/>
  </w:style>
  <w:style w:type="numbering" w:customStyle="1" w:styleId="316">
    <w:name w:val="Нет списка31"/>
    <w:next w:val="af4"/>
    <w:semiHidden/>
    <w:unhideWhenUsed/>
    <w:rsid w:val="002F18CC"/>
  </w:style>
  <w:style w:type="table" w:customStyle="1" w:styleId="1131">
    <w:name w:val="Средний список 113"/>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
    <w:name w:val="Светлая заливка121"/>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e">
    <w:name w:val="Нет списка4"/>
    <w:next w:val="af4"/>
    <w:uiPriority w:val="99"/>
    <w:semiHidden/>
    <w:unhideWhenUsed/>
    <w:rsid w:val="002F18CC"/>
  </w:style>
  <w:style w:type="table" w:customStyle="1" w:styleId="1141">
    <w:name w:val="Средний список 114"/>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e">
    <w:name w:val="Нет списка5"/>
    <w:next w:val="af4"/>
    <w:uiPriority w:val="99"/>
    <w:semiHidden/>
    <w:unhideWhenUsed/>
    <w:rsid w:val="002F18CC"/>
  </w:style>
  <w:style w:type="table" w:customStyle="1" w:styleId="1160">
    <w:name w:val="Средний список 116"/>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
    <w:name w:val="Светлая заливка211"/>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4"/>
    <w:uiPriority w:val="99"/>
    <w:semiHidden/>
    <w:unhideWhenUsed/>
    <w:rsid w:val="002F18CC"/>
  </w:style>
  <w:style w:type="table" w:customStyle="1" w:styleId="1170">
    <w:name w:val="Средний список 117"/>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4"/>
    <w:uiPriority w:val="99"/>
    <w:semiHidden/>
    <w:unhideWhenUsed/>
    <w:rsid w:val="002F18CC"/>
  </w:style>
  <w:style w:type="table" w:customStyle="1" w:styleId="1111110">
    <w:name w:val="Средний список 111111"/>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4"/>
    <w:uiPriority w:val="99"/>
    <w:semiHidden/>
    <w:unhideWhenUsed/>
    <w:rsid w:val="002F18CC"/>
  </w:style>
  <w:style w:type="table" w:customStyle="1" w:styleId="11120">
    <w:name w:val="Средний список 111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3"/>
    <w:next w:val="54"/>
    <w:rsid w:val="002F18CC"/>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2F18CC"/>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szCs w:val="22"/>
      <w:lang w:val="en-US" w:bidi="en-US"/>
    </w:rPr>
  </w:style>
  <w:style w:type="paragraph" w:customStyle="1" w:styleId="ConsNonformat">
    <w:name w:val="ConsNonformat"/>
    <w:uiPriority w:val="99"/>
    <w:qFormat/>
    <w:rsid w:val="002F18CC"/>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Cell">
    <w:name w:val="ConsCell"/>
    <w:uiPriority w:val="99"/>
    <w:rsid w:val="002F18CC"/>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Title">
    <w:name w:val="ConsTitle"/>
    <w:uiPriority w:val="99"/>
    <w:rsid w:val="002F18CC"/>
    <w:pPr>
      <w:overflowPunct w:val="0"/>
      <w:autoSpaceDE w:val="0"/>
      <w:autoSpaceDN w:val="0"/>
      <w:adjustRightInd w:val="0"/>
      <w:spacing w:after="200" w:line="276" w:lineRule="auto"/>
      <w:textAlignment w:val="baseline"/>
    </w:pPr>
    <w:rPr>
      <w:rFonts w:ascii="Arial" w:eastAsiaTheme="majorEastAsia" w:hAnsi="Arial" w:cstheme="majorBidi"/>
      <w:b/>
      <w:sz w:val="16"/>
      <w:szCs w:val="22"/>
      <w:lang w:val="en-US" w:bidi="en-US"/>
    </w:rPr>
  </w:style>
  <w:style w:type="paragraph" w:customStyle="1" w:styleId="xl46737">
    <w:name w:val="xl46737"/>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8">
    <w:name w:val="xl46738"/>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9">
    <w:name w:val="xl46739"/>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0">
    <w:name w:val="xl46740"/>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1">
    <w:name w:val="xl46741"/>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0"/>
      <w:szCs w:val="20"/>
      <w:lang w:val="en-US" w:eastAsia="ru-RU" w:bidi="en-US"/>
    </w:rPr>
  </w:style>
  <w:style w:type="paragraph" w:customStyle="1" w:styleId="xl46742">
    <w:name w:val="xl46742"/>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3">
    <w:name w:val="xl46743"/>
    <w:basedOn w:val="af1"/>
    <w:uiPriority w:val="99"/>
    <w:rsid w:val="002F18CC"/>
    <w:pPr>
      <w:widowControl/>
      <w:pBdr>
        <w:top w:val="single" w:sz="4" w:space="0" w:color="auto"/>
        <w:left w:val="single" w:sz="8"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44">
    <w:name w:val="xl46744"/>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5">
    <w:name w:val="xl46745"/>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6">
    <w:name w:val="xl46746"/>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7">
    <w:name w:val="xl46747"/>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8">
    <w:name w:val="xl46748"/>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9">
    <w:name w:val="xl46749"/>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0">
    <w:name w:val="xl46750"/>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1">
    <w:name w:val="xl46751"/>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2">
    <w:name w:val="xl46752"/>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3">
    <w:name w:val="xl46753"/>
    <w:basedOn w:val="af1"/>
    <w:uiPriority w:val="99"/>
    <w:rsid w:val="002F18CC"/>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6754">
    <w:name w:val="xl46754"/>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5">
    <w:name w:val="xl46755"/>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6">
    <w:name w:val="xl46756"/>
    <w:basedOn w:val="af1"/>
    <w:uiPriority w:val="99"/>
    <w:rsid w:val="002F18CC"/>
    <w:pPr>
      <w:widowControl/>
      <w:pBdr>
        <w:top w:val="single" w:sz="8" w:space="0" w:color="auto"/>
        <w:left w:val="single" w:sz="4" w:space="0" w:color="auto"/>
        <w:bottom w:val="single" w:sz="4" w:space="0" w:color="auto"/>
        <w:right w:val="single" w:sz="8"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7">
    <w:name w:val="xl46757"/>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8">
    <w:name w:val="xl46758"/>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9">
    <w:name w:val="xl46759"/>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0">
    <w:name w:val="xl46760"/>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1">
    <w:name w:val="xl46761"/>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2">
    <w:name w:val="xl46762"/>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3">
    <w:name w:val="xl46763"/>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4">
    <w:name w:val="xl46764"/>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65">
    <w:name w:val="xl46765"/>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6">
    <w:name w:val="xl46766"/>
    <w:basedOn w:val="af1"/>
    <w:uiPriority w:val="99"/>
    <w:rsid w:val="002F18CC"/>
    <w:pPr>
      <w:widowControl/>
      <w:pBdr>
        <w:top w:val="single" w:sz="4" w:space="0" w:color="auto"/>
        <w:left w:val="single" w:sz="4"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67">
    <w:name w:val="xl46767"/>
    <w:basedOn w:val="af1"/>
    <w:uiPriority w:val="99"/>
    <w:rsid w:val="002F18CC"/>
    <w:pPr>
      <w:widowControl/>
      <w:pBdr>
        <w:top w:val="single" w:sz="4" w:space="0" w:color="auto"/>
        <w:left w:val="single" w:sz="4" w:space="0" w:color="auto"/>
        <w:bottom w:val="single" w:sz="8" w:space="0" w:color="auto"/>
        <w:right w:val="single" w:sz="8"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character" w:customStyle="1" w:styleId="1ff7">
    <w:name w:val="Нижний колонтитул Знак1"/>
    <w:aliases w:val=" Знак1 Знак2"/>
    <w:basedOn w:val="af2"/>
    <w:uiPriority w:val="99"/>
    <w:semiHidden/>
    <w:rsid w:val="002F18CC"/>
    <w:rPr>
      <w:rFonts w:ascii="Arial" w:eastAsia="Microsoft YaHei" w:hAnsi="Arial" w:cs="Times New Roman"/>
      <w:spacing w:val="-5"/>
    </w:rPr>
  </w:style>
  <w:style w:type="character" w:customStyle="1" w:styleId="1ff8">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2"/>
    <w:rsid w:val="002F18CC"/>
    <w:rPr>
      <w:rFonts w:ascii="Arial" w:eastAsia="Microsoft YaHei" w:hAnsi="Arial" w:cs="Times New Roman"/>
      <w:spacing w:val="-5"/>
    </w:rPr>
  </w:style>
  <w:style w:type="paragraph" w:customStyle="1" w:styleId="xl46735">
    <w:name w:val="xl46735"/>
    <w:basedOn w:val="af1"/>
    <w:uiPriority w:val="99"/>
    <w:rsid w:val="002F18CC"/>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36">
    <w:name w:val="xl46736"/>
    <w:basedOn w:val="af1"/>
    <w:uiPriority w:val="99"/>
    <w:rsid w:val="002F18CC"/>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7">
    <w:name w:val="xl47857"/>
    <w:basedOn w:val="af1"/>
    <w:rsid w:val="002F18CC"/>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8">
    <w:name w:val="xl47858"/>
    <w:basedOn w:val="af1"/>
    <w:rsid w:val="002F18CC"/>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9">
    <w:name w:val="xl47859"/>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0">
    <w:name w:val="xl47860"/>
    <w:basedOn w:val="af1"/>
    <w:rsid w:val="002F18CC"/>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1">
    <w:name w:val="xl47861"/>
    <w:basedOn w:val="af1"/>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2">
    <w:name w:val="xl47862"/>
    <w:basedOn w:val="af1"/>
    <w:rsid w:val="002F18CC"/>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3">
    <w:name w:val="xl47863"/>
    <w:basedOn w:val="af1"/>
    <w:rsid w:val="002F18CC"/>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4">
    <w:name w:val="xl4786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5">
    <w:name w:val="xl47865"/>
    <w:basedOn w:val="af1"/>
    <w:rsid w:val="002F18CC"/>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6">
    <w:name w:val="xl47866"/>
    <w:basedOn w:val="af1"/>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7">
    <w:name w:val="xl47867"/>
    <w:basedOn w:val="af1"/>
    <w:rsid w:val="002F18CC"/>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7868">
    <w:name w:val="xl47868"/>
    <w:basedOn w:val="af1"/>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69">
    <w:name w:val="xl47869"/>
    <w:basedOn w:val="af1"/>
    <w:rsid w:val="002F18CC"/>
    <w:pPr>
      <w:widowControl/>
      <w:pBdr>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0">
    <w:name w:val="xl47870"/>
    <w:basedOn w:val="af1"/>
    <w:rsid w:val="002F18CC"/>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1">
    <w:name w:val="xl47871"/>
    <w:basedOn w:val="af1"/>
    <w:rsid w:val="002F18CC"/>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72">
    <w:name w:val="xl47872"/>
    <w:basedOn w:val="af1"/>
    <w:rsid w:val="002F18CC"/>
    <w:pPr>
      <w:widowControl/>
      <w:pBdr>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3">
    <w:name w:val="xl47873"/>
    <w:basedOn w:val="af1"/>
    <w:rsid w:val="002F18CC"/>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4">
    <w:name w:val="xl47874"/>
    <w:basedOn w:val="af1"/>
    <w:rsid w:val="002F18CC"/>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5">
    <w:name w:val="xl47875"/>
    <w:basedOn w:val="af1"/>
    <w:rsid w:val="002F18CC"/>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6">
    <w:name w:val="xl47876"/>
    <w:basedOn w:val="af1"/>
    <w:rsid w:val="002F18CC"/>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7">
    <w:name w:val="xl47877"/>
    <w:basedOn w:val="af1"/>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8">
    <w:name w:val="xl47878"/>
    <w:basedOn w:val="af1"/>
    <w:rsid w:val="002F18CC"/>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9">
    <w:name w:val="xl47879"/>
    <w:basedOn w:val="af1"/>
    <w:rsid w:val="002F18CC"/>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0">
    <w:name w:val="xl47880"/>
    <w:basedOn w:val="af1"/>
    <w:rsid w:val="002F18CC"/>
    <w:pPr>
      <w:widowControl/>
      <w:pBdr>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1">
    <w:name w:val="xl47881"/>
    <w:basedOn w:val="af1"/>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82">
    <w:name w:val="xl47882"/>
    <w:basedOn w:val="af1"/>
    <w:rsid w:val="002F18CC"/>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2ff2">
    <w:name w:val="Подзаголовок 2"/>
    <w:basedOn w:val="1c"/>
    <w:link w:val="2ff3"/>
    <w:qFormat/>
    <w:rsid w:val="002F18CC"/>
    <w:pPr>
      <w:keepNext w:val="0"/>
      <w:keepLines w:val="0"/>
      <w:numPr>
        <w:numId w:val="0"/>
      </w:numPr>
      <w:pBdr>
        <w:top w:val="none" w:sz="0" w:space="0" w:color="auto"/>
        <w:left w:val="none" w:sz="0" w:space="0" w:color="auto"/>
        <w:bottom w:val="none" w:sz="0" w:space="0" w:color="auto"/>
      </w:pBdr>
      <w:suppressAutoHyphens/>
      <w:adjustRightInd/>
      <w:spacing w:before="480" w:after="240"/>
      <w:ind w:left="1152" w:hanging="432"/>
      <w:contextualSpacing/>
      <w:jc w:val="center"/>
      <w:textAlignment w:val="auto"/>
    </w:pPr>
    <w:rPr>
      <w:rFonts w:asciiTheme="majorHAnsi" w:eastAsiaTheme="majorEastAsia" w:hAnsiTheme="majorHAnsi" w:cstheme="majorBidi"/>
      <w:b w:val="0"/>
      <w:bCs/>
      <w:smallCaps/>
      <w:spacing w:val="5"/>
      <w:kern w:val="0"/>
      <w:sz w:val="28"/>
      <w:szCs w:val="36"/>
      <w:lang w:eastAsia="ru-RU" w:bidi="en-US"/>
    </w:rPr>
  </w:style>
  <w:style w:type="character" w:customStyle="1" w:styleId="2ff3">
    <w:name w:val="Подзаголовок 2 Знак"/>
    <w:basedOn w:val="af2"/>
    <w:link w:val="2ff2"/>
    <w:rsid w:val="002F18CC"/>
    <w:rPr>
      <w:rFonts w:asciiTheme="majorHAnsi" w:eastAsiaTheme="majorEastAsia" w:hAnsiTheme="majorHAnsi" w:cstheme="majorBidi"/>
      <w:bCs/>
      <w:smallCaps/>
      <w:spacing w:val="5"/>
      <w:sz w:val="28"/>
      <w:szCs w:val="36"/>
      <w:lang w:bidi="en-US"/>
    </w:rPr>
  </w:style>
  <w:style w:type="paragraph" w:customStyle="1" w:styleId="ae">
    <w:name w:val="Рисунки"/>
    <w:basedOn w:val="2f5"/>
    <w:link w:val="afffffff5"/>
    <w:uiPriority w:val="99"/>
    <w:qFormat/>
    <w:rsid w:val="002F18CC"/>
    <w:pPr>
      <w:widowControl/>
      <w:numPr>
        <w:numId w:val="35"/>
      </w:numPr>
      <w:shd w:val="clear" w:color="auto" w:fill="auto"/>
      <w:spacing w:before="0" w:line="240" w:lineRule="auto"/>
      <w:ind w:right="20"/>
    </w:pPr>
    <w:rPr>
      <w:i/>
      <w:sz w:val="22"/>
      <w:szCs w:val="22"/>
      <w:lang w:val="en-US" w:eastAsia="en-US" w:bidi="en-US"/>
    </w:rPr>
  </w:style>
  <w:style w:type="character" w:customStyle="1" w:styleId="afffffff5">
    <w:name w:val="Рисунки Знак"/>
    <w:basedOn w:val="afffff5"/>
    <w:link w:val="ae"/>
    <w:uiPriority w:val="99"/>
    <w:rsid w:val="002F18CC"/>
    <w:rPr>
      <w:rFonts w:ascii="Arial" w:eastAsia="Arial" w:hAnsi="Arial" w:cs="Arial"/>
      <w:i/>
      <w:sz w:val="22"/>
      <w:szCs w:val="22"/>
      <w:shd w:val="clear" w:color="auto" w:fill="FFFFFF"/>
      <w:lang w:val="en-US" w:eastAsia="en-US" w:bidi="en-US"/>
    </w:rPr>
  </w:style>
  <w:style w:type="paragraph" w:customStyle="1" w:styleId="xl47501">
    <w:name w:val="xl47501"/>
    <w:basedOn w:val="af1"/>
    <w:uiPriority w:val="99"/>
    <w:rsid w:val="002F18CC"/>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2">
    <w:name w:val="xl47502"/>
    <w:basedOn w:val="af1"/>
    <w:uiPriority w:val="99"/>
    <w:rsid w:val="002F18CC"/>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3">
    <w:name w:val="xl47503"/>
    <w:basedOn w:val="af1"/>
    <w:uiPriority w:val="99"/>
    <w:rsid w:val="002F18CC"/>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4">
    <w:name w:val="xl47504"/>
    <w:basedOn w:val="af1"/>
    <w:uiPriority w:val="99"/>
    <w:rsid w:val="002F18CC"/>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5">
    <w:name w:val="xl47505"/>
    <w:basedOn w:val="af1"/>
    <w:uiPriority w:val="99"/>
    <w:rsid w:val="002F18CC"/>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29">
    <w:name w:val="xl729"/>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0">
    <w:name w:val="xl730"/>
    <w:basedOn w:val="af1"/>
    <w:uiPriority w:val="99"/>
    <w:rsid w:val="002F18C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1">
    <w:name w:val="xl731"/>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4"/>
      <w:szCs w:val="24"/>
      <w:lang w:val="en-US" w:eastAsia="ru-RU" w:bidi="en-US"/>
    </w:rPr>
  </w:style>
  <w:style w:type="paragraph" w:customStyle="1" w:styleId="xl732">
    <w:name w:val="xl732"/>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top"/>
    </w:pPr>
    <w:rPr>
      <w:rFonts w:ascii="Times New Roman" w:eastAsia="Times New Roman" w:hAnsi="Times New Roman" w:cstheme="majorBidi"/>
      <w:spacing w:val="0"/>
      <w:sz w:val="24"/>
      <w:szCs w:val="24"/>
      <w:lang w:val="en-US" w:eastAsia="ru-RU" w:bidi="en-US"/>
    </w:rPr>
  </w:style>
  <w:style w:type="character" w:customStyle="1" w:styleId="85pt0">
    <w:name w:val="Основной текст + 8.5 pt"/>
    <w:basedOn w:val="afffff5"/>
    <w:rsid w:val="002F18CC"/>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2F18CC"/>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a">
    <w:name w:val="Таблицы"/>
    <w:basedOn w:val="affff"/>
    <w:link w:val="afffffff6"/>
    <w:uiPriority w:val="99"/>
    <w:qFormat/>
    <w:rsid w:val="002F18CC"/>
    <w:pPr>
      <w:widowControl/>
      <w:numPr>
        <w:numId w:val="36"/>
      </w:numPr>
      <w:adjustRightInd/>
      <w:spacing w:before="0" w:after="0" w:line="360" w:lineRule="auto"/>
      <w:jc w:val="right"/>
      <w:textAlignment w:val="auto"/>
    </w:pPr>
    <w:rPr>
      <w:rFonts w:eastAsiaTheme="majorEastAsia" w:cstheme="majorBidi"/>
      <w:sz w:val="24"/>
      <w:szCs w:val="24"/>
      <w:lang w:val="en-US" w:bidi="en-US"/>
    </w:rPr>
  </w:style>
  <w:style w:type="character" w:customStyle="1" w:styleId="afffffff6">
    <w:name w:val="Таблицы Знак"/>
    <w:basedOn w:val="affff0"/>
    <w:link w:val="aa"/>
    <w:uiPriority w:val="99"/>
    <w:rsid w:val="002F18CC"/>
    <w:rPr>
      <w:rFonts w:ascii="Arial" w:eastAsiaTheme="majorEastAsia" w:hAnsi="Arial" w:cstheme="majorBidi"/>
      <w:spacing w:val="-5"/>
      <w:sz w:val="24"/>
      <w:szCs w:val="24"/>
      <w:lang w:val="en-US" w:eastAsia="en-US" w:bidi="en-US"/>
    </w:rPr>
  </w:style>
  <w:style w:type="paragraph" w:customStyle="1" w:styleId="xl733">
    <w:name w:val="xl733"/>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4">
    <w:name w:val="xl734"/>
    <w:basedOn w:val="af1"/>
    <w:uiPriority w:val="99"/>
    <w:rsid w:val="002F18C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5">
    <w:name w:val="xl735"/>
    <w:basedOn w:val="af1"/>
    <w:uiPriority w:val="99"/>
    <w:rsid w:val="002F18CC"/>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6">
    <w:name w:val="xl736"/>
    <w:basedOn w:val="af1"/>
    <w:uiPriority w:val="99"/>
    <w:rsid w:val="002F18CC"/>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7">
    <w:name w:val="xl737"/>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8">
    <w:name w:val="xl738"/>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9">
    <w:name w:val="xl739"/>
    <w:basedOn w:val="af1"/>
    <w:uiPriority w:val="99"/>
    <w:rsid w:val="002F18CC"/>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0">
    <w:name w:val="xl740"/>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1">
    <w:name w:val="xl741"/>
    <w:basedOn w:val="af1"/>
    <w:uiPriority w:val="99"/>
    <w:rsid w:val="002F18CC"/>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2">
    <w:name w:val="xl742"/>
    <w:basedOn w:val="af1"/>
    <w:uiPriority w:val="99"/>
    <w:rsid w:val="002F18CC"/>
    <w:pPr>
      <w:widowControl/>
      <w:pBdr>
        <w:top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3">
    <w:name w:val="xl743"/>
    <w:basedOn w:val="af1"/>
    <w:uiPriority w:val="99"/>
    <w:rsid w:val="002F18CC"/>
    <w:pPr>
      <w:widowControl/>
      <w:pBdr>
        <w:top w:val="single" w:sz="8" w:space="0" w:color="auto"/>
        <w:righ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4">
    <w:name w:val="xl744"/>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5">
    <w:name w:val="xl745"/>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6">
    <w:name w:val="xl746"/>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7">
    <w:name w:val="xl747"/>
    <w:basedOn w:val="af1"/>
    <w:uiPriority w:val="99"/>
    <w:rsid w:val="002F18CC"/>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8">
    <w:name w:val="xl748"/>
    <w:basedOn w:val="af1"/>
    <w:uiPriority w:val="99"/>
    <w:rsid w:val="002F18CC"/>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9">
    <w:name w:val="xl749"/>
    <w:basedOn w:val="af1"/>
    <w:uiPriority w:val="99"/>
    <w:rsid w:val="002F18C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0">
    <w:name w:val="xl750"/>
    <w:basedOn w:val="af1"/>
    <w:uiPriority w:val="99"/>
    <w:rsid w:val="002F18C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1">
    <w:name w:val="xl751"/>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2">
    <w:name w:val="xl752"/>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3">
    <w:name w:val="xl753"/>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4">
    <w:name w:val="xl754"/>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5">
    <w:name w:val="xl755"/>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6">
    <w:name w:val="xl756"/>
    <w:basedOn w:val="af1"/>
    <w:uiPriority w:val="99"/>
    <w:rsid w:val="002F18CC"/>
    <w:pPr>
      <w:widowControl/>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57">
    <w:name w:val="xl757"/>
    <w:basedOn w:val="af1"/>
    <w:uiPriority w:val="99"/>
    <w:rsid w:val="002F18CC"/>
    <w:pPr>
      <w:widowControl/>
      <w:pBdr>
        <w:top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58">
    <w:name w:val="xl758"/>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9">
    <w:name w:val="xl759"/>
    <w:basedOn w:val="af1"/>
    <w:uiPriority w:val="99"/>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0">
    <w:name w:val="xl760"/>
    <w:basedOn w:val="af1"/>
    <w:uiPriority w:val="99"/>
    <w:rsid w:val="002F18CC"/>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1">
    <w:name w:val="xl761"/>
    <w:basedOn w:val="af1"/>
    <w:uiPriority w:val="99"/>
    <w:rsid w:val="002F18CC"/>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2">
    <w:name w:val="xl762"/>
    <w:basedOn w:val="af1"/>
    <w:uiPriority w:val="99"/>
    <w:rsid w:val="002F18CC"/>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63">
    <w:name w:val="xl763"/>
    <w:basedOn w:val="af1"/>
    <w:uiPriority w:val="99"/>
    <w:rsid w:val="002F18C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4">
    <w:name w:val="xl764"/>
    <w:basedOn w:val="af1"/>
    <w:uiPriority w:val="99"/>
    <w:rsid w:val="002F18CC"/>
    <w:pPr>
      <w:widowControl/>
      <w:pBdr>
        <w:top w:val="single" w:sz="8" w:space="0" w:color="auto"/>
        <w:right w:val="single" w:sz="8"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5">
    <w:name w:val="xl765"/>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6">
    <w:name w:val="xl766"/>
    <w:basedOn w:val="af1"/>
    <w:uiPriority w:val="99"/>
    <w:rsid w:val="002F18CC"/>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7">
    <w:name w:val="xl767"/>
    <w:basedOn w:val="af1"/>
    <w:uiPriority w:val="99"/>
    <w:rsid w:val="002F18CC"/>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8">
    <w:name w:val="xl768"/>
    <w:basedOn w:val="af1"/>
    <w:uiPriority w:val="99"/>
    <w:rsid w:val="002F18CC"/>
    <w:pPr>
      <w:widowControl/>
      <w:pBdr>
        <w:left w:val="single" w:sz="8"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9">
    <w:name w:val="xl769"/>
    <w:basedOn w:val="af1"/>
    <w:uiPriority w:val="99"/>
    <w:rsid w:val="002F18CC"/>
    <w:pPr>
      <w:widowControl/>
      <w:pBdr>
        <w:top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70">
    <w:name w:val="xl770"/>
    <w:basedOn w:val="af1"/>
    <w:uiPriority w:val="99"/>
    <w:rsid w:val="002F18CC"/>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1">
    <w:name w:val="xl771"/>
    <w:basedOn w:val="af1"/>
    <w:uiPriority w:val="99"/>
    <w:rsid w:val="002F18CC"/>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2">
    <w:name w:val="xl772"/>
    <w:basedOn w:val="af1"/>
    <w:uiPriority w:val="99"/>
    <w:rsid w:val="002F18CC"/>
    <w:pPr>
      <w:widowControl/>
      <w:pBdr>
        <w:top w:val="single" w:sz="8"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3">
    <w:name w:val="xl773"/>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4">
    <w:name w:val="xl774"/>
    <w:basedOn w:val="af1"/>
    <w:uiPriority w:val="99"/>
    <w:rsid w:val="002F18CC"/>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5">
    <w:name w:val="xl775"/>
    <w:basedOn w:val="af1"/>
    <w:uiPriority w:val="99"/>
    <w:rsid w:val="002F18CC"/>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6">
    <w:name w:val="xl776"/>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7">
    <w:name w:val="xl777"/>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8">
    <w:name w:val="xl778"/>
    <w:basedOn w:val="af1"/>
    <w:uiPriority w:val="99"/>
    <w:rsid w:val="002F18CC"/>
    <w:pPr>
      <w:widowControl/>
      <w:pBdr>
        <w:top w:val="single" w:sz="8"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9">
    <w:name w:val="xl779"/>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0">
    <w:name w:val="xl780"/>
    <w:basedOn w:val="af1"/>
    <w:uiPriority w:val="99"/>
    <w:rsid w:val="002F18CC"/>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81">
    <w:name w:val="xl781"/>
    <w:basedOn w:val="af1"/>
    <w:uiPriority w:val="99"/>
    <w:rsid w:val="002F18CC"/>
    <w:pPr>
      <w:widowControl/>
      <w:pBdr>
        <w:top w:val="single" w:sz="8" w:space="0" w:color="auto"/>
        <w:left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8"/>
      <w:szCs w:val="28"/>
      <w:lang w:val="en-US" w:eastAsia="ru-RU" w:bidi="en-US"/>
    </w:rPr>
  </w:style>
  <w:style w:type="paragraph" w:customStyle="1" w:styleId="xl782">
    <w:name w:val="xl782"/>
    <w:basedOn w:val="af1"/>
    <w:uiPriority w:val="99"/>
    <w:rsid w:val="002F18CC"/>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3">
    <w:name w:val="xl783"/>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4">
    <w:name w:val="xl784"/>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5">
    <w:name w:val="xl785"/>
    <w:basedOn w:val="af1"/>
    <w:uiPriority w:val="99"/>
    <w:rsid w:val="002F18CC"/>
    <w:pPr>
      <w:widowControl/>
      <w:pBdr>
        <w:top w:val="single" w:sz="8"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6">
    <w:name w:val="xl786"/>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7">
    <w:name w:val="xl787"/>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8">
    <w:name w:val="xl788"/>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9">
    <w:name w:val="xl789"/>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90">
    <w:name w:val="xl790"/>
    <w:basedOn w:val="af1"/>
    <w:uiPriority w:val="99"/>
    <w:rsid w:val="002F18CC"/>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91">
    <w:name w:val="xl791"/>
    <w:basedOn w:val="af1"/>
    <w:uiPriority w:val="99"/>
    <w:rsid w:val="002F18CC"/>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2">
    <w:name w:val="xl792"/>
    <w:basedOn w:val="af1"/>
    <w:uiPriority w:val="99"/>
    <w:rsid w:val="002F18CC"/>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3">
    <w:name w:val="xl793"/>
    <w:basedOn w:val="af1"/>
    <w:uiPriority w:val="99"/>
    <w:rsid w:val="002F18CC"/>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4">
    <w:name w:val="xl794"/>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5">
    <w:name w:val="xl795"/>
    <w:basedOn w:val="af1"/>
    <w:uiPriority w:val="99"/>
    <w:rsid w:val="002F18CC"/>
    <w:pPr>
      <w:widowControl/>
      <w:pBdr>
        <w:top w:val="single" w:sz="4" w:space="0" w:color="auto"/>
        <w:left w:val="single" w:sz="8"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6">
    <w:name w:val="xl796"/>
    <w:basedOn w:val="af1"/>
    <w:uiPriority w:val="99"/>
    <w:rsid w:val="002F18CC"/>
    <w:pPr>
      <w:widowControl/>
      <w:pBdr>
        <w:top w:val="single" w:sz="4" w:space="0" w:color="auto"/>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7">
    <w:name w:val="xl797"/>
    <w:basedOn w:val="af1"/>
    <w:uiPriority w:val="99"/>
    <w:rsid w:val="002F18CC"/>
    <w:pPr>
      <w:widowControl/>
      <w:pBdr>
        <w:top w:val="single" w:sz="8" w:space="0" w:color="auto"/>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8">
    <w:name w:val="xl798"/>
    <w:basedOn w:val="af1"/>
    <w:uiPriority w:val="99"/>
    <w:rsid w:val="002F18CC"/>
    <w:pPr>
      <w:widowControl/>
      <w:pBdr>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9">
    <w:name w:val="xl799"/>
    <w:basedOn w:val="af1"/>
    <w:uiPriority w:val="99"/>
    <w:rsid w:val="002F18CC"/>
    <w:pPr>
      <w:widowControl/>
      <w:pBdr>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1860">
    <w:name w:val="xl1860"/>
    <w:basedOn w:val="af1"/>
    <w:uiPriority w:val="99"/>
    <w:rsid w:val="002F18CC"/>
    <w:pPr>
      <w:widowControl/>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1">
    <w:name w:val="xl1861"/>
    <w:basedOn w:val="af1"/>
    <w:rsid w:val="002F18CC"/>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2">
    <w:name w:val="xl1862"/>
    <w:basedOn w:val="af1"/>
    <w:rsid w:val="002F18CC"/>
    <w:pPr>
      <w:widowControl/>
      <w:pBdr>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3">
    <w:name w:val="xl1863"/>
    <w:basedOn w:val="af1"/>
    <w:rsid w:val="002F18CC"/>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4">
    <w:name w:val="xl1864"/>
    <w:basedOn w:val="af1"/>
    <w:rsid w:val="002F18CC"/>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65">
    <w:name w:val="xl1865"/>
    <w:basedOn w:val="af1"/>
    <w:rsid w:val="002F18CC"/>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spacing w:val="0"/>
      <w:sz w:val="18"/>
      <w:szCs w:val="18"/>
      <w:lang w:val="en-US" w:eastAsia="ru-RU" w:bidi="en-US"/>
    </w:rPr>
  </w:style>
  <w:style w:type="paragraph" w:customStyle="1" w:styleId="xl1866">
    <w:name w:val="xl1866"/>
    <w:basedOn w:val="af1"/>
    <w:rsid w:val="002F18CC"/>
    <w:pPr>
      <w:widowControl/>
      <w:pBdr>
        <w:top w:val="single" w:sz="4" w:space="0" w:color="auto"/>
        <w:bottom w:val="single" w:sz="4" w:space="0" w:color="auto"/>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7">
    <w:name w:val="xl1867"/>
    <w:basedOn w:val="af1"/>
    <w:rsid w:val="002F18CC"/>
    <w:pPr>
      <w:widowControl/>
      <w:pBdr>
        <w:top w:val="single" w:sz="4" w:space="0" w:color="auto"/>
        <w:left w:val="single" w:sz="4" w:space="0" w:color="auto"/>
        <w:bottom w:val="single" w:sz="4" w:space="0" w:color="auto"/>
      </w:pBdr>
      <w:shd w:val="thinReverseDiagStripe" w:color="C0C0C0" w:fill="auto"/>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8">
    <w:name w:val="xl1868"/>
    <w:basedOn w:val="af1"/>
    <w:rsid w:val="002F18CC"/>
    <w:pPr>
      <w:widowControl/>
      <w:pBdr>
        <w:top w:val="single" w:sz="4" w:space="0" w:color="auto"/>
        <w:bottom w:val="single" w:sz="4" w:space="0" w:color="auto"/>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9">
    <w:name w:val="xl1869"/>
    <w:basedOn w:val="af1"/>
    <w:rsid w:val="002F18CC"/>
    <w:pPr>
      <w:widowControl/>
      <w:pBdr>
        <w:top w:val="single" w:sz="4" w:space="0" w:color="auto"/>
        <w:left w:val="single" w:sz="4" w:space="7"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0">
    <w:name w:val="xl1870"/>
    <w:basedOn w:val="af1"/>
    <w:rsid w:val="002F18CC"/>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1">
    <w:name w:val="xl1871"/>
    <w:basedOn w:val="af1"/>
    <w:rsid w:val="002F18CC"/>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72">
    <w:name w:val="xl187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3">
    <w:name w:val="xl1873"/>
    <w:basedOn w:val="af1"/>
    <w:rsid w:val="002F18CC"/>
    <w:pPr>
      <w:widowControl/>
      <w:pBdr>
        <w:top w:val="single" w:sz="4" w:space="0" w:color="auto"/>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spacing w:val="0"/>
      <w:sz w:val="18"/>
      <w:szCs w:val="18"/>
      <w:lang w:val="en-US" w:eastAsia="ru-RU" w:bidi="en-US"/>
    </w:rPr>
  </w:style>
  <w:style w:type="paragraph" w:customStyle="1" w:styleId="xl1874">
    <w:name w:val="xl1874"/>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5">
    <w:name w:val="xl1875"/>
    <w:basedOn w:val="af1"/>
    <w:rsid w:val="002F18CC"/>
    <w:pPr>
      <w:widowControl/>
      <w:pBdr>
        <w:top w:val="single" w:sz="4" w:space="0" w:color="auto"/>
        <w:bottom w:val="single" w:sz="4" w:space="0" w:color="auto"/>
        <w:right w:val="single" w:sz="4" w:space="0" w:color="333333"/>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6">
    <w:name w:val="xl1876"/>
    <w:basedOn w:val="af1"/>
    <w:rsid w:val="002F18CC"/>
    <w:pPr>
      <w:widowControl/>
      <w:pBdr>
        <w:top w:val="single" w:sz="4" w:space="0" w:color="auto"/>
        <w:left w:val="single" w:sz="4" w:space="0" w:color="auto"/>
        <w:bottom w:val="single" w:sz="4" w:space="0" w:color="auto"/>
        <w:right w:val="single" w:sz="4" w:space="0" w:color="333333"/>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7">
    <w:name w:val="xl1877"/>
    <w:basedOn w:val="af1"/>
    <w:rsid w:val="002F18CC"/>
    <w:pPr>
      <w:widowControl/>
      <w:pBdr>
        <w:top w:val="single" w:sz="4" w:space="0" w:color="auto"/>
        <w:bottom w:val="single" w:sz="4" w:space="0" w:color="auto"/>
        <w:right w:val="single" w:sz="4" w:space="0" w:color="333333"/>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8">
    <w:name w:val="xl1878"/>
    <w:basedOn w:val="af1"/>
    <w:rsid w:val="002F18CC"/>
    <w:pPr>
      <w:widowControl/>
      <w:pBdr>
        <w:top w:val="single" w:sz="4" w:space="0" w:color="auto"/>
        <w:bottom w:val="single" w:sz="4" w:space="0" w:color="auto"/>
        <w:right w:val="single" w:sz="4" w:space="0" w:color="333333"/>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9">
    <w:name w:val="xl1879"/>
    <w:basedOn w:val="af1"/>
    <w:rsid w:val="002F18CC"/>
    <w:pPr>
      <w:widowControl/>
      <w:pBdr>
        <w:top w:val="single" w:sz="4" w:space="0" w:color="auto"/>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0">
    <w:name w:val="xl1880"/>
    <w:basedOn w:val="af1"/>
    <w:rsid w:val="002F18CC"/>
    <w:pPr>
      <w:widowControl/>
      <w:pBdr>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1">
    <w:name w:val="xl1881"/>
    <w:basedOn w:val="af1"/>
    <w:rsid w:val="002F18CC"/>
    <w:pPr>
      <w:widowControl/>
      <w:pBdr>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2">
    <w:name w:val="xl1882"/>
    <w:basedOn w:val="af1"/>
    <w:rsid w:val="002F18CC"/>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83">
    <w:name w:val="xl1883"/>
    <w:basedOn w:val="af1"/>
    <w:rsid w:val="002F18CC"/>
    <w:pPr>
      <w:widowControl/>
      <w:pBdr>
        <w:top w:val="single" w:sz="4" w:space="0" w:color="auto"/>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4">
    <w:name w:val="xl1884"/>
    <w:basedOn w:val="af1"/>
    <w:rsid w:val="002F18CC"/>
    <w:pPr>
      <w:widowControl/>
      <w:pBdr>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5">
    <w:name w:val="xl1885"/>
    <w:basedOn w:val="af1"/>
    <w:rsid w:val="002F18CC"/>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6">
    <w:name w:val="xl1886"/>
    <w:basedOn w:val="af1"/>
    <w:rsid w:val="002F18CC"/>
    <w:pPr>
      <w:widowControl/>
      <w:pBdr>
        <w:top w:val="single" w:sz="4" w:space="0" w:color="auto"/>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7">
    <w:name w:val="xl1887"/>
    <w:basedOn w:val="af1"/>
    <w:rsid w:val="002F18CC"/>
    <w:pPr>
      <w:widowControl/>
      <w:pBdr>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8">
    <w:name w:val="xl1888"/>
    <w:basedOn w:val="af1"/>
    <w:rsid w:val="002F18CC"/>
    <w:pPr>
      <w:widowControl/>
      <w:pBdr>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9">
    <w:name w:val="xl1889"/>
    <w:basedOn w:val="af1"/>
    <w:rsid w:val="002F18CC"/>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0">
    <w:name w:val="xl1890"/>
    <w:basedOn w:val="af1"/>
    <w:rsid w:val="002F18CC"/>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1">
    <w:name w:val="xl1891"/>
    <w:basedOn w:val="af1"/>
    <w:rsid w:val="002F18CC"/>
    <w:pPr>
      <w:widowControl/>
      <w:pBdr>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2">
    <w:name w:val="xl1892"/>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3">
    <w:name w:val="xl1893"/>
    <w:basedOn w:val="af1"/>
    <w:rsid w:val="002F18CC"/>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50738">
    <w:name w:val="xl50738"/>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9">
    <w:name w:val="xl50739"/>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0">
    <w:name w:val="xl50740"/>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1">
    <w:name w:val="xl50741"/>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2">
    <w:name w:val="xl50742"/>
    <w:basedOn w:val="af1"/>
    <w:uiPriority w:val="99"/>
    <w:rsid w:val="002F18CC"/>
    <w:pPr>
      <w:widowControl/>
      <w:pBdr>
        <w:top w:val="single" w:sz="4" w:space="0" w:color="auto"/>
        <w:left w:val="single" w:sz="4" w:space="0" w:color="auto"/>
        <w:bottom w:val="single" w:sz="4" w:space="0" w:color="auto"/>
        <w:right w:val="single" w:sz="8"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3">
    <w:name w:val="xl50743"/>
    <w:basedOn w:val="af1"/>
    <w:uiPriority w:val="99"/>
    <w:rsid w:val="002F18CC"/>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4">
    <w:name w:val="xl50744"/>
    <w:basedOn w:val="af1"/>
    <w:uiPriority w:val="99"/>
    <w:rsid w:val="002F18CC"/>
    <w:pPr>
      <w:widowControl/>
      <w:pBdr>
        <w:top w:val="single" w:sz="4" w:space="0" w:color="auto"/>
        <w:left w:val="single" w:sz="8"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5">
    <w:name w:val="xl50745"/>
    <w:basedOn w:val="af1"/>
    <w:uiPriority w:val="99"/>
    <w:rsid w:val="002F18CC"/>
    <w:pPr>
      <w:widowControl/>
      <w:pBdr>
        <w:top w:val="single" w:sz="4" w:space="0" w:color="auto"/>
        <w:left w:val="single" w:sz="4"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6">
    <w:name w:val="xl50746"/>
    <w:basedOn w:val="af1"/>
    <w:uiPriority w:val="99"/>
    <w:rsid w:val="002F18CC"/>
    <w:pPr>
      <w:widowControl/>
      <w:pBdr>
        <w:top w:val="single" w:sz="4" w:space="0" w:color="auto"/>
        <w:left w:val="single" w:sz="4" w:space="0" w:color="auto"/>
        <w:bottom w:val="single" w:sz="8"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7">
    <w:name w:val="xl50747"/>
    <w:basedOn w:val="af1"/>
    <w:uiPriority w:val="99"/>
    <w:rsid w:val="002F18CC"/>
    <w:pPr>
      <w:widowControl/>
      <w:pBdr>
        <w:top w:val="single" w:sz="4" w:space="0" w:color="auto"/>
        <w:left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8">
    <w:name w:val="xl50748"/>
    <w:basedOn w:val="af1"/>
    <w:uiPriority w:val="99"/>
    <w:rsid w:val="002F18CC"/>
    <w:pPr>
      <w:widowControl/>
      <w:pBdr>
        <w:top w:val="single" w:sz="4" w:space="0" w:color="auto"/>
        <w:left w:val="single" w:sz="4"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9">
    <w:name w:val="xl50749"/>
    <w:basedOn w:val="af1"/>
    <w:uiPriority w:val="99"/>
    <w:rsid w:val="002F18CC"/>
    <w:pPr>
      <w:widowControl/>
      <w:pBdr>
        <w:top w:val="single" w:sz="4" w:space="0" w:color="auto"/>
        <w:left w:val="single" w:sz="4"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afffffff7">
    <w:name w:val="Мой Текст Знак"/>
    <w:basedOn w:val="af2"/>
    <w:link w:val="afffffff8"/>
    <w:locked/>
    <w:rsid w:val="002F18CC"/>
    <w:rPr>
      <w:rFonts w:ascii="Calibri" w:eastAsia="Calibri" w:hAnsi="Calibri" w:cs="Calibri"/>
      <w:sz w:val="24"/>
      <w:szCs w:val="28"/>
    </w:rPr>
  </w:style>
  <w:style w:type="paragraph" w:customStyle="1" w:styleId="afffffff8">
    <w:name w:val="Мой Текст"/>
    <w:basedOn w:val="af1"/>
    <w:link w:val="afffffff7"/>
    <w:qFormat/>
    <w:rsid w:val="002F18CC"/>
    <w:pPr>
      <w:widowControl/>
      <w:adjustRightInd/>
      <w:spacing w:before="0" w:after="0" w:line="360" w:lineRule="auto"/>
      <w:ind w:firstLine="851"/>
      <w:textAlignment w:val="auto"/>
    </w:pPr>
    <w:rPr>
      <w:rFonts w:ascii="Calibri" w:eastAsia="Calibri" w:hAnsi="Calibri" w:cs="Calibri"/>
      <w:spacing w:val="0"/>
      <w:sz w:val="24"/>
      <w:szCs w:val="28"/>
      <w:lang w:eastAsia="ru-RU"/>
    </w:rPr>
  </w:style>
  <w:style w:type="paragraph" w:customStyle="1" w:styleId="af">
    <w:name w:val="Перечисление без номера"/>
    <w:basedOn w:val="af1"/>
    <w:link w:val="afffffff9"/>
    <w:qFormat/>
    <w:rsid w:val="002F18CC"/>
    <w:pPr>
      <w:widowControl/>
      <w:numPr>
        <w:numId w:val="37"/>
      </w:numPr>
      <w:adjustRightInd/>
      <w:spacing w:before="0" w:after="0" w:line="360" w:lineRule="auto"/>
      <w:ind w:left="1570" w:hanging="357"/>
      <w:textAlignment w:val="auto"/>
    </w:pPr>
    <w:rPr>
      <w:rFonts w:ascii="Times New Roman" w:eastAsia="Calibri" w:hAnsi="Times New Roman" w:cstheme="majorBidi"/>
      <w:spacing w:val="0"/>
      <w:sz w:val="24"/>
      <w:szCs w:val="28"/>
      <w:lang w:val="en-US" w:bidi="en-US"/>
    </w:rPr>
  </w:style>
  <w:style w:type="character" w:customStyle="1" w:styleId="afffffff9">
    <w:name w:val="Перечисление без номера Знак"/>
    <w:basedOn w:val="af2"/>
    <w:link w:val="af"/>
    <w:rsid w:val="002F18CC"/>
    <w:rPr>
      <w:rFonts w:eastAsia="Calibri" w:cstheme="majorBidi"/>
      <w:sz w:val="24"/>
      <w:szCs w:val="28"/>
      <w:lang w:val="en-US" w:eastAsia="en-US" w:bidi="en-US"/>
    </w:rPr>
  </w:style>
  <w:style w:type="paragraph" w:customStyle="1" w:styleId="xl51718">
    <w:name w:val="xl51718"/>
    <w:basedOn w:val="af1"/>
    <w:uiPriority w:val="99"/>
    <w:rsid w:val="002F18CC"/>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19">
    <w:name w:val="xl51719"/>
    <w:basedOn w:val="af1"/>
    <w:uiPriority w:val="99"/>
    <w:rsid w:val="002F18CC"/>
    <w:pPr>
      <w:widowControl/>
      <w:shd w:val="clear" w:color="000000" w:fill="FFFF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0">
    <w:name w:val="xl51720"/>
    <w:basedOn w:val="af1"/>
    <w:uiPriority w:val="99"/>
    <w:rsid w:val="002F18CC"/>
    <w:pPr>
      <w:widowControl/>
      <w:pBdr>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1">
    <w:name w:val="xl51721"/>
    <w:basedOn w:val="af1"/>
    <w:uiPriority w:val="99"/>
    <w:rsid w:val="002F18CC"/>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2">
    <w:name w:val="xl51722"/>
    <w:basedOn w:val="af1"/>
    <w:uiPriority w:val="99"/>
    <w:rsid w:val="002F18CC"/>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3">
    <w:name w:val="xl51723"/>
    <w:basedOn w:val="af1"/>
    <w:uiPriority w:val="99"/>
    <w:rsid w:val="002F18CC"/>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4">
    <w:name w:val="xl51724"/>
    <w:basedOn w:val="af1"/>
    <w:uiPriority w:val="99"/>
    <w:rsid w:val="002F18CC"/>
    <w:pPr>
      <w:widowControl/>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5">
    <w:name w:val="xl51725"/>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6">
    <w:name w:val="xl51726"/>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7">
    <w:name w:val="xl51727"/>
    <w:basedOn w:val="af1"/>
    <w:uiPriority w:val="99"/>
    <w:rsid w:val="002F18CC"/>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8">
    <w:name w:val="xl51728"/>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9">
    <w:name w:val="xl51729"/>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0">
    <w:name w:val="xl51730"/>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1">
    <w:name w:val="xl51731"/>
    <w:basedOn w:val="af1"/>
    <w:uiPriority w:val="99"/>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2">
    <w:name w:val="xl51732"/>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3">
    <w:name w:val="xl51733"/>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FF0000"/>
      <w:spacing w:val="0"/>
      <w:sz w:val="20"/>
      <w:szCs w:val="20"/>
      <w:lang w:val="en-US" w:eastAsia="ru-RU" w:bidi="en-US"/>
    </w:rPr>
  </w:style>
  <w:style w:type="paragraph" w:customStyle="1" w:styleId="xl51734">
    <w:name w:val="xl51734"/>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5">
    <w:name w:val="xl51735"/>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6">
    <w:name w:val="xl51736"/>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7">
    <w:name w:val="xl51737"/>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8">
    <w:name w:val="xl51738"/>
    <w:basedOn w:val="af1"/>
    <w:uiPriority w:val="99"/>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39">
    <w:name w:val="xl51739"/>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0">
    <w:name w:val="xl51740"/>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1">
    <w:name w:val="xl51741"/>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2">
    <w:name w:val="xl51742"/>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3">
    <w:name w:val="xl51743"/>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4">
    <w:name w:val="xl51744"/>
    <w:basedOn w:val="af1"/>
    <w:uiPriority w:val="99"/>
    <w:rsid w:val="002F18CC"/>
    <w:pPr>
      <w:widowControl/>
      <w:pBdr>
        <w:top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5">
    <w:name w:val="xl51745"/>
    <w:basedOn w:val="af1"/>
    <w:uiPriority w:val="99"/>
    <w:rsid w:val="002F18CC"/>
    <w:pPr>
      <w:widowControl/>
      <w:pBdr>
        <w:top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6">
    <w:name w:val="xl51746"/>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7">
    <w:name w:val="xl51747"/>
    <w:basedOn w:val="af1"/>
    <w:uiPriority w:val="99"/>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8">
    <w:name w:val="xl51748"/>
    <w:basedOn w:val="af1"/>
    <w:uiPriority w:val="99"/>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49">
    <w:name w:val="xl51749"/>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0">
    <w:name w:val="xl51750"/>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1">
    <w:name w:val="xl51751"/>
    <w:basedOn w:val="af1"/>
    <w:uiPriority w:val="99"/>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2">
    <w:name w:val="xl51752"/>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3">
    <w:name w:val="xl51753"/>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4">
    <w:name w:val="xl51754"/>
    <w:basedOn w:val="af1"/>
    <w:uiPriority w:val="99"/>
    <w:rsid w:val="002F18CC"/>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5">
    <w:name w:val="xl51755"/>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6">
    <w:name w:val="xl51756"/>
    <w:basedOn w:val="af1"/>
    <w:uiPriority w:val="99"/>
    <w:rsid w:val="002F18CC"/>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7">
    <w:name w:val="xl51757"/>
    <w:basedOn w:val="af1"/>
    <w:uiPriority w:val="99"/>
    <w:rsid w:val="002F18CC"/>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8">
    <w:name w:val="xl51758"/>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59">
    <w:name w:val="xl51759"/>
    <w:basedOn w:val="af1"/>
    <w:uiPriority w:val="99"/>
    <w:rsid w:val="002F18CC"/>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60">
    <w:name w:val="xl51760"/>
    <w:basedOn w:val="af1"/>
    <w:uiPriority w:val="99"/>
    <w:rsid w:val="002F18CC"/>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1">
    <w:name w:val="xl51761"/>
    <w:basedOn w:val="af1"/>
    <w:uiPriority w:val="99"/>
    <w:rsid w:val="002F18CC"/>
    <w:pPr>
      <w:widowControl/>
      <w:pBdr>
        <w:top w:val="single" w:sz="8" w:space="0" w:color="auto"/>
        <w:bottom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2">
    <w:name w:val="xl51762"/>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3">
    <w:name w:val="xl51763"/>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4">
    <w:name w:val="xl51764"/>
    <w:basedOn w:val="af1"/>
    <w:uiPriority w:val="99"/>
    <w:rsid w:val="002F18CC"/>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5">
    <w:name w:val="xl51765"/>
    <w:basedOn w:val="af1"/>
    <w:uiPriority w:val="99"/>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6">
    <w:name w:val="xl51766"/>
    <w:basedOn w:val="af1"/>
    <w:uiPriority w:val="99"/>
    <w:rsid w:val="002F18CC"/>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7">
    <w:name w:val="xl51767"/>
    <w:basedOn w:val="af1"/>
    <w:uiPriority w:val="99"/>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8">
    <w:name w:val="xl51768"/>
    <w:basedOn w:val="af1"/>
    <w:uiPriority w:val="99"/>
    <w:rsid w:val="002F18CC"/>
    <w:pPr>
      <w:widowControl/>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9">
    <w:name w:val="xl51769"/>
    <w:basedOn w:val="af1"/>
    <w:uiPriority w:val="99"/>
    <w:rsid w:val="002F18CC"/>
    <w:pPr>
      <w:widowControl/>
      <w:pBdr>
        <w:bottom w:val="single" w:sz="8" w:space="0" w:color="auto"/>
        <w:right w:val="single" w:sz="8" w:space="0" w:color="auto"/>
      </w:pBdr>
      <w:adjustRightInd/>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70">
    <w:name w:val="xl51770"/>
    <w:basedOn w:val="af1"/>
    <w:uiPriority w:val="99"/>
    <w:rsid w:val="002F18CC"/>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1">
    <w:name w:val="xl51771"/>
    <w:basedOn w:val="af1"/>
    <w:uiPriority w:val="99"/>
    <w:rsid w:val="002F18CC"/>
    <w:pPr>
      <w:widowControl/>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1772">
    <w:name w:val="xl51772"/>
    <w:basedOn w:val="af1"/>
    <w:uiPriority w:val="99"/>
    <w:rsid w:val="002F18CC"/>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3">
    <w:name w:val="xl51773"/>
    <w:basedOn w:val="af1"/>
    <w:uiPriority w:val="99"/>
    <w:rsid w:val="002F18CC"/>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numbering" w:customStyle="1" w:styleId="92">
    <w:name w:val="Нет списка9"/>
    <w:next w:val="af4"/>
    <w:uiPriority w:val="99"/>
    <w:semiHidden/>
    <w:unhideWhenUsed/>
    <w:rsid w:val="002F18CC"/>
  </w:style>
  <w:style w:type="character" w:customStyle="1" w:styleId="220">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2"/>
    <w:uiPriority w:val="9"/>
    <w:semiHidden/>
    <w:rsid w:val="002F18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1"/>
    <w:rsid w:val="002F18CC"/>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36">
    <w:name w:val="xl36"/>
    <w:basedOn w:val="af1"/>
    <w:rsid w:val="002F18CC"/>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7">
    <w:name w:val="xl37"/>
    <w:basedOn w:val="af1"/>
    <w:rsid w:val="002F18CC"/>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38">
    <w:name w:val="xl38"/>
    <w:basedOn w:val="af1"/>
    <w:rsid w:val="002F18CC"/>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9">
    <w:name w:val="xl39"/>
    <w:basedOn w:val="af1"/>
    <w:rsid w:val="002F18CC"/>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0">
    <w:name w:val="xl40"/>
    <w:basedOn w:val="af1"/>
    <w:rsid w:val="002F18CC"/>
    <w:pPr>
      <w:widowControl/>
      <w:pBdr>
        <w:top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1">
    <w:name w:val="xl41"/>
    <w:basedOn w:val="af1"/>
    <w:rsid w:val="002F18CC"/>
    <w:pPr>
      <w:widowControl/>
      <w:pBdr>
        <w:top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2">
    <w:name w:val="xl42"/>
    <w:basedOn w:val="af1"/>
    <w:rsid w:val="002F18CC"/>
    <w:pPr>
      <w:widowControl/>
      <w:pBdr>
        <w:top w:val="single" w:sz="4" w:space="0" w:color="BCBCBC"/>
        <w:left w:val="single" w:sz="4" w:space="0" w:color="BCBCBC"/>
        <w:bottom w:val="single" w:sz="4" w:space="0" w:color="BCBCBC"/>
        <w:right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3">
    <w:name w:val="xl43"/>
    <w:basedOn w:val="af1"/>
    <w:rsid w:val="002F18CC"/>
    <w:pPr>
      <w:widowControl/>
      <w:pBdr>
        <w:top w:val="single" w:sz="4" w:space="0" w:color="BCBCBC"/>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4">
    <w:name w:val="xl44"/>
    <w:basedOn w:val="af1"/>
    <w:rsid w:val="002F18CC"/>
    <w:pPr>
      <w:widowControl/>
      <w:pBdr>
        <w:top w:val="single" w:sz="4" w:space="0" w:color="BCBCBC"/>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5">
    <w:name w:val="xl45"/>
    <w:basedOn w:val="af1"/>
    <w:rsid w:val="002F18CC"/>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46">
    <w:name w:val="xl46"/>
    <w:basedOn w:val="af1"/>
    <w:rsid w:val="002F18CC"/>
    <w:pPr>
      <w:widowControl/>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7">
    <w:name w:val="xl47"/>
    <w:basedOn w:val="af1"/>
    <w:rsid w:val="002F18CC"/>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8">
    <w:name w:val="xl48"/>
    <w:basedOn w:val="af1"/>
    <w:rsid w:val="002F18CC"/>
    <w:pPr>
      <w:widowControl/>
      <w:pBdr>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9">
    <w:name w:val="xl49"/>
    <w:basedOn w:val="af1"/>
    <w:rsid w:val="002F18CC"/>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50">
    <w:name w:val="xl50"/>
    <w:basedOn w:val="af1"/>
    <w:rsid w:val="002F18CC"/>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51">
    <w:name w:val="xl51"/>
    <w:basedOn w:val="af1"/>
    <w:rsid w:val="002F18CC"/>
    <w:pPr>
      <w:widowControl/>
      <w:pBdr>
        <w:top w:val="single" w:sz="4" w:space="0" w:color="BCBCBC"/>
        <w:left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BCBCBC"/>
      <w:spacing w:val="0"/>
      <w:sz w:val="24"/>
      <w:szCs w:val="24"/>
      <w:lang w:val="en-US" w:eastAsia="ru-RU" w:bidi="en-US"/>
    </w:rPr>
  </w:style>
  <w:style w:type="paragraph" w:customStyle="1" w:styleId="xl52">
    <w:name w:val="xl52"/>
    <w:basedOn w:val="af1"/>
    <w:rsid w:val="002F18CC"/>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3">
    <w:name w:val="xl53"/>
    <w:basedOn w:val="af1"/>
    <w:rsid w:val="002F18CC"/>
    <w:pPr>
      <w:widowControl/>
      <w:pBdr>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4">
    <w:name w:val="xl54"/>
    <w:basedOn w:val="af1"/>
    <w:rsid w:val="002F18CC"/>
    <w:pPr>
      <w:widowControl/>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5">
    <w:name w:val="xl55"/>
    <w:basedOn w:val="af1"/>
    <w:rsid w:val="002F18CC"/>
    <w:pPr>
      <w:widowControl/>
      <w:pBdr>
        <w:top w:val="single" w:sz="4" w:space="0" w:color="BCBCBC"/>
        <w:bottom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D9D9D9"/>
      <w:spacing w:val="0"/>
      <w:sz w:val="24"/>
      <w:szCs w:val="24"/>
      <w:lang w:val="en-US" w:eastAsia="ru-RU" w:bidi="en-US"/>
    </w:rPr>
  </w:style>
  <w:style w:type="paragraph" w:customStyle="1" w:styleId="xl56">
    <w:name w:val="xl56"/>
    <w:basedOn w:val="af1"/>
    <w:rsid w:val="002F18CC"/>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7">
    <w:name w:val="xl57"/>
    <w:basedOn w:val="af1"/>
    <w:rsid w:val="002F18CC"/>
    <w:pPr>
      <w:widowControl/>
      <w:pBdr>
        <w:top w:val="single" w:sz="4" w:space="0" w:color="BCBCBC"/>
        <w:left w:val="single" w:sz="4" w:space="0" w:color="BCBCBC"/>
        <w:bottom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8">
    <w:name w:val="xl58"/>
    <w:basedOn w:val="af1"/>
    <w:rsid w:val="002F18CC"/>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59">
    <w:name w:val="xl59"/>
    <w:basedOn w:val="af1"/>
    <w:rsid w:val="002F18CC"/>
    <w:pPr>
      <w:widowControl/>
      <w:pBdr>
        <w:top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0">
    <w:name w:val="xl60"/>
    <w:basedOn w:val="af1"/>
    <w:rsid w:val="002F18CC"/>
    <w:pPr>
      <w:widowControl/>
      <w:pBdr>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1">
    <w:name w:val="xl61"/>
    <w:basedOn w:val="af1"/>
    <w:rsid w:val="002F18CC"/>
    <w:pPr>
      <w:widowControl/>
      <w:pBdr>
        <w:top w:val="single" w:sz="4" w:space="0" w:color="BCBCBC"/>
        <w:left w:val="single" w:sz="4" w:space="0" w:color="BCBCBC"/>
        <w:bottom w:val="single" w:sz="4" w:space="0" w:color="BCBCBC"/>
        <w:right w:val="single" w:sz="4" w:space="0" w:color="BCBCBC"/>
      </w:pBdr>
      <w:shd w:val="clear" w:color="auto" w:fill="FFFFC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62">
    <w:name w:val="xl62"/>
    <w:basedOn w:val="af1"/>
    <w:rsid w:val="002F18CC"/>
    <w:pPr>
      <w:widowControl/>
      <w:pBdr>
        <w:top w:val="single" w:sz="4" w:space="0" w:color="BCBCBC"/>
        <w:left w:val="single" w:sz="4" w:space="0" w:color="BCBCBC"/>
        <w:bottom w:val="single" w:sz="4" w:space="0" w:color="BCBCBC"/>
        <w:right w:val="single" w:sz="4" w:space="0" w:color="BCBCBC"/>
      </w:pBdr>
      <w:shd w:val="clear" w:color="auto" w:fill="D7EAD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85pt1">
    <w:name w:val="Колонтитул + 8.5 pt"/>
    <w:aliases w:val="Не полужирный"/>
    <w:basedOn w:val="4c"/>
    <w:rsid w:val="002F18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2"/>
    <w:rsid w:val="002F18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5"/>
    <w:rsid w:val="002F18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3">
    <w:name w:val="Простая таблица 12"/>
    <w:basedOn w:val="af3"/>
    <w:next w:val="1f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3"/>
    <w:next w:val="29"/>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3"/>
    <w:next w:val="3f0"/>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Классическая таблица 12"/>
    <w:basedOn w:val="af3"/>
    <w:next w:val="1f0"/>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3"/>
    <w:next w:val="2c"/>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3"/>
    <w:next w:val="2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3"/>
    <w:next w:val="3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3"/>
    <w:next w:val="47"/>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3"/>
    <w:next w:val="5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3"/>
    <w:next w:val="1f6"/>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3"/>
    <w:next w:val="2f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3"/>
    <w:next w:val="54"/>
    <w:semiHidden/>
    <w:unhideWhenUs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3"/>
    <w:next w:val="82"/>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3"/>
    <w:next w:val="-10"/>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3"/>
    <w:next w:val="-20"/>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4">
    <w:name w:val="Современная таблица2"/>
    <w:basedOn w:val="af3"/>
    <w:next w:val="afffa"/>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5">
    <w:name w:val="Изысканная таблица2"/>
    <w:basedOn w:val="af3"/>
    <w:next w:val="afffe"/>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6">
    <w:name w:val="Стандартная таблица2"/>
    <w:basedOn w:val="af3"/>
    <w:next w:val="afffb"/>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3"/>
    <w:next w:val="1f2"/>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3"/>
    <w:next w:val="2a"/>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3"/>
    <w:next w:val="-1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3"/>
    <w:next w:val="-2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3"/>
    <w:next w:val="-3"/>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3"/>
    <w:next w:val="2-4"/>
    <w:uiPriority w:val="64"/>
    <w:unhideWhenUsed/>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7">
    <w:name w:val="Папушкин2"/>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3"/>
    <w:uiPriority w:val="60"/>
    <w:rsid w:val="002F18CC"/>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0">
    <w:name w:val="Средний список 1211"/>
    <w:basedOn w:val="af3"/>
    <w:uiPriority w:val="65"/>
    <w:rsid w:val="002F18CC"/>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imes New Roman CYR" w:eastAsia="Times New Roman" w:hAnsi="Times New Roman CYR"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3"/>
    <w:uiPriority w:val="60"/>
    <w:rsid w:val="002F18CC"/>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3">
    <w:name w:val="Светлая заливка11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3"/>
    <w:uiPriority w:val="60"/>
    <w:rsid w:val="002F18CC"/>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9">
    <w:name w:val="рпдлпжлопж1"/>
    <w:basedOn w:val="af3"/>
    <w:uiPriority w:val="99"/>
    <w:rsid w:val="002F18CC"/>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d">
    <w:name w:val="Папушкин11"/>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3"/>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Столбцы таблицы 211"/>
    <w:basedOn w:val="af3"/>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Современная таблица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3">
    <w:name w:val="Простая таблица 2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
    <w:name w:val="Стандартная таблица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
    <w:name w:val="Изящная таблица 2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0">
    <w:name w:val="Изысканная таблица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Классическая таблица 2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3"/>
    <w:uiPriority w:val="64"/>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0">
    <w:name w:val="Светлая заливка21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3"/>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7">
    <w:name w:val="Заголовок 3 ур1"/>
    <w:uiPriority w:val="99"/>
    <w:rsid w:val="002F18CC"/>
  </w:style>
  <w:style w:type="numbering" w:customStyle="1" w:styleId="111115">
    <w:name w:val="1 / 1.1 / 1.1.5"/>
    <w:basedOn w:val="af4"/>
    <w:next w:val="111111"/>
    <w:unhideWhenUsed/>
    <w:rsid w:val="002F18CC"/>
  </w:style>
  <w:style w:type="numbering" w:customStyle="1" w:styleId="11f1">
    <w:name w:val="Стиль11"/>
    <w:uiPriority w:val="99"/>
    <w:rsid w:val="002F18CC"/>
  </w:style>
  <w:style w:type="numbering" w:customStyle="1" w:styleId="21b">
    <w:name w:val="Заголовок 2 уровень1"/>
    <w:uiPriority w:val="99"/>
    <w:rsid w:val="002F18CC"/>
  </w:style>
  <w:style w:type="table" w:customStyle="1" w:styleId="64">
    <w:name w:val="Сетка таблицы6"/>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3"/>
    <w:next w:val="afff"/>
    <w:uiPriority w:val="59"/>
    <w:rsid w:val="002F18CC"/>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f3"/>
    <w:next w:val="afffe"/>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3"/>
    <w:next w:val="1f2"/>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3"/>
    <w:next w:val="2c"/>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3"/>
    <w:next w:val="afff"/>
    <w:rsid w:val="002F18CC"/>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3"/>
    <w:next w:val="afff"/>
    <w:rsid w:val="002F18CC"/>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3"/>
    <w:next w:val="82"/>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2"/>
    <w:rsid w:val="002F18CC"/>
    <w:rPr>
      <w:rFonts w:ascii="Times New Roman" w:hAnsi="Times New Roman" w:cs="Times New Roman" w:hint="default"/>
      <w:b w:val="0"/>
      <w:bCs w:val="0"/>
      <w:i w:val="0"/>
      <w:iCs w:val="0"/>
      <w:color w:val="000000"/>
      <w:sz w:val="26"/>
      <w:szCs w:val="26"/>
    </w:rPr>
  </w:style>
  <w:style w:type="character" w:customStyle="1" w:styleId="fontstyle21">
    <w:name w:val="fontstyle21"/>
    <w:basedOn w:val="af2"/>
    <w:rsid w:val="002F18CC"/>
    <w:rPr>
      <w:rFonts w:ascii="Times New Roman" w:hAnsi="Times New Roman" w:cs="Times New Roman" w:hint="default"/>
      <w:b/>
      <w:bCs/>
      <w:i w:val="0"/>
      <w:iCs w:val="0"/>
      <w:color w:val="000000"/>
      <w:sz w:val="26"/>
      <w:szCs w:val="26"/>
    </w:rPr>
  </w:style>
  <w:style w:type="character" w:customStyle="1" w:styleId="1ffa">
    <w:name w:val="Заголовок №1_"/>
    <w:basedOn w:val="af2"/>
    <w:link w:val="1ffb"/>
    <w:rsid w:val="002F18CC"/>
    <w:rPr>
      <w:sz w:val="23"/>
      <w:szCs w:val="23"/>
      <w:shd w:val="clear" w:color="auto" w:fill="FFFFFF"/>
    </w:rPr>
  </w:style>
  <w:style w:type="paragraph" w:customStyle="1" w:styleId="1ffb">
    <w:name w:val="Заголовок №1"/>
    <w:basedOn w:val="af1"/>
    <w:link w:val="1ffa"/>
    <w:rsid w:val="002F18CC"/>
    <w:pPr>
      <w:widowControl/>
      <w:shd w:val="clear" w:color="auto" w:fill="FFFFFF"/>
      <w:adjustRightInd/>
      <w:spacing w:before="0" w:after="300" w:line="307" w:lineRule="exact"/>
      <w:ind w:firstLine="0"/>
      <w:jc w:val="center"/>
      <w:textAlignment w:val="auto"/>
      <w:outlineLvl w:val="0"/>
    </w:pPr>
    <w:rPr>
      <w:rFonts w:ascii="Times New Roman" w:eastAsia="Times New Roman" w:hAnsi="Times New Roman"/>
      <w:spacing w:val="0"/>
      <w:sz w:val="23"/>
      <w:szCs w:val="23"/>
      <w:lang w:eastAsia="ru-RU"/>
    </w:rPr>
  </w:style>
  <w:style w:type="paragraph" w:customStyle="1" w:styleId="afffffffa">
    <w:name w:val="Заголовки рисунков / таблиц"/>
    <w:basedOn w:val="af1"/>
    <w:link w:val="afffffffb"/>
    <w:qFormat/>
    <w:rsid w:val="002F18CC"/>
    <w:pPr>
      <w:widowControl/>
      <w:suppressAutoHyphens/>
      <w:adjustRightInd/>
      <w:spacing w:before="0" w:after="0" w:line="360" w:lineRule="auto"/>
      <w:ind w:firstLine="0"/>
      <w:jc w:val="center"/>
      <w:textAlignment w:val="auto"/>
    </w:pPr>
    <w:rPr>
      <w:rFonts w:eastAsiaTheme="majorEastAsia" w:cstheme="majorBidi"/>
      <w:b/>
      <w:color w:val="365F91" w:themeColor="accent1" w:themeShade="BF"/>
      <w:spacing w:val="0"/>
      <w:sz w:val="24"/>
      <w:lang w:bidi="en-US"/>
    </w:rPr>
  </w:style>
  <w:style w:type="character" w:customStyle="1" w:styleId="afffffffb">
    <w:name w:val="Заголовки рисунков / таблиц Знак"/>
    <w:basedOn w:val="af2"/>
    <w:link w:val="afffffffa"/>
    <w:rsid w:val="002F18CC"/>
    <w:rPr>
      <w:rFonts w:ascii="Arial" w:eastAsiaTheme="majorEastAsia" w:hAnsi="Arial" w:cstheme="majorBidi"/>
      <w:b/>
      <w:color w:val="365F91" w:themeColor="accent1" w:themeShade="BF"/>
      <w:sz w:val="24"/>
      <w:szCs w:val="22"/>
      <w:lang w:eastAsia="en-US" w:bidi="en-US"/>
    </w:rPr>
  </w:style>
  <w:style w:type="table" w:customStyle="1" w:styleId="84">
    <w:name w:val="Сетка таблицы8"/>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3"/>
    <w:next w:val="afff"/>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4">
    <w:name w:val="_1.1.1.1."/>
    <w:basedOn w:val="40"/>
    <w:next w:val="af1"/>
    <w:link w:val="11115"/>
    <w:qFormat/>
    <w:rsid w:val="002F18CC"/>
    <w:pPr>
      <w:widowControl/>
      <w:numPr>
        <w:ilvl w:val="0"/>
        <w:numId w:val="0"/>
      </w:numPr>
      <w:tabs>
        <w:tab w:val="left" w:pos="1701"/>
      </w:tabs>
      <w:adjustRightInd/>
      <w:spacing w:line="240" w:lineRule="auto"/>
      <w:textAlignment w:val="auto"/>
    </w:pPr>
    <w:rPr>
      <w:rFonts w:ascii="Times New Roman" w:eastAsiaTheme="majorEastAsia" w:hAnsi="Times New Roman"/>
      <w:bCs/>
      <w:iCs/>
      <w:spacing w:val="0"/>
      <w:kern w:val="0"/>
      <w:sz w:val="26"/>
      <w:szCs w:val="26"/>
      <w:lang w:eastAsia="ru-RU"/>
    </w:rPr>
  </w:style>
  <w:style w:type="character" w:customStyle="1" w:styleId="11115">
    <w:name w:val="_1.1.1.1. Знак"/>
    <w:basedOn w:val="af2"/>
    <w:link w:val="11114"/>
    <w:rsid w:val="002F18CC"/>
    <w:rPr>
      <w:rFonts w:eastAsiaTheme="majorEastAsia"/>
      <w:b/>
      <w:bCs/>
      <w:i/>
      <w:iCs/>
      <w:sz w:val="26"/>
      <w:szCs w:val="26"/>
    </w:rPr>
  </w:style>
  <w:style w:type="character" w:customStyle="1" w:styleId="211pt">
    <w:name w:val="Основной текст (2) + 11 pt"/>
    <w:basedOn w:val="2fd"/>
    <w:rsid w:val="002F18C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2F18CC"/>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2F18C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c">
    <w:name w:val="Основной текст (2)1"/>
    <w:basedOn w:val="af1"/>
    <w:rsid w:val="002F18CC"/>
    <w:pPr>
      <w:shd w:val="clear" w:color="auto" w:fill="FFFFFF"/>
      <w:adjustRightInd/>
      <w:spacing w:before="420" w:after="60" w:line="302" w:lineRule="exact"/>
      <w:ind w:firstLine="0"/>
      <w:jc w:val="center"/>
      <w:textAlignment w:val="auto"/>
    </w:pPr>
    <w:rPr>
      <w:rFonts w:ascii="Times New Roman" w:eastAsia="Times New Roman" w:hAnsi="Times New Roman"/>
      <w:color w:val="000000"/>
      <w:spacing w:val="0"/>
      <w:sz w:val="26"/>
      <w:szCs w:val="26"/>
      <w:lang w:eastAsia="ru-RU" w:bidi="ru-RU"/>
    </w:rPr>
  </w:style>
  <w:style w:type="paragraph" w:customStyle="1" w:styleId="font9">
    <w:name w:val="font9"/>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font10">
    <w:name w:val="font10"/>
    <w:basedOn w:val="af1"/>
    <w:rsid w:val="002F18CC"/>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11">
    <w:name w:val="font11"/>
    <w:basedOn w:val="af1"/>
    <w:rsid w:val="002F18CC"/>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8"/>
      <w:szCs w:val="18"/>
      <w:lang w:eastAsia="ru-RU"/>
    </w:rPr>
  </w:style>
  <w:style w:type="paragraph" w:customStyle="1" w:styleId="font12">
    <w:name w:val="font12"/>
    <w:basedOn w:val="af1"/>
    <w:rsid w:val="002F18CC"/>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8"/>
      <w:szCs w:val="18"/>
      <w:lang w:eastAsia="ru-RU"/>
    </w:rPr>
  </w:style>
  <w:style w:type="character" w:customStyle="1" w:styleId="29pt">
    <w:name w:val="Основной текст (2) + 9 pt;Полужирный"/>
    <w:basedOn w:val="2fd"/>
    <w:rsid w:val="002F18CC"/>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2"/>
    <w:rsid w:val="002F18CC"/>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2"/>
    <w:rsid w:val="002F18CC"/>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2"/>
    <w:rsid w:val="002F18C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2F18C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8">
    <w:name w:val="Основной текст (2) + Полужирный"/>
    <w:basedOn w:val="2fd"/>
    <w:rsid w:val="002F18C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9">
    <w:name w:val="Основной текст (2) + Курсив"/>
    <w:basedOn w:val="2fd"/>
    <w:rsid w:val="002F18CC"/>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1"/>
    <w:rsid w:val="002F18CC"/>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4">
    <w:name w:val="font14"/>
    <w:basedOn w:val="af1"/>
    <w:rsid w:val="002F18CC"/>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font15">
    <w:name w:val="font15"/>
    <w:basedOn w:val="af1"/>
    <w:rsid w:val="002F18CC"/>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6">
    <w:name w:val="font16"/>
    <w:basedOn w:val="af1"/>
    <w:rsid w:val="002F18CC"/>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47855">
    <w:name w:val="xl47855"/>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56">
    <w:name w:val="xl47856"/>
    <w:basedOn w:val="af1"/>
    <w:rsid w:val="002F18CC"/>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883">
    <w:name w:val="xl47883"/>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4">
    <w:name w:val="xl47884"/>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5">
    <w:name w:val="xl4788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6">
    <w:name w:val="xl47886"/>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7">
    <w:name w:val="xl4788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8">
    <w:name w:val="xl4788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9">
    <w:name w:val="xl47889"/>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0">
    <w:name w:val="xl4789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1">
    <w:name w:val="xl47891"/>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2">
    <w:name w:val="xl47892"/>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3">
    <w:name w:val="xl47893"/>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894">
    <w:name w:val="xl47894"/>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5">
    <w:name w:val="xl47895"/>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6">
    <w:name w:val="xl47896"/>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7">
    <w:name w:val="xl47897"/>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8">
    <w:name w:val="xl4789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9">
    <w:name w:val="xl4789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0">
    <w:name w:val="xl47900"/>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1">
    <w:name w:val="xl47901"/>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2">
    <w:name w:val="xl47902"/>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3">
    <w:name w:val="xl47903"/>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4">
    <w:name w:val="xl47904"/>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5">
    <w:name w:val="xl4790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6">
    <w:name w:val="xl47906"/>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7">
    <w:name w:val="xl47907"/>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8">
    <w:name w:val="xl4790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9">
    <w:name w:val="xl47909"/>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0">
    <w:name w:val="xl4791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11">
    <w:name w:val="xl47911"/>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2">
    <w:name w:val="xl47912"/>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3">
    <w:name w:val="xl47913"/>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4">
    <w:name w:val="xl4791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5">
    <w:name w:val="xl4791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6">
    <w:name w:val="xl47916"/>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7">
    <w:name w:val="xl47917"/>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8">
    <w:name w:val="xl47918"/>
    <w:basedOn w:val="af1"/>
    <w:rsid w:val="002F18CC"/>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9">
    <w:name w:val="xl47919"/>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20">
    <w:name w:val="xl47920"/>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21">
    <w:name w:val="xl47921"/>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22">
    <w:name w:val="xl47922"/>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3">
    <w:name w:val="xl47923"/>
    <w:basedOn w:val="af1"/>
    <w:rsid w:val="002F18CC"/>
    <w:pPr>
      <w:widowControl/>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6"/>
      <w:szCs w:val="16"/>
      <w:lang w:eastAsia="ru-RU"/>
    </w:rPr>
  </w:style>
  <w:style w:type="paragraph" w:customStyle="1" w:styleId="xl47924">
    <w:name w:val="xl47924"/>
    <w:basedOn w:val="af1"/>
    <w:rsid w:val="002F18CC"/>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25">
    <w:name w:val="xl4792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6">
    <w:name w:val="xl4792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7">
    <w:name w:val="xl4792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8">
    <w:name w:val="xl47928"/>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9">
    <w:name w:val="xl4792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0">
    <w:name w:val="xl47930"/>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1">
    <w:name w:val="xl47931"/>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32">
    <w:name w:val="xl47932"/>
    <w:basedOn w:val="af1"/>
    <w:rsid w:val="002F18CC"/>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3">
    <w:name w:val="xl47933"/>
    <w:basedOn w:val="af1"/>
    <w:rsid w:val="002F18CC"/>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4">
    <w:name w:val="xl47934"/>
    <w:basedOn w:val="af1"/>
    <w:rsid w:val="002F18CC"/>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5">
    <w:name w:val="xl47935"/>
    <w:basedOn w:val="af1"/>
    <w:rsid w:val="002F18CC"/>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6">
    <w:name w:val="xl47936"/>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7">
    <w:name w:val="xl47937"/>
    <w:basedOn w:val="af1"/>
    <w:rsid w:val="002F18CC"/>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8">
    <w:name w:val="xl47938"/>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9">
    <w:name w:val="xl47939"/>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0">
    <w:name w:val="xl47940"/>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1">
    <w:name w:val="xl47941"/>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2">
    <w:name w:val="xl47942"/>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3">
    <w:name w:val="xl47943"/>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4">
    <w:name w:val="xl47944"/>
    <w:basedOn w:val="af1"/>
    <w:rsid w:val="002F18CC"/>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5">
    <w:name w:val="xl47945"/>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6">
    <w:name w:val="xl4794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7">
    <w:name w:val="xl4794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8">
    <w:name w:val="xl47948"/>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9">
    <w:name w:val="xl4794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0">
    <w:name w:val="xl47950"/>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1">
    <w:name w:val="xl47951"/>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2">
    <w:name w:val="xl47952"/>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3">
    <w:name w:val="xl47953"/>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4">
    <w:name w:val="xl47954"/>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5">
    <w:name w:val="xl47955"/>
    <w:basedOn w:val="af1"/>
    <w:rsid w:val="002F18CC"/>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6">
    <w:name w:val="xl4795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57">
    <w:name w:val="xl47957"/>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8">
    <w:name w:val="xl47958"/>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9">
    <w:name w:val="xl47959"/>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0">
    <w:name w:val="xl47960"/>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1">
    <w:name w:val="xl47961"/>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2">
    <w:name w:val="xl47962"/>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3">
    <w:name w:val="xl47963"/>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4">
    <w:name w:val="xl47964"/>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65">
    <w:name w:val="xl4796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6">
    <w:name w:val="xl4796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7">
    <w:name w:val="xl47967"/>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8">
    <w:name w:val="xl47968"/>
    <w:basedOn w:val="af1"/>
    <w:rsid w:val="002F18CC"/>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69">
    <w:name w:val="xl47969"/>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0">
    <w:name w:val="xl47970"/>
    <w:basedOn w:val="af1"/>
    <w:rsid w:val="002F18CC"/>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1">
    <w:name w:val="xl4797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2">
    <w:name w:val="xl4797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3">
    <w:name w:val="xl47973"/>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4">
    <w:name w:val="xl4797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5">
    <w:name w:val="xl47975"/>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6">
    <w:name w:val="xl47976"/>
    <w:basedOn w:val="af1"/>
    <w:rsid w:val="002F18CC"/>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77">
    <w:name w:val="xl47977"/>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8">
    <w:name w:val="xl47978"/>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9">
    <w:name w:val="xl4797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0">
    <w:name w:val="xl4798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1">
    <w:name w:val="xl4798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82">
    <w:name w:val="xl4798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3">
    <w:name w:val="xl47983"/>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4">
    <w:name w:val="xl4798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5">
    <w:name w:val="xl4798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6">
    <w:name w:val="xl47986"/>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7">
    <w:name w:val="xl4798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47988">
    <w:name w:val="xl4798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9">
    <w:name w:val="xl4798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90">
    <w:name w:val="xl47990"/>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1">
    <w:name w:val="xl47991"/>
    <w:basedOn w:val="af1"/>
    <w:rsid w:val="002F18CC"/>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2">
    <w:name w:val="xl47992"/>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3">
    <w:name w:val="xl47993"/>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4">
    <w:name w:val="xl47994"/>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5">
    <w:name w:val="xl4799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6">
    <w:name w:val="xl47996"/>
    <w:basedOn w:val="af1"/>
    <w:rsid w:val="002F18CC"/>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7">
    <w:name w:val="xl47997"/>
    <w:basedOn w:val="af1"/>
    <w:rsid w:val="002F18CC"/>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8">
    <w:name w:val="xl47998"/>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99">
    <w:name w:val="xl47999"/>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0">
    <w:name w:val="xl4800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1">
    <w:name w:val="xl48001"/>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2">
    <w:name w:val="xl48002"/>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3">
    <w:name w:val="xl48003"/>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4">
    <w:name w:val="xl4800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5">
    <w:name w:val="xl4800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6">
    <w:name w:val="xl4800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7">
    <w:name w:val="xl48007"/>
    <w:basedOn w:val="af1"/>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8">
    <w:name w:val="xl48008"/>
    <w:basedOn w:val="af1"/>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9">
    <w:name w:val="xl48009"/>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0">
    <w:name w:val="xl48010"/>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1">
    <w:name w:val="xl48011"/>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CC0000"/>
      <w:spacing w:val="0"/>
      <w:sz w:val="20"/>
      <w:szCs w:val="20"/>
      <w:lang w:eastAsia="ru-RU"/>
    </w:rPr>
  </w:style>
  <w:style w:type="paragraph" w:customStyle="1" w:styleId="xl48012">
    <w:name w:val="xl48012"/>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3">
    <w:name w:val="xl48013"/>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4">
    <w:name w:val="xl4801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5">
    <w:name w:val="xl48015"/>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6">
    <w:name w:val="xl48016"/>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7">
    <w:name w:val="xl48017"/>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8">
    <w:name w:val="xl48018"/>
    <w:basedOn w:val="af1"/>
    <w:rsid w:val="002F18CC"/>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9">
    <w:name w:val="xl4801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48020">
    <w:name w:val="xl48020"/>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21">
    <w:name w:val="xl48021"/>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2">
    <w:name w:val="xl48022"/>
    <w:basedOn w:val="af1"/>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3">
    <w:name w:val="xl48023"/>
    <w:basedOn w:val="af1"/>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4">
    <w:name w:val="xl48024"/>
    <w:basedOn w:val="af1"/>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5">
    <w:name w:val="xl48025"/>
    <w:basedOn w:val="af1"/>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6">
    <w:name w:val="xl4802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27">
    <w:name w:val="xl48027"/>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48028">
    <w:name w:val="xl48028"/>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ahoma" w:eastAsia="Times New Roman" w:hAnsi="Tahoma" w:cs="Tahoma"/>
      <w:spacing w:val="0"/>
      <w:sz w:val="18"/>
      <w:szCs w:val="18"/>
      <w:lang w:eastAsia="ru-RU"/>
    </w:rPr>
  </w:style>
  <w:style w:type="paragraph" w:customStyle="1" w:styleId="xl48029">
    <w:name w:val="xl4802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0">
    <w:name w:val="xl48030"/>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1">
    <w:name w:val="xl48031"/>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2">
    <w:name w:val="xl48032"/>
    <w:basedOn w:val="af1"/>
    <w:rsid w:val="002F18CC"/>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3">
    <w:name w:val="xl48033"/>
    <w:basedOn w:val="af1"/>
    <w:rsid w:val="002F18CC"/>
    <w:pPr>
      <w:widowControl/>
      <w:pBdr>
        <w:top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4">
    <w:name w:val="xl48034"/>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35">
    <w:name w:val="xl48035"/>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6">
    <w:name w:val="xl48036"/>
    <w:basedOn w:val="af1"/>
    <w:rsid w:val="002F18CC"/>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7">
    <w:name w:val="xl48037"/>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8">
    <w:name w:val="xl48038"/>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9">
    <w:name w:val="xl48039"/>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0">
    <w:name w:val="xl4804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1">
    <w:name w:val="xl48041"/>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2">
    <w:name w:val="xl48042"/>
    <w:basedOn w:val="af1"/>
    <w:rsid w:val="002F18CC"/>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3">
    <w:name w:val="xl48043"/>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4">
    <w:name w:val="xl48044"/>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5">
    <w:name w:val="xl4804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6">
    <w:name w:val="xl4804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8047">
    <w:name w:val="xl48047"/>
    <w:basedOn w:val="af1"/>
    <w:rsid w:val="002F18CC"/>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8">
    <w:name w:val="xl48048"/>
    <w:basedOn w:val="af1"/>
    <w:rsid w:val="002F18CC"/>
    <w:pPr>
      <w:widowControl/>
      <w:pBdr>
        <w:top w:val="single" w:sz="8" w:space="0" w:color="auto"/>
        <w:left w:val="single" w:sz="8" w:space="7"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49">
    <w:name w:val="xl48049"/>
    <w:basedOn w:val="af1"/>
    <w:rsid w:val="002F18CC"/>
    <w:pPr>
      <w:widowControl/>
      <w:pBdr>
        <w:top w:val="single" w:sz="8" w:space="0" w:color="auto"/>
        <w:left w:val="single" w:sz="8" w:space="7" w:color="auto"/>
        <w:bottom w:val="single" w:sz="8" w:space="0"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50">
    <w:name w:val="xl48050"/>
    <w:basedOn w:val="af1"/>
    <w:rsid w:val="002F18CC"/>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1">
    <w:name w:val="xl48051"/>
    <w:basedOn w:val="af1"/>
    <w:rsid w:val="002F18CC"/>
    <w:pPr>
      <w:widowControl/>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8052">
    <w:name w:val="xl48052"/>
    <w:basedOn w:val="af1"/>
    <w:rsid w:val="002F18CC"/>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3">
    <w:name w:val="xl48053"/>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4">
    <w:name w:val="xl48054"/>
    <w:basedOn w:val="af1"/>
    <w:rsid w:val="002F18CC"/>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5">
    <w:name w:val="xl48055"/>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6">
    <w:name w:val="xl48056"/>
    <w:basedOn w:val="af1"/>
    <w:rsid w:val="002F18CC"/>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7">
    <w:name w:val="xl4805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8">
    <w:name w:val="xl48058"/>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9">
    <w:name w:val="xl4805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0">
    <w:name w:val="xl48060"/>
    <w:basedOn w:val="af1"/>
    <w:rsid w:val="002F18CC"/>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1">
    <w:name w:val="xl48061"/>
    <w:basedOn w:val="af1"/>
    <w:rsid w:val="002F18CC"/>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2">
    <w:name w:val="xl48062"/>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3">
    <w:name w:val="xl48063"/>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4">
    <w:name w:val="xl48064"/>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5">
    <w:name w:val="xl48065"/>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6">
    <w:name w:val="xl48066"/>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7">
    <w:name w:val="xl4806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68">
    <w:name w:val="xl48068"/>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9">
    <w:name w:val="xl48069"/>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0">
    <w:name w:val="xl48070"/>
    <w:basedOn w:val="af1"/>
    <w:rsid w:val="002F18CC"/>
    <w:pPr>
      <w:widowControl/>
      <w:pBdr>
        <w:top w:val="single" w:sz="4" w:space="0" w:color="auto"/>
        <w:lef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1">
    <w:name w:val="xl48071"/>
    <w:basedOn w:val="af1"/>
    <w:rsid w:val="002F18CC"/>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2">
    <w:name w:val="xl48072"/>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3">
    <w:name w:val="xl48073"/>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4">
    <w:name w:val="xl48074"/>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5">
    <w:name w:val="xl48075"/>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6">
    <w:name w:val="xl48076"/>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7">
    <w:name w:val="xl48077"/>
    <w:basedOn w:val="af1"/>
    <w:rsid w:val="002F18CC"/>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8">
    <w:name w:val="xl48078"/>
    <w:basedOn w:val="af1"/>
    <w:rsid w:val="002F18CC"/>
    <w:pPr>
      <w:widowControl/>
      <w:pBdr>
        <w:top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9">
    <w:name w:val="xl4807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0">
    <w:name w:val="xl48080"/>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1">
    <w:name w:val="xl48081"/>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2">
    <w:name w:val="xl48082"/>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3">
    <w:name w:val="xl48083"/>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4">
    <w:name w:val="xl48084"/>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5">
    <w:name w:val="xl48085"/>
    <w:basedOn w:val="af1"/>
    <w:rsid w:val="002F18CC"/>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6">
    <w:name w:val="xl48086"/>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7">
    <w:name w:val="xl48087"/>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8">
    <w:name w:val="xl48088"/>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9">
    <w:name w:val="xl48089"/>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0">
    <w:name w:val="xl48090"/>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1">
    <w:name w:val="xl48091"/>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2">
    <w:name w:val="xl48092"/>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3">
    <w:name w:val="xl48093"/>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4">
    <w:name w:val="xl48094"/>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5">
    <w:name w:val="xl48095"/>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6">
    <w:name w:val="xl48096"/>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7">
    <w:name w:val="xl48097"/>
    <w:basedOn w:val="af1"/>
    <w:rsid w:val="002F18CC"/>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8">
    <w:name w:val="xl48098"/>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9">
    <w:name w:val="xl48099"/>
    <w:basedOn w:val="af1"/>
    <w:rsid w:val="002F18CC"/>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0">
    <w:name w:val="xl48100"/>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1">
    <w:name w:val="xl48101"/>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2">
    <w:name w:val="xl48102"/>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3">
    <w:name w:val="xl48103"/>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4">
    <w:name w:val="xl48104"/>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5">
    <w:name w:val="xl48105"/>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6">
    <w:name w:val="xl48106"/>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7">
    <w:name w:val="xl48107"/>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8">
    <w:name w:val="xl48108"/>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9">
    <w:name w:val="xl48109"/>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0">
    <w:name w:val="xl48110"/>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1">
    <w:name w:val="xl48111"/>
    <w:basedOn w:val="af1"/>
    <w:rsid w:val="002F18CC"/>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2">
    <w:name w:val="xl48112"/>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3">
    <w:name w:val="xl48113"/>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4">
    <w:name w:val="xl48114"/>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5">
    <w:name w:val="xl48115"/>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6">
    <w:name w:val="xl48116"/>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7">
    <w:name w:val="xl48117"/>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8">
    <w:name w:val="xl48118"/>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9">
    <w:name w:val="xl48119"/>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0">
    <w:name w:val="xl48120"/>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1">
    <w:name w:val="xl48121"/>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2">
    <w:name w:val="xl48122"/>
    <w:basedOn w:val="af1"/>
    <w:rsid w:val="002F18CC"/>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3">
    <w:name w:val="xl48123"/>
    <w:basedOn w:val="af1"/>
    <w:rsid w:val="002F18CC"/>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4">
    <w:name w:val="xl48124"/>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25">
    <w:name w:val="xl48125"/>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6">
    <w:name w:val="xl48126"/>
    <w:basedOn w:val="af1"/>
    <w:rsid w:val="002F18CC"/>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7">
    <w:name w:val="xl48127"/>
    <w:basedOn w:val="af1"/>
    <w:rsid w:val="002F18CC"/>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8">
    <w:name w:val="xl48128"/>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9">
    <w:name w:val="xl48129"/>
    <w:basedOn w:val="af1"/>
    <w:rsid w:val="002F18CC"/>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30">
    <w:name w:val="xl48130"/>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1">
    <w:name w:val="xl48131"/>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2">
    <w:name w:val="xl48132"/>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3">
    <w:name w:val="xl48133"/>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4">
    <w:name w:val="xl48134"/>
    <w:basedOn w:val="af1"/>
    <w:rsid w:val="002F18CC"/>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135">
    <w:name w:val="xl48135"/>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113">
    <w:name w:val="Заголовок 3 ур11"/>
    <w:uiPriority w:val="99"/>
    <w:rsid w:val="002F18CC"/>
  </w:style>
  <w:style w:type="numbering" w:customStyle="1" w:styleId="102">
    <w:name w:val="Нет списка10"/>
    <w:next w:val="af4"/>
    <w:uiPriority w:val="99"/>
    <w:semiHidden/>
    <w:unhideWhenUsed/>
    <w:rsid w:val="002F18CC"/>
  </w:style>
  <w:style w:type="table" w:customStyle="1" w:styleId="TableGridReport11">
    <w:name w:val="Table Grid Report11"/>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8">
    <w:name w:val="Знак Знак Знак12"/>
    <w:basedOn w:val="af1"/>
    <w:rsid w:val="002F18CC"/>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rPr>
  </w:style>
  <w:style w:type="table" w:customStyle="1" w:styleId="227">
    <w:name w:val="Сетка таблицы2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Стиль12"/>
    <w:uiPriority w:val="99"/>
    <w:rsid w:val="002F18CC"/>
  </w:style>
  <w:style w:type="paragraph" w:customStyle="1" w:styleId="2ffa">
    <w:name w:val="Абзац списка2"/>
    <w:basedOn w:val="af1"/>
    <w:uiPriority w:val="99"/>
    <w:rsid w:val="002F18CC"/>
    <w:pPr>
      <w:widowControl/>
      <w:adjustRightInd/>
      <w:spacing w:before="0" w:after="0"/>
      <w:ind w:left="720" w:firstLine="0"/>
      <w:jc w:val="center"/>
      <w:textAlignment w:val="auto"/>
    </w:pPr>
    <w:rPr>
      <w:rFonts w:ascii="Calibri" w:eastAsia="Times New Roman" w:hAnsi="Calibri" w:cs="Calibri"/>
      <w:spacing w:val="0"/>
    </w:rPr>
  </w:style>
  <w:style w:type="numbering" w:customStyle="1" w:styleId="12a">
    <w:name w:val="Нет списка12"/>
    <w:next w:val="af4"/>
    <w:uiPriority w:val="99"/>
    <w:semiHidden/>
    <w:unhideWhenUsed/>
    <w:rsid w:val="002F18CC"/>
  </w:style>
  <w:style w:type="paragraph" w:customStyle="1" w:styleId="afffffffc">
    <w:name w:val="заголовок табл"/>
    <w:basedOn w:val="af1"/>
    <w:link w:val="1ffc"/>
    <w:qFormat/>
    <w:rsid w:val="002F18CC"/>
    <w:pPr>
      <w:keepNext/>
      <w:widowControl/>
      <w:suppressLineNumbers/>
      <w:tabs>
        <w:tab w:val="num" w:pos="1440"/>
        <w:tab w:val="left" w:leader="dot" w:pos="9356"/>
      </w:tabs>
      <w:suppressAutoHyphens/>
      <w:adjustRightInd/>
      <w:ind w:left="-794" w:firstLine="794"/>
      <w:jc w:val="center"/>
      <w:textAlignment w:val="auto"/>
    </w:pPr>
    <w:rPr>
      <w:rFonts w:ascii="Times New Roman" w:eastAsia="Times New Roman" w:hAnsi="Times New Roman"/>
      <w:b/>
      <w:bCs/>
      <w:spacing w:val="0"/>
      <w:sz w:val="24"/>
      <w:szCs w:val="24"/>
      <w:lang w:eastAsia="ru-RU"/>
    </w:rPr>
  </w:style>
  <w:style w:type="paragraph" w:customStyle="1" w:styleId="afffffffd">
    <w:name w:val="подпись"/>
    <w:basedOn w:val="af1"/>
    <w:rsid w:val="002F18CC"/>
    <w:pPr>
      <w:keepNext/>
      <w:widowControl/>
      <w:suppressLineNumbers/>
      <w:tabs>
        <w:tab w:val="right" w:pos="9072"/>
        <w:tab w:val="left" w:leader="dot" w:pos="9356"/>
      </w:tabs>
      <w:suppressAutoHyphens/>
      <w:adjustRightInd/>
      <w:spacing w:before="840" w:after="0"/>
      <w:ind w:firstLine="0"/>
      <w:jc w:val="left"/>
      <w:textAlignment w:val="auto"/>
    </w:pPr>
    <w:rPr>
      <w:rFonts w:ascii="Times New Roman" w:eastAsia="Times New Roman" w:hAnsi="Times New Roman"/>
      <w:spacing w:val="0"/>
      <w:sz w:val="24"/>
      <w:szCs w:val="24"/>
      <w:lang w:eastAsia="ru-RU"/>
    </w:rPr>
  </w:style>
  <w:style w:type="paragraph" w:customStyle="1" w:styleId="afffffffe">
    <w:name w:val="текст табл"/>
    <w:basedOn w:val="af1"/>
    <w:rsid w:val="002F18CC"/>
    <w:pPr>
      <w:keepNext/>
      <w:keepLines/>
      <w:widowControl/>
      <w:suppressLineNumbers/>
      <w:tabs>
        <w:tab w:val="left" w:leader="dot" w:pos="9356"/>
      </w:tabs>
      <w:suppressAutoHyphens/>
      <w:adjustRightInd/>
      <w:spacing w:before="60" w:after="60"/>
      <w:ind w:firstLine="0"/>
      <w:jc w:val="left"/>
      <w:textAlignment w:val="auto"/>
    </w:pPr>
    <w:rPr>
      <w:rFonts w:ascii="Times New Roman" w:eastAsia="Times New Roman" w:hAnsi="Times New Roman"/>
      <w:spacing w:val="0"/>
      <w:sz w:val="24"/>
      <w:szCs w:val="24"/>
      <w:lang w:eastAsia="ru-RU"/>
    </w:rPr>
  </w:style>
  <w:style w:type="paragraph" w:customStyle="1" w:styleId="142">
    <w:name w:val="Обычный 14"/>
    <w:basedOn w:val="af1"/>
    <w:autoRedefine/>
    <w:rsid w:val="002F18CC"/>
    <w:pPr>
      <w:keepNext/>
      <w:widowControl/>
      <w:suppressLineNumbers/>
      <w:tabs>
        <w:tab w:val="left" w:pos="993"/>
        <w:tab w:val="left" w:leader="dot" w:pos="9356"/>
      </w:tabs>
      <w:suppressAutoHyphens/>
      <w:adjustRightInd/>
      <w:spacing w:after="0"/>
      <w:ind w:firstLine="0"/>
      <w:jc w:val="center"/>
      <w:textAlignment w:val="auto"/>
    </w:pPr>
    <w:rPr>
      <w:rFonts w:ascii="Times New Roman" w:eastAsia="Times New Roman" w:hAnsi="Times New Roman"/>
      <w:b/>
      <w:bCs/>
      <w:spacing w:val="0"/>
      <w:position w:val="-24"/>
      <w:sz w:val="28"/>
      <w:szCs w:val="28"/>
      <w:lang w:eastAsia="ru-RU"/>
    </w:rPr>
  </w:style>
  <w:style w:type="paragraph" w:customStyle="1" w:styleId="11f2">
    <w:name w:val="текст таблицы 11"/>
    <w:basedOn w:val="afffffffe"/>
    <w:rsid w:val="002F18CC"/>
    <w:rPr>
      <w:sz w:val="22"/>
      <w:szCs w:val="22"/>
    </w:rPr>
  </w:style>
  <w:style w:type="paragraph" w:customStyle="1" w:styleId="103">
    <w:name w:val="Текст таблицы 10"/>
    <w:basedOn w:val="afffffffe"/>
    <w:rsid w:val="002F18CC"/>
    <w:rPr>
      <w:sz w:val="20"/>
      <w:szCs w:val="20"/>
    </w:rPr>
  </w:style>
  <w:style w:type="paragraph" w:customStyle="1" w:styleId="affffffff">
    <w:name w:val="Подрисуночная надпись"/>
    <w:basedOn w:val="afffffffe"/>
    <w:link w:val="affffffff0"/>
    <w:autoRedefine/>
    <w:rsid w:val="002F18CC"/>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1">
    <w:name w:val="обычный без абзаца"/>
    <w:basedOn w:val="af1"/>
    <w:rsid w:val="002F18CC"/>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before="0" w:after="0" w:line="360" w:lineRule="auto"/>
      <w:ind w:firstLine="0"/>
      <w:jc w:val="left"/>
      <w:textAlignment w:val="auto"/>
    </w:pPr>
    <w:rPr>
      <w:rFonts w:ascii="NTTimes/Cyrillic" w:eastAsia="Times New Roman" w:hAnsi="NTTimes/Cyrillic"/>
      <w:spacing w:val="0"/>
      <w:sz w:val="26"/>
      <w:szCs w:val="26"/>
      <w:lang w:eastAsia="ru-RU"/>
    </w:rPr>
  </w:style>
  <w:style w:type="paragraph" w:customStyle="1" w:styleId="1ffd">
    <w:name w:val="указатель 1"/>
    <w:basedOn w:val="af1"/>
    <w:rsid w:val="002F18CC"/>
    <w:pPr>
      <w:keepNext/>
      <w:widowControl/>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adjustRightInd/>
      <w:spacing w:before="0" w:after="0"/>
      <w:ind w:left="1440" w:right="720" w:hanging="1440"/>
      <w:textAlignment w:val="auto"/>
    </w:pPr>
    <w:rPr>
      <w:rFonts w:ascii="Times New Roman" w:eastAsia="Times New Roman" w:hAnsi="Times New Roman"/>
      <w:spacing w:val="0"/>
      <w:sz w:val="24"/>
      <w:szCs w:val="24"/>
      <w:lang w:val="en-US" w:eastAsia="ru-RU"/>
    </w:rPr>
  </w:style>
  <w:style w:type="paragraph" w:customStyle="1" w:styleId="affffffff2">
    <w:name w:val="Стиль табл"/>
    <w:basedOn w:val="af1"/>
    <w:rsid w:val="002F18CC"/>
    <w:pPr>
      <w:keepNext/>
      <w:widowControl/>
      <w:tabs>
        <w:tab w:val="left" w:leader="dot" w:pos="9356"/>
      </w:tabs>
      <w:suppressAutoHyphens/>
      <w:adjustRightInd/>
      <w:ind w:firstLine="0"/>
      <w:jc w:val="center"/>
      <w:textAlignment w:val="auto"/>
    </w:pPr>
    <w:rPr>
      <w:rFonts w:ascii="Times New Roman" w:eastAsia="Times New Roman" w:hAnsi="Times New Roman"/>
      <w:spacing w:val="0"/>
      <w:lang w:eastAsia="ru-RU"/>
    </w:rPr>
  </w:style>
  <w:style w:type="paragraph" w:styleId="affffffff3">
    <w:name w:val="Block Text"/>
    <w:basedOn w:val="af1"/>
    <w:rsid w:val="002F18CC"/>
    <w:pPr>
      <w:keepNext/>
      <w:widowControl/>
      <w:suppressLineNumbers/>
      <w:tabs>
        <w:tab w:val="left" w:leader="dot" w:pos="9356"/>
      </w:tabs>
      <w:suppressAutoHyphens/>
      <w:adjustRightInd/>
      <w:spacing w:before="0" w:after="0"/>
      <w:ind w:left="-57" w:right="-57" w:firstLine="0"/>
      <w:jc w:val="left"/>
      <w:textAlignment w:val="auto"/>
    </w:pPr>
    <w:rPr>
      <w:rFonts w:ascii="Times New Roman" w:eastAsia="Times New Roman" w:hAnsi="Times New Roman"/>
      <w:b/>
      <w:bCs/>
      <w:spacing w:val="0"/>
      <w:sz w:val="24"/>
      <w:szCs w:val="24"/>
      <w:lang w:eastAsia="ru-RU"/>
    </w:rPr>
  </w:style>
  <w:style w:type="paragraph" w:customStyle="1" w:styleId="affffffff4">
    <w:name w:val="глава"/>
    <w:basedOn w:val="1c"/>
    <w:autoRedefine/>
    <w:rsid w:val="002F18CC"/>
    <w:pPr>
      <w:keepLines w:val="0"/>
      <w:numPr>
        <w:numId w:val="0"/>
      </w:numPr>
      <w:pBdr>
        <w:top w:val="none" w:sz="0" w:space="0" w:color="auto"/>
        <w:left w:val="none" w:sz="0" w:space="0" w:color="auto"/>
        <w:bottom w:val="none" w:sz="0" w:space="0" w:color="auto"/>
      </w:pBdr>
      <w:tabs>
        <w:tab w:val="left" w:leader="dot" w:pos="9356"/>
        <w:tab w:val="left" w:leader="dot" w:pos="9720"/>
      </w:tabs>
      <w:suppressAutoHyphens/>
      <w:adjustRightInd/>
      <w:spacing w:before="0"/>
      <w:ind w:right="-81"/>
      <w:jc w:val="center"/>
      <w:textAlignment w:val="auto"/>
      <w:outlineLvl w:val="9"/>
    </w:pPr>
    <w:rPr>
      <w:rFonts w:ascii="Times New Roman" w:eastAsia="Times New Roman" w:hAnsi="Times New Roman"/>
      <w:bCs/>
      <w:caps/>
      <w:spacing w:val="0"/>
      <w:kern w:val="28"/>
      <w:lang w:eastAsia="ru-RU"/>
    </w:rPr>
  </w:style>
  <w:style w:type="paragraph" w:customStyle="1" w:styleId="affffffff5">
    <w:name w:val="подрисунок"/>
    <w:basedOn w:val="af1"/>
    <w:rsid w:val="002F18CC"/>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after="0"/>
      <w:ind w:firstLine="0"/>
      <w:jc w:val="center"/>
      <w:textAlignment w:val="auto"/>
    </w:pPr>
    <w:rPr>
      <w:rFonts w:ascii="NTTimes/Cyrillic" w:eastAsia="Times New Roman" w:hAnsi="NTTimes/Cyrillic"/>
      <w:spacing w:val="0"/>
      <w:sz w:val="26"/>
      <w:szCs w:val="26"/>
      <w:lang w:eastAsia="ru-RU"/>
    </w:rPr>
  </w:style>
  <w:style w:type="paragraph" w:styleId="65">
    <w:name w:val="index 6"/>
    <w:basedOn w:val="af1"/>
    <w:next w:val="af1"/>
    <w:autoRedefine/>
    <w:rsid w:val="002F18CC"/>
    <w:pPr>
      <w:keepNext/>
      <w:widowControl/>
      <w:suppressLineNumbers/>
      <w:tabs>
        <w:tab w:val="left" w:leader="dot" w:pos="9356"/>
      </w:tabs>
      <w:suppressAutoHyphens/>
      <w:adjustRightInd/>
      <w:spacing w:before="0" w:after="0" w:line="300" w:lineRule="auto"/>
      <w:ind w:left="1440" w:hanging="240"/>
      <w:textAlignment w:val="auto"/>
    </w:pPr>
    <w:rPr>
      <w:rFonts w:ascii="Times New Roman" w:eastAsia="Times New Roman" w:hAnsi="Times New Roman"/>
      <w:spacing w:val="0"/>
      <w:sz w:val="24"/>
      <w:szCs w:val="24"/>
      <w:lang w:eastAsia="ru-RU"/>
    </w:rPr>
  </w:style>
  <w:style w:type="paragraph" w:styleId="75">
    <w:name w:val="index 7"/>
    <w:basedOn w:val="af1"/>
    <w:next w:val="af1"/>
    <w:autoRedefine/>
    <w:rsid w:val="002F18CC"/>
    <w:pPr>
      <w:keepNext/>
      <w:widowControl/>
      <w:suppressLineNumbers/>
      <w:tabs>
        <w:tab w:val="left" w:leader="dot" w:pos="9356"/>
      </w:tabs>
      <w:suppressAutoHyphens/>
      <w:adjustRightInd/>
      <w:spacing w:before="0" w:after="0" w:line="300" w:lineRule="auto"/>
      <w:ind w:left="1680" w:hanging="240"/>
      <w:textAlignment w:val="auto"/>
    </w:pPr>
    <w:rPr>
      <w:rFonts w:ascii="Times New Roman" w:eastAsia="Times New Roman" w:hAnsi="Times New Roman"/>
      <w:spacing w:val="0"/>
      <w:sz w:val="24"/>
      <w:szCs w:val="24"/>
      <w:lang w:eastAsia="ru-RU"/>
    </w:rPr>
  </w:style>
  <w:style w:type="paragraph" w:styleId="86">
    <w:name w:val="index 8"/>
    <w:basedOn w:val="af1"/>
    <w:next w:val="af1"/>
    <w:autoRedefine/>
    <w:rsid w:val="002F18CC"/>
    <w:pPr>
      <w:keepNext/>
      <w:widowControl/>
      <w:suppressLineNumbers/>
      <w:tabs>
        <w:tab w:val="left" w:leader="dot" w:pos="9356"/>
      </w:tabs>
      <w:suppressAutoHyphens/>
      <w:adjustRightInd/>
      <w:spacing w:before="0" w:after="0" w:line="300" w:lineRule="auto"/>
      <w:ind w:left="1920" w:hanging="240"/>
      <w:textAlignment w:val="auto"/>
    </w:pPr>
    <w:rPr>
      <w:rFonts w:ascii="Times New Roman" w:eastAsia="Times New Roman" w:hAnsi="Times New Roman"/>
      <w:spacing w:val="0"/>
      <w:sz w:val="24"/>
      <w:szCs w:val="24"/>
      <w:lang w:eastAsia="ru-RU"/>
    </w:rPr>
  </w:style>
  <w:style w:type="paragraph" w:styleId="94">
    <w:name w:val="index 9"/>
    <w:basedOn w:val="af1"/>
    <w:next w:val="af1"/>
    <w:autoRedefine/>
    <w:rsid w:val="002F18CC"/>
    <w:pPr>
      <w:keepNext/>
      <w:widowControl/>
      <w:suppressLineNumbers/>
      <w:tabs>
        <w:tab w:val="left" w:leader="dot" w:pos="9356"/>
      </w:tabs>
      <w:suppressAutoHyphens/>
      <w:adjustRightInd/>
      <w:spacing w:before="0" w:after="0" w:line="300" w:lineRule="auto"/>
      <w:ind w:left="2160" w:hanging="240"/>
      <w:textAlignment w:val="auto"/>
    </w:pPr>
    <w:rPr>
      <w:rFonts w:ascii="Times New Roman" w:eastAsia="Times New Roman" w:hAnsi="Times New Roman"/>
      <w:spacing w:val="0"/>
      <w:sz w:val="24"/>
      <w:szCs w:val="24"/>
      <w:lang w:eastAsia="ru-RU"/>
    </w:rPr>
  </w:style>
  <w:style w:type="character" w:customStyle="1" w:styleId="1ffc">
    <w:name w:val="заголовок табл Знак1"/>
    <w:link w:val="afffffffc"/>
    <w:rsid w:val="002F18CC"/>
    <w:rPr>
      <w:b/>
      <w:bCs/>
      <w:sz w:val="24"/>
      <w:szCs w:val="24"/>
    </w:rPr>
  </w:style>
  <w:style w:type="paragraph" w:customStyle="1" w:styleId="affffffff6">
    <w:name w:val="Обычный без абзаца"/>
    <w:basedOn w:val="af1"/>
    <w:autoRedefine/>
    <w:rsid w:val="002F18CC"/>
    <w:pPr>
      <w:keepNext/>
      <w:tabs>
        <w:tab w:val="left" w:leader="dot" w:pos="9356"/>
      </w:tabs>
      <w:suppressAutoHyphens/>
      <w:adjustRightInd/>
      <w:spacing w:before="60" w:after="0"/>
      <w:ind w:left="1134" w:hanging="340"/>
      <w:jc w:val="center"/>
      <w:textAlignment w:val="auto"/>
    </w:pPr>
    <w:rPr>
      <w:rFonts w:ascii="Times New Roman" w:eastAsia="Times New Roman" w:hAnsi="Times New Roman"/>
      <w:spacing w:val="0"/>
      <w:sz w:val="24"/>
      <w:szCs w:val="24"/>
      <w:lang w:eastAsia="ru-RU"/>
    </w:rPr>
  </w:style>
  <w:style w:type="paragraph" w:customStyle="1" w:styleId="Normal">
    <w:name w:val="Normal Знак"/>
    <w:rsid w:val="002F18CC"/>
    <w:pPr>
      <w:spacing w:before="120" w:after="120"/>
      <w:ind w:left="567"/>
      <w:jc w:val="both"/>
    </w:pPr>
    <w:rPr>
      <w:sz w:val="24"/>
      <w:szCs w:val="24"/>
    </w:rPr>
  </w:style>
  <w:style w:type="character" w:customStyle="1" w:styleId="139">
    <w:name w:val="Обычный 13 Знак"/>
    <w:rsid w:val="002F18CC"/>
    <w:rPr>
      <w:rFonts w:ascii="Times New Roman" w:hAnsi="Times New Roman" w:cs="Times New Roman"/>
      <w:sz w:val="26"/>
      <w:szCs w:val="26"/>
      <w:vertAlign w:val="baseline"/>
    </w:rPr>
  </w:style>
  <w:style w:type="paragraph" w:customStyle="1" w:styleId="13a">
    <w:name w:val="Обычный 13 Знак Знак"/>
    <w:basedOn w:val="af1"/>
    <w:link w:val="13b"/>
    <w:rsid w:val="002F18CC"/>
    <w:pPr>
      <w:keepNext/>
      <w:widowControl/>
      <w:suppressLineNumbers/>
      <w:tabs>
        <w:tab w:val="left" w:leader="dot" w:pos="9356"/>
      </w:tabs>
      <w:suppressAutoHyphens/>
      <w:adjustRightInd/>
      <w:spacing w:before="0" w:after="0"/>
      <w:ind w:firstLine="0"/>
      <w:textAlignment w:val="auto"/>
    </w:pPr>
    <w:rPr>
      <w:rFonts w:ascii="Times New Roman" w:eastAsia="Times New Roman" w:hAnsi="Times New Roman"/>
      <w:spacing w:val="0"/>
      <w:sz w:val="26"/>
      <w:szCs w:val="26"/>
      <w:lang w:eastAsia="ru-RU"/>
    </w:rPr>
  </w:style>
  <w:style w:type="character" w:customStyle="1" w:styleId="1320">
    <w:name w:val="Обычный 13 Знак2"/>
    <w:rsid w:val="002F18CC"/>
    <w:rPr>
      <w:snapToGrid w:val="0"/>
      <w:sz w:val="26"/>
      <w:szCs w:val="26"/>
      <w:lang w:val="ru-RU" w:eastAsia="ru-RU"/>
    </w:rPr>
  </w:style>
  <w:style w:type="character" w:customStyle="1" w:styleId="affffffff7">
    <w:name w:val="íîìåð ñòðàíèöû"/>
    <w:basedOn w:val="af2"/>
    <w:rsid w:val="002F18CC"/>
  </w:style>
  <w:style w:type="character" w:customStyle="1" w:styleId="1312">
    <w:name w:val="Обычный 13 Знак1"/>
    <w:rsid w:val="002F18CC"/>
    <w:rPr>
      <w:sz w:val="26"/>
      <w:szCs w:val="26"/>
      <w:lang w:val="ru-RU" w:eastAsia="ru-RU"/>
    </w:rPr>
  </w:style>
  <w:style w:type="paragraph" w:customStyle="1" w:styleId="1ffe">
    <w:name w:val="Рис.1 Подрисуночная надпись"/>
    <w:basedOn w:val="af1"/>
    <w:autoRedefine/>
    <w:rsid w:val="002F18CC"/>
    <w:pPr>
      <w:keepNext/>
      <w:numPr>
        <w:ilvl w:val="12"/>
      </w:numPr>
      <w:tabs>
        <w:tab w:val="left" w:pos="709"/>
        <w:tab w:val="left" w:pos="993"/>
        <w:tab w:val="left" w:pos="1440"/>
      </w:tabs>
      <w:adjustRightInd/>
      <w:spacing w:before="20" w:after="20"/>
      <w:ind w:left="113" w:firstLine="680"/>
      <w:textAlignment w:val="auto"/>
    </w:pPr>
    <w:rPr>
      <w:rFonts w:ascii="Times New Roman" w:eastAsia="Times New Roman" w:hAnsi="Times New Roman"/>
      <w:spacing w:val="0"/>
      <w:sz w:val="20"/>
      <w:szCs w:val="20"/>
      <w:lang w:eastAsia="ru-RU"/>
    </w:rPr>
  </w:style>
  <w:style w:type="character" w:customStyle="1" w:styleId="affffffff8">
    <w:name w:val="Подрисуночная надпись Знак"/>
    <w:rsid w:val="002F18CC"/>
    <w:rPr>
      <w:b/>
      <w:bCs/>
      <w:color w:val="000000"/>
      <w:sz w:val="24"/>
      <w:szCs w:val="24"/>
      <w:lang w:val="ru-RU" w:eastAsia="ru-RU"/>
    </w:rPr>
  </w:style>
  <w:style w:type="character" w:customStyle="1" w:styleId="affffffff9">
    <w:name w:val="текст табл Знак"/>
    <w:rsid w:val="002F18CC"/>
    <w:rPr>
      <w:sz w:val="24"/>
      <w:szCs w:val="24"/>
      <w:lang w:val="ru-RU" w:eastAsia="ru-RU"/>
    </w:rPr>
  </w:style>
  <w:style w:type="paragraph" w:customStyle="1" w:styleId="3f8">
    <w:name w:val="Стиль Маркированный список + Перед:  3 пт"/>
    <w:basedOn w:val="a6"/>
    <w:rsid w:val="002F18CC"/>
    <w:pPr>
      <w:keepNext/>
      <w:widowControl/>
      <w:numPr>
        <w:numId w:val="0"/>
      </w:numPr>
      <w:suppressLineNumbers/>
      <w:suppressAutoHyphens/>
      <w:adjustRightInd/>
      <w:spacing w:before="60" w:after="0"/>
      <w:ind w:firstLine="567"/>
      <w:textAlignment w:val="auto"/>
    </w:pPr>
    <w:rPr>
      <w:rFonts w:ascii="Times New Roman" w:hAnsi="Times New Roman"/>
      <w:spacing w:val="0"/>
      <w:sz w:val="26"/>
      <w:szCs w:val="26"/>
      <w:lang w:eastAsia="ru-RU"/>
    </w:rPr>
  </w:style>
  <w:style w:type="paragraph" w:customStyle="1" w:styleId="104">
    <w:name w:val="Стиль Оглавление 1 + Первая строка:  0 см"/>
    <w:basedOn w:val="1f3"/>
    <w:rsid w:val="002F18CC"/>
    <w:pPr>
      <w:keepNext/>
      <w:widowControl/>
      <w:suppressLineNumbers/>
      <w:tabs>
        <w:tab w:val="clear" w:pos="9061"/>
        <w:tab w:val="left" w:pos="540"/>
        <w:tab w:val="left" w:leader="dot" w:pos="9356"/>
      </w:tabs>
      <w:suppressAutoHyphens/>
      <w:adjustRightInd/>
      <w:spacing w:before="60" w:after="60"/>
      <w:ind w:left="540" w:firstLine="0"/>
      <w:textAlignment w:val="auto"/>
    </w:pPr>
    <w:rPr>
      <w:rFonts w:ascii="Times New Roman" w:eastAsia="Times New Roman" w:hAnsi="Times New Roman" w:cs="Times New Roman"/>
      <w:b/>
      <w:iCs w:val="0"/>
      <w:caps/>
      <w:spacing w:val="0"/>
      <w:sz w:val="26"/>
      <w:szCs w:val="26"/>
      <w:lang w:eastAsia="ru-RU"/>
    </w:rPr>
  </w:style>
  <w:style w:type="paragraph" w:customStyle="1" w:styleId="xl31">
    <w:name w:val="xl31"/>
    <w:basedOn w:val="af1"/>
    <w:rsid w:val="002F18CC"/>
    <w:pPr>
      <w:widowControl/>
      <w:pBdr>
        <w:left w:val="single" w:sz="4" w:space="0" w:color="auto"/>
        <w:bottom w:val="single" w:sz="4" w:space="0" w:color="auto"/>
        <w:right w:val="single" w:sz="4" w:space="0" w:color="auto"/>
      </w:pBdr>
      <w:adjustRightInd/>
      <w:spacing w:before="100" w:after="100"/>
      <w:ind w:firstLine="0"/>
      <w:jc w:val="right"/>
      <w:textAlignment w:val="auto"/>
    </w:pPr>
    <w:rPr>
      <w:rFonts w:ascii="Times New Roman" w:eastAsia="Times New Roman" w:hAnsi="Times New Roman"/>
      <w:spacing w:val="0"/>
      <w:lang w:eastAsia="ru-RU"/>
    </w:rPr>
  </w:style>
  <w:style w:type="paragraph" w:customStyle="1" w:styleId="FR1">
    <w:name w:val="FR1"/>
    <w:rsid w:val="002F18CC"/>
    <w:pPr>
      <w:widowControl w:val="0"/>
      <w:spacing w:before="500" w:line="300" w:lineRule="auto"/>
      <w:ind w:left="400"/>
    </w:pPr>
    <w:rPr>
      <w:sz w:val="24"/>
      <w:szCs w:val="24"/>
    </w:rPr>
  </w:style>
  <w:style w:type="paragraph" w:customStyle="1" w:styleId="FR2">
    <w:name w:val="FR2"/>
    <w:rsid w:val="002F18CC"/>
    <w:pPr>
      <w:widowControl w:val="0"/>
      <w:spacing w:after="20"/>
    </w:pPr>
    <w:rPr>
      <w:sz w:val="16"/>
      <w:szCs w:val="16"/>
    </w:rPr>
  </w:style>
  <w:style w:type="paragraph" w:customStyle="1" w:styleId="3f9">
    <w:name w:val="заголовок 3"/>
    <w:basedOn w:val="af1"/>
    <w:next w:val="af1"/>
    <w:autoRedefine/>
    <w:rsid w:val="002F18CC"/>
    <w:pPr>
      <w:keepNext/>
      <w:keepLines/>
      <w:widowControl/>
      <w:suppressLineNumbers/>
      <w:autoSpaceDE w:val="0"/>
      <w:autoSpaceDN w:val="0"/>
      <w:adjustRightInd/>
      <w:spacing w:after="0"/>
      <w:ind w:left="720" w:hanging="720"/>
      <w:jc w:val="center"/>
      <w:textAlignment w:val="auto"/>
    </w:pPr>
    <w:rPr>
      <w:rFonts w:ascii="Times New Roman" w:eastAsia="Times New Roman" w:hAnsi="Times New Roman"/>
      <w:b/>
      <w:bCs/>
      <w:spacing w:val="0"/>
      <w:sz w:val="24"/>
      <w:szCs w:val="24"/>
      <w:lang w:eastAsia="ru-RU"/>
    </w:rPr>
  </w:style>
  <w:style w:type="paragraph" w:customStyle="1" w:styleId="xl26">
    <w:name w:val="xl26"/>
    <w:basedOn w:val="af1"/>
    <w:rsid w:val="002F18CC"/>
    <w:pPr>
      <w:widowControl/>
      <w:pBdr>
        <w:lef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7">
    <w:name w:val="xl27"/>
    <w:basedOn w:val="af1"/>
    <w:rsid w:val="002F18CC"/>
    <w:pPr>
      <w:widowControl/>
      <w:pBdr>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8">
    <w:name w:val="xl2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29">
    <w:name w:val="xl2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0">
    <w:name w:val="xl3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2">
    <w:name w:val="xl3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33">
    <w:name w:val="xl33"/>
    <w:basedOn w:val="af1"/>
    <w:rsid w:val="002F18CC"/>
    <w:pPr>
      <w:widowControl/>
      <w:pBdr>
        <w:top w:val="single" w:sz="8" w:space="0" w:color="auto"/>
        <w:left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34">
    <w:name w:val="xl34"/>
    <w:basedOn w:val="af1"/>
    <w:rsid w:val="002F18CC"/>
    <w:pPr>
      <w:widowControl/>
      <w:pBdr>
        <w:top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affffffffa">
    <w:name w:val="Стиль начало"/>
    <w:basedOn w:val="af1"/>
    <w:rsid w:val="002F18CC"/>
    <w:pPr>
      <w:widowControl/>
      <w:adjustRightInd/>
      <w:spacing w:before="0" w:after="0" w:line="264" w:lineRule="auto"/>
      <w:ind w:firstLine="0"/>
      <w:jc w:val="left"/>
      <w:textAlignment w:val="auto"/>
    </w:pPr>
    <w:rPr>
      <w:rFonts w:ascii="Times New Roman" w:eastAsia="Times New Roman" w:hAnsi="Times New Roman"/>
      <w:spacing w:val="0"/>
      <w:sz w:val="28"/>
      <w:szCs w:val="28"/>
      <w:lang w:eastAsia="ru-RU"/>
    </w:rPr>
  </w:style>
  <w:style w:type="paragraph" w:customStyle="1" w:styleId="xl24">
    <w:name w:val="xl24"/>
    <w:basedOn w:val="af1"/>
    <w:rsid w:val="002F18CC"/>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5">
    <w:name w:val="xl25"/>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character" w:customStyle="1" w:styleId="affffffffb">
    <w:name w:val="Основной текст Знак Знак"/>
    <w:rsid w:val="002F18CC"/>
    <w:rPr>
      <w:sz w:val="28"/>
      <w:szCs w:val="28"/>
      <w:lang w:val="ru-RU" w:eastAsia="ru-RU"/>
    </w:rPr>
  </w:style>
  <w:style w:type="character" w:customStyle="1" w:styleId="14pt">
    <w:name w:val="Стиль 14 pt"/>
    <w:rsid w:val="002F18CC"/>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1"/>
    <w:autoRedefine/>
    <w:rsid w:val="002F18CC"/>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1">
    <w:name w:val="Обычный 13 Знак3 Знак Знак Знак1 Знак Знак1"/>
    <w:rsid w:val="002F18CC"/>
    <w:rPr>
      <w:snapToGrid w:val="0"/>
      <w:sz w:val="26"/>
      <w:szCs w:val="26"/>
      <w:lang w:val="ru-RU" w:eastAsia="ru-RU"/>
    </w:rPr>
  </w:style>
  <w:style w:type="paragraph" w:customStyle="1" w:styleId="BodyText21">
    <w:name w:val="Body Text 21"/>
    <w:basedOn w:val="af1"/>
    <w:autoRedefine/>
    <w:rsid w:val="002F18CC"/>
    <w:pPr>
      <w:widowControl/>
      <w:tabs>
        <w:tab w:val="left" w:pos="0"/>
      </w:tabs>
      <w:adjustRightInd/>
      <w:spacing w:before="60" w:after="0"/>
      <w:ind w:firstLine="720"/>
      <w:textAlignment w:val="auto"/>
    </w:pPr>
    <w:rPr>
      <w:rFonts w:ascii="Times New Roman" w:eastAsia="Times New Roman" w:hAnsi="Times New Roman"/>
      <w:spacing w:val="0"/>
      <w:sz w:val="24"/>
      <w:szCs w:val="24"/>
      <w:lang w:eastAsia="ru-RU"/>
    </w:rPr>
  </w:style>
  <w:style w:type="character" w:customStyle="1" w:styleId="1fff">
    <w:name w:val="Строгий1"/>
    <w:rsid w:val="002F18CC"/>
    <w:rPr>
      <w:b/>
      <w:bCs/>
      <w:color w:val="auto"/>
      <w:sz w:val="24"/>
      <w:szCs w:val="24"/>
    </w:rPr>
  </w:style>
  <w:style w:type="paragraph" w:customStyle="1" w:styleId="xl22">
    <w:name w:val="xl22"/>
    <w:basedOn w:val="af1"/>
    <w:rsid w:val="002F18C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340">
    <w:name w:val="Обычный 13 Знак4"/>
    <w:basedOn w:val="af1"/>
    <w:autoRedefine/>
    <w:rsid w:val="002F18CC"/>
    <w:pPr>
      <w:keepNext/>
      <w:widowControl/>
      <w:tabs>
        <w:tab w:val="left" w:leader="dot" w:pos="9356"/>
      </w:tabs>
      <w:adjustRightInd/>
      <w:spacing w:after="0" w:line="252" w:lineRule="auto"/>
      <w:textAlignment w:val="auto"/>
    </w:pPr>
    <w:rPr>
      <w:rFonts w:ascii="Times New Roman" w:eastAsia="Times New Roman" w:hAnsi="Times New Roman"/>
      <w:b/>
      <w:bCs/>
      <w:spacing w:val="0"/>
      <w:sz w:val="26"/>
      <w:szCs w:val="26"/>
      <w:lang w:eastAsia="ru-RU"/>
    </w:rPr>
  </w:style>
  <w:style w:type="character" w:customStyle="1" w:styleId="1341">
    <w:name w:val="Обычный 13 Знак4 Знак"/>
    <w:rsid w:val="002F18CC"/>
    <w:rPr>
      <w:b/>
      <w:bCs/>
      <w:sz w:val="26"/>
      <w:szCs w:val="26"/>
      <w:lang w:val="ru-RU" w:eastAsia="ru-RU"/>
    </w:rPr>
  </w:style>
  <w:style w:type="character" w:customStyle="1" w:styleId="1330">
    <w:name w:val="Обычный 13 Знак3 Знак Знак Знак"/>
    <w:rsid w:val="002F18CC"/>
    <w:rPr>
      <w:sz w:val="26"/>
      <w:szCs w:val="26"/>
      <w:lang w:val="ru-RU" w:eastAsia="ru-RU"/>
    </w:rPr>
  </w:style>
  <w:style w:type="character" w:customStyle="1" w:styleId="1342">
    <w:name w:val="Обычный 13 Знак4 Знак Знак"/>
    <w:rsid w:val="002F18CC"/>
    <w:rPr>
      <w:b/>
      <w:bCs/>
      <w:sz w:val="26"/>
      <w:szCs w:val="26"/>
      <w:lang w:val="ru-RU" w:eastAsia="ru-RU"/>
    </w:rPr>
  </w:style>
  <w:style w:type="character" w:customStyle="1" w:styleId="13310">
    <w:name w:val="Обычный 13 Знак3 Знак Знак1"/>
    <w:rsid w:val="002F18CC"/>
    <w:rPr>
      <w:sz w:val="26"/>
      <w:szCs w:val="26"/>
      <w:lang w:val="ru-RU" w:eastAsia="ru-RU"/>
    </w:rPr>
  </w:style>
  <w:style w:type="paragraph" w:customStyle="1" w:styleId="1332">
    <w:name w:val="Обычный 13 Знак3 Знак Знак"/>
    <w:basedOn w:val="af1"/>
    <w:autoRedefine/>
    <w:rsid w:val="002F18CC"/>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2">
    <w:name w:val="Обычный 13 Знак3 Знак Знак Знак1 Знак Знак"/>
    <w:rsid w:val="002F18CC"/>
    <w:rPr>
      <w:sz w:val="26"/>
      <w:szCs w:val="26"/>
      <w:lang w:val="ru-RU" w:eastAsia="ru-RU"/>
    </w:rPr>
  </w:style>
  <w:style w:type="character" w:customStyle="1" w:styleId="1333">
    <w:name w:val="Обычный 13 Знак3 Знак"/>
    <w:rsid w:val="002F18CC"/>
    <w:rPr>
      <w:sz w:val="26"/>
      <w:szCs w:val="26"/>
      <w:lang w:val="ru-RU" w:eastAsia="ru-RU"/>
    </w:rPr>
  </w:style>
  <w:style w:type="paragraph" w:customStyle="1" w:styleId="xl23">
    <w:name w:val="xl23"/>
    <w:basedOn w:val="af1"/>
    <w:rsid w:val="002F18CC"/>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13">
    <w:name w:val="1.1.Нумерованный 3"/>
    <w:basedOn w:val="134"/>
    <w:rsid w:val="002F18CC"/>
    <w:pPr>
      <w:numPr>
        <w:ilvl w:val="1"/>
        <w:numId w:val="39"/>
      </w:numPr>
      <w:tabs>
        <w:tab w:val="clear" w:pos="792"/>
      </w:tabs>
      <w:spacing w:after="0" w:line="240" w:lineRule="auto"/>
      <w:ind w:left="1107" w:hanging="480"/>
    </w:pPr>
    <w:rPr>
      <w:rFonts w:cs="Times New Roman"/>
      <w:i/>
      <w:iCs/>
      <w:lang w:val="ru-RU" w:bidi="ar-SA"/>
    </w:rPr>
  </w:style>
  <w:style w:type="paragraph" w:customStyle="1" w:styleId="1114">
    <w:name w:val="1.1.1.Нумерованный список 4"/>
    <w:basedOn w:val="134"/>
    <w:rsid w:val="002F18CC"/>
    <w:pPr>
      <w:numPr>
        <w:ilvl w:val="2"/>
        <w:numId w:val="40"/>
      </w:numPr>
      <w:tabs>
        <w:tab w:val="clear" w:pos="1916"/>
        <w:tab w:val="clear" w:pos="6804"/>
        <w:tab w:val="clear" w:pos="6946"/>
        <w:tab w:val="left" w:pos="1430"/>
      </w:tabs>
      <w:spacing w:after="0" w:line="240" w:lineRule="auto"/>
      <w:ind w:left="2869" w:hanging="360"/>
    </w:pPr>
    <w:rPr>
      <w:rFonts w:cs="Times New Roman"/>
      <w:lang w:val="ru-RU" w:bidi="ar-SA"/>
    </w:rPr>
  </w:style>
  <w:style w:type="character" w:customStyle="1" w:styleId="21d">
    <w:name w:val="Основной текст 2 Знак1"/>
    <w:rsid w:val="002F18CC"/>
    <w:rPr>
      <w:rFonts w:ascii="Times New Roman" w:eastAsia="Times New Roman" w:hAnsi="Times New Roman"/>
      <w:b/>
      <w:sz w:val="24"/>
    </w:rPr>
  </w:style>
  <w:style w:type="paragraph" w:customStyle="1" w:styleId="21e">
    <w:name w:val="Основной текст 21"/>
    <w:basedOn w:val="af1"/>
    <w:rsid w:val="002F18CC"/>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0">
    <w:name w:val="подпись таблицы"/>
    <w:basedOn w:val="af1"/>
    <w:autoRedefine/>
    <w:rsid w:val="002F18CC"/>
    <w:pPr>
      <w:widowControl/>
      <w:numPr>
        <w:numId w:val="42"/>
      </w:numPr>
      <w:suppressLineNumbers/>
      <w:tabs>
        <w:tab w:val="clear" w:pos="2160"/>
      </w:tabs>
      <w:adjustRightInd/>
      <w:spacing w:before="0" w:after="0" w:line="324" w:lineRule="auto"/>
      <w:ind w:left="0" w:firstLine="720"/>
      <w:jc w:val="center"/>
      <w:textAlignment w:val="auto"/>
    </w:pPr>
    <w:rPr>
      <w:rFonts w:ascii="Times New Roman" w:eastAsia="Times New Roman" w:hAnsi="Times New Roman"/>
      <w:b/>
      <w:spacing w:val="0"/>
      <w:sz w:val="24"/>
      <w:szCs w:val="24"/>
      <w:lang w:eastAsia="ru-RU"/>
    </w:rPr>
  </w:style>
  <w:style w:type="paragraph" w:customStyle="1" w:styleId="17">
    <w:name w:val="Стиль Рис.1. Подрисуночная надпись + полужирный"/>
    <w:basedOn w:val="af1"/>
    <w:autoRedefine/>
    <w:rsid w:val="002F18CC"/>
    <w:pPr>
      <w:keepNext/>
      <w:widowControl/>
      <w:numPr>
        <w:numId w:val="43"/>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a9">
    <w:name w:val="подпись рисунка"/>
    <w:basedOn w:val="af1"/>
    <w:autoRedefine/>
    <w:rsid w:val="002F18CC"/>
    <w:pPr>
      <w:numPr>
        <w:numId w:val="41"/>
      </w:numPr>
      <w:shd w:val="clear" w:color="auto" w:fill="FFFFFF"/>
      <w:tabs>
        <w:tab w:val="clear" w:pos="3154"/>
        <w:tab w:val="left" w:pos="0"/>
        <w:tab w:val="num" w:pos="1560"/>
      </w:tabs>
      <w:autoSpaceDE w:val="0"/>
      <w:autoSpaceDN w:val="0"/>
      <w:spacing w:before="240" w:after="0"/>
      <w:ind w:left="0" w:firstLine="720"/>
      <w:jc w:val="center"/>
      <w:textAlignment w:val="auto"/>
    </w:pPr>
    <w:rPr>
      <w:rFonts w:ascii="Times New Roman" w:eastAsia="Times New Roman" w:hAnsi="Times New Roman"/>
      <w:b/>
      <w:spacing w:val="0"/>
      <w:sz w:val="24"/>
      <w:szCs w:val="20"/>
      <w:lang w:eastAsia="ru-RU"/>
    </w:rPr>
  </w:style>
  <w:style w:type="character" w:customStyle="1" w:styleId="affffffffc">
    <w:name w:val="подпись рисунка Знак"/>
    <w:rsid w:val="002F18CC"/>
    <w:rPr>
      <w:b/>
      <w:sz w:val="24"/>
      <w:lang w:val="ru-RU" w:eastAsia="ru-RU" w:bidi="ar-SA"/>
    </w:rPr>
  </w:style>
  <w:style w:type="paragraph" w:customStyle="1" w:styleId="11">
    <w:name w:val="Стиль Рис.1. Подрисуночная надпись + полужирный1"/>
    <w:basedOn w:val="af1"/>
    <w:autoRedefine/>
    <w:rsid w:val="002F18CC"/>
    <w:pPr>
      <w:keepNext/>
      <w:widowControl/>
      <w:numPr>
        <w:numId w:val="44"/>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character" w:customStyle="1" w:styleId="affffffff0">
    <w:name w:val="Подрисуночная надпись Знак Знак"/>
    <w:link w:val="affffffff"/>
    <w:rsid w:val="002F18CC"/>
    <w:rPr>
      <w:b/>
      <w:bCs/>
      <w:sz w:val="24"/>
      <w:szCs w:val="24"/>
    </w:rPr>
  </w:style>
  <w:style w:type="table" w:customStyle="1" w:styleId="190">
    <w:name w:val="Сетка таблицы19"/>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1"/>
    <w:link w:val="-24"/>
    <w:qFormat/>
    <w:rsid w:val="002F18CC"/>
    <w:pPr>
      <w:widowControl/>
      <w:suppressLineNumbers/>
      <w:tabs>
        <w:tab w:val="left" w:leader="dot" w:pos="540"/>
      </w:tabs>
      <w:suppressAutoHyphens/>
      <w:adjustRightInd/>
      <w:spacing w:after="0"/>
      <w:ind w:firstLine="539"/>
      <w:textAlignment w:val="auto"/>
    </w:pPr>
    <w:rPr>
      <w:rFonts w:ascii="Times New Roman CYR" w:eastAsia="Times New Roman" w:hAnsi="Times New Roman CYR" w:cs="Times New Roman CYR"/>
      <w:spacing w:val="0"/>
      <w:sz w:val="26"/>
      <w:szCs w:val="26"/>
      <w:lang w:eastAsia="ru-RU"/>
    </w:rPr>
  </w:style>
  <w:style w:type="character" w:customStyle="1" w:styleId="-24">
    <w:name w:val="Текст-2 Знак"/>
    <w:link w:val="-23"/>
    <w:rsid w:val="002F18CC"/>
    <w:rPr>
      <w:rFonts w:ascii="Times New Roman CYR" w:hAnsi="Times New Roman CYR" w:cs="Times New Roman CYR"/>
      <w:sz w:val="26"/>
      <w:szCs w:val="26"/>
    </w:rPr>
  </w:style>
  <w:style w:type="paragraph" w:customStyle="1" w:styleId="a5">
    <w:name w:val="таблица"/>
    <w:basedOn w:val="affc"/>
    <w:link w:val="affffffffd"/>
    <w:autoRedefine/>
    <w:rsid w:val="002F18CC"/>
    <w:pPr>
      <w:keepNext w:val="0"/>
      <w:widowControl/>
      <w:numPr>
        <w:numId w:val="45"/>
      </w:numPr>
      <w:adjustRightInd/>
      <w:spacing w:after="0" w:line="240" w:lineRule="auto"/>
      <w:jc w:val="center"/>
      <w:textAlignment w:val="auto"/>
    </w:pPr>
    <w:rPr>
      <w:rFonts w:ascii="Times New Roman" w:eastAsia="Times New Roman" w:hAnsi="Times New Roman" w:cs="Arial"/>
      <w:spacing w:val="0"/>
      <w:kern w:val="0"/>
      <w:sz w:val="24"/>
      <w:szCs w:val="20"/>
      <w:lang w:eastAsia="ru-RU"/>
    </w:rPr>
  </w:style>
  <w:style w:type="paragraph" w:customStyle="1" w:styleId="11f3">
    <w:name w:val="Обычный11"/>
    <w:rsid w:val="002F18CC"/>
    <w:pPr>
      <w:jc w:val="center"/>
    </w:pPr>
    <w:rPr>
      <w:snapToGrid w:val="0"/>
      <w:sz w:val="24"/>
    </w:rPr>
  </w:style>
  <w:style w:type="numbering" w:customStyle="1" w:styleId="a4">
    <w:name w:val="Рис."/>
    <w:rsid w:val="002F18CC"/>
    <w:pPr>
      <w:numPr>
        <w:numId w:val="46"/>
      </w:numPr>
    </w:pPr>
  </w:style>
  <w:style w:type="paragraph" w:customStyle="1" w:styleId="12">
    <w:name w:val="Рис.1. Подрисуночная надпись"/>
    <w:basedOn w:val="af1"/>
    <w:autoRedefine/>
    <w:rsid w:val="002F18CC"/>
    <w:pPr>
      <w:keepNext/>
      <w:widowControl/>
      <w:numPr>
        <w:numId w:val="47"/>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BodyText23">
    <w:name w:val="Body Text 23"/>
    <w:basedOn w:val="af1"/>
    <w:rsid w:val="002F18CC"/>
    <w:pPr>
      <w:widowControl/>
      <w:suppressLineNumbers/>
      <w:tabs>
        <w:tab w:val="left" w:leader="dot" w:pos="9639"/>
      </w:tabs>
      <w:adjustRightInd/>
      <w:spacing w:before="20" w:after="20"/>
      <w:ind w:firstLine="0"/>
      <w:jc w:val="center"/>
      <w:textAlignment w:val="auto"/>
    </w:pPr>
    <w:rPr>
      <w:rFonts w:ascii="Times New Roman" w:eastAsia="Times New Roman" w:hAnsi="Times New Roman"/>
      <w:snapToGrid w:val="0"/>
      <w:spacing w:val="0"/>
      <w:sz w:val="20"/>
      <w:szCs w:val="20"/>
      <w:lang w:eastAsia="ru-RU"/>
    </w:rPr>
  </w:style>
  <w:style w:type="paragraph" w:customStyle="1" w:styleId="affffffffe">
    <w:name w:val="НПС"/>
    <w:basedOn w:val="af1"/>
    <w:link w:val="afffffffff"/>
    <w:rsid w:val="002F18CC"/>
    <w:pPr>
      <w:keepNext/>
      <w:widowControl/>
      <w:adjustRightInd/>
      <w:spacing w:before="0" w:after="0"/>
      <w:ind w:firstLine="709"/>
      <w:textAlignment w:val="auto"/>
    </w:pPr>
    <w:rPr>
      <w:rFonts w:ascii="Times New Roman" w:eastAsia="Times New Roman" w:hAnsi="Times New Roman"/>
      <w:spacing w:val="0"/>
      <w:sz w:val="24"/>
      <w:szCs w:val="24"/>
      <w:lang w:eastAsia="ru-RU"/>
    </w:rPr>
  </w:style>
  <w:style w:type="character" w:customStyle="1" w:styleId="afffffffff">
    <w:name w:val="НПС Знак"/>
    <w:link w:val="affffffffe"/>
    <w:rsid w:val="002F18CC"/>
    <w:rPr>
      <w:sz w:val="24"/>
      <w:szCs w:val="24"/>
    </w:rPr>
  </w:style>
  <w:style w:type="paragraph" w:customStyle="1" w:styleId="1fff0">
    <w:name w:val="Таблица 1"/>
    <w:basedOn w:val="af1"/>
    <w:link w:val="1fff1"/>
    <w:qFormat/>
    <w:rsid w:val="002F18CC"/>
    <w:pPr>
      <w:widowControl/>
      <w:autoSpaceDE w:val="0"/>
      <w:autoSpaceDN w:val="0"/>
      <w:spacing w:before="0" w:after="0"/>
      <w:ind w:left="-113" w:right="-113" w:firstLine="0"/>
      <w:jc w:val="center"/>
      <w:textAlignment w:val="auto"/>
    </w:pPr>
    <w:rPr>
      <w:rFonts w:ascii="Times New Roman" w:eastAsia="Times New Roman" w:hAnsi="Times New Roman"/>
      <w:color w:val="000000"/>
      <w:spacing w:val="0"/>
      <w:sz w:val="20"/>
      <w:szCs w:val="20"/>
      <w:lang w:eastAsia="ru-RU"/>
    </w:rPr>
  </w:style>
  <w:style w:type="paragraph" w:customStyle="1" w:styleId="-13">
    <w:name w:val="Текст - 1"/>
    <w:basedOn w:val="133"/>
    <w:link w:val="-112"/>
    <w:rsid w:val="002F18CC"/>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1">
    <w:name w:val="Таблица 1 Знак"/>
    <w:link w:val="1fff0"/>
    <w:rsid w:val="002F18CC"/>
    <w:rPr>
      <w:color w:val="000000"/>
    </w:rPr>
  </w:style>
  <w:style w:type="paragraph" w:customStyle="1" w:styleId="FR3">
    <w:name w:val="FR3"/>
    <w:rsid w:val="002F18CC"/>
    <w:pPr>
      <w:widowControl w:val="0"/>
      <w:jc w:val="center"/>
    </w:pPr>
    <w:rPr>
      <w:rFonts w:ascii="Arial" w:hAnsi="Arial"/>
      <w:sz w:val="24"/>
    </w:rPr>
  </w:style>
  <w:style w:type="character" w:customStyle="1" w:styleId="-14">
    <w:name w:val="Текст - 1 Знак"/>
    <w:rsid w:val="002F18CC"/>
    <w:rPr>
      <w:rFonts w:ascii="Times New Roman CYR" w:hAnsi="Times New Roman CYR" w:cs="Times New Roman CYR"/>
      <w:sz w:val="26"/>
      <w:szCs w:val="26"/>
      <w:lang w:val="ru-RU" w:eastAsia="ru-RU"/>
    </w:rPr>
  </w:style>
  <w:style w:type="paragraph" w:customStyle="1" w:styleId="2117">
    <w:name w:val="Основной текст 211"/>
    <w:basedOn w:val="af1"/>
    <w:rsid w:val="002F18CC"/>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2ffb">
    <w:name w:val="Таблица 2"/>
    <w:basedOn w:val="1fff0"/>
    <w:link w:val="2ffc"/>
    <w:qFormat/>
    <w:rsid w:val="002F18CC"/>
    <w:pPr>
      <w:ind w:left="-34" w:right="-76"/>
    </w:pPr>
  </w:style>
  <w:style w:type="character" w:customStyle="1" w:styleId="2ffc">
    <w:name w:val="Таблица 2 Знак"/>
    <w:link w:val="2ffb"/>
    <w:rsid w:val="002F18CC"/>
    <w:rPr>
      <w:color w:val="000000"/>
    </w:rPr>
  </w:style>
  <w:style w:type="paragraph" w:customStyle="1" w:styleId="afffffffff0">
    <w:name w:val="Заголовок рис."/>
    <w:basedOn w:val="affffffff"/>
    <w:link w:val="afffffffff1"/>
    <w:qFormat/>
    <w:rsid w:val="002F18CC"/>
    <w:pPr>
      <w:suppressLineNumbers/>
      <w:tabs>
        <w:tab w:val="clear" w:pos="851"/>
        <w:tab w:val="left" w:pos="709"/>
      </w:tabs>
      <w:spacing w:before="60"/>
      <w:ind w:firstLine="288"/>
    </w:pPr>
    <w:rPr>
      <w:bCs w:val="0"/>
      <w:szCs w:val="20"/>
    </w:rPr>
  </w:style>
  <w:style w:type="paragraph" w:customStyle="1" w:styleId="-15">
    <w:name w:val="Текст-1"/>
    <w:basedOn w:val="-13"/>
    <w:link w:val="-16"/>
    <w:rsid w:val="002F18CC"/>
  </w:style>
  <w:style w:type="character" w:customStyle="1" w:styleId="1fff2">
    <w:name w:val="Подрисуночная надпись Знак1"/>
    <w:rsid w:val="002F18CC"/>
    <w:rPr>
      <w:b/>
      <w:sz w:val="24"/>
    </w:rPr>
  </w:style>
  <w:style w:type="character" w:customStyle="1" w:styleId="afffffffff1">
    <w:name w:val="Заголовок рис. Знак"/>
    <w:link w:val="afffffffff0"/>
    <w:rsid w:val="002F18CC"/>
    <w:rPr>
      <w:b/>
      <w:sz w:val="24"/>
    </w:rPr>
  </w:style>
  <w:style w:type="character" w:customStyle="1" w:styleId="-112">
    <w:name w:val="Текст - 1 Знак1"/>
    <w:link w:val="-13"/>
    <w:rsid w:val="002F18CC"/>
    <w:rPr>
      <w:rFonts w:ascii="Times New Roman CYR" w:hAnsi="Times New Roman CYR" w:cs="Times New Roman CYR"/>
      <w:b/>
      <w:sz w:val="24"/>
      <w:szCs w:val="24"/>
    </w:rPr>
  </w:style>
  <w:style w:type="character" w:customStyle="1" w:styleId="-16">
    <w:name w:val="Текст-1 Знак"/>
    <w:link w:val="-15"/>
    <w:rsid w:val="002F18CC"/>
    <w:rPr>
      <w:rFonts w:ascii="Times New Roman CYR" w:hAnsi="Times New Roman CYR" w:cs="Times New Roman CYR"/>
      <w:b/>
      <w:sz w:val="24"/>
      <w:szCs w:val="24"/>
    </w:rPr>
  </w:style>
  <w:style w:type="paragraph" w:customStyle="1" w:styleId="-17">
    <w:name w:val="Рис-1"/>
    <w:basedOn w:val="affffffff"/>
    <w:link w:val="-18"/>
    <w:qFormat/>
    <w:rsid w:val="002F18CC"/>
  </w:style>
  <w:style w:type="paragraph" w:customStyle="1" w:styleId="-19">
    <w:name w:val="Табл-1"/>
    <w:basedOn w:val="af1"/>
    <w:link w:val="-1a"/>
    <w:qFormat/>
    <w:rsid w:val="002F18CC"/>
    <w:pPr>
      <w:keepNext/>
      <w:widowControl/>
      <w:suppressLineNumbers/>
      <w:tabs>
        <w:tab w:val="num" w:pos="1440"/>
        <w:tab w:val="left" w:leader="dot" w:pos="9356"/>
      </w:tabs>
      <w:suppressAutoHyphens/>
      <w:adjustRightInd/>
      <w:ind w:left="900" w:hanging="900"/>
      <w:jc w:val="center"/>
      <w:textAlignment w:val="auto"/>
    </w:pPr>
    <w:rPr>
      <w:rFonts w:ascii="Times New Roman" w:eastAsia="Times New Roman" w:hAnsi="Times New Roman"/>
      <w:b/>
      <w:bCs/>
      <w:spacing w:val="0"/>
      <w:sz w:val="24"/>
      <w:szCs w:val="24"/>
      <w:lang w:eastAsia="ru-RU"/>
    </w:rPr>
  </w:style>
  <w:style w:type="character" w:customStyle="1" w:styleId="-18">
    <w:name w:val="Рис-1 Знак"/>
    <w:link w:val="-17"/>
    <w:rsid w:val="002F18CC"/>
    <w:rPr>
      <w:b/>
      <w:bCs/>
      <w:sz w:val="24"/>
      <w:szCs w:val="24"/>
    </w:rPr>
  </w:style>
  <w:style w:type="character" w:customStyle="1" w:styleId="-1a">
    <w:name w:val="Табл-1 Знак"/>
    <w:link w:val="-19"/>
    <w:rsid w:val="002F18CC"/>
    <w:rPr>
      <w:b/>
      <w:bCs/>
      <w:sz w:val="24"/>
      <w:szCs w:val="24"/>
    </w:rPr>
  </w:style>
  <w:style w:type="paragraph" w:customStyle="1" w:styleId="-1b">
    <w:name w:val="Таблица-1"/>
    <w:basedOn w:val="af1"/>
    <w:link w:val="-1c"/>
    <w:qFormat/>
    <w:rsid w:val="002F18CC"/>
    <w:pPr>
      <w:widowControl/>
      <w:autoSpaceDE w:val="0"/>
      <w:autoSpaceDN w:val="0"/>
      <w:spacing w:before="0" w:after="0"/>
      <w:ind w:firstLine="0"/>
      <w:jc w:val="center"/>
      <w:textAlignment w:val="auto"/>
    </w:pPr>
    <w:rPr>
      <w:rFonts w:ascii="Times New Roman" w:eastAsia="Times New Roman" w:hAnsi="Times New Roman"/>
      <w:color w:val="000000"/>
      <w:spacing w:val="0"/>
      <w:sz w:val="20"/>
      <w:szCs w:val="20"/>
      <w:lang w:eastAsia="ru-RU"/>
    </w:rPr>
  </w:style>
  <w:style w:type="character" w:customStyle="1" w:styleId="-1c">
    <w:name w:val="Таблица-1 Знак"/>
    <w:link w:val="-1b"/>
    <w:rsid w:val="002F18CC"/>
    <w:rPr>
      <w:color w:val="000000"/>
    </w:rPr>
  </w:style>
  <w:style w:type="character" w:customStyle="1" w:styleId="2212111">
    <w:name w:val="Заголовок 2;Заголовок 2 Знак1;Заголовок 2 Знак Знак;Знак1 Знак Знак;Знак1 Знак1"/>
    <w:rsid w:val="002F18CC"/>
    <w:rPr>
      <w:b/>
      <w:bCs/>
      <w:kern w:val="28"/>
      <w:sz w:val="24"/>
      <w:szCs w:val="26"/>
      <w:lang w:val="ru-RU" w:eastAsia="ru-RU" w:bidi="ar-SA"/>
    </w:rPr>
  </w:style>
  <w:style w:type="character" w:customStyle="1" w:styleId="afffffffff2">
    <w:name w:val="заголовок табл Знак Знак"/>
    <w:rsid w:val="002F18CC"/>
    <w:rPr>
      <w:b/>
      <w:bCs/>
      <w:sz w:val="24"/>
      <w:szCs w:val="24"/>
      <w:lang w:val="ru-RU" w:eastAsia="ru-RU" w:bidi="ar-SA"/>
    </w:rPr>
  </w:style>
  <w:style w:type="paragraph" w:customStyle="1" w:styleId="a0">
    <w:name w:val="маркированный"/>
    <w:basedOn w:val="af1"/>
    <w:autoRedefine/>
    <w:rsid w:val="002F18CC"/>
    <w:pPr>
      <w:widowControl/>
      <w:numPr>
        <w:numId w:val="48"/>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djustRightInd/>
      <w:spacing w:before="0" w:after="0" w:line="276" w:lineRule="auto"/>
      <w:textAlignment w:val="auto"/>
    </w:pPr>
    <w:rPr>
      <w:rFonts w:ascii="Times New Roman" w:eastAsia="Times New Roman" w:hAnsi="Times New Roman"/>
      <w:spacing w:val="0"/>
      <w:sz w:val="24"/>
      <w:szCs w:val="24"/>
      <w:lang w:eastAsia="ru-RU"/>
    </w:rPr>
  </w:style>
  <w:style w:type="paragraph" w:customStyle="1" w:styleId="1b">
    <w:name w:val="Подрисуночная надпись Знак1 Знак Знак Знак"/>
    <w:basedOn w:val="af1"/>
    <w:autoRedefine/>
    <w:rsid w:val="002F18CC"/>
    <w:pPr>
      <w:keepNext/>
      <w:widowControl/>
      <w:numPr>
        <w:numId w:val="49"/>
      </w:numPr>
      <w:tabs>
        <w:tab w:val="left" w:pos="709"/>
        <w:tab w:val="left" w:pos="851"/>
        <w:tab w:val="left" w:pos="1418"/>
      </w:tabs>
      <w:adjustRightInd/>
      <w:spacing w:before="0" w:after="0"/>
      <w:jc w:val="center"/>
      <w:textAlignment w:val="auto"/>
    </w:pPr>
    <w:rPr>
      <w:rFonts w:ascii="Times New Roman" w:eastAsia="Times New Roman" w:hAnsi="Times New Roman"/>
      <w:b/>
      <w:spacing w:val="0"/>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2F18CC"/>
    <w:rPr>
      <w:b/>
      <w:bCs/>
      <w:kern w:val="28"/>
      <w:sz w:val="26"/>
      <w:szCs w:val="26"/>
      <w:lang w:val="ru-RU" w:eastAsia="ru-RU" w:bidi="ar-SA"/>
    </w:rPr>
  </w:style>
  <w:style w:type="paragraph" w:customStyle="1" w:styleId="afffffffff3">
    <w:name w:val="Заголовок табл."/>
    <w:basedOn w:val="afffffffc"/>
    <w:link w:val="afffffffff4"/>
    <w:qFormat/>
    <w:rsid w:val="002F18CC"/>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4">
    <w:name w:val="Заголовок табл. Знак"/>
    <w:link w:val="afffffffff3"/>
    <w:rsid w:val="002F18CC"/>
    <w:rPr>
      <w:b/>
      <w:sz w:val="24"/>
      <w:szCs w:val="24"/>
    </w:rPr>
  </w:style>
  <w:style w:type="character" w:customStyle="1" w:styleId="afffffffff5">
    <w:name w:val="заголовок таблицы Знак Знак"/>
    <w:rsid w:val="002F18CC"/>
    <w:rPr>
      <w:b/>
      <w:sz w:val="24"/>
    </w:rPr>
  </w:style>
  <w:style w:type="paragraph" w:customStyle="1" w:styleId="SmartView3">
    <w:name w:val="Smart View 3"/>
    <w:basedOn w:val="af1"/>
    <w:qFormat/>
    <w:rsid w:val="002F18CC"/>
    <w:pPr>
      <w:keepNext/>
      <w:keepLines/>
      <w:widowControl/>
      <w:adjustRightInd/>
      <w:spacing w:before="0" w:after="0"/>
      <w:ind w:firstLine="0"/>
      <w:contextualSpacing/>
      <w:jc w:val="left"/>
      <w:textAlignment w:val="auto"/>
    </w:pPr>
    <w:rPr>
      <w:rFonts w:eastAsia="Times New Roman"/>
      <w:b/>
      <w:bCs/>
      <w:spacing w:val="0"/>
      <w:sz w:val="24"/>
      <w:szCs w:val="28"/>
      <w:lang w:val="en-US"/>
    </w:rPr>
  </w:style>
  <w:style w:type="paragraph" w:customStyle="1" w:styleId="SmartView">
    <w:name w:val="Smart View"/>
    <w:basedOn w:val="af1"/>
    <w:qFormat/>
    <w:rsid w:val="002F18CC"/>
    <w:pPr>
      <w:widowControl/>
      <w:adjustRightInd/>
      <w:spacing w:before="0" w:after="0"/>
      <w:ind w:firstLine="0"/>
      <w:contextualSpacing/>
      <w:jc w:val="left"/>
      <w:textAlignment w:val="auto"/>
    </w:pPr>
    <w:rPr>
      <w:rFonts w:eastAsia="Calibri"/>
      <w:spacing w:val="0"/>
      <w:sz w:val="20"/>
      <w:szCs w:val="20"/>
      <w:lang w:val="en-US"/>
    </w:rPr>
  </w:style>
  <w:style w:type="paragraph" w:customStyle="1" w:styleId="2ffd">
    <w:name w:val="Обычный2"/>
    <w:rsid w:val="002F18CC"/>
    <w:pPr>
      <w:jc w:val="center"/>
    </w:pPr>
    <w:rPr>
      <w:snapToGrid w:val="0"/>
      <w:sz w:val="24"/>
    </w:rPr>
  </w:style>
  <w:style w:type="paragraph" w:customStyle="1" w:styleId="228">
    <w:name w:val="Основной текст 22"/>
    <w:basedOn w:val="af1"/>
    <w:rsid w:val="002F18CC"/>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ffffffff6">
    <w:name w:val="Стиль По центру"/>
    <w:basedOn w:val="af1"/>
    <w:rsid w:val="002F18CC"/>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paragraph" w:customStyle="1" w:styleId="afffffffff7">
    <w:name w:val="Заголовок таблиц"/>
    <w:basedOn w:val="affffa"/>
    <w:autoRedefine/>
    <w:rsid w:val="002F18CC"/>
    <w:pPr>
      <w:keepNext/>
      <w:keepLines/>
      <w:widowControl/>
      <w:suppressLineNumbers/>
      <w:suppressAutoHyphens/>
      <w:adjustRightInd/>
      <w:spacing w:before="0" w:after="0"/>
      <w:textAlignment w:val="auto"/>
    </w:pPr>
    <w:rPr>
      <w:rFonts w:ascii="Times New Roman" w:eastAsia="Times New Roman" w:hAnsi="Times New Roman"/>
      <w:spacing w:val="0"/>
      <w:sz w:val="28"/>
      <w:szCs w:val="28"/>
      <w:lang w:eastAsia="ru-RU"/>
    </w:rPr>
  </w:style>
  <w:style w:type="character" w:customStyle="1" w:styleId="afffffffff8">
    <w:name w:val="заголовок табл Знак"/>
    <w:rsid w:val="002F18CC"/>
    <w:rPr>
      <w:b/>
      <w:bCs/>
      <w:sz w:val="24"/>
      <w:szCs w:val="24"/>
      <w:lang w:val="ru-RU" w:eastAsia="ru-RU" w:bidi="ar-SA"/>
    </w:rPr>
  </w:style>
  <w:style w:type="character" w:customStyle="1" w:styleId="95">
    <w:name w:val="Знак Знак9"/>
    <w:rsid w:val="002F18CC"/>
    <w:rPr>
      <w:lang w:val="ru-RU" w:eastAsia="ru-RU" w:bidi="ar-SA"/>
    </w:rPr>
  </w:style>
  <w:style w:type="paragraph" w:customStyle="1" w:styleId="229">
    <w:name w:val="стиль2 заголовок2"/>
    <w:basedOn w:val="21"/>
    <w:autoRedefine/>
    <w:rsid w:val="002F18CC"/>
    <w:pPr>
      <w:keepNext/>
      <w:keepLines/>
      <w:widowControl/>
      <w:suppressLineNumbers/>
      <w:tabs>
        <w:tab w:val="num" w:pos="1944"/>
      </w:tabs>
      <w:spacing w:after="0"/>
      <w:ind w:left="1584"/>
      <w:jc w:val="left"/>
      <w:textAlignment w:val="auto"/>
    </w:pPr>
    <w:rPr>
      <w:rFonts w:ascii="Times New Roman" w:eastAsia="Times New Roman" w:hAnsi="Times New Roman"/>
      <w:bCs/>
      <w:caps w:val="0"/>
      <w:spacing w:val="0"/>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2F18CC"/>
    <w:rPr>
      <w:b/>
      <w:kern w:val="28"/>
      <w:sz w:val="24"/>
      <w:szCs w:val="24"/>
      <w:lang w:val="ru-RU" w:eastAsia="ru-RU" w:bidi="ar-SA"/>
    </w:rPr>
  </w:style>
  <w:style w:type="paragraph" w:customStyle="1" w:styleId="13313">
    <w:name w:val="Стиль Обычный 13 Знак3 + Первая строка:  1 см"/>
    <w:basedOn w:val="af1"/>
    <w:rsid w:val="002F18CC"/>
    <w:pPr>
      <w:keepNext/>
      <w:keepLines/>
      <w:widowControl/>
      <w:suppressLineNumbers/>
      <w:tabs>
        <w:tab w:val="left" w:leader="dot" w:pos="9356"/>
      </w:tabs>
      <w:suppressAutoHyphens/>
      <w:adjustRightInd/>
      <w:spacing w:before="60" w:after="0" w:line="324" w:lineRule="auto"/>
      <w:textAlignment w:val="auto"/>
    </w:pPr>
    <w:rPr>
      <w:rFonts w:ascii="Times New Roman" w:eastAsia="Times New Roman" w:hAnsi="Times New Roman"/>
      <w:spacing w:val="0"/>
      <w:sz w:val="26"/>
      <w:szCs w:val="20"/>
      <w:lang w:eastAsia="ru-RU"/>
    </w:rPr>
  </w:style>
  <w:style w:type="paragraph" w:customStyle="1" w:styleId="afffffffff9">
    <w:name w:val="основной текст"/>
    <w:basedOn w:val="af1"/>
    <w:autoRedefine/>
    <w:rsid w:val="002F18CC"/>
    <w:pPr>
      <w:keepNext/>
      <w:keepLines/>
      <w:widowControl/>
      <w:suppressLineNumbers/>
      <w:suppressAutoHyphens/>
      <w:adjustRightInd/>
      <w:spacing w:before="0" w:after="0" w:line="324" w:lineRule="auto"/>
      <w:textAlignment w:val="auto"/>
    </w:pPr>
    <w:rPr>
      <w:rFonts w:ascii="Times New Roman" w:eastAsia="Times New Roman" w:hAnsi="Times New Roman"/>
      <w:spacing w:val="0"/>
      <w:sz w:val="26"/>
      <w:szCs w:val="20"/>
      <w:lang w:eastAsia="ru-RU"/>
    </w:rPr>
  </w:style>
  <w:style w:type="paragraph" w:customStyle="1" w:styleId="-">
    <w:name w:val="таблица-заголовок"/>
    <w:basedOn w:val="af1"/>
    <w:autoRedefine/>
    <w:rsid w:val="002F18CC"/>
    <w:pPr>
      <w:keepNext/>
      <w:widowControl/>
      <w:numPr>
        <w:numId w:val="50"/>
      </w:numPr>
      <w:tabs>
        <w:tab w:val="clear" w:pos="1724"/>
        <w:tab w:val="num" w:pos="1260"/>
      </w:tabs>
      <w:adjustRightInd/>
      <w:spacing w:before="0" w:after="0"/>
      <w:ind w:left="1260" w:right="-190"/>
      <w:jc w:val="center"/>
      <w:textAlignment w:val="auto"/>
    </w:pPr>
    <w:rPr>
      <w:rFonts w:ascii="Times New Roman" w:eastAsia="Times New Roman" w:hAnsi="Times New Roman"/>
      <w:b/>
      <w:bCs/>
      <w:spacing w:val="0"/>
      <w:sz w:val="24"/>
      <w:szCs w:val="24"/>
      <w:lang w:eastAsia="ru-RU"/>
    </w:rPr>
  </w:style>
  <w:style w:type="paragraph" w:customStyle="1" w:styleId="1">
    <w:name w:val="Заг 1"/>
    <w:basedOn w:val="af1"/>
    <w:rsid w:val="002F18CC"/>
    <w:pPr>
      <w:widowControl/>
      <w:numPr>
        <w:numId w:val="51"/>
      </w:numPr>
      <w:suppressLineNumbers/>
      <w:adjustRightInd/>
      <w:spacing w:before="0" w:after="0" w:line="324" w:lineRule="auto"/>
      <w:textAlignment w:val="auto"/>
    </w:pPr>
    <w:rPr>
      <w:rFonts w:ascii="Times New Roman" w:eastAsia="Times New Roman" w:hAnsi="Times New Roman"/>
      <w:spacing w:val="0"/>
      <w:sz w:val="24"/>
      <w:szCs w:val="20"/>
      <w:lang w:eastAsia="ru-RU"/>
    </w:rPr>
  </w:style>
  <w:style w:type="paragraph" w:customStyle="1" w:styleId="14">
    <w:name w:val="Стиль Заголовок 1"/>
    <w:aliases w:val="Заголовок 1 (табл) + Times New Roman 12 пт"/>
    <w:basedOn w:val="1c"/>
    <w:autoRedefine/>
    <w:rsid w:val="002F18CC"/>
    <w:pPr>
      <w:keepLines w:val="0"/>
      <w:numPr>
        <w:numId w:val="52"/>
      </w:numPr>
      <w:suppressLineNumbers/>
      <w:pBdr>
        <w:top w:val="none" w:sz="0" w:space="0" w:color="auto"/>
        <w:left w:val="none" w:sz="0" w:space="0" w:color="auto"/>
        <w:bottom w:val="none" w:sz="0" w:space="0" w:color="auto"/>
      </w:pBdr>
      <w:adjustRightInd/>
      <w:spacing w:before="240" w:after="60" w:line="324" w:lineRule="auto"/>
      <w:jc w:val="center"/>
      <w:textAlignment w:val="auto"/>
    </w:pPr>
    <w:rPr>
      <w:rFonts w:ascii="Times New Roman" w:eastAsia="Times New Roman" w:hAnsi="Times New Roman" w:cs="Arial"/>
      <w:bCs/>
      <w:spacing w:val="0"/>
      <w:kern w:val="32"/>
      <w:sz w:val="24"/>
      <w:szCs w:val="32"/>
      <w:lang w:eastAsia="ru-RU"/>
    </w:rPr>
  </w:style>
  <w:style w:type="paragraph" w:customStyle="1" w:styleId="3130">
    <w:name w:val="Заголовок 3 + 13 пт не полужирный Авто По левому краю сни..."/>
    <w:basedOn w:val="30"/>
    <w:rsid w:val="002F18CC"/>
    <w:pPr>
      <w:keepNext/>
      <w:keepLines/>
      <w:widowControl/>
      <w:numPr>
        <w:numId w:val="0"/>
      </w:numPr>
      <w:shd w:val="clear" w:color="auto" w:fill="FFFFFF"/>
      <w:tabs>
        <w:tab w:val="left" w:pos="1134"/>
        <w:tab w:val="num" w:pos="1260"/>
        <w:tab w:val="left" w:pos="1440"/>
        <w:tab w:val="left" w:leader="dot" w:pos="9356"/>
        <w:tab w:val="left" w:leader="dot" w:pos="9639"/>
      </w:tabs>
      <w:suppressAutoHyphens/>
      <w:autoSpaceDE w:val="0"/>
      <w:autoSpaceDN w:val="0"/>
      <w:spacing w:before="60" w:after="60" w:line="240" w:lineRule="auto"/>
      <w:ind w:left="1151" w:firstLine="170"/>
    </w:pPr>
    <w:rPr>
      <w:rFonts w:ascii="Times New Roman" w:eastAsia="Times New Roman" w:hAnsi="Times New Roman"/>
      <w:b w:val="0"/>
      <w:bCs/>
      <w:spacing w:val="0"/>
      <w:kern w:val="0"/>
      <w:sz w:val="26"/>
      <w:szCs w:val="26"/>
      <w:lang w:eastAsia="ru-RU"/>
    </w:rPr>
  </w:style>
  <w:style w:type="character" w:customStyle="1" w:styleId="1fff3">
    <w:name w:val="Рис.1 Подрисуночная надпись Знак"/>
    <w:rsid w:val="002F18CC"/>
    <w:rPr>
      <w:rFonts w:ascii="Times New Roman" w:hAnsi="Times New Roman"/>
      <w:b/>
      <w:bCs/>
      <w:iCs/>
      <w:sz w:val="24"/>
      <w:szCs w:val="24"/>
      <w:lang w:val="ru-RU" w:eastAsia="ru-RU" w:bidi="ar-SA"/>
    </w:rPr>
  </w:style>
  <w:style w:type="paragraph" w:customStyle="1" w:styleId="11116">
    <w:name w:val="Стиль Заголовок 1Заголовок 1 (табл)заголовок 1Заголовок 1 Знакз..."/>
    <w:basedOn w:val="1c"/>
    <w:autoRedefine/>
    <w:rsid w:val="002F18CC"/>
    <w:pPr>
      <w:keepLines w:val="0"/>
      <w:widowControl w:val="0"/>
      <w:numPr>
        <w:numId w:val="0"/>
      </w:numPr>
      <w:pBdr>
        <w:top w:val="none" w:sz="0" w:space="0" w:color="auto"/>
        <w:left w:val="none" w:sz="0" w:space="0" w:color="auto"/>
        <w:bottom w:val="none" w:sz="0" w:space="0" w:color="auto"/>
      </w:pBdr>
      <w:tabs>
        <w:tab w:val="num" w:pos="556"/>
        <w:tab w:val="num" w:pos="1080"/>
      </w:tabs>
      <w:autoSpaceDE w:val="0"/>
      <w:autoSpaceDN w:val="0"/>
      <w:spacing w:before="0" w:after="0"/>
      <w:ind w:left="556" w:hanging="72"/>
      <w:jc w:val="center"/>
      <w:textAlignment w:val="auto"/>
    </w:pPr>
    <w:rPr>
      <w:rFonts w:eastAsia="Times New Roman" w:cs="Arial"/>
      <w:b w:val="0"/>
      <w:bCs/>
      <w:caps/>
      <w:spacing w:val="0"/>
      <w:kern w:val="28"/>
      <w:sz w:val="28"/>
      <w:szCs w:val="20"/>
      <w:lang w:eastAsia="ru-RU"/>
    </w:rPr>
  </w:style>
  <w:style w:type="character" w:customStyle="1" w:styleId="22121111">
    <w:name w:val="Заголовок 2;Заголовок 2 Знак1;Заголовок 2 Знак Знак;Знак1 Знак Знак;Знак1 Знак11"/>
    <w:rsid w:val="002F18CC"/>
    <w:rPr>
      <w:b/>
      <w:bCs/>
      <w:kern w:val="28"/>
      <w:sz w:val="24"/>
      <w:szCs w:val="26"/>
      <w:lang w:val="ru-RU" w:eastAsia="ru-RU" w:bidi="ar-SA"/>
    </w:rPr>
  </w:style>
  <w:style w:type="table" w:customStyle="1" w:styleId="-33">
    <w:name w:val="Веб-таблица 33"/>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1"/>
    <w:uiPriority w:val="99"/>
    <w:rsid w:val="002F18CC"/>
    <w:pPr>
      <w:autoSpaceDE w:val="0"/>
      <w:autoSpaceDN w:val="0"/>
      <w:spacing w:before="0" w:after="0"/>
      <w:ind w:firstLine="0"/>
      <w:jc w:val="left"/>
      <w:textAlignment w:val="auto"/>
    </w:pPr>
    <w:rPr>
      <w:rFonts w:ascii="Century Schoolbook" w:eastAsia="Times New Roman" w:hAnsi="Century Schoolbook"/>
      <w:spacing w:val="0"/>
      <w:sz w:val="24"/>
      <w:szCs w:val="24"/>
      <w:lang w:eastAsia="ru-RU"/>
    </w:rPr>
  </w:style>
  <w:style w:type="character" w:customStyle="1" w:styleId="FontStyle11">
    <w:name w:val="Font Style11"/>
    <w:uiPriority w:val="99"/>
    <w:rsid w:val="002F18CC"/>
    <w:rPr>
      <w:rFonts w:ascii="Century Schoolbook" w:hAnsi="Century Schoolbook" w:cs="Century Schoolbook"/>
      <w:color w:val="000000"/>
      <w:sz w:val="22"/>
      <w:szCs w:val="22"/>
    </w:rPr>
  </w:style>
  <w:style w:type="character" w:customStyle="1" w:styleId="13b">
    <w:name w:val="Обычный 13 Знак Знак Знак"/>
    <w:link w:val="13a"/>
    <w:rsid w:val="002F18CC"/>
    <w:rPr>
      <w:sz w:val="26"/>
      <w:szCs w:val="26"/>
    </w:rPr>
  </w:style>
  <w:style w:type="paragraph" w:customStyle="1" w:styleId="1fff4">
    <w:name w:val="1. Заголовок"/>
    <w:basedOn w:val="1c"/>
    <w:link w:val="1fff5"/>
    <w:qFormat/>
    <w:rsid w:val="002F18CC"/>
    <w:pPr>
      <w:numPr>
        <w:numId w:val="0"/>
      </w:numPr>
      <w:suppressLineNumbers/>
      <w:pBdr>
        <w:top w:val="none" w:sz="0" w:space="0" w:color="auto"/>
        <w:left w:val="none" w:sz="0" w:space="0" w:color="auto"/>
        <w:bottom w:val="none" w:sz="0" w:space="0" w:color="auto"/>
      </w:pBdr>
      <w:tabs>
        <w:tab w:val="num" w:pos="643"/>
        <w:tab w:val="left" w:leader="dot" w:pos="9356"/>
      </w:tabs>
      <w:suppressAutoHyphens/>
      <w:adjustRightInd/>
      <w:ind w:left="643" w:hanging="360"/>
      <w:jc w:val="center"/>
      <w:textAlignment w:val="auto"/>
    </w:pPr>
    <w:rPr>
      <w:rFonts w:ascii="Times New Roman" w:eastAsia="Times New Roman" w:hAnsi="Times New Roman"/>
      <w:caps/>
      <w:spacing w:val="0"/>
      <w:kern w:val="28"/>
      <w:sz w:val="28"/>
    </w:rPr>
  </w:style>
  <w:style w:type="character" w:customStyle="1" w:styleId="1fff5">
    <w:name w:val="1. Заголовок Знак"/>
    <w:link w:val="1fff4"/>
    <w:rsid w:val="002F18CC"/>
    <w:rPr>
      <w:b/>
      <w:caps/>
      <w:kern w:val="28"/>
      <w:sz w:val="28"/>
      <w:szCs w:val="26"/>
      <w:lang w:eastAsia="en-US"/>
    </w:rPr>
  </w:style>
  <w:style w:type="character" w:customStyle="1" w:styleId="219">
    <w:name w:val="заголовок 2 Знак1"/>
    <w:link w:val="2fb"/>
    <w:rsid w:val="002F18CC"/>
    <w:rPr>
      <w:rFonts w:ascii="Arial Narrow" w:eastAsia="MS Mincho" w:hAnsi="Arial Narrow" w:cs="Arial"/>
      <w:iCs/>
      <w:caps/>
      <w:snapToGrid w:val="0"/>
      <w:color w:val="1F497D"/>
      <w:spacing w:val="20"/>
      <w:lang w:bidi="en-US"/>
    </w:rPr>
  </w:style>
  <w:style w:type="paragraph" w:customStyle="1" w:styleId="afffffffffa">
    <w:name w:val="отчетный"/>
    <w:basedOn w:val="af1"/>
    <w:link w:val="afffffffffb"/>
    <w:qFormat/>
    <w:rsid w:val="002F18CC"/>
    <w:pPr>
      <w:widowControl/>
      <w:suppressLineNumbers/>
      <w:tabs>
        <w:tab w:val="left" w:leader="dot" w:pos="540"/>
      </w:tabs>
      <w:suppressAutoHyphens/>
      <w:adjustRightInd/>
      <w:spacing w:after="0"/>
      <w:ind w:firstLine="539"/>
      <w:textAlignment w:val="auto"/>
    </w:pPr>
    <w:rPr>
      <w:rFonts w:ascii="Times New Roman CYR" w:eastAsia="Times New Roman" w:hAnsi="Times New Roman CYR"/>
      <w:spacing w:val="0"/>
      <w:sz w:val="26"/>
      <w:szCs w:val="26"/>
    </w:rPr>
  </w:style>
  <w:style w:type="character" w:customStyle="1" w:styleId="afffffffffb">
    <w:name w:val="отчетный Знак"/>
    <w:link w:val="afffffffffa"/>
    <w:rsid w:val="002F18CC"/>
    <w:rPr>
      <w:rFonts w:ascii="Times New Roman CYR" w:hAnsi="Times New Roman CYR"/>
      <w:sz w:val="26"/>
      <w:szCs w:val="26"/>
      <w:lang w:eastAsia="en-US"/>
    </w:rPr>
  </w:style>
  <w:style w:type="paragraph" w:styleId="z-">
    <w:name w:val="HTML Top of Form"/>
    <w:basedOn w:val="af1"/>
    <w:next w:val="af1"/>
    <w:link w:val="z-0"/>
    <w:hidden/>
    <w:uiPriority w:val="99"/>
    <w:unhideWhenUsed/>
    <w:rsid w:val="002F18CC"/>
    <w:pPr>
      <w:widowControl/>
      <w:pBdr>
        <w:bottom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0">
    <w:name w:val="z-Начало формы Знак"/>
    <w:basedOn w:val="af2"/>
    <w:link w:val="z-"/>
    <w:uiPriority w:val="99"/>
    <w:rsid w:val="002F18CC"/>
    <w:rPr>
      <w:rFonts w:ascii="Arial" w:hAnsi="Arial" w:cs="Arial"/>
      <w:vanish/>
      <w:sz w:val="16"/>
      <w:szCs w:val="16"/>
    </w:rPr>
  </w:style>
  <w:style w:type="paragraph" w:styleId="z-1">
    <w:name w:val="HTML Bottom of Form"/>
    <w:basedOn w:val="af1"/>
    <w:next w:val="af1"/>
    <w:link w:val="z-2"/>
    <w:hidden/>
    <w:uiPriority w:val="99"/>
    <w:unhideWhenUsed/>
    <w:rsid w:val="002F18CC"/>
    <w:pPr>
      <w:widowControl/>
      <w:pBdr>
        <w:top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2">
    <w:name w:val="z-Конец формы Знак"/>
    <w:basedOn w:val="af2"/>
    <w:link w:val="z-1"/>
    <w:uiPriority w:val="99"/>
    <w:rsid w:val="002F18CC"/>
    <w:rPr>
      <w:rFonts w:ascii="Arial" w:hAnsi="Arial" w:cs="Arial"/>
      <w:vanish/>
      <w:sz w:val="16"/>
      <w:szCs w:val="16"/>
    </w:rPr>
  </w:style>
  <w:style w:type="paragraph" w:customStyle="1" w:styleId="afffffffffc">
    <w:name w:val="Для записок"/>
    <w:basedOn w:val="af1"/>
    <w:rsid w:val="002F18CC"/>
    <w:pPr>
      <w:widowControl/>
      <w:adjustRightInd/>
      <w:spacing w:after="0"/>
      <w:ind w:firstLine="720"/>
      <w:textAlignment w:val="auto"/>
    </w:pPr>
    <w:rPr>
      <w:rFonts w:ascii="Times New Roman" w:eastAsia="Times New Roman" w:hAnsi="Times New Roman"/>
      <w:spacing w:val="0"/>
      <w:sz w:val="24"/>
      <w:szCs w:val="20"/>
      <w:lang w:eastAsia="ru-RU"/>
    </w:rPr>
  </w:style>
  <w:style w:type="paragraph" w:customStyle="1" w:styleId="maintext">
    <w:name w:val="maintext"/>
    <w:basedOn w:val="af1"/>
    <w:rsid w:val="002F18CC"/>
    <w:pPr>
      <w:widowControl/>
      <w:adjustRightInd/>
      <w:spacing w:before="0" w:after="0"/>
      <w:ind w:left="480" w:right="480" w:firstLine="0"/>
      <w:textAlignment w:val="auto"/>
    </w:pPr>
    <w:rPr>
      <w:rFonts w:eastAsia="Times New Roman" w:cs="Arial"/>
      <w:color w:val="202020"/>
      <w:spacing w:val="0"/>
      <w:sz w:val="20"/>
      <w:szCs w:val="20"/>
      <w:lang w:eastAsia="ru-RU"/>
    </w:rPr>
  </w:style>
  <w:style w:type="paragraph" w:customStyle="1" w:styleId="maintextbi">
    <w:name w:val="maintextbi"/>
    <w:basedOn w:val="af1"/>
    <w:rsid w:val="002F18CC"/>
    <w:pPr>
      <w:widowControl/>
      <w:adjustRightInd/>
      <w:spacing w:before="0" w:after="0"/>
      <w:ind w:left="480" w:right="480" w:firstLine="0"/>
      <w:jc w:val="center"/>
      <w:textAlignment w:val="auto"/>
    </w:pPr>
    <w:rPr>
      <w:rFonts w:eastAsia="Times New Roman" w:cs="Arial"/>
      <w:b/>
      <w:bCs/>
      <w:i/>
      <w:iCs/>
      <w:color w:val="202020"/>
      <w:spacing w:val="0"/>
      <w:sz w:val="20"/>
      <w:szCs w:val="20"/>
      <w:lang w:eastAsia="ru-RU"/>
    </w:rPr>
  </w:style>
  <w:style w:type="numbering" w:customStyle="1" w:styleId="1123">
    <w:name w:val="Нет списка112"/>
    <w:next w:val="af4"/>
    <w:uiPriority w:val="99"/>
    <w:semiHidden/>
    <w:unhideWhenUsed/>
    <w:rsid w:val="002F18CC"/>
  </w:style>
  <w:style w:type="table" w:customStyle="1" w:styleId="2118">
    <w:name w:val="Сетка таблицы21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1"/>
    <w:rsid w:val="002F18CC"/>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1986">
    <w:name w:val="xl1986"/>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7">
    <w:name w:val="xl1987"/>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8">
    <w:name w:val="xl1988"/>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89">
    <w:name w:val="xl1989"/>
    <w:basedOn w:val="af1"/>
    <w:rsid w:val="002F18CC"/>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0">
    <w:name w:val="xl1990"/>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1">
    <w:name w:val="xl1991"/>
    <w:basedOn w:val="af1"/>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2">
    <w:name w:val="xl1992"/>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3">
    <w:name w:val="xl1993"/>
    <w:basedOn w:val="af1"/>
    <w:rsid w:val="002F18CC"/>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4">
    <w:name w:val="xl1994"/>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5">
    <w:name w:val="xl1995"/>
    <w:basedOn w:val="af1"/>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6">
    <w:name w:val="xl1996"/>
    <w:basedOn w:val="af1"/>
    <w:rsid w:val="002F18CC"/>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7">
    <w:name w:val="xl1997"/>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998">
    <w:name w:val="xl1998"/>
    <w:basedOn w:val="af1"/>
    <w:rsid w:val="002F18CC"/>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9">
    <w:name w:val="xl1999"/>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0">
    <w:name w:val="xl2000"/>
    <w:basedOn w:val="af1"/>
    <w:rsid w:val="002F18CC"/>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1">
    <w:name w:val="xl2001"/>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2">
    <w:name w:val="xl2002"/>
    <w:basedOn w:val="af1"/>
    <w:rsid w:val="002F18CC"/>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3">
    <w:name w:val="xl2003"/>
    <w:basedOn w:val="af1"/>
    <w:rsid w:val="002F18CC"/>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4">
    <w:name w:val="xl2004"/>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5">
    <w:name w:val="xl2005"/>
    <w:basedOn w:val="af1"/>
    <w:rsid w:val="002F18CC"/>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6">
    <w:name w:val="xl2006"/>
    <w:basedOn w:val="af1"/>
    <w:rsid w:val="002F18CC"/>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7">
    <w:name w:val="xl2007"/>
    <w:basedOn w:val="af1"/>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8">
    <w:name w:val="xl2008"/>
    <w:basedOn w:val="af1"/>
    <w:rsid w:val="002F18CC"/>
    <w:pPr>
      <w:widowControl/>
      <w:pBdr>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9">
    <w:name w:val="xl2009"/>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0">
    <w:name w:val="xl2010"/>
    <w:basedOn w:val="af1"/>
    <w:rsid w:val="002F18CC"/>
    <w:pPr>
      <w:widowControl/>
      <w:pBdr>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1">
    <w:name w:val="xl2011"/>
    <w:basedOn w:val="af1"/>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2">
    <w:name w:val="xl2012"/>
    <w:basedOn w:val="af1"/>
    <w:rsid w:val="002F18CC"/>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character" w:customStyle="1" w:styleId="29pt1">
    <w:name w:val="Основной текст (2) + 9 pt;Малые прописные"/>
    <w:rsid w:val="002F18CC"/>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1"/>
    <w:rsid w:val="002F18CC"/>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4">
    <w:name w:val="xl2014"/>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5">
    <w:name w:val="xl2015"/>
    <w:basedOn w:val="af1"/>
    <w:rsid w:val="002F18CC"/>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16">
    <w:name w:val="xl2016"/>
    <w:basedOn w:val="af1"/>
    <w:rsid w:val="002F18CC"/>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017">
    <w:name w:val="xl2017"/>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8">
    <w:name w:val="xl2018"/>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9">
    <w:name w:val="xl2019"/>
    <w:basedOn w:val="af1"/>
    <w:rsid w:val="002F18CC"/>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0">
    <w:name w:val="xl2020"/>
    <w:basedOn w:val="af1"/>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1">
    <w:name w:val="xl2021"/>
    <w:basedOn w:val="af1"/>
    <w:rsid w:val="002F18CC"/>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2">
    <w:name w:val="xl2022"/>
    <w:basedOn w:val="af1"/>
    <w:rsid w:val="002F18CC"/>
    <w:pPr>
      <w:widowControl/>
      <w:pBdr>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3">
    <w:name w:val="xl2023"/>
    <w:basedOn w:val="af1"/>
    <w:rsid w:val="002F18CC"/>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1pt0">
    <w:name w:val="Основной текст (2) + 11 pt;Полужирный"/>
    <w:rsid w:val="002F18C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2F18C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2F18CC"/>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2F18CC"/>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2F18CC"/>
    <w:rPr>
      <w:b/>
      <w:bCs/>
      <w:shd w:val="clear" w:color="auto" w:fill="FFFFFF"/>
    </w:rPr>
  </w:style>
  <w:style w:type="paragraph" w:customStyle="1" w:styleId="77">
    <w:name w:val="Основной текст (7)"/>
    <w:basedOn w:val="af1"/>
    <w:link w:val="76"/>
    <w:rsid w:val="002F18CC"/>
    <w:pPr>
      <w:shd w:val="clear" w:color="auto" w:fill="FFFFFF"/>
      <w:adjustRightInd/>
      <w:spacing w:before="0" w:after="0" w:line="0" w:lineRule="atLeast"/>
      <w:ind w:firstLine="0"/>
      <w:jc w:val="center"/>
      <w:textAlignment w:val="auto"/>
    </w:pPr>
    <w:rPr>
      <w:rFonts w:ascii="Times New Roman" w:eastAsia="Times New Roman" w:hAnsi="Times New Roman"/>
      <w:b/>
      <w:bCs/>
      <w:spacing w:val="0"/>
      <w:sz w:val="20"/>
      <w:szCs w:val="20"/>
      <w:lang w:eastAsia="ru-RU"/>
    </w:rPr>
  </w:style>
  <w:style w:type="character" w:customStyle="1" w:styleId="280">
    <w:name w:val="Подпись к картинке (28)_"/>
    <w:link w:val="281"/>
    <w:rsid w:val="002F18CC"/>
    <w:rPr>
      <w:b/>
      <w:bCs/>
      <w:shd w:val="clear" w:color="auto" w:fill="FFFFFF"/>
    </w:rPr>
  </w:style>
  <w:style w:type="paragraph" w:customStyle="1" w:styleId="281">
    <w:name w:val="Подпись к картинке (28)"/>
    <w:basedOn w:val="af1"/>
    <w:link w:val="280"/>
    <w:rsid w:val="002F18CC"/>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7Candara13pt-2pt">
    <w:name w:val="Основной текст (7) + Candara;13 pt;Не полужирный;Интервал -2 pt"/>
    <w:rsid w:val="002F18CC"/>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2F18CC"/>
    <w:rPr>
      <w:color w:val="000000"/>
      <w:spacing w:val="0"/>
      <w:w w:val="100"/>
      <w:position w:val="0"/>
      <w:sz w:val="26"/>
      <w:szCs w:val="26"/>
      <w:shd w:val="clear" w:color="auto" w:fill="FFFFFF"/>
      <w:lang w:val="ru-RU" w:eastAsia="ru-RU" w:bidi="ru-RU"/>
    </w:rPr>
  </w:style>
  <w:style w:type="paragraph" w:customStyle="1" w:styleId="afffffffffd">
    <w:name w:val="Содержимое таблицы"/>
    <w:basedOn w:val="af1"/>
    <w:rsid w:val="002F18CC"/>
    <w:pPr>
      <w:widowControl/>
      <w:suppressLineNumbers/>
      <w:suppressAutoHyphens/>
      <w:adjustRightInd/>
      <w:spacing w:before="0" w:after="0"/>
      <w:ind w:firstLine="0"/>
      <w:jc w:val="left"/>
      <w:textAlignment w:val="auto"/>
    </w:pPr>
    <w:rPr>
      <w:rFonts w:ascii="Times New Roman" w:eastAsia="Times New Roman" w:hAnsi="Times New Roman"/>
      <w:spacing w:val="0"/>
      <w:sz w:val="20"/>
      <w:szCs w:val="20"/>
      <w:lang w:eastAsia="ar-SA"/>
    </w:rPr>
  </w:style>
  <w:style w:type="character" w:customStyle="1" w:styleId="66">
    <w:name w:val="Основной текст (6)_"/>
    <w:link w:val="67"/>
    <w:rsid w:val="002F18CC"/>
    <w:rPr>
      <w:b/>
      <w:bCs/>
      <w:sz w:val="28"/>
      <w:szCs w:val="28"/>
      <w:shd w:val="clear" w:color="auto" w:fill="FFFFFF"/>
    </w:rPr>
  </w:style>
  <w:style w:type="paragraph" w:customStyle="1" w:styleId="67">
    <w:name w:val="Основной текст (6)"/>
    <w:basedOn w:val="af1"/>
    <w:link w:val="66"/>
    <w:rsid w:val="002F18CC"/>
    <w:pPr>
      <w:shd w:val="clear" w:color="auto" w:fill="FFFFFF"/>
      <w:adjustRightInd/>
      <w:spacing w:before="60" w:after="420" w:line="0" w:lineRule="atLeast"/>
      <w:ind w:firstLine="0"/>
      <w:jc w:val="left"/>
      <w:textAlignment w:val="auto"/>
    </w:pPr>
    <w:rPr>
      <w:rFonts w:ascii="Times New Roman" w:eastAsia="Times New Roman" w:hAnsi="Times New Roman"/>
      <w:b/>
      <w:bCs/>
      <w:spacing w:val="0"/>
      <w:sz w:val="28"/>
      <w:szCs w:val="28"/>
      <w:lang w:eastAsia="ru-RU"/>
    </w:rPr>
  </w:style>
  <w:style w:type="character" w:customStyle="1" w:styleId="2115pt0pt">
    <w:name w:val="Основной текст (2) + 11;5 pt;Интервал 0 pt"/>
    <w:rsid w:val="002F18CC"/>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2F18CC"/>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2F18C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1"/>
    <w:rsid w:val="002F18CC"/>
    <w:pPr>
      <w:shd w:val="clear" w:color="auto" w:fill="FFFFFF"/>
      <w:adjustRightInd/>
      <w:spacing w:before="0" w:after="0" w:line="0" w:lineRule="atLeast"/>
      <w:ind w:firstLine="0"/>
      <w:jc w:val="center"/>
      <w:textAlignment w:val="auto"/>
    </w:pPr>
    <w:rPr>
      <w:rFonts w:ascii="Times New Roman" w:eastAsia="Times New Roman" w:hAnsi="Times New Roman"/>
      <w:b/>
      <w:bCs/>
      <w:color w:val="000000"/>
      <w:spacing w:val="0"/>
      <w:lang w:eastAsia="ru-RU" w:bidi="ru-RU"/>
    </w:rPr>
  </w:style>
  <w:style w:type="paragraph" w:customStyle="1" w:styleId="xl2096">
    <w:name w:val="xl2096"/>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7">
    <w:name w:val="xl2097"/>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8">
    <w:name w:val="xl209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9">
    <w:name w:val="xl209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0">
    <w:name w:val="xl210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1">
    <w:name w:val="xl2101"/>
    <w:basedOn w:val="af1"/>
    <w:rsid w:val="002F18CC"/>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02">
    <w:name w:val="xl210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3">
    <w:name w:val="xl2103"/>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4">
    <w:name w:val="xl2104"/>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5">
    <w:name w:val="xl2105"/>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6">
    <w:name w:val="xl2106"/>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7">
    <w:name w:val="xl2107"/>
    <w:basedOn w:val="af1"/>
    <w:rsid w:val="002F18CC"/>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8">
    <w:name w:val="xl2108"/>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9">
    <w:name w:val="xl2109"/>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0">
    <w:name w:val="xl211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1">
    <w:name w:val="xl2111"/>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2">
    <w:name w:val="xl211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3">
    <w:name w:val="xl2113"/>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4">
    <w:name w:val="xl211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5">
    <w:name w:val="xl211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6">
    <w:name w:val="xl211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7">
    <w:name w:val="xl2117"/>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8">
    <w:name w:val="xl2118"/>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9">
    <w:name w:val="xl2119"/>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0">
    <w:name w:val="xl212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1">
    <w:name w:val="xl212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2">
    <w:name w:val="xl2122"/>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3">
    <w:name w:val="xl212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4">
    <w:name w:val="xl212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5">
    <w:name w:val="xl2125"/>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6">
    <w:name w:val="xl2126"/>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7">
    <w:name w:val="xl2127"/>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8">
    <w:name w:val="xl2128"/>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9">
    <w:name w:val="xl212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0">
    <w:name w:val="xl2130"/>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1">
    <w:name w:val="xl2131"/>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2">
    <w:name w:val="xl2132"/>
    <w:basedOn w:val="af1"/>
    <w:rsid w:val="002F18CC"/>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3">
    <w:name w:val="xl2133"/>
    <w:basedOn w:val="af1"/>
    <w:rsid w:val="002F18CC"/>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4">
    <w:name w:val="xl2134"/>
    <w:basedOn w:val="af1"/>
    <w:rsid w:val="002F18CC"/>
    <w:pPr>
      <w:widowControl/>
      <w:pBdr>
        <w:top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5">
    <w:name w:val="xl2135"/>
    <w:basedOn w:val="af1"/>
    <w:rsid w:val="002F18CC"/>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6">
    <w:name w:val="xl2136"/>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7">
    <w:name w:val="xl2137"/>
    <w:basedOn w:val="af1"/>
    <w:rsid w:val="002F18CC"/>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8">
    <w:name w:val="xl2138"/>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39">
    <w:name w:val="xl2139"/>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0">
    <w:name w:val="xl2140"/>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1">
    <w:name w:val="xl2141"/>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2">
    <w:name w:val="xl2142"/>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3">
    <w:name w:val="xl2143"/>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4">
    <w:name w:val="xl214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145">
    <w:name w:val="xl2145"/>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6">
    <w:name w:val="xl2146"/>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7">
    <w:name w:val="xl2147"/>
    <w:basedOn w:val="af1"/>
    <w:rsid w:val="002F18CC"/>
    <w:pPr>
      <w:widowControl/>
      <w:pBdr>
        <w:top w:val="single" w:sz="4" w:space="0" w:color="auto"/>
        <w:left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8">
    <w:name w:val="xl2148"/>
    <w:basedOn w:val="af1"/>
    <w:rsid w:val="002F18CC"/>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9">
    <w:name w:val="xl214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0">
    <w:name w:val="xl2150"/>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1">
    <w:name w:val="xl215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2">
    <w:name w:val="xl2152"/>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3">
    <w:name w:val="xl2153"/>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4">
    <w:name w:val="xl2154"/>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5">
    <w:name w:val="xl2155"/>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character" w:customStyle="1" w:styleId="21f">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2F18CC"/>
    <w:rPr>
      <w:rFonts w:ascii="Cambria" w:eastAsia="Times New Roman" w:hAnsi="Cambria" w:cs="Times New Roman"/>
      <w:b/>
      <w:bCs/>
      <w:color w:val="4F81BD"/>
    </w:rPr>
  </w:style>
  <w:style w:type="paragraph" w:customStyle="1" w:styleId="xl2157">
    <w:name w:val="xl2157"/>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8">
    <w:name w:val="xl215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9">
    <w:name w:val="xl215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0">
    <w:name w:val="xl216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1">
    <w:name w:val="xl216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2">
    <w:name w:val="xl2162"/>
    <w:basedOn w:val="af1"/>
    <w:rsid w:val="002F18CC"/>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63">
    <w:name w:val="xl216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4">
    <w:name w:val="xl2164"/>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5">
    <w:name w:val="xl216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6">
    <w:name w:val="xl216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7">
    <w:name w:val="xl2167"/>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8">
    <w:name w:val="xl2168"/>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9">
    <w:name w:val="xl2169"/>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0">
    <w:name w:val="xl2170"/>
    <w:basedOn w:val="af1"/>
    <w:rsid w:val="002F18CC"/>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1">
    <w:name w:val="xl2171"/>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2">
    <w:name w:val="xl217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3">
    <w:name w:val="xl2173"/>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4">
    <w:name w:val="xl217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5">
    <w:name w:val="xl217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6">
    <w:name w:val="xl2176"/>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7">
    <w:name w:val="xl2177"/>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8">
    <w:name w:val="xl217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9">
    <w:name w:val="xl217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80">
    <w:name w:val="xl2180"/>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1">
    <w:name w:val="xl218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2">
    <w:name w:val="xl218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3">
    <w:name w:val="xl2183"/>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4">
    <w:name w:val="xl218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5">
    <w:name w:val="xl2185"/>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6">
    <w:name w:val="xl2186"/>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7">
    <w:name w:val="xl218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8">
    <w:name w:val="xl218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9">
    <w:name w:val="xl2189"/>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90">
    <w:name w:val="xl219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1">
    <w:name w:val="xl219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92">
    <w:name w:val="xl219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3">
    <w:name w:val="xl219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194">
    <w:name w:val="xl219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5">
    <w:name w:val="xl2195"/>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6">
    <w:name w:val="xl2196"/>
    <w:basedOn w:val="af1"/>
    <w:rsid w:val="002F18CC"/>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7">
    <w:name w:val="xl2197"/>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8">
    <w:name w:val="xl2198"/>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199">
    <w:name w:val="xl219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0">
    <w:name w:val="xl220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6">
    <w:name w:val="xl215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afffffffffe">
    <w:name w:val="_Обычный"/>
    <w:basedOn w:val="af1"/>
    <w:link w:val="affffffffff"/>
    <w:qFormat/>
    <w:rsid w:val="002F18CC"/>
    <w:pPr>
      <w:widowControl/>
      <w:adjustRightInd/>
      <w:spacing w:before="0" w:after="0" w:line="360" w:lineRule="auto"/>
      <w:ind w:firstLine="709"/>
      <w:textAlignment w:val="auto"/>
    </w:pPr>
    <w:rPr>
      <w:rFonts w:ascii="Calibri" w:eastAsia="Calibri" w:hAnsi="Calibri" w:cs="Calibri"/>
      <w:spacing w:val="0"/>
      <w:sz w:val="26"/>
      <w:szCs w:val="26"/>
    </w:rPr>
  </w:style>
  <w:style w:type="paragraph" w:customStyle="1" w:styleId="a7">
    <w:name w:val="_Таблица"/>
    <w:basedOn w:val="affff"/>
    <w:link w:val="affffffffff0"/>
    <w:uiPriority w:val="99"/>
    <w:qFormat/>
    <w:rsid w:val="002F18CC"/>
    <w:pPr>
      <w:keepNext/>
      <w:widowControl/>
      <w:numPr>
        <w:numId w:val="53"/>
      </w:numPr>
      <w:tabs>
        <w:tab w:val="left" w:pos="1985"/>
      </w:tabs>
      <w:adjustRightInd/>
      <w:spacing w:before="240"/>
      <w:ind w:right="282"/>
      <w:contextualSpacing w:val="0"/>
      <w:textAlignment w:val="auto"/>
    </w:pPr>
    <w:rPr>
      <w:rFonts w:ascii="Calibri" w:eastAsia="Calibri" w:hAnsi="Calibri" w:cs="Calibri"/>
      <w:b/>
      <w:bCs/>
      <w:spacing w:val="0"/>
      <w:sz w:val="26"/>
      <w:szCs w:val="26"/>
    </w:rPr>
  </w:style>
  <w:style w:type="character" w:customStyle="1" w:styleId="affffffffff">
    <w:name w:val="_Обычный Знак"/>
    <w:link w:val="afffffffffe"/>
    <w:locked/>
    <w:rsid w:val="002F18CC"/>
    <w:rPr>
      <w:rFonts w:ascii="Calibri" w:eastAsia="Calibri" w:hAnsi="Calibri" w:cs="Calibri"/>
      <w:sz w:val="26"/>
      <w:szCs w:val="26"/>
      <w:lang w:eastAsia="en-US"/>
    </w:rPr>
  </w:style>
  <w:style w:type="paragraph" w:customStyle="1" w:styleId="a8">
    <w:name w:val="_Рисунок"/>
    <w:basedOn w:val="affff"/>
    <w:link w:val="affffffffff1"/>
    <w:qFormat/>
    <w:rsid w:val="002F18CC"/>
    <w:pPr>
      <w:widowControl/>
      <w:numPr>
        <w:numId w:val="54"/>
      </w:numPr>
      <w:adjustRightInd/>
      <w:spacing w:before="0" w:after="200" w:line="276" w:lineRule="auto"/>
      <w:contextualSpacing w:val="0"/>
      <w:jc w:val="center"/>
      <w:textAlignment w:val="auto"/>
    </w:pPr>
    <w:rPr>
      <w:rFonts w:ascii="Calibri" w:eastAsia="Calibri" w:hAnsi="Calibri" w:cs="Calibri"/>
      <w:b/>
      <w:bCs/>
      <w:spacing w:val="0"/>
      <w:sz w:val="26"/>
      <w:szCs w:val="26"/>
      <w:lang w:eastAsia="ru-RU"/>
    </w:rPr>
  </w:style>
  <w:style w:type="character" w:customStyle="1" w:styleId="affffffffff0">
    <w:name w:val="_Таблица Знак"/>
    <w:link w:val="a7"/>
    <w:uiPriority w:val="99"/>
    <w:locked/>
    <w:rsid w:val="002F18CC"/>
    <w:rPr>
      <w:rFonts w:ascii="Calibri" w:eastAsia="Calibri" w:hAnsi="Calibri" w:cs="Calibri"/>
      <w:b/>
      <w:bCs/>
      <w:sz w:val="26"/>
      <w:szCs w:val="26"/>
      <w:lang w:eastAsia="en-US"/>
    </w:rPr>
  </w:style>
  <w:style w:type="character" w:customStyle="1" w:styleId="affffffffff1">
    <w:name w:val="_Рисунок Знак"/>
    <w:link w:val="a8"/>
    <w:locked/>
    <w:rsid w:val="002F18CC"/>
    <w:rPr>
      <w:rFonts w:ascii="Calibri" w:eastAsia="Calibri" w:hAnsi="Calibri" w:cs="Calibri"/>
      <w:b/>
      <w:bCs/>
      <w:sz w:val="26"/>
      <w:szCs w:val="26"/>
    </w:rPr>
  </w:style>
  <w:style w:type="paragraph" w:customStyle="1" w:styleId="00">
    <w:name w:val="00_Обычный текст"/>
    <w:basedOn w:val="af1"/>
    <w:link w:val="000"/>
    <w:uiPriority w:val="99"/>
    <w:qFormat/>
    <w:rsid w:val="002F18CC"/>
    <w:pPr>
      <w:widowControl/>
      <w:adjustRightInd/>
      <w:snapToGrid w:val="0"/>
      <w:spacing w:before="0" w:after="0" w:line="360" w:lineRule="auto"/>
      <w:ind w:firstLine="709"/>
      <w:textAlignment w:val="auto"/>
    </w:pPr>
    <w:rPr>
      <w:rFonts w:ascii="Times New Roman" w:eastAsia="Times New Roman" w:hAnsi="Times New Roman"/>
      <w:spacing w:val="0"/>
      <w:sz w:val="26"/>
      <w:szCs w:val="26"/>
    </w:rPr>
  </w:style>
  <w:style w:type="character" w:customStyle="1" w:styleId="000">
    <w:name w:val="00_Обычный текст Знак"/>
    <w:link w:val="00"/>
    <w:uiPriority w:val="99"/>
    <w:locked/>
    <w:rsid w:val="002F18CC"/>
    <w:rPr>
      <w:sz w:val="26"/>
      <w:szCs w:val="26"/>
      <w:lang w:eastAsia="en-US"/>
    </w:rPr>
  </w:style>
  <w:style w:type="paragraph" w:customStyle="1" w:styleId="110">
    <w:name w:val="1_1 Список ненумерной"/>
    <w:basedOn w:val="af1"/>
    <w:link w:val="11f4"/>
    <w:qFormat/>
    <w:rsid w:val="002F18CC"/>
    <w:pPr>
      <w:widowControl/>
      <w:numPr>
        <w:numId w:val="55"/>
      </w:numPr>
      <w:adjustRightInd/>
      <w:snapToGrid w:val="0"/>
      <w:spacing w:before="0" w:after="40" w:line="360" w:lineRule="auto"/>
      <w:textAlignment w:val="auto"/>
    </w:pPr>
    <w:rPr>
      <w:rFonts w:ascii="Times New Roman" w:eastAsia="Times New Roman" w:hAnsi="Times New Roman"/>
      <w:spacing w:val="0"/>
      <w:sz w:val="26"/>
      <w:szCs w:val="26"/>
    </w:rPr>
  </w:style>
  <w:style w:type="character" w:customStyle="1" w:styleId="11f4">
    <w:name w:val="1_1 Список ненумерной Знак"/>
    <w:link w:val="110"/>
    <w:locked/>
    <w:rsid w:val="002F18CC"/>
    <w:rPr>
      <w:sz w:val="26"/>
      <w:szCs w:val="26"/>
      <w:lang w:eastAsia="en-US"/>
    </w:rPr>
  </w:style>
  <w:style w:type="paragraph" w:customStyle="1" w:styleId="xl2201">
    <w:name w:val="xl220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2">
    <w:name w:val="xl2202"/>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3">
    <w:name w:val="xl2203"/>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4">
    <w:name w:val="xl2204"/>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5">
    <w:name w:val="xl220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206">
    <w:name w:val="xl220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7">
    <w:name w:val="xl220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8">
    <w:name w:val="xl2208"/>
    <w:basedOn w:val="af1"/>
    <w:rsid w:val="002F18CC"/>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09">
    <w:name w:val="xl2209"/>
    <w:basedOn w:val="af1"/>
    <w:rsid w:val="002F18CC"/>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0">
    <w:name w:val="xl2210"/>
    <w:basedOn w:val="af1"/>
    <w:rsid w:val="002F18CC"/>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1">
    <w:name w:val="xl2211"/>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2">
    <w:name w:val="xl2212"/>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3">
    <w:name w:val="xl221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4">
    <w:name w:val="xl2214"/>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5">
    <w:name w:val="xl221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6">
    <w:name w:val="xl221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7">
    <w:name w:val="xl221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8">
    <w:name w:val="xl2218"/>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9">
    <w:name w:val="xl2219"/>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0">
    <w:name w:val="xl2220"/>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21">
    <w:name w:val="xl222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2">
    <w:name w:val="xl2222"/>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3">
    <w:name w:val="xl2223"/>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4">
    <w:name w:val="xl2224"/>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5">
    <w:name w:val="xl2225"/>
    <w:basedOn w:val="af1"/>
    <w:rsid w:val="002F18CC"/>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6">
    <w:name w:val="xl2226"/>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7">
    <w:name w:val="xl222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8">
    <w:name w:val="xl222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9">
    <w:name w:val="xl222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30">
    <w:name w:val="xl223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1">
    <w:name w:val="xl223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232">
    <w:name w:val="xl223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3">
    <w:name w:val="xl2233"/>
    <w:basedOn w:val="af1"/>
    <w:rsid w:val="002F18CC"/>
    <w:pPr>
      <w:widowControl/>
      <w:pBdr>
        <w:lef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4">
    <w:name w:val="xl2234"/>
    <w:basedOn w:val="af1"/>
    <w:rsid w:val="002F18CC"/>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5">
    <w:name w:val="xl2235"/>
    <w:basedOn w:val="af1"/>
    <w:rsid w:val="002F18CC"/>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6">
    <w:name w:val="xl2236"/>
    <w:basedOn w:val="af1"/>
    <w:rsid w:val="002F18CC"/>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7">
    <w:name w:val="xl2237"/>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8">
    <w:name w:val="xl2238"/>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9">
    <w:name w:val="xl2239"/>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0">
    <w:name w:val="xl2240"/>
    <w:basedOn w:val="af1"/>
    <w:rsid w:val="002F18CC"/>
    <w:pPr>
      <w:widowControl/>
      <w:pBdr>
        <w:top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1">
    <w:name w:val="xl2241"/>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2">
    <w:name w:val="xl2242"/>
    <w:basedOn w:val="af1"/>
    <w:rsid w:val="002F18CC"/>
    <w:pPr>
      <w:widowControl/>
      <w:pBdr>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3">
    <w:name w:val="xl2243"/>
    <w:basedOn w:val="af1"/>
    <w:rsid w:val="002F18CC"/>
    <w:pPr>
      <w:widowControl/>
      <w:pBdr>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4">
    <w:name w:val="xl2244"/>
    <w:basedOn w:val="af1"/>
    <w:rsid w:val="002F18CC"/>
    <w:pPr>
      <w:widowControl/>
      <w:pBdr>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5">
    <w:name w:val="xl2245"/>
    <w:basedOn w:val="af1"/>
    <w:rsid w:val="002F18CC"/>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6">
    <w:name w:val="xl2246"/>
    <w:basedOn w:val="af1"/>
    <w:rsid w:val="002F18CC"/>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7">
    <w:name w:val="xl2247"/>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8">
    <w:name w:val="xl2248"/>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9">
    <w:name w:val="xl2249"/>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0">
    <w:name w:val="xl2250"/>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1">
    <w:name w:val="xl225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2">
    <w:name w:val="xl2252"/>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3">
    <w:name w:val="xl2253"/>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4">
    <w:name w:val="xl2254"/>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55">
    <w:name w:val="xl225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56">
    <w:name w:val="xl2256"/>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7">
    <w:name w:val="xl2257"/>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8">
    <w:name w:val="xl2258"/>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9">
    <w:name w:val="xl2259"/>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0">
    <w:name w:val="xl226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1">
    <w:name w:val="xl2261"/>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62">
    <w:name w:val="xl226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3">
    <w:name w:val="xl2263"/>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4">
    <w:name w:val="xl2264"/>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5">
    <w:name w:val="xl2265"/>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6">
    <w:name w:val="xl2266"/>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7">
    <w:name w:val="xl2267"/>
    <w:basedOn w:val="af1"/>
    <w:rsid w:val="002F18CC"/>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8">
    <w:name w:val="xl2268"/>
    <w:basedOn w:val="af1"/>
    <w:rsid w:val="002F18CC"/>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9">
    <w:name w:val="xl2269"/>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70">
    <w:name w:val="xl2270"/>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1">
    <w:name w:val="xl2271"/>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2">
    <w:name w:val="xl2272"/>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3">
    <w:name w:val="xl2273"/>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4">
    <w:name w:val="xl2274"/>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5">
    <w:name w:val="xl2275"/>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6">
    <w:name w:val="xl2276"/>
    <w:basedOn w:val="af1"/>
    <w:rsid w:val="002F18CC"/>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7">
    <w:name w:val="xl2277"/>
    <w:basedOn w:val="af1"/>
    <w:rsid w:val="002F18CC"/>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8">
    <w:name w:val="xl2278"/>
    <w:basedOn w:val="af1"/>
    <w:rsid w:val="002F18CC"/>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numbering" w:customStyle="1" w:styleId="22a">
    <w:name w:val="Нет списка22"/>
    <w:next w:val="af4"/>
    <w:uiPriority w:val="99"/>
    <w:semiHidden/>
    <w:unhideWhenUsed/>
    <w:rsid w:val="002F18CC"/>
  </w:style>
  <w:style w:type="table" w:customStyle="1" w:styleId="3114">
    <w:name w:val="Сетка таблицы311"/>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Рис.1"/>
    <w:rsid w:val="002F18CC"/>
    <w:pPr>
      <w:numPr>
        <w:numId w:val="38"/>
      </w:numPr>
    </w:pPr>
  </w:style>
  <w:style w:type="table" w:customStyle="1" w:styleId="-312">
    <w:name w:val="Веб-таблица 312"/>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
    <w:name w:val="Нет списка121"/>
    <w:next w:val="af4"/>
    <w:uiPriority w:val="99"/>
    <w:semiHidden/>
    <w:unhideWhenUsed/>
    <w:rsid w:val="002F18CC"/>
  </w:style>
  <w:style w:type="table" w:customStyle="1" w:styleId="1213">
    <w:name w:val="Сетка таблицы12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2">
    <w:name w:val="ТЕКСТ"/>
    <w:basedOn w:val="af1"/>
    <w:link w:val="affffffffff3"/>
    <w:uiPriority w:val="99"/>
    <w:qFormat/>
    <w:rsid w:val="002F18CC"/>
    <w:pPr>
      <w:widowControl/>
      <w:adjustRightInd/>
      <w:spacing w:before="0" w:after="0" w:line="360" w:lineRule="auto"/>
      <w:contextualSpacing/>
      <w:textAlignment w:val="auto"/>
    </w:pPr>
    <w:rPr>
      <w:rFonts w:ascii="Times New Roman" w:eastAsia="Calibri" w:hAnsi="Times New Roman"/>
      <w:spacing w:val="0"/>
      <w:sz w:val="24"/>
      <w:szCs w:val="24"/>
    </w:rPr>
  </w:style>
  <w:style w:type="character" w:customStyle="1" w:styleId="affffffffff3">
    <w:name w:val="ТЕКСТ Знак"/>
    <w:link w:val="affffffffff2"/>
    <w:uiPriority w:val="99"/>
    <w:rsid w:val="002F18CC"/>
    <w:rPr>
      <w:rFonts w:eastAsia="Calibri"/>
      <w:sz w:val="24"/>
      <w:szCs w:val="24"/>
      <w:lang w:eastAsia="en-US"/>
    </w:rPr>
  </w:style>
  <w:style w:type="paragraph" w:customStyle="1" w:styleId="ab">
    <w:name w:val="ТАБЛ"/>
    <w:basedOn w:val="af1"/>
    <w:link w:val="affffffffff4"/>
    <w:autoRedefine/>
    <w:qFormat/>
    <w:rsid w:val="002F18CC"/>
    <w:pPr>
      <w:widowControl/>
      <w:numPr>
        <w:numId w:val="57"/>
      </w:numPr>
      <w:tabs>
        <w:tab w:val="left" w:pos="1418"/>
      </w:tabs>
      <w:adjustRightInd/>
      <w:ind w:left="0" w:firstLine="0"/>
      <w:contextualSpacing/>
      <w:textAlignment w:val="auto"/>
    </w:pPr>
    <w:rPr>
      <w:rFonts w:ascii="Times New Roman" w:eastAsia="Calibri" w:hAnsi="Times New Roman"/>
      <w:b/>
      <w:spacing w:val="0"/>
      <w:szCs w:val="24"/>
    </w:rPr>
  </w:style>
  <w:style w:type="paragraph" w:customStyle="1" w:styleId="1fff6">
    <w:name w:val="Мой 1"/>
    <w:basedOn w:val="1c"/>
    <w:next w:val="af1"/>
    <w:link w:val="1fff7"/>
    <w:autoRedefine/>
    <w:qFormat/>
    <w:rsid w:val="002F18CC"/>
    <w:pPr>
      <w:pageBreakBefore/>
      <w:numPr>
        <w:numId w:val="0"/>
      </w:numPr>
      <w:pBdr>
        <w:top w:val="none" w:sz="0" w:space="0" w:color="auto"/>
        <w:left w:val="none" w:sz="0" w:space="0" w:color="auto"/>
        <w:bottom w:val="none" w:sz="0" w:space="0" w:color="auto"/>
      </w:pBdr>
      <w:adjustRightInd/>
      <w:spacing w:after="0"/>
      <w:ind w:left="357" w:hanging="357"/>
      <w:textAlignment w:val="auto"/>
    </w:pPr>
    <w:rPr>
      <w:rFonts w:ascii="Times New Roman" w:eastAsia="TimesNewRomanPSMT" w:hAnsi="Times New Roman"/>
      <w:color w:val="0070C0"/>
      <w:spacing w:val="0"/>
      <w:kern w:val="0"/>
      <w:sz w:val="28"/>
      <w:szCs w:val="20"/>
    </w:rPr>
  </w:style>
  <w:style w:type="paragraph" w:customStyle="1" w:styleId="11f5">
    <w:name w:val="Мой 11"/>
    <w:basedOn w:val="21"/>
    <w:next w:val="af1"/>
    <w:link w:val="11f6"/>
    <w:qFormat/>
    <w:rsid w:val="002F18CC"/>
    <w:pPr>
      <w:numPr>
        <w:ilvl w:val="1"/>
      </w:numPr>
      <w:spacing w:before="240" w:after="240"/>
      <w:ind w:left="1570" w:right="-108" w:hanging="578"/>
      <w:jc w:val="left"/>
      <w:textAlignment w:val="auto"/>
    </w:pPr>
    <w:rPr>
      <w:rFonts w:ascii="Times New Roman" w:eastAsia="Calibri" w:hAnsi="Times New Roman"/>
      <w:bCs/>
      <w:iCs/>
      <w:caps w:val="0"/>
      <w:spacing w:val="0"/>
      <w:kern w:val="0"/>
      <w:sz w:val="26"/>
      <w:szCs w:val="26"/>
    </w:rPr>
  </w:style>
  <w:style w:type="character" w:customStyle="1" w:styleId="11f6">
    <w:name w:val="Мой 11 Знак"/>
    <w:link w:val="11f5"/>
    <w:rsid w:val="002F18CC"/>
    <w:rPr>
      <w:rFonts w:eastAsia="Calibri"/>
      <w:b/>
      <w:bCs/>
      <w:iCs/>
      <w:sz w:val="26"/>
      <w:szCs w:val="26"/>
      <w:lang w:eastAsia="en-US"/>
    </w:rPr>
  </w:style>
  <w:style w:type="paragraph" w:customStyle="1" w:styleId="affffffffff5">
    <w:name w:val="Мой Таб"/>
    <w:basedOn w:val="ab"/>
    <w:link w:val="affffffffff6"/>
    <w:qFormat/>
    <w:rsid w:val="002F18CC"/>
  </w:style>
  <w:style w:type="character" w:customStyle="1" w:styleId="affffffffff6">
    <w:name w:val="Мой Таб Знак"/>
    <w:link w:val="affffffffff5"/>
    <w:rsid w:val="002F18CC"/>
    <w:rPr>
      <w:rFonts w:eastAsia="Calibri"/>
      <w:b/>
      <w:sz w:val="22"/>
      <w:szCs w:val="24"/>
      <w:lang w:eastAsia="en-US"/>
    </w:rPr>
  </w:style>
  <w:style w:type="paragraph" w:customStyle="1" w:styleId="6">
    <w:name w:val="Стиль6"/>
    <w:basedOn w:val="af1"/>
    <w:link w:val="68"/>
    <w:rsid w:val="002F18CC"/>
    <w:pPr>
      <w:widowControl/>
      <w:numPr>
        <w:numId w:val="58"/>
      </w:numPr>
      <w:adjustRightInd/>
      <w:spacing w:before="0" w:after="0" w:line="360" w:lineRule="auto"/>
      <w:ind w:left="0" w:firstLine="0"/>
      <w:contextualSpacing/>
      <w:jc w:val="center"/>
      <w:textAlignment w:val="auto"/>
    </w:pPr>
    <w:rPr>
      <w:rFonts w:ascii="Times New Roman" w:eastAsia="Calibri" w:hAnsi="Times New Roman"/>
      <w:b/>
      <w:spacing w:val="0"/>
      <w:szCs w:val="24"/>
    </w:rPr>
  </w:style>
  <w:style w:type="character" w:customStyle="1" w:styleId="68">
    <w:name w:val="Стиль6 Знак"/>
    <w:link w:val="6"/>
    <w:rsid w:val="002F18CC"/>
    <w:rPr>
      <w:rFonts w:eastAsia="Calibri"/>
      <w:b/>
      <w:sz w:val="22"/>
      <w:szCs w:val="24"/>
      <w:lang w:eastAsia="en-US"/>
    </w:rPr>
  </w:style>
  <w:style w:type="paragraph" w:customStyle="1" w:styleId="affffffffff7">
    <w:name w:val="Мой Рис."/>
    <w:basedOn w:val="af1"/>
    <w:link w:val="affffffffff8"/>
    <w:qFormat/>
    <w:rsid w:val="002F18CC"/>
    <w:pPr>
      <w:widowControl/>
      <w:tabs>
        <w:tab w:val="num" w:pos="360"/>
        <w:tab w:val="left" w:pos="1418"/>
      </w:tabs>
      <w:adjustRightInd/>
      <w:spacing w:before="0" w:after="0"/>
      <w:ind w:firstLine="0"/>
      <w:contextualSpacing/>
      <w:jc w:val="center"/>
      <w:textAlignment w:val="auto"/>
    </w:pPr>
    <w:rPr>
      <w:rFonts w:ascii="Times New Roman" w:eastAsia="Calibri" w:hAnsi="Times New Roman"/>
      <w:b/>
      <w:spacing w:val="0"/>
      <w:szCs w:val="24"/>
    </w:rPr>
  </w:style>
  <w:style w:type="character" w:customStyle="1" w:styleId="affffffffff8">
    <w:name w:val="Мой Рис. Знак"/>
    <w:link w:val="affffffffff7"/>
    <w:rsid w:val="002F18CC"/>
    <w:rPr>
      <w:rFonts w:eastAsia="Calibri"/>
      <w:b/>
      <w:sz w:val="22"/>
      <w:szCs w:val="24"/>
      <w:lang w:eastAsia="en-US"/>
    </w:rPr>
  </w:style>
  <w:style w:type="paragraph" w:customStyle="1" w:styleId="affffffffff9">
    <w:name w:val="Рисунок картинка"/>
    <w:basedOn w:val="afffffff8"/>
    <w:link w:val="affffffffffa"/>
    <w:qFormat/>
    <w:rsid w:val="002F18CC"/>
    <w:pPr>
      <w:spacing w:before="120" w:line="300" w:lineRule="auto"/>
      <w:ind w:left="-284" w:firstLine="0"/>
      <w:jc w:val="center"/>
    </w:pPr>
    <w:rPr>
      <w:rFonts w:ascii="Times New Roman" w:hAnsi="Times New Roman" w:cs="Times New Roman"/>
      <w:b/>
      <w:noProof/>
    </w:rPr>
  </w:style>
  <w:style w:type="character" w:customStyle="1" w:styleId="affffffffffa">
    <w:name w:val="Рисунок картинка Знак"/>
    <w:link w:val="affffffffff9"/>
    <w:rsid w:val="002F18CC"/>
    <w:rPr>
      <w:rFonts w:eastAsia="Calibri"/>
      <w:b/>
      <w:noProof/>
      <w:sz w:val="24"/>
      <w:szCs w:val="28"/>
    </w:rPr>
  </w:style>
  <w:style w:type="character" w:customStyle="1" w:styleId="affffffffffb">
    <w:name w:val="Мой без № Знак"/>
    <w:link w:val="affffffffffc"/>
    <w:locked/>
    <w:rsid w:val="002F18CC"/>
    <w:rPr>
      <w:b/>
      <w:sz w:val="28"/>
      <w:szCs w:val="28"/>
    </w:rPr>
  </w:style>
  <w:style w:type="paragraph" w:customStyle="1" w:styleId="affffffffffc">
    <w:name w:val="Мой без №"/>
    <w:basedOn w:val="af1"/>
    <w:next w:val="af1"/>
    <w:link w:val="affffffffffb"/>
    <w:autoRedefine/>
    <w:qFormat/>
    <w:rsid w:val="002F18CC"/>
    <w:pPr>
      <w:widowControl/>
      <w:adjustRightInd/>
      <w:spacing w:before="0" w:after="0" w:line="360" w:lineRule="auto"/>
      <w:ind w:firstLine="0"/>
      <w:contextualSpacing/>
      <w:jc w:val="left"/>
      <w:textAlignment w:val="auto"/>
    </w:pPr>
    <w:rPr>
      <w:rFonts w:ascii="Times New Roman" w:eastAsia="Times New Roman" w:hAnsi="Times New Roman"/>
      <w:b/>
      <w:spacing w:val="0"/>
      <w:sz w:val="28"/>
      <w:szCs w:val="28"/>
      <w:lang w:eastAsia="ru-RU"/>
    </w:rPr>
  </w:style>
  <w:style w:type="character" w:customStyle="1" w:styleId="affffffffffd">
    <w:name w:val="Мой текст книги Знак"/>
    <w:link w:val="affffffffffe"/>
    <w:locked/>
    <w:rsid w:val="002F18CC"/>
    <w:rPr>
      <w:sz w:val="24"/>
      <w:szCs w:val="24"/>
    </w:rPr>
  </w:style>
  <w:style w:type="paragraph" w:customStyle="1" w:styleId="affffffffffe">
    <w:name w:val="Мой текст книги"/>
    <w:basedOn w:val="afffff6"/>
    <w:link w:val="affffffffffd"/>
    <w:rsid w:val="002F18CC"/>
    <w:pPr>
      <w:ind w:firstLine="851"/>
      <w:contextualSpacing/>
    </w:pPr>
    <w:rPr>
      <w:rFonts w:ascii="Times New Roman" w:hAnsi="Times New Roman"/>
      <w:sz w:val="24"/>
      <w:szCs w:val="24"/>
    </w:rPr>
  </w:style>
  <w:style w:type="paragraph" w:customStyle="1" w:styleId="3fa">
    <w:name w:val="Стиль3"/>
    <w:basedOn w:val="-19"/>
    <w:link w:val="3fb"/>
    <w:qFormat/>
    <w:rsid w:val="002F18CC"/>
    <w:pPr>
      <w:jc w:val="left"/>
    </w:pPr>
  </w:style>
  <w:style w:type="character" w:customStyle="1" w:styleId="3fb">
    <w:name w:val="Стиль3 Знак"/>
    <w:link w:val="3fa"/>
    <w:rsid w:val="002F18CC"/>
    <w:rPr>
      <w:b/>
      <w:bCs/>
      <w:sz w:val="24"/>
      <w:szCs w:val="24"/>
    </w:rPr>
  </w:style>
  <w:style w:type="character" w:customStyle="1" w:styleId="25Exact">
    <w:name w:val="Основной текст (25) Exact"/>
    <w:link w:val="253"/>
    <w:rsid w:val="002F18CC"/>
    <w:rPr>
      <w:sz w:val="18"/>
      <w:szCs w:val="18"/>
      <w:shd w:val="clear" w:color="auto" w:fill="FFFFFF"/>
    </w:rPr>
  </w:style>
  <w:style w:type="character" w:customStyle="1" w:styleId="251ptExact">
    <w:name w:val="Основной текст (25) + Интервал 1 pt Exact"/>
    <w:rsid w:val="002F18CC"/>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3">
    <w:name w:val="Основной текст (25)"/>
    <w:basedOn w:val="af1"/>
    <w:link w:val="25Exact"/>
    <w:rsid w:val="002F18CC"/>
    <w:pPr>
      <w:shd w:val="clear" w:color="auto" w:fill="FFFFFF"/>
      <w:adjustRightInd/>
      <w:spacing w:before="0" w:after="180" w:line="0" w:lineRule="atLeast"/>
      <w:ind w:hanging="280"/>
      <w:jc w:val="left"/>
      <w:textAlignment w:val="auto"/>
    </w:pPr>
    <w:rPr>
      <w:rFonts w:ascii="Times New Roman" w:eastAsia="Times New Roman" w:hAnsi="Times New Roman"/>
      <w:spacing w:val="0"/>
      <w:sz w:val="18"/>
      <w:szCs w:val="18"/>
      <w:lang w:eastAsia="ru-RU"/>
    </w:rPr>
  </w:style>
  <w:style w:type="character" w:customStyle="1" w:styleId="afffffffffff">
    <w:name w:val="Подпись к таблице_"/>
    <w:link w:val="afffffffffff0"/>
    <w:rsid w:val="002F18CC"/>
    <w:rPr>
      <w:shd w:val="clear" w:color="auto" w:fill="FFFFFF"/>
    </w:rPr>
  </w:style>
  <w:style w:type="character" w:customStyle="1" w:styleId="2105pt">
    <w:name w:val="Основной текст (2) + 10;5 pt;Полужирный"/>
    <w:rsid w:val="002F18C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0">
    <w:name w:val="Подпись к таблице"/>
    <w:basedOn w:val="af1"/>
    <w:link w:val="afffffffffff"/>
    <w:rsid w:val="002F18CC"/>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12pt">
    <w:name w:val="Основной текст (2) + 12 pt"/>
    <w:rsid w:val="002F18C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2F18CC"/>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2F18CC"/>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2F18CC"/>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2F18C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2F18CC"/>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rsid w:val="002F18CC"/>
    <w:rPr>
      <w:sz w:val="18"/>
      <w:szCs w:val="18"/>
      <w:shd w:val="clear" w:color="auto" w:fill="FFFFFF"/>
    </w:rPr>
  </w:style>
  <w:style w:type="paragraph" w:customStyle="1" w:styleId="1510">
    <w:name w:val="Основной текст (15)1"/>
    <w:basedOn w:val="af1"/>
    <w:link w:val="152"/>
    <w:rsid w:val="002F18CC"/>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eastAsia="ru-RU"/>
    </w:rPr>
  </w:style>
  <w:style w:type="character" w:customStyle="1" w:styleId="2Arial65pt2">
    <w:name w:val="Основной текст (2) + Arial;6;5 pt2"/>
    <w:rsid w:val="002F18CC"/>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2F18CC"/>
    <w:rPr>
      <w:i/>
      <w:iCs/>
      <w:sz w:val="18"/>
      <w:szCs w:val="18"/>
      <w:shd w:val="clear" w:color="auto" w:fill="FFFFFF"/>
    </w:rPr>
  </w:style>
  <w:style w:type="paragraph" w:customStyle="1" w:styleId="971">
    <w:name w:val="Основной текст (97)1"/>
    <w:basedOn w:val="af1"/>
    <w:link w:val="97"/>
    <w:rsid w:val="002F18CC"/>
    <w:pPr>
      <w:shd w:val="clear" w:color="auto" w:fill="FFFFFF"/>
      <w:adjustRightInd/>
      <w:spacing w:before="0" w:after="0" w:line="112" w:lineRule="exact"/>
      <w:ind w:firstLine="0"/>
      <w:jc w:val="left"/>
      <w:textAlignment w:val="auto"/>
    </w:pPr>
    <w:rPr>
      <w:rFonts w:ascii="Times New Roman" w:eastAsia="Times New Roman" w:hAnsi="Times New Roman"/>
      <w:i/>
      <w:iCs/>
      <w:spacing w:val="0"/>
      <w:sz w:val="18"/>
      <w:szCs w:val="18"/>
      <w:lang w:eastAsia="ru-RU"/>
    </w:rPr>
  </w:style>
  <w:style w:type="character" w:customStyle="1" w:styleId="9TimesNewRoman9ptExact">
    <w:name w:val="Основной текст (9) + Times New Roman;9 pt;Полужирный Exact"/>
    <w:rsid w:val="002F18C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2F18CC"/>
    <w:rPr>
      <w:b/>
      <w:bCs/>
      <w:i/>
      <w:iCs/>
      <w:shd w:val="clear" w:color="auto" w:fill="FFFFFF"/>
    </w:rPr>
  </w:style>
  <w:style w:type="paragraph" w:customStyle="1" w:styleId="1601">
    <w:name w:val="Основной текст (160)1"/>
    <w:basedOn w:val="af1"/>
    <w:link w:val="1600"/>
    <w:rsid w:val="002F18CC"/>
    <w:pPr>
      <w:shd w:val="clear" w:color="auto" w:fill="FFFFFF"/>
      <w:adjustRightInd/>
      <w:spacing w:before="0" w:line="0" w:lineRule="atLeast"/>
      <w:ind w:hanging="1540"/>
      <w:jc w:val="left"/>
      <w:textAlignment w:val="auto"/>
    </w:pPr>
    <w:rPr>
      <w:rFonts w:ascii="Times New Roman" w:eastAsia="Times New Roman" w:hAnsi="Times New Roman"/>
      <w:b/>
      <w:bCs/>
      <w:i/>
      <w:iCs/>
      <w:spacing w:val="0"/>
      <w:sz w:val="20"/>
      <w:szCs w:val="20"/>
      <w:lang w:eastAsia="ru-RU"/>
    </w:rPr>
  </w:style>
  <w:style w:type="character" w:customStyle="1" w:styleId="22b">
    <w:name w:val="Основной текст (2) + Полужирный;Курсив2"/>
    <w:rsid w:val="002F18CC"/>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rsid w:val="002F18C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2F18CC"/>
    <w:rPr>
      <w:rFonts w:ascii="Trebuchet MS" w:eastAsia="Trebuchet MS" w:hAnsi="Trebuchet MS" w:cs="Trebuchet MS"/>
      <w:sz w:val="26"/>
      <w:szCs w:val="26"/>
      <w:shd w:val="clear" w:color="auto" w:fill="FFFFFF"/>
    </w:rPr>
  </w:style>
  <w:style w:type="paragraph" w:customStyle="1" w:styleId="88">
    <w:name w:val="Основной текст (8)"/>
    <w:basedOn w:val="af1"/>
    <w:link w:val="87"/>
    <w:rsid w:val="002F18CC"/>
    <w:pPr>
      <w:shd w:val="clear" w:color="auto" w:fill="FFFFFF"/>
      <w:adjustRightInd/>
      <w:spacing w:before="0" w:after="0" w:line="0" w:lineRule="atLeast"/>
      <w:ind w:firstLine="0"/>
      <w:jc w:val="left"/>
      <w:textAlignment w:val="auto"/>
    </w:pPr>
    <w:rPr>
      <w:rFonts w:ascii="Trebuchet MS" w:eastAsia="Trebuchet MS" w:hAnsi="Trebuchet MS" w:cs="Trebuchet MS"/>
      <w:spacing w:val="0"/>
      <w:sz w:val="26"/>
      <w:szCs w:val="26"/>
      <w:lang w:eastAsia="ru-RU"/>
    </w:rPr>
  </w:style>
  <w:style w:type="character" w:customStyle="1" w:styleId="21f0">
    <w:name w:val="Основной текст (21)_"/>
    <w:link w:val="21f1"/>
    <w:rsid w:val="002F18CC"/>
    <w:rPr>
      <w:sz w:val="16"/>
      <w:szCs w:val="16"/>
      <w:shd w:val="clear" w:color="auto" w:fill="FFFFFF"/>
    </w:rPr>
  </w:style>
  <w:style w:type="character" w:customStyle="1" w:styleId="159">
    <w:name w:val="Основной текст (159)_"/>
    <w:link w:val="1591"/>
    <w:rsid w:val="002F18CC"/>
    <w:rPr>
      <w:shd w:val="clear" w:color="auto" w:fill="FFFFFF"/>
    </w:rPr>
  </w:style>
  <w:style w:type="character" w:customStyle="1" w:styleId="15911pt">
    <w:name w:val="Основной текст (159) + 11 pt;Малые прописные"/>
    <w:rsid w:val="002F18CC"/>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2F18CC"/>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1">
    <w:name w:val="Основной текст (21)"/>
    <w:basedOn w:val="af1"/>
    <w:link w:val="21f0"/>
    <w:rsid w:val="002F18CC"/>
    <w:pPr>
      <w:shd w:val="clear" w:color="auto" w:fill="FFFFFF"/>
      <w:adjustRightInd/>
      <w:spacing w:before="0" w:after="0" w:line="0" w:lineRule="atLeast"/>
      <w:ind w:firstLine="0"/>
      <w:jc w:val="left"/>
      <w:textAlignment w:val="auto"/>
    </w:pPr>
    <w:rPr>
      <w:rFonts w:ascii="Times New Roman" w:eastAsia="Times New Roman" w:hAnsi="Times New Roman"/>
      <w:spacing w:val="0"/>
      <w:sz w:val="16"/>
      <w:szCs w:val="16"/>
      <w:lang w:eastAsia="ru-RU"/>
    </w:rPr>
  </w:style>
  <w:style w:type="paragraph" w:customStyle="1" w:styleId="1591">
    <w:name w:val="Основной текст (159)1"/>
    <w:basedOn w:val="af1"/>
    <w:link w:val="159"/>
    <w:rsid w:val="002F18CC"/>
    <w:pPr>
      <w:shd w:val="clear" w:color="auto" w:fill="FFFFFF"/>
      <w:adjustRightInd/>
      <w:spacing w:before="0" w:after="0" w:line="320" w:lineRule="exact"/>
      <w:ind w:hanging="460"/>
      <w:textAlignment w:val="auto"/>
    </w:pPr>
    <w:rPr>
      <w:rFonts w:ascii="Times New Roman" w:eastAsia="Times New Roman" w:hAnsi="Times New Roman"/>
      <w:spacing w:val="0"/>
      <w:sz w:val="20"/>
      <w:szCs w:val="20"/>
      <w:lang w:eastAsia="ru-RU"/>
    </w:rPr>
  </w:style>
  <w:style w:type="character" w:customStyle="1" w:styleId="1590">
    <w:name w:val="Основной текст (159) + Малые прописные"/>
    <w:rsid w:val="002F18CC"/>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2F18CC"/>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2F18CC"/>
    <w:rPr>
      <w:rFonts w:ascii="Arial" w:eastAsia="Arial" w:hAnsi="Arial" w:cs="Arial"/>
      <w:sz w:val="13"/>
      <w:szCs w:val="13"/>
      <w:shd w:val="clear" w:color="auto" w:fill="FFFFFF"/>
    </w:rPr>
  </w:style>
  <w:style w:type="paragraph" w:customStyle="1" w:styleId="620">
    <w:name w:val="Основной текст (62)"/>
    <w:basedOn w:val="af1"/>
    <w:link w:val="62Exact"/>
    <w:rsid w:val="002F18CC"/>
    <w:pPr>
      <w:shd w:val="clear" w:color="auto" w:fill="FFFFFF"/>
      <w:adjustRightInd/>
      <w:spacing w:before="0" w:after="0" w:line="166" w:lineRule="exact"/>
      <w:ind w:firstLine="0"/>
      <w:jc w:val="left"/>
      <w:textAlignment w:val="auto"/>
    </w:pPr>
    <w:rPr>
      <w:rFonts w:eastAsia="Arial" w:cs="Arial"/>
      <w:spacing w:val="0"/>
      <w:sz w:val="13"/>
      <w:szCs w:val="13"/>
      <w:lang w:eastAsia="ru-RU"/>
    </w:rPr>
  </w:style>
  <w:style w:type="character" w:customStyle="1" w:styleId="318">
    <w:name w:val="Основной текст (31)_"/>
    <w:link w:val="3115"/>
    <w:rsid w:val="002F18CC"/>
    <w:rPr>
      <w:i/>
      <w:iCs/>
      <w:shd w:val="clear" w:color="auto" w:fill="FFFFFF"/>
    </w:rPr>
  </w:style>
  <w:style w:type="character" w:customStyle="1" w:styleId="319">
    <w:name w:val="Основной текст (31)"/>
    <w:rsid w:val="002F18CC"/>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5">
    <w:name w:val="Основной текст (31)1"/>
    <w:basedOn w:val="af1"/>
    <w:link w:val="318"/>
    <w:rsid w:val="002F18CC"/>
    <w:pPr>
      <w:shd w:val="clear" w:color="auto" w:fill="FFFFFF"/>
      <w:adjustRightInd/>
      <w:spacing w:before="0" w:after="0" w:line="259" w:lineRule="exact"/>
      <w:ind w:firstLine="880"/>
      <w:textAlignment w:val="auto"/>
    </w:pPr>
    <w:rPr>
      <w:rFonts w:ascii="Times New Roman" w:eastAsia="Times New Roman" w:hAnsi="Times New Roman"/>
      <w:i/>
      <w:iCs/>
      <w:spacing w:val="0"/>
      <w:sz w:val="20"/>
      <w:szCs w:val="20"/>
      <w:lang w:eastAsia="ru-RU"/>
    </w:rPr>
  </w:style>
  <w:style w:type="character" w:customStyle="1" w:styleId="28pt5">
    <w:name w:val="Основной текст (2) + 8 pt5"/>
    <w:rsid w:val="002F18CC"/>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2F18CC"/>
    <w:rPr>
      <w:b/>
      <w:bCs/>
      <w:i/>
      <w:iCs/>
      <w:shd w:val="clear" w:color="auto" w:fill="FFFFFF"/>
    </w:rPr>
  </w:style>
  <w:style w:type="paragraph" w:customStyle="1" w:styleId="1810">
    <w:name w:val="Основной текст (18)1"/>
    <w:basedOn w:val="af1"/>
    <w:link w:val="181"/>
    <w:rsid w:val="002F18CC"/>
    <w:pPr>
      <w:shd w:val="clear" w:color="auto" w:fill="FFFFFF"/>
      <w:adjustRightInd/>
      <w:spacing w:before="0" w:after="0" w:line="0" w:lineRule="atLeast"/>
      <w:ind w:firstLine="0"/>
      <w:jc w:val="left"/>
      <w:textAlignment w:val="auto"/>
    </w:pPr>
    <w:rPr>
      <w:rFonts w:ascii="Times New Roman" w:eastAsia="Times New Roman" w:hAnsi="Times New Roman"/>
      <w:b/>
      <w:bCs/>
      <w:i/>
      <w:iCs/>
      <w:spacing w:val="0"/>
      <w:sz w:val="20"/>
      <w:szCs w:val="20"/>
      <w:lang w:eastAsia="ru-RU"/>
    </w:rPr>
  </w:style>
  <w:style w:type="character" w:customStyle="1" w:styleId="1592">
    <w:name w:val="Основной текст (159) + Полужирный;Курсив"/>
    <w:rsid w:val="002F18CC"/>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2F18C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2F18C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2F18CC"/>
    <w:rPr>
      <w:sz w:val="28"/>
      <w:szCs w:val="28"/>
      <w:shd w:val="clear" w:color="auto" w:fill="FFFFFF"/>
    </w:rPr>
  </w:style>
  <w:style w:type="paragraph" w:customStyle="1" w:styleId="721">
    <w:name w:val="Заголовок №7 (2)"/>
    <w:basedOn w:val="af1"/>
    <w:link w:val="720"/>
    <w:rsid w:val="002F18CC"/>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8"/>
      <w:szCs w:val="28"/>
      <w:lang w:eastAsia="ru-RU"/>
    </w:rPr>
  </w:style>
  <w:style w:type="character" w:customStyle="1" w:styleId="29pt20">
    <w:name w:val="Основной текст (2) + 9 pt;Полужирный2"/>
    <w:rsid w:val="002F18CC"/>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2F18CC"/>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2F18C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2F18C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3">
    <w:name w:val="_1."/>
    <w:basedOn w:val="1c"/>
    <w:next w:val="af1"/>
    <w:link w:val="1fff8"/>
    <w:qFormat/>
    <w:rsid w:val="002F18CC"/>
    <w:pPr>
      <w:pageBreakBefore/>
      <w:numPr>
        <w:numId w:val="59"/>
      </w:numPr>
      <w:pBdr>
        <w:top w:val="none" w:sz="0" w:space="0" w:color="auto"/>
        <w:left w:val="none" w:sz="0" w:space="0" w:color="auto"/>
        <w:bottom w:val="none" w:sz="0" w:space="0" w:color="auto"/>
      </w:pBdr>
      <w:tabs>
        <w:tab w:val="left" w:pos="993"/>
      </w:tabs>
      <w:adjustRightInd/>
      <w:spacing w:before="0" w:after="360"/>
      <w:ind w:right="680"/>
      <w:jc w:val="center"/>
      <w:textAlignment w:val="auto"/>
    </w:pPr>
    <w:rPr>
      <w:rFonts w:ascii="Times New Roman" w:eastAsia="Times New Roman" w:hAnsi="Times New Roman"/>
      <w:bCs/>
      <w:smallCaps/>
      <w:spacing w:val="0"/>
      <w:kern w:val="0"/>
    </w:rPr>
  </w:style>
  <w:style w:type="paragraph" w:customStyle="1" w:styleId="111">
    <w:name w:val="_1.1.1."/>
    <w:basedOn w:val="30"/>
    <w:next w:val="af1"/>
    <w:link w:val="111e"/>
    <w:qFormat/>
    <w:rsid w:val="002F18CC"/>
    <w:pPr>
      <w:keepNext/>
      <w:keepLines/>
      <w:widowControl/>
      <w:numPr>
        <w:numId w:val="59"/>
      </w:numPr>
      <w:adjustRightInd/>
      <w:spacing w:before="360" w:after="360" w:line="240" w:lineRule="auto"/>
      <w:jc w:val="center"/>
      <w:textAlignment w:val="auto"/>
    </w:pPr>
    <w:rPr>
      <w:rFonts w:ascii="Times New Roman" w:eastAsia="Times New Roman" w:hAnsi="Times New Roman"/>
      <w:bCs/>
      <w:spacing w:val="0"/>
      <w:kern w:val="0"/>
      <w:sz w:val="26"/>
      <w:szCs w:val="26"/>
    </w:rPr>
  </w:style>
  <w:style w:type="character" w:customStyle="1" w:styleId="111e">
    <w:name w:val="_1.1.1. Знак"/>
    <w:link w:val="111"/>
    <w:locked/>
    <w:rsid w:val="002F18CC"/>
    <w:rPr>
      <w:b/>
      <w:bCs/>
      <w:sz w:val="26"/>
      <w:szCs w:val="26"/>
      <w:lang w:eastAsia="en-US"/>
    </w:rPr>
  </w:style>
  <w:style w:type="table" w:customStyle="1" w:styleId="TableNormal">
    <w:name w:val="Table Normal"/>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11f7">
    <w:name w:val="Оглавление 11"/>
    <w:basedOn w:val="af1"/>
    <w:uiPriority w:val="1"/>
    <w:qFormat/>
    <w:rsid w:val="002F18CC"/>
    <w:pPr>
      <w:adjustRightInd/>
      <w:spacing w:before="0" w:after="0"/>
      <w:ind w:left="601" w:hanging="439"/>
      <w:jc w:val="left"/>
      <w:textAlignment w:val="auto"/>
    </w:pPr>
    <w:rPr>
      <w:rFonts w:eastAsia="Arial" w:cs="Arial"/>
      <w:spacing w:val="0"/>
      <w:sz w:val="20"/>
      <w:szCs w:val="20"/>
      <w:lang w:val="en-US"/>
    </w:rPr>
  </w:style>
  <w:style w:type="paragraph" w:customStyle="1" w:styleId="21f2">
    <w:name w:val="Оглавление 21"/>
    <w:basedOn w:val="af1"/>
    <w:uiPriority w:val="1"/>
    <w:qFormat/>
    <w:rsid w:val="002F18CC"/>
    <w:pPr>
      <w:adjustRightInd/>
      <w:spacing w:before="0" w:after="0"/>
      <w:ind w:left="382" w:firstLine="0"/>
      <w:jc w:val="left"/>
      <w:textAlignment w:val="auto"/>
    </w:pPr>
    <w:rPr>
      <w:rFonts w:eastAsia="Arial" w:cs="Arial"/>
      <w:spacing w:val="0"/>
      <w:sz w:val="20"/>
      <w:szCs w:val="20"/>
      <w:lang w:val="en-US"/>
    </w:rPr>
  </w:style>
  <w:style w:type="paragraph" w:customStyle="1" w:styleId="31a">
    <w:name w:val="Оглавление 31"/>
    <w:basedOn w:val="af1"/>
    <w:uiPriority w:val="1"/>
    <w:qFormat/>
    <w:rsid w:val="002F18CC"/>
    <w:pPr>
      <w:adjustRightInd/>
      <w:spacing w:before="34" w:after="0"/>
      <w:ind w:left="1482" w:hanging="881"/>
      <w:jc w:val="left"/>
      <w:textAlignment w:val="auto"/>
    </w:pPr>
    <w:rPr>
      <w:rFonts w:eastAsia="Arial" w:cs="Arial"/>
      <w:spacing w:val="0"/>
      <w:sz w:val="20"/>
      <w:szCs w:val="20"/>
      <w:lang w:val="en-US"/>
    </w:rPr>
  </w:style>
  <w:style w:type="paragraph" w:customStyle="1" w:styleId="11f8">
    <w:name w:val="Заголовок 11"/>
    <w:basedOn w:val="af1"/>
    <w:uiPriority w:val="1"/>
    <w:qFormat/>
    <w:rsid w:val="002F18CC"/>
    <w:pPr>
      <w:adjustRightInd/>
      <w:spacing w:before="0" w:after="0"/>
      <w:ind w:left="1" w:right="2" w:firstLine="0"/>
      <w:jc w:val="center"/>
      <w:textAlignment w:val="auto"/>
      <w:outlineLvl w:val="1"/>
    </w:pPr>
    <w:rPr>
      <w:rFonts w:eastAsia="Arial" w:cs="Arial"/>
      <w:b/>
      <w:bCs/>
      <w:spacing w:val="0"/>
      <w:sz w:val="36"/>
      <w:szCs w:val="36"/>
      <w:lang w:val="en-US"/>
    </w:rPr>
  </w:style>
  <w:style w:type="paragraph" w:customStyle="1" w:styleId="21f3">
    <w:name w:val="Заголовок 21"/>
    <w:basedOn w:val="af1"/>
    <w:uiPriority w:val="1"/>
    <w:qFormat/>
    <w:rsid w:val="002F18CC"/>
    <w:pPr>
      <w:adjustRightInd/>
      <w:spacing w:before="0" w:after="0"/>
      <w:ind w:firstLine="0"/>
      <w:jc w:val="left"/>
      <w:textAlignment w:val="auto"/>
      <w:outlineLvl w:val="2"/>
    </w:pPr>
    <w:rPr>
      <w:rFonts w:ascii="Times New Roman" w:eastAsia="Times New Roman" w:hAnsi="Times New Roman"/>
      <w:spacing w:val="0"/>
      <w:sz w:val="26"/>
      <w:szCs w:val="26"/>
      <w:lang w:val="en-US"/>
    </w:rPr>
  </w:style>
  <w:style w:type="paragraph" w:customStyle="1" w:styleId="31b">
    <w:name w:val="Заголовок 31"/>
    <w:basedOn w:val="af1"/>
    <w:uiPriority w:val="1"/>
    <w:qFormat/>
    <w:rsid w:val="002F18CC"/>
    <w:pPr>
      <w:adjustRightInd/>
      <w:spacing w:before="0" w:after="0"/>
      <w:ind w:left="2096" w:firstLine="0"/>
      <w:jc w:val="left"/>
      <w:textAlignment w:val="auto"/>
      <w:outlineLvl w:val="3"/>
    </w:pPr>
    <w:rPr>
      <w:rFonts w:eastAsia="Arial" w:cs="Arial"/>
      <w:b/>
      <w:bCs/>
      <w:spacing w:val="0"/>
      <w:sz w:val="24"/>
      <w:szCs w:val="24"/>
      <w:lang w:val="en-US"/>
    </w:rPr>
  </w:style>
  <w:style w:type="paragraph" w:customStyle="1" w:styleId="413">
    <w:name w:val="Заголовок 41"/>
    <w:basedOn w:val="af1"/>
    <w:uiPriority w:val="1"/>
    <w:qFormat/>
    <w:rsid w:val="002F18CC"/>
    <w:pPr>
      <w:adjustRightInd/>
      <w:spacing w:before="0" w:after="0"/>
      <w:ind w:left="728" w:firstLine="0"/>
      <w:jc w:val="left"/>
      <w:textAlignment w:val="auto"/>
      <w:outlineLvl w:val="4"/>
    </w:pPr>
    <w:rPr>
      <w:rFonts w:eastAsia="Arial" w:cs="Arial"/>
      <w:b/>
      <w:bCs/>
      <w:i/>
      <w:spacing w:val="0"/>
      <w:sz w:val="24"/>
      <w:szCs w:val="24"/>
      <w:lang w:val="en-US"/>
    </w:rPr>
  </w:style>
  <w:style w:type="paragraph" w:customStyle="1" w:styleId="TableParagraph">
    <w:name w:val="Table Paragraph"/>
    <w:basedOn w:val="af1"/>
    <w:uiPriority w:val="1"/>
    <w:qFormat/>
    <w:rsid w:val="002F18CC"/>
    <w:pPr>
      <w:adjustRightInd/>
      <w:spacing w:before="0" w:after="0"/>
      <w:ind w:firstLine="0"/>
      <w:jc w:val="center"/>
      <w:textAlignment w:val="auto"/>
    </w:pPr>
    <w:rPr>
      <w:rFonts w:eastAsia="Arial" w:cs="Arial"/>
      <w:spacing w:val="0"/>
      <w:lang w:val="en-US"/>
    </w:rPr>
  </w:style>
  <w:style w:type="character" w:customStyle="1" w:styleId="12pt1pt">
    <w:name w:val="Колонтитул + 12 pt;Интервал 1 pt"/>
    <w:rsid w:val="002F18C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375pt">
    <w:name w:val="Основной текст (3) + 7;5 pt;Полужирный"/>
    <w:rsid w:val="002F18CC"/>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2F18CC"/>
    <w:rPr>
      <w:b/>
      <w:bCs/>
      <w:shd w:val="clear" w:color="auto" w:fill="FFFFFF"/>
    </w:rPr>
  </w:style>
  <w:style w:type="paragraph" w:customStyle="1" w:styleId="8a">
    <w:name w:val="Заголовок №8"/>
    <w:basedOn w:val="af1"/>
    <w:link w:val="89"/>
    <w:rsid w:val="002F18CC"/>
    <w:pPr>
      <w:shd w:val="clear" w:color="auto" w:fill="FFFFFF"/>
      <w:adjustRightInd/>
      <w:spacing w:before="240" w:after="420" w:line="0" w:lineRule="atLeast"/>
      <w:ind w:hanging="2060"/>
      <w:textAlignment w:val="auto"/>
      <w:outlineLvl w:val="7"/>
    </w:pPr>
    <w:rPr>
      <w:rFonts w:ascii="Times New Roman" w:eastAsia="Times New Roman" w:hAnsi="Times New Roman"/>
      <w:b/>
      <w:bCs/>
      <w:spacing w:val="0"/>
      <w:sz w:val="20"/>
      <w:szCs w:val="20"/>
      <w:lang w:eastAsia="ru-RU"/>
    </w:rPr>
  </w:style>
  <w:style w:type="character" w:customStyle="1" w:styleId="182">
    <w:name w:val="Основной текст (18)"/>
    <w:rsid w:val="002F18CC"/>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2F18CC"/>
    <w:rPr>
      <w:rFonts w:ascii="Arial" w:eastAsia="Arial" w:hAnsi="Arial" w:cs="Arial"/>
      <w:sz w:val="13"/>
      <w:szCs w:val="13"/>
      <w:shd w:val="clear" w:color="auto" w:fill="FFFFFF"/>
    </w:rPr>
  </w:style>
  <w:style w:type="paragraph" w:customStyle="1" w:styleId="431">
    <w:name w:val="Основной текст (43)"/>
    <w:basedOn w:val="af1"/>
    <w:link w:val="430"/>
    <w:rsid w:val="002F18CC"/>
    <w:pPr>
      <w:shd w:val="clear" w:color="auto" w:fill="FFFFFF"/>
      <w:adjustRightInd/>
      <w:spacing w:before="0" w:after="0" w:line="122" w:lineRule="exact"/>
      <w:ind w:firstLine="0"/>
      <w:jc w:val="left"/>
      <w:textAlignment w:val="auto"/>
    </w:pPr>
    <w:rPr>
      <w:rFonts w:eastAsia="Arial" w:cs="Arial"/>
      <w:spacing w:val="0"/>
      <w:sz w:val="13"/>
      <w:szCs w:val="13"/>
      <w:lang w:eastAsia="ru-RU"/>
    </w:rPr>
  </w:style>
  <w:style w:type="character" w:customStyle="1" w:styleId="76Exact">
    <w:name w:val="Заголовок №7 (6) Exact"/>
    <w:link w:val="760"/>
    <w:rsid w:val="002F18CC"/>
    <w:rPr>
      <w:sz w:val="26"/>
      <w:szCs w:val="26"/>
      <w:shd w:val="clear" w:color="auto" w:fill="FFFFFF"/>
    </w:rPr>
  </w:style>
  <w:style w:type="paragraph" w:customStyle="1" w:styleId="153">
    <w:name w:val="Основной текст (15)"/>
    <w:basedOn w:val="af1"/>
    <w:rsid w:val="002F18CC"/>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val="en-US"/>
    </w:rPr>
  </w:style>
  <w:style w:type="paragraph" w:customStyle="1" w:styleId="760">
    <w:name w:val="Заголовок №7 (6)"/>
    <w:basedOn w:val="af1"/>
    <w:link w:val="76Exact"/>
    <w:rsid w:val="002F18CC"/>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6"/>
      <w:szCs w:val="26"/>
      <w:lang w:eastAsia="ru-RU"/>
    </w:rPr>
  </w:style>
  <w:style w:type="character" w:customStyle="1" w:styleId="680">
    <w:name w:val="Основной текст (68)_"/>
    <w:rsid w:val="002F18CC"/>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2F18CC"/>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8">
    <w:name w:val="_1. Знак"/>
    <w:link w:val="13"/>
    <w:locked/>
    <w:rsid w:val="002F18CC"/>
    <w:rPr>
      <w:b/>
      <w:bCs/>
      <w:smallCaps/>
      <w:sz w:val="26"/>
      <w:szCs w:val="26"/>
      <w:lang w:eastAsia="en-US"/>
    </w:rPr>
  </w:style>
  <w:style w:type="paragraph" w:customStyle="1" w:styleId="11f9">
    <w:name w:val="_1.1."/>
    <w:basedOn w:val="21"/>
    <w:next w:val="af1"/>
    <w:link w:val="11fa"/>
    <w:qFormat/>
    <w:rsid w:val="002F18CC"/>
    <w:pPr>
      <w:keepNext/>
      <w:keepLines/>
      <w:widowControl/>
      <w:tabs>
        <w:tab w:val="left" w:pos="1134"/>
      </w:tabs>
      <w:suppressAutoHyphens w:val="0"/>
      <w:spacing w:before="360" w:after="360"/>
      <w:ind w:right="424"/>
      <w:textAlignment w:val="auto"/>
    </w:pPr>
    <w:rPr>
      <w:rFonts w:ascii="Times New Roman" w:eastAsia="Times New Roman" w:hAnsi="Times New Roman"/>
      <w:bCs/>
      <w:caps w:val="0"/>
      <w:spacing w:val="0"/>
      <w:kern w:val="0"/>
      <w:sz w:val="26"/>
      <w:szCs w:val="26"/>
    </w:rPr>
  </w:style>
  <w:style w:type="character" w:customStyle="1" w:styleId="11fa">
    <w:name w:val="_1.1. Знак"/>
    <w:link w:val="11f9"/>
    <w:locked/>
    <w:rsid w:val="002F18CC"/>
    <w:rPr>
      <w:b/>
      <w:bCs/>
      <w:sz w:val="26"/>
      <w:szCs w:val="26"/>
      <w:lang w:eastAsia="en-US"/>
    </w:rPr>
  </w:style>
  <w:style w:type="character" w:customStyle="1" w:styleId="Exact0">
    <w:name w:val="Подпись к картинке Exact"/>
    <w:link w:val="afffffffffff1"/>
    <w:rsid w:val="002F18CC"/>
    <w:rPr>
      <w:shd w:val="clear" w:color="auto" w:fill="FFFFFF"/>
    </w:rPr>
  </w:style>
  <w:style w:type="paragraph" w:customStyle="1" w:styleId="afffffffffff1">
    <w:name w:val="Подпись к картинке"/>
    <w:basedOn w:val="af1"/>
    <w:link w:val="Exact0"/>
    <w:rsid w:val="002F18CC"/>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7pt">
    <w:name w:val="Основной текст (2) + 7 pt"/>
    <w:rsid w:val="002F18CC"/>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2F18CC"/>
    <w:rPr>
      <w:rFonts w:ascii="Times New Roman" w:eastAsia="Times New Roman" w:hAnsi="Times New Roman" w:cs="Times New Roman"/>
      <w:b w:val="0"/>
      <w:bCs w:val="0"/>
      <w:i w:val="0"/>
      <w:iCs w:val="0"/>
      <w:smallCaps w:val="0"/>
      <w:strike w:val="0"/>
      <w:sz w:val="22"/>
      <w:szCs w:val="22"/>
      <w:u w:val="none"/>
    </w:rPr>
  </w:style>
  <w:style w:type="character" w:customStyle="1" w:styleId="2ffe">
    <w:name w:val="Основной текст (2) + Полужирный;Курсив"/>
    <w:rsid w:val="002F18CC"/>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2F18CC"/>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2"/>
    <w:rsid w:val="002F18CC"/>
    <w:rPr>
      <w:sz w:val="21"/>
      <w:szCs w:val="21"/>
      <w:shd w:val="clear" w:color="auto" w:fill="FFFFFF"/>
    </w:rPr>
  </w:style>
  <w:style w:type="character" w:customStyle="1" w:styleId="113Arial11ptExact">
    <w:name w:val="Основной текст (113) + Arial;11 pt Exact"/>
    <w:rsid w:val="002F18CC"/>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2">
    <w:name w:val="Основной текст (113)"/>
    <w:basedOn w:val="af1"/>
    <w:link w:val="113Exact"/>
    <w:rsid w:val="002F18CC"/>
    <w:pPr>
      <w:shd w:val="clear" w:color="auto" w:fill="FFFFFF"/>
      <w:adjustRightInd/>
      <w:spacing w:before="0" w:after="0" w:line="292" w:lineRule="exact"/>
      <w:ind w:firstLine="0"/>
      <w:jc w:val="left"/>
      <w:textAlignment w:val="auto"/>
    </w:pPr>
    <w:rPr>
      <w:rFonts w:ascii="Times New Roman" w:eastAsia="Times New Roman" w:hAnsi="Times New Roman"/>
      <w:spacing w:val="0"/>
      <w:sz w:val="21"/>
      <w:szCs w:val="21"/>
      <w:lang w:eastAsia="ru-RU"/>
    </w:rPr>
  </w:style>
  <w:style w:type="character" w:customStyle="1" w:styleId="79Exact">
    <w:name w:val="Заголовок №7 (9) Exact"/>
    <w:link w:val="79"/>
    <w:rsid w:val="002F18CC"/>
    <w:rPr>
      <w:b/>
      <w:bCs/>
      <w:shd w:val="clear" w:color="auto" w:fill="FFFFFF"/>
    </w:rPr>
  </w:style>
  <w:style w:type="paragraph" w:customStyle="1" w:styleId="79">
    <w:name w:val="Заголовок №7 (9)"/>
    <w:basedOn w:val="af1"/>
    <w:link w:val="79Exact"/>
    <w:rsid w:val="002F18CC"/>
    <w:pPr>
      <w:shd w:val="clear" w:color="auto" w:fill="FFFFFF"/>
      <w:adjustRightInd/>
      <w:spacing w:before="0" w:after="0" w:line="0" w:lineRule="atLeast"/>
      <w:ind w:firstLine="0"/>
      <w:jc w:val="left"/>
      <w:textAlignment w:val="auto"/>
      <w:outlineLvl w:val="6"/>
    </w:pPr>
    <w:rPr>
      <w:rFonts w:ascii="Times New Roman" w:eastAsia="Times New Roman" w:hAnsi="Times New Roman"/>
      <w:b/>
      <w:bCs/>
      <w:spacing w:val="0"/>
      <w:sz w:val="20"/>
      <w:szCs w:val="20"/>
      <w:lang w:eastAsia="ru-RU"/>
    </w:rPr>
  </w:style>
  <w:style w:type="character" w:customStyle="1" w:styleId="2FranklinGothicHeavy7pt">
    <w:name w:val="Основной текст (2) + Franklin Gothic Heavy;7 pt"/>
    <w:rsid w:val="002F18CC"/>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2F18C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2F18CC"/>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2F18CC"/>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2F18CC"/>
    <w:rPr>
      <w:shd w:val="clear" w:color="auto" w:fill="FFFFFF"/>
    </w:rPr>
  </w:style>
  <w:style w:type="paragraph" w:customStyle="1" w:styleId="731">
    <w:name w:val="Основной текст (73)"/>
    <w:basedOn w:val="af1"/>
    <w:link w:val="730"/>
    <w:rsid w:val="002F18CC"/>
    <w:pPr>
      <w:shd w:val="clear" w:color="auto" w:fill="FFFFFF"/>
      <w:adjustRightInd/>
      <w:spacing w:before="60" w:after="0" w:line="0" w:lineRule="atLeast"/>
      <w:ind w:hanging="240"/>
      <w:jc w:val="left"/>
      <w:textAlignment w:val="auto"/>
    </w:pPr>
    <w:rPr>
      <w:rFonts w:ascii="Arial Narrow" w:eastAsia="Arial Narrow" w:hAnsi="Arial Narrow" w:cs="Arial Narrow"/>
      <w:spacing w:val="-20"/>
      <w:w w:val="200"/>
      <w:sz w:val="16"/>
      <w:szCs w:val="16"/>
      <w:lang w:eastAsia="ru-RU"/>
    </w:rPr>
  </w:style>
  <w:style w:type="paragraph" w:customStyle="1" w:styleId="69">
    <w:name w:val="Заголовок №6"/>
    <w:basedOn w:val="af1"/>
    <w:link w:val="6Exact0"/>
    <w:rsid w:val="002F18CC"/>
    <w:pPr>
      <w:shd w:val="clear" w:color="auto" w:fill="FFFFFF"/>
      <w:adjustRightInd/>
      <w:spacing w:before="0" w:after="0" w:line="0" w:lineRule="atLeast"/>
      <w:ind w:firstLine="0"/>
      <w:jc w:val="left"/>
      <w:textAlignment w:val="auto"/>
      <w:outlineLvl w:val="5"/>
    </w:pPr>
    <w:rPr>
      <w:rFonts w:ascii="Times New Roman" w:eastAsia="Times New Roman" w:hAnsi="Times New Roman"/>
      <w:spacing w:val="0"/>
      <w:sz w:val="20"/>
      <w:szCs w:val="20"/>
      <w:lang w:eastAsia="ru-RU"/>
    </w:rPr>
  </w:style>
  <w:style w:type="character" w:customStyle="1" w:styleId="360">
    <w:name w:val="Основной текст (36)_"/>
    <w:link w:val="361"/>
    <w:rsid w:val="002F18CC"/>
    <w:rPr>
      <w:b/>
      <w:bCs/>
      <w:sz w:val="21"/>
      <w:szCs w:val="21"/>
      <w:shd w:val="clear" w:color="auto" w:fill="FFFFFF"/>
    </w:rPr>
  </w:style>
  <w:style w:type="paragraph" w:customStyle="1" w:styleId="361">
    <w:name w:val="Основной текст (36)"/>
    <w:basedOn w:val="af1"/>
    <w:link w:val="360"/>
    <w:rsid w:val="002F18CC"/>
    <w:pPr>
      <w:shd w:val="clear" w:color="auto" w:fill="FFFFFF"/>
      <w:adjustRightInd/>
      <w:spacing w:before="0" w:after="0" w:line="252" w:lineRule="exact"/>
      <w:ind w:firstLine="0"/>
      <w:textAlignment w:val="auto"/>
    </w:pPr>
    <w:rPr>
      <w:rFonts w:ascii="Times New Roman" w:eastAsia="Times New Roman" w:hAnsi="Times New Roman"/>
      <w:b/>
      <w:bCs/>
      <w:spacing w:val="0"/>
      <w:sz w:val="21"/>
      <w:szCs w:val="21"/>
      <w:lang w:eastAsia="ru-RU"/>
    </w:rPr>
  </w:style>
  <w:style w:type="character" w:customStyle="1" w:styleId="31Tahoma10pt">
    <w:name w:val="Основной текст (31) + Tahoma;10 pt;Не курсив"/>
    <w:rsid w:val="002F18CC"/>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2F18CC"/>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2F18CC"/>
    <w:rPr>
      <w:sz w:val="15"/>
      <w:szCs w:val="15"/>
      <w:shd w:val="clear" w:color="auto" w:fill="FFFFFF"/>
    </w:rPr>
  </w:style>
  <w:style w:type="paragraph" w:customStyle="1" w:styleId="960">
    <w:name w:val="Основной текст (96)"/>
    <w:basedOn w:val="af1"/>
    <w:link w:val="96"/>
    <w:rsid w:val="002F18CC"/>
    <w:pPr>
      <w:shd w:val="clear" w:color="auto" w:fill="FFFFFF"/>
      <w:adjustRightInd/>
      <w:spacing w:before="0" w:after="0" w:line="212" w:lineRule="exact"/>
      <w:ind w:hanging="2140"/>
      <w:jc w:val="left"/>
      <w:textAlignment w:val="auto"/>
    </w:pPr>
    <w:rPr>
      <w:rFonts w:ascii="Times New Roman" w:eastAsia="Times New Roman" w:hAnsi="Times New Roman"/>
      <w:spacing w:val="0"/>
      <w:sz w:val="15"/>
      <w:szCs w:val="15"/>
      <w:lang w:eastAsia="ru-RU"/>
    </w:rPr>
  </w:style>
  <w:style w:type="character" w:customStyle="1" w:styleId="47Exact">
    <w:name w:val="Основной текст (47) Exact"/>
    <w:link w:val="470"/>
    <w:rsid w:val="002F18CC"/>
    <w:rPr>
      <w:sz w:val="28"/>
      <w:szCs w:val="28"/>
      <w:shd w:val="clear" w:color="auto" w:fill="FFFFFF"/>
    </w:rPr>
  </w:style>
  <w:style w:type="character" w:customStyle="1" w:styleId="2fff">
    <w:name w:val="Основной текст (2) + Малые прописные"/>
    <w:rsid w:val="002F18C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1"/>
    <w:link w:val="47Exact"/>
    <w:rsid w:val="002F18CC"/>
    <w:pPr>
      <w:shd w:val="clear" w:color="auto" w:fill="FFFFFF"/>
      <w:adjustRightInd/>
      <w:spacing w:before="0" w:after="0" w:line="370" w:lineRule="exact"/>
      <w:ind w:firstLine="0"/>
      <w:textAlignment w:val="auto"/>
    </w:pPr>
    <w:rPr>
      <w:rFonts w:ascii="Times New Roman" w:eastAsia="Times New Roman" w:hAnsi="Times New Roman"/>
      <w:spacing w:val="0"/>
      <w:sz w:val="28"/>
      <w:szCs w:val="28"/>
      <w:lang w:eastAsia="ru-RU"/>
    </w:rPr>
  </w:style>
  <w:style w:type="character" w:customStyle="1" w:styleId="155">
    <w:name w:val="Основной текст (155)_"/>
    <w:link w:val="1550"/>
    <w:rsid w:val="002F18CC"/>
    <w:rPr>
      <w:rFonts w:ascii="Arial" w:eastAsia="Arial" w:hAnsi="Arial" w:cs="Arial"/>
      <w:sz w:val="14"/>
      <w:szCs w:val="14"/>
      <w:shd w:val="clear" w:color="auto" w:fill="FFFFFF"/>
    </w:rPr>
  </w:style>
  <w:style w:type="paragraph" w:customStyle="1" w:styleId="1550">
    <w:name w:val="Основной текст (155)"/>
    <w:basedOn w:val="af1"/>
    <w:link w:val="155"/>
    <w:rsid w:val="002F18CC"/>
    <w:pPr>
      <w:shd w:val="clear" w:color="auto" w:fill="FFFFFF"/>
      <w:adjustRightInd/>
      <w:spacing w:before="0" w:after="0" w:line="0" w:lineRule="atLeast"/>
      <w:ind w:firstLine="0"/>
      <w:jc w:val="left"/>
      <w:textAlignment w:val="auto"/>
    </w:pPr>
    <w:rPr>
      <w:rFonts w:eastAsia="Arial" w:cs="Arial"/>
      <w:spacing w:val="0"/>
      <w:sz w:val="14"/>
      <w:szCs w:val="14"/>
      <w:lang w:eastAsia="ru-RU"/>
    </w:rPr>
  </w:style>
  <w:style w:type="paragraph" w:customStyle="1" w:styleId="1593">
    <w:name w:val="Основной текст (159)"/>
    <w:basedOn w:val="af1"/>
    <w:rsid w:val="002F18CC"/>
    <w:pPr>
      <w:shd w:val="clear" w:color="auto" w:fill="FFFFFF"/>
      <w:adjustRightInd/>
      <w:spacing w:before="0" w:after="0" w:line="320" w:lineRule="exact"/>
      <w:ind w:hanging="460"/>
      <w:textAlignment w:val="auto"/>
    </w:pPr>
    <w:rPr>
      <w:rFonts w:ascii="Times New Roman" w:eastAsia="Times New Roman" w:hAnsi="Times New Roman"/>
      <w:color w:val="000000"/>
      <w:spacing w:val="0"/>
      <w:sz w:val="24"/>
      <w:szCs w:val="24"/>
      <w:lang w:eastAsia="ru-RU" w:bidi="ru-RU"/>
    </w:rPr>
  </w:style>
  <w:style w:type="character" w:customStyle="1" w:styleId="15911pt0">
    <w:name w:val="Основной текст (159) + 11 pt"/>
    <w:aliases w:val="Малые прописные"/>
    <w:rsid w:val="002F18C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rsid w:val="002F18CC"/>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1"/>
    <w:link w:val="15Exact"/>
    <w:rsid w:val="002F18CC"/>
    <w:pPr>
      <w:shd w:val="clear" w:color="auto" w:fill="FFFFFF"/>
      <w:adjustRightInd/>
      <w:spacing w:before="60" w:after="60" w:line="0" w:lineRule="atLeast"/>
      <w:ind w:firstLine="0"/>
      <w:jc w:val="left"/>
      <w:textAlignment w:val="auto"/>
    </w:pPr>
    <w:rPr>
      <w:rFonts w:ascii="Trebuchet MS" w:eastAsia="Trebuchet MS" w:hAnsi="Trebuchet MS" w:cs="Trebuchet MS"/>
      <w:i/>
      <w:iCs/>
      <w:spacing w:val="0"/>
      <w:sz w:val="16"/>
      <w:szCs w:val="16"/>
      <w:lang w:eastAsia="ru-RU"/>
    </w:rPr>
  </w:style>
  <w:style w:type="character" w:customStyle="1" w:styleId="159Exact0">
    <w:name w:val="Основной текст (159) + Малые прописные Exact"/>
    <w:rsid w:val="002F18CC"/>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2F18CC"/>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2">
    <w:name w:val="Текст титула"/>
    <w:link w:val="afffffffffff3"/>
    <w:qFormat/>
    <w:rsid w:val="002F18CC"/>
    <w:pPr>
      <w:spacing w:after="120"/>
      <w:jc w:val="center"/>
    </w:pPr>
    <w:rPr>
      <w:b/>
      <w:sz w:val="24"/>
      <w:lang w:eastAsia="en-US"/>
    </w:rPr>
  </w:style>
  <w:style w:type="character" w:customStyle="1" w:styleId="afffffffffff3">
    <w:name w:val="Текст титула Знак"/>
    <w:link w:val="afffffffffff2"/>
    <w:rsid w:val="002F18CC"/>
    <w:rPr>
      <w:b/>
      <w:sz w:val="24"/>
      <w:lang w:eastAsia="en-US"/>
    </w:rPr>
  </w:style>
  <w:style w:type="paragraph" w:customStyle="1" w:styleId="2fff0">
    <w:name w:val="Текст титула 2"/>
    <w:basedOn w:val="af1"/>
    <w:qFormat/>
    <w:rsid w:val="002F18CC"/>
    <w:pPr>
      <w:adjustRightInd/>
      <w:snapToGrid w:val="0"/>
      <w:spacing w:before="4800" w:after="0" w:line="300" w:lineRule="auto"/>
      <w:ind w:firstLine="0"/>
      <w:contextualSpacing/>
      <w:jc w:val="center"/>
      <w:textAlignment w:val="auto"/>
    </w:pPr>
    <w:rPr>
      <w:rFonts w:ascii="Times New Roman" w:eastAsia="Times New Roman" w:hAnsi="Times New Roman" w:cs="Arial"/>
      <w:b/>
      <w:spacing w:val="0"/>
      <w:sz w:val="24"/>
    </w:rPr>
  </w:style>
  <w:style w:type="paragraph" w:customStyle="1" w:styleId="001">
    <w:name w:val="0.0 Текст"/>
    <w:basedOn w:val="af1"/>
    <w:link w:val="002"/>
    <w:qFormat/>
    <w:rsid w:val="002F18CC"/>
    <w:pPr>
      <w:widowControl/>
      <w:adjustRightInd/>
      <w:snapToGrid w:val="0"/>
      <w:spacing w:before="40" w:after="400" w:line="300" w:lineRule="auto"/>
      <w:ind w:firstLine="709"/>
      <w:contextualSpacing/>
      <w:textAlignment w:val="auto"/>
    </w:pPr>
    <w:rPr>
      <w:rFonts w:ascii="Times New Roman" w:eastAsia="Times New Roman" w:hAnsi="Times New Roman" w:cs="Arial"/>
      <w:spacing w:val="0"/>
      <w:sz w:val="28"/>
    </w:rPr>
  </w:style>
  <w:style w:type="character" w:customStyle="1" w:styleId="002">
    <w:name w:val="0.0 Текст Знак"/>
    <w:link w:val="001"/>
    <w:rsid w:val="002F18CC"/>
    <w:rPr>
      <w:rFonts w:cs="Arial"/>
      <w:sz w:val="28"/>
      <w:szCs w:val="22"/>
      <w:lang w:eastAsia="en-US"/>
    </w:rPr>
  </w:style>
  <w:style w:type="numbering" w:customStyle="1" w:styleId="3120">
    <w:name w:val="Заголовок 3 ур12"/>
    <w:uiPriority w:val="99"/>
    <w:rsid w:val="002F18CC"/>
  </w:style>
  <w:style w:type="table" w:customStyle="1" w:styleId="13c">
    <w:name w:val="Классическая таблица 13"/>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4"/>
    <w:uiPriority w:val="99"/>
    <w:semiHidden/>
    <w:unhideWhenUsed/>
    <w:rsid w:val="002F18CC"/>
  </w:style>
  <w:style w:type="table" w:customStyle="1" w:styleId="TableGridReport2">
    <w:name w:val="Table Grid Report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Стиль13"/>
    <w:uiPriority w:val="99"/>
    <w:rsid w:val="002F18CC"/>
    <w:pPr>
      <w:numPr>
        <w:numId w:val="5"/>
      </w:numPr>
    </w:pPr>
  </w:style>
  <w:style w:type="numbering" w:customStyle="1" w:styleId="143">
    <w:name w:val="Нет списка14"/>
    <w:next w:val="af4"/>
    <w:uiPriority w:val="99"/>
    <w:semiHidden/>
    <w:unhideWhenUsed/>
    <w:rsid w:val="002F18CC"/>
  </w:style>
  <w:style w:type="table" w:customStyle="1" w:styleId="1100">
    <w:name w:val="Сетка таблицы110"/>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Рис.2"/>
    <w:rsid w:val="002F18CC"/>
    <w:pPr>
      <w:numPr>
        <w:numId w:val="31"/>
      </w:numPr>
    </w:pPr>
  </w:style>
  <w:style w:type="table" w:customStyle="1" w:styleId="-34">
    <w:name w:val="Веб-таблица 34"/>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3">
    <w:name w:val="Нет списка113"/>
    <w:next w:val="af4"/>
    <w:uiPriority w:val="99"/>
    <w:semiHidden/>
    <w:unhideWhenUsed/>
    <w:rsid w:val="002F18CC"/>
  </w:style>
  <w:style w:type="table" w:customStyle="1" w:styleId="TableGridReport12">
    <w:name w:val="Table Grid Report1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4"/>
    <w:uiPriority w:val="99"/>
    <w:semiHidden/>
    <w:unhideWhenUsed/>
    <w:rsid w:val="002F18CC"/>
  </w:style>
  <w:style w:type="table" w:customStyle="1" w:styleId="323">
    <w:name w:val="Сетка таблицы32"/>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b">
    <w:name w:val="Рис.11"/>
    <w:rsid w:val="002F18CC"/>
  </w:style>
  <w:style w:type="table" w:customStyle="1" w:styleId="-313">
    <w:name w:val="Веб-таблица 313"/>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4"/>
    <w:uiPriority w:val="99"/>
    <w:semiHidden/>
    <w:unhideWhenUsed/>
    <w:rsid w:val="002F18CC"/>
  </w:style>
  <w:style w:type="table" w:customStyle="1" w:styleId="TableGridReport111">
    <w:name w:val="Table Grid Report111"/>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2F18CC"/>
    <w:pPr>
      <w:numPr>
        <w:numId w:val="56"/>
      </w:numPr>
    </w:pPr>
  </w:style>
  <w:style w:type="table" w:customStyle="1" w:styleId="144">
    <w:name w:val="Классическая таблица 14"/>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4"/>
    <w:uiPriority w:val="99"/>
    <w:semiHidden/>
    <w:unhideWhenUsed/>
    <w:rsid w:val="002F18CC"/>
  </w:style>
  <w:style w:type="table" w:customStyle="1" w:styleId="TableGridReport3">
    <w:name w:val="Table Grid Report3"/>
    <w:basedOn w:val="af3"/>
    <w:next w:val="afff"/>
    <w:uiPriority w:val="59"/>
    <w:lock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3"/>
    <w:next w:val="54"/>
    <w:lock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basedOn w:val="af3"/>
    <w:next w:val="afff"/>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c">
    <w:name w:val="Папушкин3"/>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3"/>
    <w:next w:val="54"/>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3"/>
    <w:next w:val="3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3"/>
    <w:next w:val="47"/>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3"/>
    <w:next w:val="5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3"/>
    <w:next w:val="-1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3"/>
    <w:next w:val="2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3"/>
    <w:next w:val="-2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d">
    <w:name w:val="Современная таблица3"/>
    <w:basedOn w:val="af3"/>
    <w:next w:val="afffa"/>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3"/>
    <w:next w:val="29"/>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e">
    <w:name w:val="Стандартная таблица3"/>
    <w:basedOn w:val="af3"/>
    <w:next w:val="afffb"/>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3"/>
    <w:next w:val="1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3"/>
    <w:next w:val="2a"/>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3"/>
    <w:next w:val="-1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3"/>
    <w:next w:val="-2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3"/>
    <w:next w:val="-3"/>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
    <w:name w:val="Изысканная таблица3"/>
    <w:basedOn w:val="af3"/>
    <w:next w:val="afffe"/>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3"/>
    <w:next w:val="1f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3"/>
    <w:next w:val="2c"/>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4">
    <w:name w:val="Сетка таблицы113"/>
    <w:basedOn w:val="af3"/>
    <w:next w:val="afff"/>
    <w:uiPriority w:val="59"/>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3"/>
    <w:next w:val="afff"/>
    <w:uiPriority w:val="59"/>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3"/>
    <w:next w:val="8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3"/>
    <w:next w:val="2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3"/>
    <w:next w:val="1f6"/>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61">
    <w:name w:val="Нет списка16"/>
    <w:next w:val="af4"/>
    <w:uiPriority w:val="99"/>
    <w:semiHidden/>
    <w:unhideWhenUsed/>
    <w:rsid w:val="002F18CC"/>
  </w:style>
  <w:style w:type="table" w:customStyle="1" w:styleId="158">
    <w:name w:val="Светлая заливка15"/>
    <w:basedOn w:val="af3"/>
    <w:uiPriority w:val="60"/>
    <w:rsid w:val="002F18CC"/>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2">
    <w:name w:val="Средний список 122"/>
    <w:basedOn w:val="af3"/>
    <w:uiPriority w:val="65"/>
    <w:rsid w:val="002F18CC"/>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37">
    <w:name w:val="Светлая заливка23"/>
    <w:basedOn w:val="af3"/>
    <w:uiPriority w:val="60"/>
    <w:rsid w:val="002F18CC"/>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33">
    <w:name w:val="Сетка таблицы33"/>
    <w:basedOn w:val="af3"/>
    <w:next w:val="afff"/>
    <w:uiPriority w:val="5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Заголовок 2 уровень2"/>
    <w:basedOn w:val="af4"/>
    <w:uiPriority w:val="99"/>
    <w:rsid w:val="002F18CC"/>
  </w:style>
  <w:style w:type="numbering" w:customStyle="1" w:styleId="324">
    <w:name w:val="Заголовок 3 ур2"/>
    <w:basedOn w:val="af4"/>
    <w:uiPriority w:val="99"/>
    <w:rsid w:val="002F18CC"/>
  </w:style>
  <w:style w:type="numbering" w:customStyle="1" w:styleId="145">
    <w:name w:val="Стиль14"/>
    <w:uiPriority w:val="99"/>
    <w:rsid w:val="002F18CC"/>
  </w:style>
  <w:style w:type="table" w:customStyle="1" w:styleId="334">
    <w:name w:val="Простая таблица 33"/>
    <w:basedOn w:val="af3"/>
    <w:next w:val="3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3"/>
    <w:next w:val="2-4"/>
    <w:uiPriority w:val="64"/>
    <w:rsid w:val="002F18CC"/>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3"/>
    <w:next w:val="LightShading1"/>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3"/>
    <w:uiPriority w:val="60"/>
    <w:rsid w:val="002F18CC"/>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0">
    <w:name w:val="Светлая заливка112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
    <w:name w:val="Светлая заливка114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1">
    <w:name w:val="рпдлпжлопж2"/>
    <w:basedOn w:val="af3"/>
    <w:uiPriority w:val="99"/>
    <w:rsid w:val="002F18CC"/>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1">
    <w:name w:val="1 / 1.1 / 1.1.211"/>
    <w:basedOn w:val="af4"/>
    <w:next w:val="111111"/>
    <w:locked/>
    <w:rsid w:val="002F18CC"/>
  </w:style>
  <w:style w:type="numbering" w:customStyle="1" w:styleId="1111131">
    <w:name w:val="1 / 1.1 / 1.1.31"/>
    <w:basedOn w:val="af4"/>
    <w:next w:val="111111"/>
    <w:locked/>
    <w:rsid w:val="002F18CC"/>
  </w:style>
  <w:style w:type="table" w:customStyle="1" w:styleId="3121">
    <w:name w:val="Светлая заливка312"/>
    <w:basedOn w:val="af3"/>
    <w:next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4"/>
    <w:uiPriority w:val="99"/>
    <w:semiHidden/>
    <w:unhideWhenUsed/>
    <w:rsid w:val="002F18CC"/>
  </w:style>
  <w:style w:type="table" w:customStyle="1" w:styleId="513">
    <w:name w:val="Сетка таблицы51"/>
    <w:basedOn w:val="af3"/>
    <w:next w:val="afff"/>
    <w:rsid w:val="002F18CC"/>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3"/>
    <w:next w:val="54"/>
    <w:rsid w:val="002F18CC"/>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4"/>
    <w:next w:val="111111"/>
    <w:rsid w:val="002F18CC"/>
  </w:style>
  <w:style w:type="table" w:customStyle="1" w:styleId="TableGrid111">
    <w:name w:val="Table Grid111"/>
    <w:basedOn w:val="af3"/>
    <w:next w:val="afff"/>
    <w:rsid w:val="002F18CC"/>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b">
    <w:name w:val="Папушкин12"/>
    <w:basedOn w:val="afff"/>
    <w:rsid w:val="002F18CC"/>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3"/>
    <w:next w:val="54"/>
    <w:rsid w:val="002F18CC"/>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3"/>
    <w:next w:val="3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3"/>
    <w:next w:val="47"/>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3"/>
    <w:next w:val="5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3"/>
    <w:next w:val="-1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3"/>
    <w:next w:val="28"/>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3"/>
    <w:next w:val="-20"/>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Современная таблица12"/>
    <w:basedOn w:val="af3"/>
    <w:next w:val="afffa"/>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3"/>
    <w:next w:val="29"/>
    <w:rsid w:val="002F18CC"/>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d">
    <w:name w:val="Стандартная таблица12"/>
    <w:basedOn w:val="af3"/>
    <w:next w:val="afffb"/>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3"/>
    <w:next w:val="1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3"/>
    <w:next w:val="2a"/>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3"/>
    <w:next w:val="-1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3"/>
    <w:next w:val="-2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3"/>
    <w:next w:val="-3"/>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e">
    <w:name w:val="Изысканная таблица12"/>
    <w:basedOn w:val="af3"/>
    <w:next w:val="afffe"/>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3"/>
    <w:next w:val="1f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3"/>
    <w:next w:val="2c"/>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3"/>
    <w:next w:val="afff"/>
    <w:uiPriority w:val="59"/>
    <w:rsid w:val="002F18CC"/>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3"/>
    <w:next w:val="afff"/>
    <w:rsid w:val="002F18CC"/>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f3"/>
    <w:next w:val="82"/>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3"/>
    <w:next w:val="2f1"/>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3"/>
    <w:next w:val="1f6"/>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3"/>
    <w:next w:val="3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3"/>
    <w:next w:val="2-4"/>
    <w:uiPriority w:val="64"/>
    <w:rsid w:val="002F18CC"/>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4">
    <w:name w:val="Нет списка114"/>
    <w:next w:val="af4"/>
    <w:uiPriority w:val="99"/>
    <w:semiHidden/>
    <w:unhideWhenUsed/>
    <w:rsid w:val="002F18CC"/>
  </w:style>
  <w:style w:type="table" w:customStyle="1" w:styleId="1321">
    <w:name w:val="Средний список 132"/>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3"/>
    <w:next w:val="136"/>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1">
    <w:name w:val="Нет списка2111"/>
    <w:next w:val="af4"/>
    <w:uiPriority w:val="99"/>
    <w:semiHidden/>
    <w:unhideWhenUsed/>
    <w:rsid w:val="002F18CC"/>
  </w:style>
  <w:style w:type="numbering" w:customStyle="1" w:styleId="111110">
    <w:name w:val="Нет списка11111"/>
    <w:next w:val="af4"/>
    <w:uiPriority w:val="99"/>
    <w:semiHidden/>
    <w:unhideWhenUsed/>
    <w:rsid w:val="002F18CC"/>
  </w:style>
  <w:style w:type="table" w:customStyle="1" w:styleId="11221">
    <w:name w:val="Средний список 112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16">
    <w:name w:val="Нет списка311"/>
    <w:next w:val="af4"/>
    <w:semiHidden/>
    <w:unhideWhenUsed/>
    <w:rsid w:val="002F18CC"/>
  </w:style>
  <w:style w:type="table" w:customStyle="1" w:styleId="11321">
    <w:name w:val="Средний список 113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4">
    <w:name w:val="Нет списка41"/>
    <w:next w:val="af4"/>
    <w:uiPriority w:val="99"/>
    <w:semiHidden/>
    <w:unhideWhenUsed/>
    <w:rsid w:val="002F18CC"/>
  </w:style>
  <w:style w:type="table" w:customStyle="1" w:styleId="11420">
    <w:name w:val="Средний список 114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4">
    <w:name w:val="Нет списка51"/>
    <w:next w:val="af4"/>
    <w:uiPriority w:val="99"/>
    <w:semiHidden/>
    <w:unhideWhenUsed/>
    <w:rsid w:val="002F18CC"/>
  </w:style>
  <w:style w:type="table" w:customStyle="1" w:styleId="1162">
    <w:name w:val="Средний список 116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4"/>
    <w:uiPriority w:val="99"/>
    <w:semiHidden/>
    <w:unhideWhenUsed/>
    <w:rsid w:val="002F18CC"/>
  </w:style>
  <w:style w:type="table" w:customStyle="1" w:styleId="1172">
    <w:name w:val="Средний список 117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
    <w:name w:val="Нет списка71"/>
    <w:next w:val="af4"/>
    <w:uiPriority w:val="99"/>
    <w:semiHidden/>
    <w:unhideWhenUsed/>
    <w:rsid w:val="002F18CC"/>
  </w:style>
  <w:style w:type="table" w:customStyle="1" w:styleId="1111120">
    <w:name w:val="Средний список 11111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4"/>
    <w:uiPriority w:val="99"/>
    <w:semiHidden/>
    <w:unhideWhenUsed/>
    <w:rsid w:val="002F18CC"/>
  </w:style>
  <w:style w:type="table" w:customStyle="1" w:styleId="111220">
    <w:name w:val="Средний список 1112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3"/>
    <w:uiPriority w:val="65"/>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3"/>
    <w:uiPriority w:val="60"/>
    <w:rsid w:val="002F18CC"/>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3"/>
    <w:next w:val="4d"/>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3"/>
    <w:next w:val="54"/>
    <w:rsid w:val="002F18CC"/>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0">
    <w:name w:val="Нет списка91"/>
    <w:next w:val="af4"/>
    <w:uiPriority w:val="99"/>
    <w:semiHidden/>
    <w:unhideWhenUsed/>
    <w:rsid w:val="002F18CC"/>
  </w:style>
  <w:style w:type="table" w:customStyle="1" w:styleId="1214">
    <w:name w:val="Простая таблица 121"/>
    <w:basedOn w:val="af3"/>
    <w:next w:val="1f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3"/>
    <w:next w:val="29"/>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3"/>
    <w:next w:val="3f0"/>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5">
    <w:name w:val="Классическая таблица 121"/>
    <w:basedOn w:val="af3"/>
    <w:next w:val="1f0"/>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3"/>
    <w:next w:val="2c"/>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3"/>
    <w:next w:val="2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3"/>
    <w:next w:val="3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3"/>
    <w:next w:val="47"/>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3"/>
    <w:next w:val="58"/>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6">
    <w:name w:val="Сетка таблицы 121"/>
    <w:basedOn w:val="af3"/>
    <w:next w:val="1f6"/>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3"/>
    <w:next w:val="2f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3"/>
    <w:next w:val="54"/>
    <w:semiHidden/>
    <w:unhideWhenUsed/>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3"/>
    <w:next w:val="82"/>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3"/>
    <w:next w:val="-10"/>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3"/>
    <w:next w:val="-20"/>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3"/>
    <w:next w:val="afffa"/>
    <w:semiHidden/>
    <w:unhideWhenUsed/>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3"/>
    <w:next w:val="afffe"/>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3"/>
    <w:next w:val="afffb"/>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7">
    <w:name w:val="Изящная таблица 121"/>
    <w:basedOn w:val="af3"/>
    <w:next w:val="1f2"/>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3"/>
    <w:next w:val="2a"/>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3"/>
    <w:next w:val="-1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3"/>
    <w:next w:val="-21"/>
    <w:semiHidden/>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3"/>
    <w:next w:val="-3"/>
    <w:unhideWhenUsed/>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3"/>
    <w:next w:val="2-4"/>
    <w:uiPriority w:val="64"/>
    <w:unhideWhenUsed/>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3"/>
    <w:uiPriority w:val="60"/>
    <w:rsid w:val="002F18CC"/>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10">
    <w:name w:val="Средний список 12111"/>
    <w:basedOn w:val="af3"/>
    <w:uiPriority w:val="65"/>
    <w:rsid w:val="002F18CC"/>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Marlett" w:eastAsia="Times New Roman" w:hAnsi="Marlett"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16">
    <w:name w:val="Светлая заливка221"/>
    <w:basedOn w:val="af3"/>
    <w:uiPriority w:val="60"/>
    <w:rsid w:val="002F18CC"/>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1">
    <w:name w:val="Светлая заливка117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6">
    <w:name w:val="Светлая заливка111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3"/>
    <w:uiPriority w:val="60"/>
    <w:rsid w:val="002F18CC"/>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0">
    <w:name w:val="Светлая заливка112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c">
    <w:name w:val="рпдлпжлопж11"/>
    <w:basedOn w:val="af3"/>
    <w:uiPriority w:val="99"/>
    <w:rsid w:val="002F18CC"/>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10">
    <w:name w:val="Светлая заливка31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
    <w:rsid w:val="002F18CC"/>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3"/>
    <w:rsid w:val="002F18CC"/>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3"/>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
    <w:name w:val="Столбцы таблицы 2111"/>
    <w:basedOn w:val="af3"/>
    <w:rsid w:val="002F18CC"/>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3">
    <w:name w:val="Простая таблица 2111"/>
    <w:basedOn w:val="af3"/>
    <w:rsid w:val="002F18CC"/>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4">
    <w:name w:val="Изящная таблица 2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5">
    <w:name w:val="Классическая таблица 2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6">
    <w:name w:val="Сетка таблицы 2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3"/>
    <w:rsid w:val="002F18CC"/>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3"/>
    <w:uiPriority w:val="64"/>
    <w:rsid w:val="002F18CC"/>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3"/>
    <w:uiPriority w:val="65"/>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2">
    <w:name w:val="Светлая заливка4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
    <w:name w:val="Средний список 114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0">
    <w:name w:val="Средний список 117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3"/>
    <w:uiPriority w:val="65"/>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3"/>
    <w:uiPriority w:val="60"/>
    <w:rsid w:val="002F18CC"/>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3"/>
    <w:uiPriority w:val="60"/>
    <w:rsid w:val="002F18CC"/>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3"/>
    <w:rsid w:val="002F18CC"/>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51">
    <w:name w:val="1 / 1.1 / 1.1.51"/>
    <w:basedOn w:val="af4"/>
    <w:next w:val="111111"/>
    <w:unhideWhenUsed/>
    <w:rsid w:val="002F18CC"/>
  </w:style>
  <w:style w:type="numbering" w:customStyle="1" w:styleId="211">
    <w:name w:val="Заголовок 2 уровень11"/>
    <w:uiPriority w:val="99"/>
    <w:rsid w:val="002F18CC"/>
    <w:pPr>
      <w:numPr>
        <w:numId w:val="74"/>
      </w:numPr>
    </w:pPr>
  </w:style>
  <w:style w:type="table" w:customStyle="1" w:styleId="630">
    <w:name w:val="Сетка таблицы63"/>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3"/>
    <w:next w:val="afff"/>
    <w:uiPriority w:val="59"/>
    <w:rsid w:val="002F18CC"/>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Изысканная таблица51"/>
    <w:basedOn w:val="af3"/>
    <w:next w:val="afffe"/>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3"/>
    <w:next w:val="1f2"/>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0">
    <w:name w:val="Классическая таблица 251"/>
    <w:basedOn w:val="af3"/>
    <w:next w:val="2c"/>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3"/>
    <w:next w:val="afff"/>
    <w:rsid w:val="002F18CC"/>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3"/>
    <w:next w:val="afff"/>
    <w:rsid w:val="002F18CC"/>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3"/>
    <w:next w:val="82"/>
    <w:rsid w:val="002F18CC"/>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3"/>
    <w:next w:val="afff"/>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3"/>
    <w:next w:val="afff"/>
    <w:uiPriority w:val="39"/>
    <w:rsid w:val="002F18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2F18CC"/>
  </w:style>
  <w:style w:type="numbering" w:customStyle="1" w:styleId="1011">
    <w:name w:val="Нет списка101"/>
    <w:next w:val="af4"/>
    <w:uiPriority w:val="99"/>
    <w:semiHidden/>
    <w:unhideWhenUsed/>
    <w:rsid w:val="002F18CC"/>
  </w:style>
  <w:style w:type="table" w:customStyle="1" w:styleId="TableGridReport13">
    <w:name w:val="Table Grid Report13"/>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Стиль121"/>
    <w:uiPriority w:val="99"/>
    <w:rsid w:val="002F18CC"/>
  </w:style>
  <w:style w:type="numbering" w:customStyle="1" w:styleId="1231">
    <w:name w:val="Нет списка123"/>
    <w:next w:val="af4"/>
    <w:uiPriority w:val="99"/>
    <w:semiHidden/>
    <w:unhideWhenUsed/>
    <w:rsid w:val="002F18CC"/>
  </w:style>
  <w:style w:type="table" w:customStyle="1" w:styleId="191">
    <w:name w:val="Сетка таблицы191"/>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Веб-таблица 331"/>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4"/>
    <w:uiPriority w:val="99"/>
    <w:semiHidden/>
    <w:unhideWhenUsed/>
    <w:rsid w:val="002F18CC"/>
  </w:style>
  <w:style w:type="table" w:customStyle="1" w:styleId="21117">
    <w:name w:val="Сетка таблицы211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4"/>
    <w:uiPriority w:val="99"/>
    <w:semiHidden/>
    <w:unhideWhenUsed/>
    <w:rsid w:val="002F18CC"/>
  </w:style>
  <w:style w:type="table" w:customStyle="1" w:styleId="-3121">
    <w:name w:val="Веб-таблица 3121"/>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4"/>
    <w:uiPriority w:val="99"/>
    <w:semiHidden/>
    <w:unhideWhenUsed/>
    <w:rsid w:val="002F18CC"/>
  </w:style>
  <w:style w:type="table" w:customStyle="1" w:styleId="TableGridReport112">
    <w:name w:val="Table Grid Report11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10">
    <w:name w:val="Заголовок 3 ур121"/>
    <w:uiPriority w:val="99"/>
    <w:rsid w:val="002F18CC"/>
  </w:style>
  <w:style w:type="table" w:customStyle="1" w:styleId="1314">
    <w:name w:val="Классическая таблица 131"/>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4"/>
    <w:uiPriority w:val="99"/>
    <w:semiHidden/>
    <w:unhideWhenUsed/>
    <w:rsid w:val="002F18CC"/>
  </w:style>
  <w:style w:type="table" w:customStyle="1" w:styleId="TableGridReport21">
    <w:name w:val="Table Grid Report21"/>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f4"/>
    <w:uiPriority w:val="99"/>
    <w:semiHidden/>
    <w:unhideWhenUsed/>
    <w:rsid w:val="002F18CC"/>
  </w:style>
  <w:style w:type="table" w:customStyle="1" w:styleId="1101">
    <w:name w:val="Сетка таблицы1101"/>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2F18CC"/>
  </w:style>
  <w:style w:type="table" w:customStyle="1" w:styleId="-341">
    <w:name w:val="Веб-таблица 341"/>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4"/>
    <w:uiPriority w:val="99"/>
    <w:semiHidden/>
    <w:unhideWhenUsed/>
    <w:rsid w:val="002F18CC"/>
  </w:style>
  <w:style w:type="table" w:customStyle="1" w:styleId="TableGridReport121">
    <w:name w:val="Table Grid Report121"/>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4"/>
    <w:uiPriority w:val="99"/>
    <w:semiHidden/>
    <w:unhideWhenUsed/>
    <w:rsid w:val="002F18CC"/>
  </w:style>
  <w:style w:type="table" w:customStyle="1" w:styleId="3213">
    <w:name w:val="Сетка таблицы321"/>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2F18CC"/>
    <w:pPr>
      <w:numPr>
        <w:numId w:val="72"/>
      </w:numPr>
    </w:pPr>
  </w:style>
  <w:style w:type="table" w:customStyle="1" w:styleId="-3131">
    <w:name w:val="Веб-таблица 3131"/>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4"/>
    <w:uiPriority w:val="99"/>
    <w:semiHidden/>
    <w:unhideWhenUsed/>
    <w:rsid w:val="002F18CC"/>
  </w:style>
  <w:style w:type="table" w:customStyle="1" w:styleId="TableGridReport1111">
    <w:name w:val="Table Grid Report1111"/>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table" w:customStyle="1" w:styleId="1413">
    <w:name w:val="Классическая таблица 141"/>
    <w:basedOn w:val="af3"/>
    <w:next w:val="1f0"/>
    <w:rsid w:val="002F18CC"/>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3"/>
    <w:next w:val="afff"/>
    <w:uiPriority w:val="39"/>
    <w:rsid w:val="002F18CC"/>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
    <w:name w:val="Нет списка151"/>
    <w:next w:val="af4"/>
    <w:uiPriority w:val="99"/>
    <w:semiHidden/>
    <w:unhideWhenUsed/>
    <w:rsid w:val="002F18CC"/>
  </w:style>
  <w:style w:type="character" w:customStyle="1" w:styleId="26pt">
    <w:name w:val="Основной текст (2) + 6 pt"/>
    <w:basedOn w:val="2fd"/>
    <w:rsid w:val="002F18CC"/>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2F18CC"/>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1"/>
    <w:rsid w:val="002F18CC"/>
    <w:pPr>
      <w:widowControl/>
      <w:adjustRightInd/>
      <w:spacing w:before="100" w:beforeAutospacing="1" w:after="100" w:afterAutospacing="1"/>
      <w:ind w:firstLine="0"/>
      <w:jc w:val="left"/>
      <w:textAlignment w:val="auto"/>
    </w:pPr>
    <w:rPr>
      <w:rFonts w:ascii="Calibri" w:eastAsia="Times New Roman" w:hAnsi="Calibri" w:cs="Calibri"/>
      <w:b/>
      <w:bCs/>
      <w:color w:val="000000"/>
      <w:spacing w:val="0"/>
      <w:sz w:val="18"/>
      <w:szCs w:val="18"/>
      <w:lang w:eastAsia="ru-RU"/>
    </w:rPr>
  </w:style>
  <w:style w:type="paragraph" w:customStyle="1" w:styleId="font18">
    <w:name w:val="font18"/>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b/>
      <w:bCs/>
      <w:color w:val="000000"/>
      <w:spacing w:val="0"/>
      <w:sz w:val="18"/>
      <w:szCs w:val="18"/>
      <w:lang w:eastAsia="ru-RU"/>
    </w:rPr>
  </w:style>
  <w:style w:type="numbering" w:customStyle="1" w:styleId="1611">
    <w:name w:val="Нет списка161"/>
    <w:next w:val="af4"/>
    <w:uiPriority w:val="99"/>
    <w:semiHidden/>
    <w:unhideWhenUsed/>
    <w:rsid w:val="002F18CC"/>
  </w:style>
  <w:style w:type="paragraph" w:customStyle="1" w:styleId="S">
    <w:name w:val="S_Обычный"/>
    <w:basedOn w:val="af1"/>
    <w:qFormat/>
    <w:rsid w:val="002F18CC"/>
    <w:pPr>
      <w:widowControl/>
      <w:adjustRightInd/>
      <w:spacing w:before="0" w:after="0"/>
      <w:ind w:firstLine="709"/>
      <w:textAlignment w:val="auto"/>
    </w:pPr>
    <w:rPr>
      <w:rFonts w:ascii="Times New Roman" w:eastAsia="Times New Roman" w:hAnsi="Times New Roman"/>
      <w:spacing w:val="0"/>
      <w:sz w:val="24"/>
      <w:szCs w:val="24"/>
      <w:lang w:eastAsia="ar-SA"/>
    </w:rPr>
  </w:style>
  <w:style w:type="character" w:customStyle="1" w:styleId="AAA">
    <w:name w:val="! AAA ! Знак"/>
    <w:link w:val="AAA0"/>
    <w:uiPriority w:val="99"/>
    <w:locked/>
    <w:rsid w:val="002F18CC"/>
    <w:rPr>
      <w:sz w:val="24"/>
      <w:szCs w:val="16"/>
    </w:rPr>
  </w:style>
  <w:style w:type="paragraph" w:customStyle="1" w:styleId="AAA0">
    <w:name w:val="! AAA !"/>
    <w:link w:val="AAA"/>
    <w:uiPriority w:val="99"/>
    <w:rsid w:val="002F18CC"/>
    <w:pPr>
      <w:spacing w:after="120"/>
      <w:jc w:val="both"/>
    </w:pPr>
    <w:rPr>
      <w:sz w:val="24"/>
      <w:szCs w:val="16"/>
    </w:rPr>
  </w:style>
  <w:style w:type="paragraph" w:customStyle="1" w:styleId="516">
    <w:name w:val="Заголовок 51"/>
    <w:basedOn w:val="af1"/>
    <w:next w:val="af1"/>
    <w:unhideWhenUsed/>
    <w:qFormat/>
    <w:rsid w:val="002F18CC"/>
    <w:pPr>
      <w:widowControl/>
      <w:adjustRightInd/>
      <w:spacing w:before="0" w:after="0" w:line="271" w:lineRule="auto"/>
      <w:ind w:firstLine="680"/>
      <w:textAlignment w:val="auto"/>
      <w:outlineLvl w:val="4"/>
    </w:pPr>
    <w:rPr>
      <w:rFonts w:ascii="Cambria" w:eastAsia="Times New Roman" w:hAnsi="Cambria"/>
      <w:i/>
      <w:iCs/>
      <w:spacing w:val="0"/>
      <w:sz w:val="24"/>
      <w:szCs w:val="24"/>
      <w:lang w:val="en-US" w:bidi="en-US"/>
    </w:rPr>
  </w:style>
  <w:style w:type="paragraph" w:customStyle="1" w:styleId="612">
    <w:name w:val="Заголовок 61"/>
    <w:basedOn w:val="af1"/>
    <w:next w:val="af1"/>
    <w:unhideWhenUsed/>
    <w:qFormat/>
    <w:rsid w:val="002F18CC"/>
    <w:pPr>
      <w:widowControl/>
      <w:shd w:val="clear" w:color="auto" w:fill="FFFFFF"/>
      <w:adjustRightInd/>
      <w:spacing w:before="0" w:after="0" w:line="271" w:lineRule="auto"/>
      <w:ind w:firstLine="680"/>
      <w:textAlignment w:val="auto"/>
      <w:outlineLvl w:val="5"/>
    </w:pPr>
    <w:rPr>
      <w:rFonts w:ascii="Cambria" w:eastAsia="Times New Roman" w:hAnsi="Cambria"/>
      <w:b/>
      <w:bCs/>
      <w:color w:val="595959"/>
      <w:spacing w:val="5"/>
      <w:lang w:val="en-US" w:bidi="en-US"/>
    </w:rPr>
  </w:style>
  <w:style w:type="paragraph" w:customStyle="1" w:styleId="713">
    <w:name w:val="Заголовок 71"/>
    <w:basedOn w:val="af1"/>
    <w:next w:val="af1"/>
    <w:unhideWhenUsed/>
    <w:qFormat/>
    <w:rsid w:val="002F18CC"/>
    <w:pPr>
      <w:widowControl/>
      <w:adjustRightInd/>
      <w:spacing w:before="0" w:after="0" w:line="360" w:lineRule="auto"/>
      <w:ind w:firstLine="680"/>
      <w:textAlignment w:val="auto"/>
      <w:outlineLvl w:val="6"/>
    </w:pPr>
    <w:rPr>
      <w:rFonts w:ascii="Cambria" w:eastAsia="Times New Roman" w:hAnsi="Cambria"/>
      <w:b/>
      <w:bCs/>
      <w:i/>
      <w:iCs/>
      <w:color w:val="5A5A5A"/>
      <w:spacing w:val="0"/>
      <w:sz w:val="20"/>
      <w:szCs w:val="20"/>
      <w:lang w:val="en-US" w:bidi="en-US"/>
    </w:rPr>
  </w:style>
  <w:style w:type="paragraph" w:customStyle="1" w:styleId="815">
    <w:name w:val="Заголовок 81"/>
    <w:basedOn w:val="af1"/>
    <w:next w:val="af1"/>
    <w:unhideWhenUsed/>
    <w:qFormat/>
    <w:rsid w:val="002F18CC"/>
    <w:pPr>
      <w:widowControl/>
      <w:adjustRightInd/>
      <w:spacing w:before="0" w:after="0" w:line="360" w:lineRule="auto"/>
      <w:ind w:firstLine="680"/>
      <w:textAlignment w:val="auto"/>
      <w:outlineLvl w:val="7"/>
    </w:pPr>
    <w:rPr>
      <w:rFonts w:ascii="Cambria" w:eastAsia="Times New Roman" w:hAnsi="Cambria"/>
      <w:b/>
      <w:bCs/>
      <w:color w:val="7F7F7F"/>
      <w:spacing w:val="0"/>
      <w:sz w:val="20"/>
      <w:szCs w:val="20"/>
      <w:lang w:val="en-US" w:bidi="en-US"/>
    </w:rPr>
  </w:style>
  <w:style w:type="paragraph" w:customStyle="1" w:styleId="912">
    <w:name w:val="Заголовок 91"/>
    <w:basedOn w:val="af1"/>
    <w:next w:val="af1"/>
    <w:unhideWhenUsed/>
    <w:qFormat/>
    <w:rsid w:val="002F18CC"/>
    <w:pPr>
      <w:widowControl/>
      <w:adjustRightInd/>
      <w:spacing w:before="0" w:after="0" w:line="271" w:lineRule="auto"/>
      <w:ind w:firstLine="680"/>
      <w:textAlignment w:val="auto"/>
      <w:outlineLvl w:val="8"/>
    </w:pPr>
    <w:rPr>
      <w:rFonts w:ascii="Cambria" w:eastAsia="Times New Roman" w:hAnsi="Cambria"/>
      <w:b/>
      <w:bCs/>
      <w:i/>
      <w:iCs/>
      <w:color w:val="7F7F7F"/>
      <w:spacing w:val="0"/>
      <w:sz w:val="18"/>
      <w:szCs w:val="18"/>
      <w:lang w:val="en-US" w:bidi="en-US"/>
    </w:rPr>
  </w:style>
  <w:style w:type="numbering" w:customStyle="1" w:styleId="172">
    <w:name w:val="Нет списка17"/>
    <w:next w:val="af4"/>
    <w:uiPriority w:val="99"/>
    <w:semiHidden/>
    <w:unhideWhenUsed/>
    <w:rsid w:val="002F18CC"/>
  </w:style>
  <w:style w:type="table" w:customStyle="1" w:styleId="TableGridReport31">
    <w:name w:val="Table Grid Report31"/>
    <w:basedOn w:val="af3"/>
    <w:next w:val="afff"/>
    <w:uiPriority w:val="59"/>
    <w:rsid w:val="002F18CC"/>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1"/>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0">
    <w:name w:val="1 / 1.1 / 1.1.6"/>
    <w:basedOn w:val="af4"/>
    <w:next w:val="111111"/>
    <w:rsid w:val="002F18CC"/>
  </w:style>
  <w:style w:type="table" w:customStyle="1" w:styleId="TableGrid121">
    <w:name w:val="Table Grid121"/>
    <w:basedOn w:val="af3"/>
    <w:next w:val="afff"/>
    <w:rsid w:val="002F18CC"/>
    <w:pPr>
      <w:spacing w:after="200" w:line="276" w:lineRule="auto"/>
    </w:pPr>
    <w:rPr>
      <w:rFonts w:ascii="Cambria" w:hAnsi="Cambria"/>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1c">
    <w:name w:val="Папушкин31"/>
    <w:basedOn w:val="afff"/>
    <w:rsid w:val="002F18CC"/>
    <w:pPr>
      <w:spacing w:after="200" w:line="276" w:lineRule="auto"/>
      <w:ind w:left="0"/>
      <w:jc w:val="center"/>
    </w:pPr>
    <w:rPr>
      <w:rFonts w:ascii="Arial" w:hAnsi="Arial"/>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1">
    <w:name w:val="Сетка таблицы 5231"/>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10">
    <w:name w:val="Столбцы таблицы 331"/>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0">
    <w:name w:val="Столбцы таблицы 431"/>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1">
    <w:name w:val="Столбцы таблицы 531"/>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10">
    <w:name w:val="Таблица-список 131"/>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2">
    <w:name w:val="Столбцы таблицы 231"/>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0">
    <w:name w:val="Таблица-список 231"/>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овременная таблица31"/>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13">
    <w:name w:val="Простая таблица 231"/>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e">
    <w:name w:val="Стандартная таблица31"/>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Классическая таблица 151"/>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Простая таблица 131"/>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14">
    <w:name w:val="Изящная таблица 231"/>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1">
    <w:name w:val="Веб-таблица 231"/>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f">
    <w:name w:val="Изысканная таблица31"/>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7">
    <w:name w:val="Изящная таблица 131"/>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5">
    <w:name w:val="Классическая таблица 231"/>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13">
    <w:name w:val="Сетка таблицы1131"/>
    <w:basedOn w:val="af3"/>
    <w:next w:val="afff"/>
    <w:uiPriority w:val="59"/>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f3"/>
    <w:next w:val="afff"/>
    <w:uiPriority w:val="59"/>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1"/>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16">
    <w:name w:val="Сетка таблицы 231"/>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18">
    <w:name w:val="Сетка таблицы 131"/>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12">
    <w:name w:val="Нет списка1141"/>
    <w:next w:val="af4"/>
    <w:uiPriority w:val="99"/>
    <w:semiHidden/>
    <w:unhideWhenUsed/>
    <w:rsid w:val="002F18CC"/>
  </w:style>
  <w:style w:type="paragraph" w:customStyle="1" w:styleId="1fff9">
    <w:name w:val="Без интервала1"/>
    <w:next w:val="afffff"/>
    <w:uiPriority w:val="1"/>
    <w:rsid w:val="002F18CC"/>
    <w:pPr>
      <w:spacing w:after="200" w:line="276" w:lineRule="auto"/>
    </w:pPr>
    <w:rPr>
      <w:rFonts w:ascii="Calibri" w:hAnsi="Calibri"/>
      <w:sz w:val="22"/>
      <w:szCs w:val="22"/>
      <w:lang w:val="en-US" w:eastAsia="en-US" w:bidi="en-US"/>
    </w:rPr>
  </w:style>
  <w:style w:type="table" w:customStyle="1" w:styleId="1515">
    <w:name w:val="Светлая заливка151"/>
    <w:basedOn w:val="af3"/>
    <w:uiPriority w:val="60"/>
    <w:rsid w:val="002F18CC"/>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2">
    <w:name w:val="Средний список 122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GulimChe" w:eastAsia="Times New Roman" w:hAnsi="Guli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3"/>
    <w:next w:val="afff"/>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Светлая заливка23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етка таблицы331"/>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a">
    <w:name w:val="Подзаголовок1"/>
    <w:basedOn w:val="af1"/>
    <w:next w:val="af1"/>
    <w:uiPriority w:val="99"/>
    <w:qFormat/>
    <w:rsid w:val="002F18CC"/>
    <w:pPr>
      <w:widowControl/>
      <w:adjustRightInd/>
      <w:spacing w:before="0" w:after="0" w:line="360" w:lineRule="auto"/>
      <w:ind w:firstLine="680"/>
      <w:textAlignment w:val="auto"/>
    </w:pPr>
    <w:rPr>
      <w:rFonts w:ascii="Cambria" w:eastAsia="Times New Roman" w:hAnsi="Cambria"/>
      <w:i/>
      <w:iCs/>
      <w:smallCaps/>
      <w:spacing w:val="10"/>
      <w:sz w:val="28"/>
      <w:szCs w:val="28"/>
      <w:lang w:val="en-US" w:bidi="en-US"/>
    </w:rPr>
  </w:style>
  <w:style w:type="numbering" w:customStyle="1" w:styleId="2218">
    <w:name w:val="Заголовок 2 уровень21"/>
    <w:basedOn w:val="af4"/>
    <w:uiPriority w:val="99"/>
    <w:rsid w:val="002F18CC"/>
  </w:style>
  <w:style w:type="numbering" w:customStyle="1" w:styleId="3214">
    <w:name w:val="Заголовок 3 ур21"/>
    <w:basedOn w:val="af4"/>
    <w:uiPriority w:val="99"/>
    <w:rsid w:val="002F18CC"/>
  </w:style>
  <w:style w:type="paragraph" w:customStyle="1" w:styleId="1fffb">
    <w:name w:val="Рецензия1"/>
    <w:next w:val="afffff2"/>
    <w:hidden/>
    <w:uiPriority w:val="99"/>
    <w:semiHidden/>
    <w:rsid w:val="002F18CC"/>
    <w:pPr>
      <w:spacing w:after="200" w:line="276" w:lineRule="auto"/>
    </w:pPr>
    <w:rPr>
      <w:rFonts w:ascii="Calibri" w:hAnsi="Calibri"/>
      <w:sz w:val="22"/>
      <w:szCs w:val="22"/>
      <w:lang w:val="en-US" w:eastAsia="en-US" w:bidi="en-US"/>
    </w:rPr>
  </w:style>
  <w:style w:type="numbering" w:customStyle="1" w:styleId="1414">
    <w:name w:val="Стиль141"/>
    <w:uiPriority w:val="99"/>
    <w:rsid w:val="002F18CC"/>
  </w:style>
  <w:style w:type="paragraph" w:customStyle="1" w:styleId="21f9">
    <w:name w:val="Цитата 21"/>
    <w:basedOn w:val="af1"/>
    <w:next w:val="af1"/>
    <w:uiPriority w:val="29"/>
    <w:qFormat/>
    <w:rsid w:val="002F18CC"/>
    <w:pPr>
      <w:widowControl/>
      <w:adjustRightInd/>
      <w:spacing w:before="0" w:after="200" w:line="276" w:lineRule="auto"/>
      <w:ind w:firstLine="0"/>
      <w:jc w:val="left"/>
      <w:textAlignment w:val="auto"/>
    </w:pPr>
    <w:rPr>
      <w:rFonts w:ascii="Calibri" w:eastAsia="Times New Roman" w:hAnsi="Calibri"/>
      <w:i/>
      <w:iCs/>
      <w:color w:val="000000"/>
      <w:spacing w:val="0"/>
      <w:sz w:val="24"/>
      <w:lang w:val="en-US" w:bidi="en-US"/>
    </w:rPr>
  </w:style>
  <w:style w:type="paragraph" w:customStyle="1" w:styleId="1fffc">
    <w:name w:val="Выделенная цитата1"/>
    <w:basedOn w:val="af1"/>
    <w:next w:val="af1"/>
    <w:uiPriority w:val="30"/>
    <w:qFormat/>
    <w:rsid w:val="002F18CC"/>
    <w:pPr>
      <w:widowControl/>
      <w:pBdr>
        <w:top w:val="single" w:sz="4" w:space="10" w:color="auto"/>
        <w:bottom w:val="single" w:sz="4" w:space="10" w:color="auto"/>
      </w:pBdr>
      <w:adjustRightInd/>
      <w:spacing w:before="240" w:after="240" w:line="300" w:lineRule="auto"/>
      <w:ind w:left="1152" w:right="1152" w:firstLine="680"/>
      <w:textAlignment w:val="auto"/>
    </w:pPr>
    <w:rPr>
      <w:rFonts w:ascii="Cambria" w:eastAsia="Times New Roman" w:hAnsi="Cambria"/>
      <w:i/>
      <w:iCs/>
      <w:spacing w:val="0"/>
      <w:lang w:val="en-US" w:bidi="en-US"/>
    </w:rPr>
  </w:style>
  <w:style w:type="table" w:customStyle="1" w:styleId="3313">
    <w:name w:val="Простая таблица 331"/>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f3"/>
    <w:next w:val="2-4"/>
    <w:uiPriority w:val="64"/>
    <w:rsid w:val="002F18CC"/>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0">
    <w:name w:val="Светлая заливка118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10">
    <w:name w:val="Светлая заливка113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1">
    <w:name w:val="Светлая заливка115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0">
    <w:name w:val="Светлая заливка111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1">
    <w:name w:val="Светлая заливка351"/>
    <w:basedOn w:val="af3"/>
    <w:next w:val="LightShading1"/>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1">
    <w:name w:val="Light Shading1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0">
    <w:name w:val="Светлая заливка112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3">
    <w:name w:val="Сетка таблицы411"/>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ветлая заливка114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fa">
    <w:name w:val="рпдлпжлопж21"/>
    <w:basedOn w:val="af3"/>
    <w:uiPriority w:val="99"/>
    <w:rsid w:val="002F18CC"/>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11">
    <w:name w:val="1 / 1.1 / 1.1.2111"/>
    <w:basedOn w:val="af4"/>
    <w:next w:val="111111"/>
    <w:locked/>
    <w:rsid w:val="002F18CC"/>
  </w:style>
  <w:style w:type="numbering" w:customStyle="1" w:styleId="11111311">
    <w:name w:val="1 / 1.1 / 1.1.311"/>
    <w:basedOn w:val="af4"/>
    <w:next w:val="111111"/>
    <w:locked/>
    <w:rsid w:val="002F18CC"/>
  </w:style>
  <w:style w:type="table" w:customStyle="1" w:styleId="31211">
    <w:name w:val="Светлая заливка3121"/>
    <w:basedOn w:val="af3"/>
    <w:next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1">
    <w:name w:val="Нет списка241"/>
    <w:next w:val="af4"/>
    <w:uiPriority w:val="99"/>
    <w:semiHidden/>
    <w:unhideWhenUsed/>
    <w:rsid w:val="002F18CC"/>
  </w:style>
  <w:style w:type="table" w:customStyle="1" w:styleId="5113">
    <w:name w:val="Сетка таблицы511"/>
    <w:basedOn w:val="af3"/>
    <w:next w:val="afff"/>
    <w:rsid w:val="002F18CC"/>
    <w:pPr>
      <w:spacing w:after="200" w:line="276" w:lineRule="auto"/>
      <w:ind w:left="1080"/>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1"/>
    <w:basedOn w:val="af3"/>
    <w:next w:val="54"/>
    <w:rsid w:val="002F18CC"/>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1">
    <w:name w:val="1 / 1.1 / 1.1.411"/>
    <w:basedOn w:val="af4"/>
    <w:next w:val="111111"/>
    <w:rsid w:val="002F18CC"/>
  </w:style>
  <w:style w:type="table" w:customStyle="1" w:styleId="TableGrid1111">
    <w:name w:val="Table Grid1111"/>
    <w:basedOn w:val="af3"/>
    <w:next w:val="afff"/>
    <w:rsid w:val="002F18CC"/>
    <w:pPr>
      <w:spacing w:after="200" w:line="276" w:lineRule="auto"/>
    </w:pPr>
    <w:rPr>
      <w:rFonts w:ascii="Cambria" w:hAnsi="Cambria"/>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19">
    <w:name w:val="Папушкин121"/>
    <w:basedOn w:val="afff"/>
    <w:rsid w:val="002F18CC"/>
    <w:pPr>
      <w:spacing w:after="200" w:line="276" w:lineRule="auto"/>
      <w:ind w:left="0"/>
      <w:jc w:val="center"/>
    </w:pPr>
    <w:rPr>
      <w:rFonts w:ascii="Arial"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1">
    <w:name w:val="Сетка таблицы 52121"/>
    <w:basedOn w:val="af3"/>
    <w:next w:val="54"/>
    <w:rsid w:val="002F18CC"/>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2">
    <w:name w:val="Столбцы таблицы 3121"/>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1"/>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0">
    <w:name w:val="Столбцы таблицы 5121"/>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0">
    <w:name w:val="Таблица-список 1121"/>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1">
    <w:name w:val="Столбцы таблицы 2121"/>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1"/>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a">
    <w:name w:val="Современная таблица121"/>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2">
    <w:name w:val="Простая таблица 2121"/>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1b">
    <w:name w:val="Стандартная таблица121"/>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4">
    <w:name w:val="Классическая таблица 1121"/>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5">
    <w:name w:val="Простая таблица 1121"/>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13">
    <w:name w:val="Изящная таблица 2121"/>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1">
    <w:name w:val="Веб-таблица 1121"/>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10">
    <w:name w:val="Веб-таблица 2121"/>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c">
    <w:name w:val="Изысканная таблица121"/>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16">
    <w:name w:val="Изящная таблица 1121"/>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4">
    <w:name w:val="Классическая таблица 2121"/>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13">
    <w:name w:val="Сетка таблицы1141"/>
    <w:basedOn w:val="af3"/>
    <w:next w:val="afff"/>
    <w:uiPriority w:val="59"/>
    <w:rsid w:val="002F18CC"/>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f3"/>
    <w:next w:val="afff"/>
    <w:rsid w:val="002F18CC"/>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1"/>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15">
    <w:name w:val="Сетка таблицы 2121"/>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17">
    <w:name w:val="Сетка таблицы 1121"/>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13">
    <w:name w:val="Простая таблица 3121"/>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1">
    <w:name w:val="Средняя заливка 2 - Акцент 4121"/>
    <w:basedOn w:val="af3"/>
    <w:next w:val="2-4"/>
    <w:uiPriority w:val="64"/>
    <w:rsid w:val="002F18CC"/>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12">
    <w:name w:val="Нет списка111111"/>
    <w:next w:val="af4"/>
    <w:uiPriority w:val="99"/>
    <w:semiHidden/>
    <w:unhideWhenUsed/>
    <w:rsid w:val="002F18CC"/>
  </w:style>
  <w:style w:type="table" w:customStyle="1" w:styleId="13210">
    <w:name w:val="Средний список 132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3"/>
    <w:next w:val="136"/>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12">
    <w:name w:val="Светлая заливка42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10">
    <w:name w:val="Нет списка21111"/>
    <w:next w:val="af4"/>
    <w:uiPriority w:val="99"/>
    <w:semiHidden/>
    <w:unhideWhenUsed/>
    <w:rsid w:val="002F18CC"/>
  </w:style>
  <w:style w:type="numbering" w:customStyle="1" w:styleId="11111110">
    <w:name w:val="Нет списка1111111"/>
    <w:next w:val="af4"/>
    <w:uiPriority w:val="99"/>
    <w:semiHidden/>
    <w:unhideWhenUsed/>
    <w:rsid w:val="002F18CC"/>
  </w:style>
  <w:style w:type="table" w:customStyle="1" w:styleId="112211">
    <w:name w:val="Средний список 112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114">
    <w:name w:val="Нет списка3111"/>
    <w:next w:val="af4"/>
    <w:semiHidden/>
    <w:unhideWhenUsed/>
    <w:rsid w:val="002F18CC"/>
  </w:style>
  <w:style w:type="table" w:customStyle="1" w:styleId="113211">
    <w:name w:val="Средний список 113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13">
    <w:name w:val="Светлая заливка1221"/>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4">
    <w:name w:val="Нет списка411"/>
    <w:next w:val="af4"/>
    <w:uiPriority w:val="99"/>
    <w:semiHidden/>
    <w:unhideWhenUsed/>
    <w:rsid w:val="002F18CC"/>
  </w:style>
  <w:style w:type="table" w:customStyle="1" w:styleId="114210">
    <w:name w:val="Средний список 114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0">
    <w:name w:val="Средний список 115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4">
    <w:name w:val="Нет списка511"/>
    <w:next w:val="af4"/>
    <w:uiPriority w:val="99"/>
    <w:semiHidden/>
    <w:unhideWhenUsed/>
    <w:rsid w:val="002F18CC"/>
  </w:style>
  <w:style w:type="table" w:customStyle="1" w:styleId="11621">
    <w:name w:val="Средний список 116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16">
    <w:name w:val="Светлая заливка2121"/>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1">
    <w:name w:val="Нет списка611"/>
    <w:next w:val="af4"/>
    <w:uiPriority w:val="99"/>
    <w:semiHidden/>
    <w:unhideWhenUsed/>
    <w:rsid w:val="002F18CC"/>
  </w:style>
  <w:style w:type="table" w:customStyle="1" w:styleId="11721">
    <w:name w:val="Средний список 117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4"/>
    <w:uiPriority w:val="99"/>
    <w:semiHidden/>
    <w:unhideWhenUsed/>
    <w:rsid w:val="002F18CC"/>
  </w:style>
  <w:style w:type="table" w:customStyle="1" w:styleId="11111210">
    <w:name w:val="Средний список 11111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1">
    <w:name w:val="Светлая заливка3221"/>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10">
    <w:name w:val="Нет списка811"/>
    <w:next w:val="af4"/>
    <w:uiPriority w:val="99"/>
    <w:semiHidden/>
    <w:unhideWhenUsed/>
    <w:rsid w:val="002F18CC"/>
  </w:style>
  <w:style w:type="table" w:customStyle="1" w:styleId="111221">
    <w:name w:val="Средний список 1112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0">
    <w:name w:val="Светлая заливка11621"/>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1">
    <w:name w:val="Светлая заливка3321"/>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11">
    <w:name w:val="Светлая заливка1321"/>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1">
    <w:name w:val="Сетка таблицы 51121"/>
    <w:basedOn w:val="af3"/>
    <w:next w:val="54"/>
    <w:rsid w:val="002F18CC"/>
    <w:pPr>
      <w:spacing w:after="200" w:line="276" w:lineRule="auto"/>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0">
    <w:name w:val="Нет списка911"/>
    <w:next w:val="af4"/>
    <w:uiPriority w:val="99"/>
    <w:semiHidden/>
    <w:unhideWhenUsed/>
    <w:rsid w:val="002F18CC"/>
  </w:style>
  <w:style w:type="table" w:customStyle="1" w:styleId="12114">
    <w:name w:val="Простая таблица 1211"/>
    <w:basedOn w:val="af3"/>
    <w:next w:val="1f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1">
    <w:name w:val="Простая таблица 2211"/>
    <w:basedOn w:val="af3"/>
    <w:next w:val="29"/>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1">
    <w:name w:val="Простая таблица 3211"/>
    <w:basedOn w:val="af3"/>
    <w:next w:val="3f0"/>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15">
    <w:name w:val="Классическая таблица 1211"/>
    <w:basedOn w:val="af3"/>
    <w:next w:val="1f0"/>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2">
    <w:name w:val="Классическая таблица 2211"/>
    <w:basedOn w:val="af3"/>
    <w:next w:val="2c"/>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13">
    <w:name w:val="Столбцы таблицы 2211"/>
    <w:basedOn w:val="af3"/>
    <w:next w:val="28"/>
    <w:semiHidden/>
    <w:unhideWhenUsed/>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2">
    <w:name w:val="Столбцы таблицы 3211"/>
    <w:basedOn w:val="af3"/>
    <w:next w:val="38"/>
    <w:semiHidden/>
    <w:unhideWhenUsed/>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10">
    <w:name w:val="Столбцы таблицы 4211"/>
    <w:basedOn w:val="af3"/>
    <w:next w:val="47"/>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0">
    <w:name w:val="Столбцы таблицы 5211"/>
    <w:basedOn w:val="af3"/>
    <w:next w:val="58"/>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16">
    <w:name w:val="Сетка таблицы 1211"/>
    <w:basedOn w:val="af3"/>
    <w:next w:val="1f6"/>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14">
    <w:name w:val="Сетка таблицы 2211"/>
    <w:basedOn w:val="af3"/>
    <w:next w:val="2f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0">
    <w:name w:val="Сетка таблицы 5311"/>
    <w:basedOn w:val="af3"/>
    <w:next w:val="54"/>
    <w:semiHidden/>
    <w:unhideWhenUsed/>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1">
    <w:name w:val="Сетка таблицы 8211"/>
    <w:basedOn w:val="af3"/>
    <w:next w:val="82"/>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1">
    <w:name w:val="Таблица-список 1211"/>
    <w:basedOn w:val="af3"/>
    <w:next w:val="-10"/>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Таблица-список 2211"/>
    <w:basedOn w:val="af3"/>
    <w:next w:val="-20"/>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a">
    <w:name w:val="Современная таблица211"/>
    <w:basedOn w:val="af3"/>
    <w:next w:val="afffa"/>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b">
    <w:name w:val="Изысканная таблица211"/>
    <w:basedOn w:val="af3"/>
    <w:next w:val="afffe"/>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1c">
    <w:name w:val="Стандартная таблица211"/>
    <w:basedOn w:val="af3"/>
    <w:next w:val="afffb"/>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17">
    <w:name w:val="Изящная таблица 1211"/>
    <w:basedOn w:val="af3"/>
    <w:next w:val="1f2"/>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5">
    <w:name w:val="Изящная таблица 2211"/>
    <w:basedOn w:val="af3"/>
    <w:next w:val="2a"/>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0">
    <w:name w:val="Веб-таблица 1211"/>
    <w:basedOn w:val="af3"/>
    <w:next w:val="-1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0">
    <w:name w:val="Веб-таблица 2211"/>
    <w:basedOn w:val="af3"/>
    <w:next w:val="-2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Веб-таблица 3211"/>
    <w:basedOn w:val="af3"/>
    <w:next w:val="-3"/>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1">
    <w:name w:val="Средняя заливка 2 - Акцент 4211"/>
    <w:basedOn w:val="af3"/>
    <w:next w:val="2-4"/>
    <w:uiPriority w:val="64"/>
    <w:semiHidden/>
    <w:unhideWhenUsed/>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d">
    <w:name w:val="Папушкин211"/>
    <w:basedOn w:val="afff"/>
    <w:rsid w:val="002F18CC"/>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1">
    <w:name w:val="Сетка таблицы 52211"/>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1">
    <w:name w:val="Средний список 1117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 - Акцент 112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10">
    <w:name w:val="Светлая заливка1411"/>
    <w:basedOn w:val="af3"/>
    <w:uiPriority w:val="60"/>
    <w:rsid w:val="002F18CC"/>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1">
    <w:name w:val="Средний список 12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16">
    <w:name w:val="Светлая заливка22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
    <w:name w:val="Светлая заливка117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10">
    <w:name w:val="Светлая заливка113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10">
    <w:name w:val="Светлая заливка115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13">
    <w:name w:val="Светлая заливка111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1">
    <w:name w:val="Светлая заливка34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1">
    <w:name w:val="Light Shading1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0">
    <w:name w:val="Светлая заливка112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0">
    <w:name w:val="Светлая заливка114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f3">
    <w:name w:val="рпдлпжлопж111"/>
    <w:basedOn w:val="af3"/>
    <w:uiPriority w:val="99"/>
    <w:rsid w:val="002F18CC"/>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10">
    <w:name w:val="Светлая заливка31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1">
    <w:name w:val="Сетка таблицы 51211"/>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c">
    <w:name w:val="Папушкин1111"/>
    <w:basedOn w:val="afff"/>
    <w:rsid w:val="002F18CC"/>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1">
    <w:name w:val="Сетка таблицы 521111"/>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1">
    <w:name w:val="Столбцы таблицы 31111"/>
    <w:basedOn w:val="af3"/>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1">
    <w:name w:val="Столбцы таблицы 4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1">
    <w:name w:val="Столбцы таблицы 5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10">
    <w:name w:val="Таблица-список 1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1">
    <w:name w:val="Столбцы таблицы 21111"/>
    <w:basedOn w:val="af3"/>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0">
    <w:name w:val="Таблица-список 2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d">
    <w:name w:val="Современная таблица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1">
    <w:name w:val="Средний список 1118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 - Акцент 111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2">
    <w:name w:val="Простая таблица 21111"/>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1e">
    <w:name w:val="Стандартная таблица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8">
    <w:name w:val="Классическая таблица 1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9">
    <w:name w:val="Простая таблица 1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13">
    <w:name w:val="Изящная таблица 2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1">
    <w:name w:val="Веб-таблица 1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1">
    <w:name w:val="Веб-таблица 2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Веб-таблица 3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f">
    <w:name w:val="Изысканная таблица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a">
    <w:name w:val="Изящная таблица 1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4">
    <w:name w:val="Классическая таблица 2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1">
    <w:name w:val="Сетка таблицы 8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15">
    <w:name w:val="Сетка таблицы 2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1b">
    <w:name w:val="Сетка таблицы 1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12">
    <w:name w:val="Простая таблица 31111"/>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1">
    <w:name w:val="Средняя заливка 2 - Акцент 41111"/>
    <w:basedOn w:val="af3"/>
    <w:uiPriority w:val="64"/>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10">
    <w:name w:val="Средний список 1311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10">
    <w:name w:val="Светлая заливка4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1">
    <w:name w:val="Средний список 112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1">
    <w:name w:val="Средний список 113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2">
    <w:name w:val="Светлая заливка12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1">
    <w:name w:val="Средний список 114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1">
    <w:name w:val="Средний список 115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16">
    <w:name w:val="Светлая заливка21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0">
    <w:name w:val="Средний список 117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1">
    <w:name w:val="Средний список 11111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10">
    <w:name w:val="Светлая заливка32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1">
    <w:name w:val="Средний список 1112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1">
    <w:name w:val="Светлая заливка116111"/>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1">
    <w:name w:val="Светлая заливка33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1">
    <w:name w:val="Светлая заливка13111"/>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10">
    <w:name w:val="Сетка таблицы 511111"/>
    <w:basedOn w:val="af3"/>
    <w:rsid w:val="002F18CC"/>
    <w:pPr>
      <w:spacing w:after="200" w:line="276" w:lineRule="auto"/>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2F18CC"/>
  </w:style>
  <w:style w:type="numbering" w:customStyle="1" w:styleId="11111511">
    <w:name w:val="1 / 1.1 / 1.1.511"/>
    <w:basedOn w:val="af4"/>
    <w:next w:val="111111"/>
    <w:semiHidden/>
    <w:unhideWhenUsed/>
    <w:rsid w:val="002F18CC"/>
  </w:style>
  <w:style w:type="numbering" w:customStyle="1" w:styleId="1111">
    <w:name w:val="Стиль111"/>
    <w:uiPriority w:val="99"/>
    <w:rsid w:val="002F18CC"/>
    <w:pPr>
      <w:numPr>
        <w:numId w:val="75"/>
      </w:numPr>
    </w:pPr>
  </w:style>
  <w:style w:type="numbering" w:customStyle="1" w:styleId="21118">
    <w:name w:val="Заголовок 2 уровень111"/>
    <w:uiPriority w:val="99"/>
    <w:rsid w:val="002F18CC"/>
  </w:style>
  <w:style w:type="table" w:customStyle="1" w:styleId="631">
    <w:name w:val="Сетка таблицы631"/>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f3"/>
    <w:next w:val="afff"/>
    <w:uiPriority w:val="59"/>
    <w:rsid w:val="002F18CC"/>
    <w:pPr>
      <w:spacing w:after="200" w:line="276" w:lineRule="auto"/>
    </w:pPr>
    <w:rPr>
      <w:rFonts w:ascii="Calibri" w:hAnsi="Calibr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Изысканная таблица511"/>
    <w:basedOn w:val="af3"/>
    <w:next w:val="afffe"/>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0">
    <w:name w:val="Изящная таблица 1511"/>
    <w:basedOn w:val="af3"/>
    <w:next w:val="1f2"/>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0">
    <w:name w:val="Классическая таблица 2511"/>
    <w:basedOn w:val="af3"/>
    <w:next w:val="2c"/>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1">
    <w:name w:val="Сетка таблицы1411"/>
    <w:basedOn w:val="af3"/>
    <w:next w:val="afff"/>
    <w:rsid w:val="002F18CC"/>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f3"/>
    <w:next w:val="afff"/>
    <w:rsid w:val="002F18CC"/>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 8511"/>
    <w:basedOn w:val="af3"/>
    <w:next w:val="82"/>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5111">
    <w:name w:val="Сетка таблицы151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3">
    <w:name w:val="Заголовок 3 ур1111"/>
    <w:uiPriority w:val="99"/>
    <w:rsid w:val="002F18CC"/>
  </w:style>
  <w:style w:type="numbering" w:customStyle="1" w:styleId="10110">
    <w:name w:val="Нет списка1011"/>
    <w:next w:val="af4"/>
    <w:uiPriority w:val="99"/>
    <w:semiHidden/>
    <w:unhideWhenUsed/>
    <w:rsid w:val="002F18CC"/>
  </w:style>
  <w:style w:type="numbering" w:customStyle="1" w:styleId="12118">
    <w:name w:val="Стиль1211"/>
    <w:uiPriority w:val="99"/>
    <w:rsid w:val="002F18CC"/>
  </w:style>
  <w:style w:type="numbering" w:customStyle="1" w:styleId="12310">
    <w:name w:val="Нет списка1231"/>
    <w:next w:val="af4"/>
    <w:uiPriority w:val="99"/>
    <w:semiHidden/>
    <w:unhideWhenUsed/>
    <w:rsid w:val="002F18CC"/>
  </w:style>
  <w:style w:type="numbering" w:customStyle="1" w:styleId="3ff0">
    <w:name w:val="Рис.3"/>
    <w:rsid w:val="002F18CC"/>
  </w:style>
  <w:style w:type="numbering" w:customStyle="1" w:styleId="112112">
    <w:name w:val="Нет списка11211"/>
    <w:next w:val="af4"/>
    <w:uiPriority w:val="99"/>
    <w:semiHidden/>
    <w:unhideWhenUsed/>
    <w:rsid w:val="002F18CC"/>
  </w:style>
  <w:style w:type="numbering" w:customStyle="1" w:styleId="22117">
    <w:name w:val="Нет списка2211"/>
    <w:next w:val="af4"/>
    <w:uiPriority w:val="99"/>
    <w:semiHidden/>
    <w:unhideWhenUsed/>
    <w:rsid w:val="002F18CC"/>
  </w:style>
  <w:style w:type="numbering" w:customStyle="1" w:styleId="12f">
    <w:name w:val="Рис.12"/>
    <w:rsid w:val="002F18CC"/>
  </w:style>
  <w:style w:type="numbering" w:customStyle="1" w:styleId="121113">
    <w:name w:val="Нет списка12111"/>
    <w:next w:val="af4"/>
    <w:uiPriority w:val="99"/>
    <w:semiHidden/>
    <w:unhideWhenUsed/>
    <w:rsid w:val="002F18CC"/>
  </w:style>
  <w:style w:type="numbering" w:customStyle="1" w:styleId="312110">
    <w:name w:val="Заголовок 3 ур1211"/>
    <w:uiPriority w:val="99"/>
    <w:rsid w:val="002F18CC"/>
  </w:style>
  <w:style w:type="table" w:customStyle="1" w:styleId="13112">
    <w:name w:val="Классическая таблица 1311"/>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10">
    <w:name w:val="Сетка таблицы6111"/>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
    <w:name w:val="Нет списка1311"/>
    <w:next w:val="af4"/>
    <w:uiPriority w:val="99"/>
    <w:semiHidden/>
    <w:unhideWhenUsed/>
    <w:rsid w:val="002F18CC"/>
  </w:style>
  <w:style w:type="numbering" w:customStyle="1" w:styleId="1319">
    <w:name w:val="Стиль131"/>
    <w:uiPriority w:val="99"/>
    <w:rsid w:val="002F18CC"/>
  </w:style>
  <w:style w:type="numbering" w:customStyle="1" w:styleId="14112">
    <w:name w:val="Нет списка1411"/>
    <w:next w:val="af4"/>
    <w:uiPriority w:val="99"/>
    <w:semiHidden/>
    <w:unhideWhenUsed/>
    <w:rsid w:val="002F18CC"/>
  </w:style>
  <w:style w:type="numbering" w:customStyle="1" w:styleId="211e">
    <w:name w:val="Рис.211"/>
    <w:rsid w:val="002F18CC"/>
  </w:style>
  <w:style w:type="numbering" w:customStyle="1" w:styleId="113112">
    <w:name w:val="Нет списка11311"/>
    <w:next w:val="af4"/>
    <w:uiPriority w:val="99"/>
    <w:semiHidden/>
    <w:unhideWhenUsed/>
    <w:rsid w:val="002F18CC"/>
  </w:style>
  <w:style w:type="numbering" w:customStyle="1" w:styleId="23111">
    <w:name w:val="Нет списка2311"/>
    <w:next w:val="af4"/>
    <w:uiPriority w:val="99"/>
    <w:semiHidden/>
    <w:unhideWhenUsed/>
    <w:rsid w:val="002F18CC"/>
  </w:style>
  <w:style w:type="numbering" w:customStyle="1" w:styleId="1111f0">
    <w:name w:val="Рис.1111"/>
    <w:rsid w:val="002F18CC"/>
  </w:style>
  <w:style w:type="numbering" w:customStyle="1" w:styleId="122110">
    <w:name w:val="Нет списка12211"/>
    <w:next w:val="af4"/>
    <w:uiPriority w:val="99"/>
    <w:semiHidden/>
    <w:unhideWhenUsed/>
    <w:rsid w:val="002F18CC"/>
  </w:style>
  <w:style w:type="numbering" w:customStyle="1" w:styleId="3131">
    <w:name w:val="Заголовок 3 ур131"/>
    <w:uiPriority w:val="99"/>
    <w:rsid w:val="002F18CC"/>
  </w:style>
  <w:style w:type="table" w:customStyle="1" w:styleId="14113">
    <w:name w:val="Классическая таблица 1411"/>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1">
    <w:name w:val="Сетка таблицы6211"/>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5">
    <w:name w:val="Заголовок 4 Знак1"/>
    <w:basedOn w:val="af2"/>
    <w:uiPriority w:val="9"/>
    <w:semiHidden/>
    <w:rsid w:val="002F18CC"/>
    <w:rPr>
      <w:rFonts w:ascii="Cambria" w:eastAsia="Times New Roman" w:hAnsi="Cambria" w:cs="Times New Roman"/>
      <w:i/>
      <w:iCs/>
      <w:color w:val="365F91"/>
    </w:rPr>
  </w:style>
  <w:style w:type="character" w:customStyle="1" w:styleId="517">
    <w:name w:val="Заголовок 5 Знак1"/>
    <w:basedOn w:val="af2"/>
    <w:uiPriority w:val="9"/>
    <w:semiHidden/>
    <w:rsid w:val="002F18CC"/>
    <w:rPr>
      <w:rFonts w:ascii="Cambria" w:eastAsia="Times New Roman" w:hAnsi="Cambria" w:cs="Times New Roman"/>
      <w:color w:val="365F91"/>
    </w:rPr>
  </w:style>
  <w:style w:type="character" w:customStyle="1" w:styleId="613">
    <w:name w:val="Заголовок 6 Знак1"/>
    <w:basedOn w:val="af2"/>
    <w:uiPriority w:val="9"/>
    <w:rsid w:val="002F18CC"/>
    <w:rPr>
      <w:rFonts w:ascii="Cambria" w:eastAsia="Times New Roman" w:hAnsi="Cambria" w:cs="Times New Roman"/>
      <w:color w:val="243F60"/>
    </w:rPr>
  </w:style>
  <w:style w:type="character" w:customStyle="1" w:styleId="714">
    <w:name w:val="Заголовок 7 Знак1"/>
    <w:basedOn w:val="af2"/>
    <w:uiPriority w:val="9"/>
    <w:rsid w:val="002F18CC"/>
    <w:rPr>
      <w:rFonts w:ascii="Cambria" w:eastAsia="Times New Roman" w:hAnsi="Cambria" w:cs="Times New Roman"/>
      <w:i/>
      <w:iCs/>
      <w:color w:val="243F60"/>
    </w:rPr>
  </w:style>
  <w:style w:type="character" w:customStyle="1" w:styleId="816">
    <w:name w:val="Заголовок 8 Знак1"/>
    <w:basedOn w:val="af2"/>
    <w:uiPriority w:val="9"/>
    <w:rsid w:val="002F18CC"/>
    <w:rPr>
      <w:rFonts w:ascii="Cambria" w:eastAsia="Times New Roman" w:hAnsi="Cambria" w:cs="Times New Roman"/>
      <w:color w:val="272727"/>
      <w:sz w:val="21"/>
      <w:szCs w:val="21"/>
    </w:rPr>
  </w:style>
  <w:style w:type="character" w:customStyle="1" w:styleId="913">
    <w:name w:val="Заголовок 9 Знак1"/>
    <w:basedOn w:val="af2"/>
    <w:uiPriority w:val="9"/>
    <w:rsid w:val="002F18CC"/>
    <w:rPr>
      <w:rFonts w:ascii="Cambria" w:eastAsia="Times New Roman" w:hAnsi="Cambria" w:cs="Times New Roman"/>
      <w:i/>
      <w:iCs/>
      <w:color w:val="272727"/>
      <w:sz w:val="21"/>
      <w:szCs w:val="21"/>
    </w:rPr>
  </w:style>
  <w:style w:type="character" w:customStyle="1" w:styleId="1fffd">
    <w:name w:val="Подзаголовок Знак1"/>
    <w:basedOn w:val="af2"/>
    <w:uiPriority w:val="11"/>
    <w:rsid w:val="002F18CC"/>
    <w:rPr>
      <w:rFonts w:eastAsia="Times New Roman"/>
      <w:color w:val="5A5A5A"/>
      <w:spacing w:val="15"/>
    </w:rPr>
  </w:style>
  <w:style w:type="character" w:customStyle="1" w:styleId="21fb">
    <w:name w:val="Цитата 2 Знак1"/>
    <w:basedOn w:val="af2"/>
    <w:uiPriority w:val="29"/>
    <w:rsid w:val="002F18CC"/>
    <w:rPr>
      <w:i/>
      <w:iCs/>
      <w:color w:val="404040"/>
    </w:rPr>
  </w:style>
  <w:style w:type="character" w:customStyle="1" w:styleId="1fffe">
    <w:name w:val="Выделенная цитата Знак1"/>
    <w:basedOn w:val="af2"/>
    <w:uiPriority w:val="30"/>
    <w:rsid w:val="002F18CC"/>
    <w:rPr>
      <w:i/>
      <w:iCs/>
      <w:color w:val="4F81BD"/>
    </w:rPr>
  </w:style>
  <w:style w:type="paragraph" w:customStyle="1" w:styleId="afffffffffff4">
    <w:name w:val="Таблицы (моноширинный)"/>
    <w:basedOn w:val="af1"/>
    <w:next w:val="af1"/>
    <w:uiPriority w:val="99"/>
    <w:rsid w:val="002F18CC"/>
    <w:pPr>
      <w:autoSpaceDE w:val="0"/>
      <w:autoSpaceDN w:val="0"/>
      <w:spacing w:before="0" w:after="0"/>
      <w:ind w:firstLine="0"/>
      <w:textAlignment w:val="auto"/>
    </w:pPr>
    <w:rPr>
      <w:rFonts w:ascii="Courier New" w:eastAsia="Times New Roman" w:hAnsi="Courier New" w:cs="Courier New"/>
      <w:spacing w:val="0"/>
      <w:sz w:val="26"/>
      <w:szCs w:val="26"/>
      <w:lang w:eastAsia="ru-RU"/>
    </w:rPr>
  </w:style>
  <w:style w:type="character" w:customStyle="1" w:styleId="1fff7">
    <w:name w:val="Мой 1 Знак"/>
    <w:link w:val="1fff6"/>
    <w:rsid w:val="002F18CC"/>
    <w:rPr>
      <w:rFonts w:eastAsia="TimesNewRomanPSMT"/>
      <w:b/>
      <w:color w:val="0070C0"/>
      <w:sz w:val="28"/>
      <w:lang w:eastAsia="en-US"/>
    </w:rPr>
  </w:style>
  <w:style w:type="paragraph" w:customStyle="1" w:styleId="111f4">
    <w:name w:val="Мой 111"/>
    <w:basedOn w:val="30"/>
    <w:qFormat/>
    <w:rsid w:val="002F18CC"/>
    <w:pPr>
      <w:keepNext/>
      <w:keepLines/>
      <w:widowControl/>
      <w:numPr>
        <w:numId w:val="0"/>
      </w:numPr>
      <w:tabs>
        <w:tab w:val="left" w:pos="907"/>
      </w:tabs>
      <w:adjustRightInd/>
      <w:spacing w:before="280" w:after="280" w:line="240" w:lineRule="auto"/>
      <w:ind w:firstLine="851"/>
      <w:textAlignment w:val="auto"/>
    </w:pPr>
    <w:rPr>
      <w:rFonts w:ascii="Times New Roman" w:eastAsia="TimesNewRomanPSMT" w:hAnsi="Times New Roman"/>
      <w:spacing w:val="0"/>
      <w:kern w:val="0"/>
      <w:sz w:val="24"/>
      <w:szCs w:val="26"/>
    </w:rPr>
  </w:style>
  <w:style w:type="paragraph" w:customStyle="1" w:styleId="1111f1">
    <w:name w:val="Мой 1111"/>
    <w:basedOn w:val="40"/>
    <w:link w:val="1111f2"/>
    <w:qFormat/>
    <w:rsid w:val="002F18CC"/>
    <w:pPr>
      <w:keepLines w:val="0"/>
      <w:widowControl/>
      <w:numPr>
        <w:ilvl w:val="0"/>
        <w:numId w:val="0"/>
      </w:numPr>
      <w:adjustRightInd/>
      <w:spacing w:before="360" w:after="240" w:line="240" w:lineRule="auto"/>
      <w:ind w:left="862" w:right="-108" w:hanging="862"/>
      <w:jc w:val="left"/>
      <w:textAlignment w:val="auto"/>
    </w:pPr>
    <w:rPr>
      <w:rFonts w:ascii="Times New Roman" w:eastAsia="Calibri" w:hAnsi="Times New Roman" w:cstheme="majorBidi"/>
      <w:bCs/>
      <w:i w:val="0"/>
      <w:spacing w:val="0"/>
      <w:kern w:val="0"/>
      <w:sz w:val="24"/>
      <w:szCs w:val="24"/>
      <w:lang w:eastAsia="ar-SA"/>
    </w:rPr>
  </w:style>
  <w:style w:type="character" w:customStyle="1" w:styleId="1111f2">
    <w:name w:val="Мой 1111 Знак"/>
    <w:link w:val="1111f1"/>
    <w:rsid w:val="002F18CC"/>
    <w:rPr>
      <w:rFonts w:eastAsia="Calibri" w:cstheme="majorBidi"/>
      <w:b/>
      <w:bCs/>
      <w:sz w:val="24"/>
      <w:szCs w:val="24"/>
      <w:lang w:eastAsia="ar-SA"/>
    </w:rPr>
  </w:style>
  <w:style w:type="paragraph" w:customStyle="1" w:styleId="afffffffffff5">
    <w:name w:val="в таблицу"/>
    <w:basedOn w:val="af1"/>
    <w:link w:val="afffffffffff6"/>
    <w:qFormat/>
    <w:rsid w:val="002F18CC"/>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character" w:customStyle="1" w:styleId="afffffffffff6">
    <w:name w:val="в таблицу Знак"/>
    <w:link w:val="afffffffffff5"/>
    <w:rsid w:val="002F18CC"/>
  </w:style>
  <w:style w:type="paragraph" w:customStyle="1" w:styleId="afffffffffff7">
    <w:name w:val="мой для рисунка"/>
    <w:basedOn w:val="af1"/>
    <w:link w:val="afffffffffff8"/>
    <w:qFormat/>
    <w:rsid w:val="002F18CC"/>
    <w:pPr>
      <w:widowControl/>
      <w:adjustRightInd/>
      <w:spacing w:after="0" w:line="300" w:lineRule="auto"/>
      <w:ind w:left="-284" w:firstLine="0"/>
      <w:jc w:val="center"/>
      <w:textAlignment w:val="auto"/>
    </w:pPr>
    <w:rPr>
      <w:rFonts w:ascii="Times New Roman" w:eastAsia="Calibri" w:hAnsi="Times New Roman"/>
      <w:b/>
      <w:noProof/>
      <w:spacing w:val="0"/>
      <w:sz w:val="24"/>
      <w:szCs w:val="28"/>
      <w:lang w:eastAsia="ru-RU"/>
    </w:rPr>
  </w:style>
  <w:style w:type="character" w:customStyle="1" w:styleId="afffffffffff8">
    <w:name w:val="мой для рисунка Знак"/>
    <w:link w:val="afffffffffff7"/>
    <w:rsid w:val="002F18CC"/>
    <w:rPr>
      <w:rFonts w:eastAsia="Calibri"/>
      <w:b/>
      <w:noProof/>
      <w:sz w:val="24"/>
      <w:szCs w:val="28"/>
    </w:rPr>
  </w:style>
  <w:style w:type="character" w:customStyle="1" w:styleId="affffffffd">
    <w:name w:val="таблица Знак"/>
    <w:link w:val="a5"/>
    <w:rsid w:val="002F18CC"/>
    <w:rPr>
      <w:rFonts w:cs="Arial"/>
      <w:b/>
      <w:sz w:val="24"/>
    </w:rPr>
  </w:style>
  <w:style w:type="paragraph" w:customStyle="1" w:styleId="afffffffffff9">
    <w:name w:val="Мой Рисунок"/>
    <w:basedOn w:val="af1"/>
    <w:link w:val="afffffffffffa"/>
    <w:rsid w:val="002F18CC"/>
    <w:pPr>
      <w:widowControl/>
      <w:adjustRightInd/>
      <w:spacing w:before="0" w:after="0" w:line="360" w:lineRule="auto"/>
      <w:ind w:firstLine="0"/>
      <w:jc w:val="center"/>
      <w:textAlignment w:val="auto"/>
    </w:pPr>
    <w:rPr>
      <w:rFonts w:eastAsia="Times New Roman" w:cs="Arial"/>
      <w:spacing w:val="0"/>
      <w:sz w:val="24"/>
      <w:szCs w:val="20"/>
      <w:lang w:eastAsia="ru-RU"/>
    </w:rPr>
  </w:style>
  <w:style w:type="character" w:customStyle="1" w:styleId="afffffffffffa">
    <w:name w:val="Мой Рисунок Знак"/>
    <w:link w:val="afffffffffff9"/>
    <w:locked/>
    <w:rsid w:val="002F18CC"/>
    <w:rPr>
      <w:rFonts w:ascii="Arial" w:hAnsi="Arial" w:cs="Arial"/>
      <w:sz w:val="24"/>
    </w:rPr>
  </w:style>
  <w:style w:type="paragraph" w:customStyle="1" w:styleId="3ff1">
    <w:name w:val="Стиль №3"/>
    <w:basedOn w:val="af1"/>
    <w:link w:val="3ff2"/>
    <w:autoRedefine/>
    <w:rsid w:val="002F18CC"/>
    <w:pPr>
      <w:widowControl/>
      <w:adjustRightInd/>
      <w:spacing w:before="0" w:after="0" w:line="360" w:lineRule="auto"/>
      <w:ind w:firstLine="709"/>
      <w:textAlignment w:val="auto"/>
    </w:pPr>
    <w:rPr>
      <w:rFonts w:eastAsiaTheme="majorEastAsia" w:cs="Arial"/>
      <w:spacing w:val="0"/>
      <w:sz w:val="24"/>
      <w:szCs w:val="20"/>
      <w:lang w:eastAsia="ru-RU"/>
    </w:rPr>
  </w:style>
  <w:style w:type="character" w:customStyle="1" w:styleId="3ff2">
    <w:name w:val="Стиль №3 Знак"/>
    <w:basedOn w:val="af2"/>
    <w:link w:val="3ff1"/>
    <w:rsid w:val="002F18CC"/>
    <w:rPr>
      <w:rFonts w:ascii="Arial" w:eastAsiaTheme="majorEastAsia" w:hAnsi="Arial" w:cs="Arial"/>
      <w:sz w:val="24"/>
    </w:rPr>
  </w:style>
  <w:style w:type="paragraph" w:customStyle="1" w:styleId="7">
    <w:name w:val="Стиль №7"/>
    <w:basedOn w:val="3ff1"/>
    <w:link w:val="78"/>
    <w:rsid w:val="002F18CC"/>
    <w:pPr>
      <w:numPr>
        <w:numId w:val="60"/>
      </w:numPr>
      <w:ind w:left="927" w:hanging="360"/>
    </w:pPr>
  </w:style>
  <w:style w:type="character" w:customStyle="1" w:styleId="78">
    <w:name w:val="Стиль №7 Знак"/>
    <w:basedOn w:val="3ff2"/>
    <w:link w:val="7"/>
    <w:rsid w:val="002F18CC"/>
    <w:rPr>
      <w:rFonts w:ascii="Arial" w:eastAsiaTheme="majorEastAsia" w:hAnsi="Arial" w:cs="Arial"/>
      <w:sz w:val="24"/>
    </w:rPr>
  </w:style>
  <w:style w:type="paragraph" w:customStyle="1" w:styleId="6a">
    <w:name w:val="Стиль №6"/>
    <w:basedOn w:val="af1"/>
    <w:link w:val="6b"/>
    <w:rsid w:val="002F18CC"/>
    <w:pPr>
      <w:widowControl/>
      <w:adjustRightInd/>
      <w:spacing w:before="0" w:after="0"/>
      <w:ind w:firstLine="0"/>
      <w:jc w:val="center"/>
      <w:textAlignment w:val="auto"/>
    </w:pPr>
    <w:rPr>
      <w:rFonts w:eastAsia="Times New Roman"/>
      <w:spacing w:val="0"/>
      <w:sz w:val="20"/>
      <w:szCs w:val="28"/>
      <w:lang w:eastAsia="ru-RU"/>
    </w:rPr>
  </w:style>
  <w:style w:type="character" w:customStyle="1" w:styleId="6b">
    <w:name w:val="Стиль №6 Знак"/>
    <w:basedOn w:val="af2"/>
    <w:link w:val="6a"/>
    <w:rsid w:val="002F18CC"/>
    <w:rPr>
      <w:rFonts w:ascii="Arial" w:hAnsi="Arial"/>
      <w:szCs w:val="28"/>
    </w:rPr>
  </w:style>
  <w:style w:type="paragraph" w:customStyle="1" w:styleId="5f0">
    <w:name w:val="Стиль №5"/>
    <w:basedOn w:val="af1"/>
    <w:link w:val="5f1"/>
    <w:rsid w:val="002F18CC"/>
    <w:pPr>
      <w:widowControl/>
      <w:adjustRightInd/>
      <w:spacing w:before="0" w:after="0" w:line="360" w:lineRule="auto"/>
      <w:ind w:firstLine="0"/>
      <w:jc w:val="center"/>
      <w:textAlignment w:val="auto"/>
    </w:pPr>
    <w:rPr>
      <w:rFonts w:ascii="Times New Roman" w:eastAsia="Times New Roman" w:hAnsi="Times New Roman" w:cs="Arial"/>
      <w:spacing w:val="0"/>
      <w:sz w:val="24"/>
      <w:szCs w:val="20"/>
      <w:lang w:eastAsia="ru-RU"/>
    </w:rPr>
  </w:style>
  <w:style w:type="character" w:customStyle="1" w:styleId="5f1">
    <w:name w:val="Стиль №5 Знак"/>
    <w:basedOn w:val="af2"/>
    <w:link w:val="5f0"/>
    <w:rsid w:val="002F18CC"/>
    <w:rPr>
      <w:rFonts w:cs="Arial"/>
      <w:sz w:val="24"/>
    </w:rPr>
  </w:style>
  <w:style w:type="paragraph" w:customStyle="1" w:styleId="4f">
    <w:name w:val="Стиль №4"/>
    <w:basedOn w:val="afff7"/>
    <w:link w:val="4f0"/>
    <w:autoRedefine/>
    <w:rsid w:val="002F18CC"/>
    <w:pPr>
      <w:keepNext/>
      <w:widowControl/>
      <w:adjustRightInd/>
      <w:spacing w:after="240" w:line="360" w:lineRule="auto"/>
      <w:ind w:firstLine="0"/>
      <w:textAlignment w:val="auto"/>
    </w:pPr>
    <w:rPr>
      <w:rFonts w:eastAsia="Calibri"/>
      <w:color w:val="auto"/>
      <w:spacing w:val="0"/>
      <w:szCs w:val="22"/>
    </w:rPr>
  </w:style>
  <w:style w:type="character" w:customStyle="1" w:styleId="4f0">
    <w:name w:val="Стиль №4 Знак"/>
    <w:basedOn w:val="af2"/>
    <w:link w:val="4f"/>
    <w:rsid w:val="002F18CC"/>
    <w:rPr>
      <w:rFonts w:ascii="Arial" w:eastAsia="Calibri" w:hAnsi="Arial"/>
      <w:b/>
      <w:bCs/>
      <w:sz w:val="24"/>
      <w:szCs w:val="22"/>
      <w:lang w:eastAsia="en-US"/>
    </w:rPr>
  </w:style>
  <w:style w:type="paragraph" w:customStyle="1" w:styleId="8b">
    <w:name w:val="Стиль №8"/>
    <w:basedOn w:val="30"/>
    <w:next w:val="af1"/>
    <w:link w:val="8c"/>
    <w:rsid w:val="002F18CC"/>
    <w:pPr>
      <w:keepNext/>
      <w:keepLines/>
      <w:widowControl/>
      <w:numPr>
        <w:ilvl w:val="0"/>
        <w:numId w:val="0"/>
      </w:numPr>
      <w:adjustRightInd/>
      <w:spacing w:before="0" w:after="0" w:line="360" w:lineRule="auto"/>
      <w:jc w:val="left"/>
      <w:textAlignment w:val="auto"/>
    </w:pPr>
    <w:rPr>
      <w:rFonts w:ascii="Times New Roman" w:eastAsiaTheme="majorEastAsia" w:hAnsi="Times New Roman"/>
      <w:spacing w:val="0"/>
      <w:kern w:val="0"/>
      <w:sz w:val="24"/>
      <w:szCs w:val="24"/>
      <w:lang w:eastAsia="ru-RU"/>
    </w:rPr>
  </w:style>
  <w:style w:type="character" w:customStyle="1" w:styleId="8c">
    <w:name w:val="Стиль №8 Знак"/>
    <w:basedOn w:val="af2"/>
    <w:link w:val="8b"/>
    <w:rsid w:val="002F18CC"/>
    <w:rPr>
      <w:rFonts w:eastAsiaTheme="majorEastAsia"/>
      <w:b/>
      <w:sz w:val="24"/>
      <w:szCs w:val="24"/>
    </w:rPr>
  </w:style>
  <w:style w:type="paragraph" w:customStyle="1" w:styleId="12f0">
    <w:name w:val="Стиль №12"/>
    <w:basedOn w:val="af1"/>
    <w:link w:val="12f1"/>
    <w:rsid w:val="002F18CC"/>
    <w:pPr>
      <w:widowControl/>
      <w:tabs>
        <w:tab w:val="num" w:pos="720"/>
      </w:tabs>
      <w:adjustRightInd/>
      <w:spacing w:before="0" w:after="0" w:line="360" w:lineRule="auto"/>
      <w:ind w:left="720" w:firstLine="709"/>
      <w:textAlignment w:val="auto"/>
    </w:pPr>
    <w:rPr>
      <w:rFonts w:ascii="Times New Roman" w:eastAsia="Calibri" w:hAnsi="Times New Roman"/>
      <w:i/>
      <w:spacing w:val="0"/>
      <w:sz w:val="24"/>
      <w:lang w:eastAsia="ru-RU"/>
    </w:rPr>
  </w:style>
  <w:style w:type="character" w:customStyle="1" w:styleId="12f1">
    <w:name w:val="Стиль №12 Знак"/>
    <w:basedOn w:val="af2"/>
    <w:link w:val="12f0"/>
    <w:rsid w:val="002F18CC"/>
    <w:rPr>
      <w:rFonts w:eastAsia="Calibri"/>
      <w:i/>
      <w:sz w:val="24"/>
      <w:szCs w:val="22"/>
    </w:rPr>
  </w:style>
  <w:style w:type="paragraph" w:customStyle="1" w:styleId="11fd">
    <w:name w:val="Стиль №11"/>
    <w:basedOn w:val="af1"/>
    <w:link w:val="11fe"/>
    <w:rsid w:val="002F18CC"/>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11fe">
    <w:name w:val="Стиль №11 Знак"/>
    <w:basedOn w:val="af2"/>
    <w:link w:val="11fd"/>
    <w:rsid w:val="002F18CC"/>
    <w:rPr>
      <w:rFonts w:eastAsia="Calibri"/>
      <w:sz w:val="24"/>
      <w:szCs w:val="22"/>
    </w:rPr>
  </w:style>
  <w:style w:type="paragraph" w:customStyle="1" w:styleId="105">
    <w:name w:val="Стиль №10"/>
    <w:basedOn w:val="3ff1"/>
    <w:link w:val="106"/>
    <w:rsid w:val="002F18CC"/>
    <w:rPr>
      <w:i/>
    </w:rPr>
  </w:style>
  <w:style w:type="character" w:customStyle="1" w:styleId="106">
    <w:name w:val="Стиль №10 Знак"/>
    <w:basedOn w:val="af2"/>
    <w:link w:val="105"/>
    <w:rsid w:val="002F18CC"/>
    <w:rPr>
      <w:rFonts w:ascii="Arial" w:eastAsiaTheme="majorEastAsia" w:hAnsi="Arial" w:cs="Arial"/>
      <w:i/>
      <w:sz w:val="24"/>
    </w:rPr>
  </w:style>
  <w:style w:type="paragraph" w:customStyle="1" w:styleId="98">
    <w:name w:val="Стиль №9"/>
    <w:basedOn w:val="af1"/>
    <w:link w:val="99"/>
    <w:rsid w:val="002F18CC"/>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99">
    <w:name w:val="Стиль №9 Знак"/>
    <w:basedOn w:val="af2"/>
    <w:link w:val="98"/>
    <w:rsid w:val="002F18CC"/>
    <w:rPr>
      <w:rFonts w:eastAsia="Calibri"/>
      <w:sz w:val="24"/>
      <w:szCs w:val="22"/>
    </w:rPr>
  </w:style>
  <w:style w:type="paragraph" w:customStyle="1" w:styleId="afffffffffffb">
    <w:name w:val="МОЯ ТАБЛИЦА"/>
    <w:basedOn w:val="af1"/>
    <w:link w:val="afffffffffffc"/>
    <w:rsid w:val="002F18CC"/>
    <w:pPr>
      <w:widowControl/>
      <w:adjustRightInd/>
      <w:spacing w:before="0" w:after="0" w:line="360" w:lineRule="auto"/>
      <w:ind w:firstLine="0"/>
      <w:textAlignment w:val="auto"/>
    </w:pPr>
    <w:rPr>
      <w:rFonts w:eastAsia="Times New Roman"/>
      <w:bCs/>
      <w:spacing w:val="0"/>
      <w:sz w:val="24"/>
      <w:szCs w:val="28"/>
      <w:lang w:eastAsia="ru-RU"/>
    </w:rPr>
  </w:style>
  <w:style w:type="character" w:customStyle="1" w:styleId="afffffffffffc">
    <w:name w:val="МОЯ ТАБЛИЦА Знак"/>
    <w:basedOn w:val="af2"/>
    <w:link w:val="afffffffffffb"/>
    <w:rsid w:val="002F18CC"/>
    <w:rPr>
      <w:rFonts w:ascii="Arial" w:hAnsi="Arial"/>
      <w:bCs/>
      <w:sz w:val="24"/>
      <w:szCs w:val="28"/>
    </w:rPr>
  </w:style>
  <w:style w:type="paragraph" w:customStyle="1" w:styleId="afffffffffffd">
    <w:name w:val="таблица новая"/>
    <w:basedOn w:val="af1"/>
    <w:link w:val="afffffffffffe"/>
    <w:rsid w:val="002F18CC"/>
    <w:pPr>
      <w:widowControl/>
      <w:adjustRightInd/>
      <w:spacing w:before="0" w:after="0"/>
      <w:ind w:left="-57" w:right="-57" w:firstLine="0"/>
      <w:jc w:val="center"/>
      <w:textAlignment w:val="auto"/>
    </w:pPr>
    <w:rPr>
      <w:rFonts w:eastAsia="Times New Roman"/>
      <w:spacing w:val="0"/>
      <w:sz w:val="20"/>
      <w:szCs w:val="28"/>
      <w:lang w:eastAsia="ru-RU"/>
    </w:rPr>
  </w:style>
  <w:style w:type="character" w:customStyle="1" w:styleId="afffffffffffe">
    <w:name w:val="таблица новая Знак"/>
    <w:basedOn w:val="af2"/>
    <w:link w:val="afffffffffffd"/>
    <w:rsid w:val="002F18CC"/>
    <w:rPr>
      <w:rFonts w:ascii="Arial" w:hAnsi="Arial"/>
      <w:szCs w:val="28"/>
    </w:rPr>
  </w:style>
  <w:style w:type="paragraph" w:customStyle="1" w:styleId="affffffffffff">
    <w:name w:val="текст"/>
    <w:basedOn w:val="af1"/>
    <w:link w:val="affffffffffff0"/>
    <w:rsid w:val="002F18CC"/>
    <w:pPr>
      <w:widowControl/>
      <w:adjustRightInd/>
      <w:spacing w:before="0" w:after="0" w:line="360" w:lineRule="auto"/>
      <w:ind w:left="102" w:right="50" w:firstLine="851"/>
      <w:textAlignment w:val="auto"/>
    </w:pPr>
    <w:rPr>
      <w:rFonts w:eastAsia="Times New Roman" w:cs="Arial"/>
      <w:bCs/>
      <w:spacing w:val="0"/>
      <w:sz w:val="24"/>
      <w:szCs w:val="24"/>
      <w:lang w:eastAsia="ru-RU"/>
    </w:rPr>
  </w:style>
  <w:style w:type="character" w:customStyle="1" w:styleId="affffffffffff0">
    <w:name w:val="текст Знак"/>
    <w:basedOn w:val="af2"/>
    <w:link w:val="affffffffffff"/>
    <w:rsid w:val="002F18CC"/>
    <w:rPr>
      <w:rFonts w:ascii="Arial" w:hAnsi="Arial" w:cs="Arial"/>
      <w:bCs/>
      <w:sz w:val="24"/>
      <w:szCs w:val="24"/>
    </w:rPr>
  </w:style>
  <w:style w:type="character" w:customStyle="1" w:styleId="FontStyle47">
    <w:name w:val="Font Style47"/>
    <w:basedOn w:val="af2"/>
    <w:rsid w:val="002F18CC"/>
    <w:rPr>
      <w:rFonts w:ascii="Times New Roman" w:hAnsi="Times New Roman" w:cs="Times New Roman"/>
      <w:sz w:val="26"/>
      <w:szCs w:val="26"/>
    </w:rPr>
  </w:style>
  <w:style w:type="paragraph" w:customStyle="1" w:styleId="xl63492">
    <w:name w:val="xl63492"/>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3">
    <w:name w:val="xl63493"/>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4">
    <w:name w:val="xl63494"/>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5">
    <w:name w:val="xl63495"/>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6">
    <w:name w:val="xl63496"/>
    <w:basedOn w:val="af1"/>
    <w:rsid w:val="002F18CC"/>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7">
    <w:name w:val="xl63497"/>
    <w:basedOn w:val="af1"/>
    <w:rsid w:val="002F18CC"/>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8">
    <w:name w:val="xl63498"/>
    <w:basedOn w:val="af1"/>
    <w:rsid w:val="002F18CC"/>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9">
    <w:name w:val="xl63499"/>
    <w:basedOn w:val="af1"/>
    <w:rsid w:val="002F18CC"/>
    <w:pPr>
      <w:widowControl/>
      <w:pBdr>
        <w:top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0">
    <w:name w:val="xl63500"/>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1">
    <w:name w:val="xl63501"/>
    <w:basedOn w:val="af1"/>
    <w:rsid w:val="002F18CC"/>
    <w:pPr>
      <w:widowControl/>
      <w:pBdr>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2">
    <w:name w:val="xl63502"/>
    <w:basedOn w:val="af1"/>
    <w:rsid w:val="002F18CC"/>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3">
    <w:name w:val="xl63503"/>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4">
    <w:name w:val="xl63504"/>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5">
    <w:name w:val="xl63505"/>
    <w:basedOn w:val="af1"/>
    <w:rsid w:val="002F18CC"/>
    <w:pPr>
      <w:widowControl/>
      <w:pBdr>
        <w:bottom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6">
    <w:name w:val="xl63506"/>
    <w:basedOn w:val="af1"/>
    <w:rsid w:val="002F18CC"/>
    <w:pPr>
      <w:widowControl/>
      <w:pBdr>
        <w:lef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7">
    <w:name w:val="xl63507"/>
    <w:basedOn w:val="af1"/>
    <w:rsid w:val="002F18CC"/>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8">
    <w:name w:val="xl6350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9">
    <w:name w:val="xl63509"/>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0">
    <w:name w:val="xl63510"/>
    <w:basedOn w:val="af1"/>
    <w:rsid w:val="002F18CC"/>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1">
    <w:name w:val="xl63511"/>
    <w:basedOn w:val="af1"/>
    <w:rsid w:val="002F18CC"/>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2">
    <w:name w:val="xl63512"/>
    <w:basedOn w:val="af1"/>
    <w:rsid w:val="002F18CC"/>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3">
    <w:name w:val="xl63513"/>
    <w:basedOn w:val="af1"/>
    <w:rsid w:val="002F18CC"/>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4">
    <w:name w:val="xl63514"/>
    <w:basedOn w:val="af1"/>
    <w:rsid w:val="002F18CC"/>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5">
    <w:name w:val="xl63515"/>
    <w:basedOn w:val="af1"/>
    <w:rsid w:val="002F18CC"/>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6">
    <w:name w:val="xl63516"/>
    <w:basedOn w:val="af1"/>
    <w:rsid w:val="002F18CC"/>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7">
    <w:name w:val="xl63517"/>
    <w:basedOn w:val="af1"/>
    <w:rsid w:val="002F18CC"/>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8">
    <w:name w:val="xl63518"/>
    <w:basedOn w:val="af1"/>
    <w:rsid w:val="002F18CC"/>
    <w:pPr>
      <w:widowControl/>
      <w:pBdr>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9">
    <w:name w:val="xl63519"/>
    <w:basedOn w:val="af1"/>
    <w:rsid w:val="002F18CC"/>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0">
    <w:name w:val="xl63520"/>
    <w:basedOn w:val="af1"/>
    <w:rsid w:val="002F18CC"/>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1">
    <w:name w:val="xl63521"/>
    <w:basedOn w:val="af1"/>
    <w:rsid w:val="002F18CC"/>
    <w:pPr>
      <w:widowControl/>
      <w:pBdr>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2">
    <w:name w:val="xl63522"/>
    <w:basedOn w:val="af1"/>
    <w:rsid w:val="002F18CC"/>
    <w:pPr>
      <w:widowControl/>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3">
    <w:name w:val="xl6352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character" w:customStyle="1" w:styleId="-113">
    <w:name w:val="Текст-1 Знак1"/>
    <w:rsid w:val="002F18CC"/>
    <w:rPr>
      <w:sz w:val="26"/>
      <w:lang w:val="ru-RU" w:eastAsia="ru-RU" w:bidi="ar-SA"/>
    </w:rPr>
  </w:style>
  <w:style w:type="paragraph" w:customStyle="1" w:styleId="12f2">
    <w:name w:val="ТАБ 12 Текст"/>
    <w:basedOn w:val="af1"/>
    <w:next w:val="-15"/>
    <w:rsid w:val="002F18CC"/>
    <w:pPr>
      <w:suppressAutoHyphens/>
      <w:adjustRightInd/>
      <w:spacing w:before="0" w:after="0"/>
      <w:ind w:firstLine="0"/>
      <w:jc w:val="center"/>
      <w:textAlignment w:val="auto"/>
    </w:pPr>
    <w:rPr>
      <w:rFonts w:ascii="Times New Roman" w:eastAsia="Times New Roman" w:hAnsi="Times New Roman"/>
      <w:spacing w:val="0"/>
      <w:sz w:val="24"/>
      <w:szCs w:val="26"/>
    </w:rPr>
  </w:style>
  <w:style w:type="paragraph" w:customStyle="1" w:styleId="a3">
    <w:name w:val="ТАБЛ."/>
    <w:basedOn w:val="-15"/>
    <w:next w:val="-15"/>
    <w:link w:val="affffffffffff1"/>
    <w:rsid w:val="002F18CC"/>
    <w:pPr>
      <w:keepNext w:val="0"/>
      <w:keepLines w:val="0"/>
      <w:numPr>
        <w:numId w:val="62"/>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1">
    <w:name w:val="ТАБЛ. Знак"/>
    <w:link w:val="a3"/>
    <w:rsid w:val="002F18CC"/>
    <w:rPr>
      <w:rFonts w:eastAsia="Calibri"/>
      <w:b/>
      <w:sz w:val="24"/>
      <w:szCs w:val="24"/>
      <w:lang w:eastAsia="en-US"/>
    </w:rPr>
  </w:style>
  <w:style w:type="character" w:customStyle="1" w:styleId="affffffffff4">
    <w:name w:val="ТАБЛ Знак"/>
    <w:link w:val="ab"/>
    <w:rsid w:val="002F18CC"/>
    <w:rPr>
      <w:rFonts w:eastAsia="Calibri"/>
      <w:b/>
      <w:sz w:val="22"/>
      <w:szCs w:val="24"/>
      <w:lang w:eastAsia="en-US"/>
    </w:rPr>
  </w:style>
  <w:style w:type="paragraph" w:customStyle="1" w:styleId="107">
    <w:name w:val="ТАБ 10 Текст"/>
    <w:basedOn w:val="12f2"/>
    <w:rsid w:val="002F18CC"/>
    <w:rPr>
      <w:sz w:val="20"/>
    </w:rPr>
  </w:style>
  <w:style w:type="paragraph" w:customStyle="1" w:styleId="-0">
    <w:name w:val="Рис-Т"/>
    <w:basedOn w:val="-15"/>
    <w:qFormat/>
    <w:rsid w:val="002F18CC"/>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2">
    <w:name w:val="Текст Табл"/>
    <w:basedOn w:val="af1"/>
    <w:link w:val="affffffffffff3"/>
    <w:rsid w:val="002F18CC"/>
    <w:pPr>
      <w:keepNext/>
      <w:keepLines/>
      <w:widowControl/>
      <w:suppressAutoHyphens/>
      <w:autoSpaceDE w:val="0"/>
      <w:autoSpaceDN w:val="0"/>
      <w:spacing w:before="0" w:after="0"/>
      <w:ind w:firstLine="0"/>
      <w:jc w:val="center"/>
      <w:textAlignment w:val="auto"/>
    </w:pPr>
    <w:rPr>
      <w:rFonts w:ascii="Times New Roman" w:eastAsia="Times New Roman" w:hAnsi="Times New Roman"/>
      <w:color w:val="000000"/>
      <w:spacing w:val="0"/>
      <w:sz w:val="20"/>
      <w:szCs w:val="24"/>
    </w:rPr>
  </w:style>
  <w:style w:type="character" w:customStyle="1" w:styleId="affffffffffff3">
    <w:name w:val="Текст Табл Знак"/>
    <w:link w:val="affffffffffff2"/>
    <w:rsid w:val="002F18CC"/>
    <w:rPr>
      <w:color w:val="000000"/>
      <w:szCs w:val="24"/>
      <w:lang w:eastAsia="en-US"/>
    </w:rPr>
  </w:style>
  <w:style w:type="paragraph" w:customStyle="1" w:styleId="-5">
    <w:name w:val="Текст Табл-"/>
    <w:basedOn w:val="affffffffffff2"/>
    <w:link w:val="-6"/>
    <w:rsid w:val="002F18CC"/>
    <w:pPr>
      <w:ind w:left="-113" w:right="-113"/>
    </w:pPr>
  </w:style>
  <w:style w:type="character" w:customStyle="1" w:styleId="-6">
    <w:name w:val="Текст Табл- Знак"/>
    <w:link w:val="-5"/>
    <w:rsid w:val="002F18CC"/>
    <w:rPr>
      <w:color w:val="000000"/>
      <w:szCs w:val="24"/>
      <w:lang w:eastAsia="en-US"/>
    </w:rPr>
  </w:style>
  <w:style w:type="paragraph" w:customStyle="1" w:styleId="affffffffffff4">
    <w:name w:val="Приложение"/>
    <w:basedOn w:val="af1"/>
    <w:link w:val="affffffffffff5"/>
    <w:rsid w:val="002F18CC"/>
    <w:pPr>
      <w:widowControl/>
      <w:adjustRightInd/>
      <w:spacing w:before="0" w:after="0"/>
      <w:ind w:firstLine="0"/>
      <w:jc w:val="center"/>
      <w:textAlignment w:val="auto"/>
    </w:pPr>
    <w:rPr>
      <w:rFonts w:ascii="Times New Roman" w:eastAsia="Times New Roman" w:hAnsi="Times New Roman"/>
      <w:b/>
      <w:caps/>
      <w:spacing w:val="0"/>
      <w:sz w:val="24"/>
      <w:szCs w:val="24"/>
    </w:rPr>
  </w:style>
  <w:style w:type="character" w:customStyle="1" w:styleId="affffffffffff5">
    <w:name w:val="Приложение Знак"/>
    <w:link w:val="affffffffffff4"/>
    <w:rsid w:val="002F18CC"/>
    <w:rPr>
      <w:b/>
      <w:caps/>
      <w:sz w:val="24"/>
      <w:szCs w:val="24"/>
      <w:lang w:eastAsia="en-US"/>
    </w:rPr>
  </w:style>
  <w:style w:type="paragraph" w:customStyle="1" w:styleId="1ffff">
    <w:name w:val="Подрисуночная надпись Знак Знак1"/>
    <w:basedOn w:val="af1"/>
    <w:link w:val="1ffff0"/>
    <w:autoRedefine/>
    <w:rsid w:val="002F18CC"/>
    <w:pPr>
      <w:keepNext/>
      <w:widowControl/>
      <w:tabs>
        <w:tab w:val="num" w:pos="-3"/>
        <w:tab w:val="left" w:pos="851"/>
      </w:tabs>
      <w:suppressAutoHyphens/>
      <w:adjustRightInd/>
      <w:spacing w:before="0" w:after="0"/>
      <w:ind w:left="630" w:hanging="630"/>
      <w:jc w:val="center"/>
      <w:textAlignment w:val="auto"/>
    </w:pPr>
    <w:rPr>
      <w:rFonts w:ascii="Times New Roman" w:eastAsia="Calibri" w:hAnsi="Times New Roman"/>
      <w:b/>
      <w:bCs/>
      <w:spacing w:val="0"/>
      <w:sz w:val="24"/>
      <w:szCs w:val="24"/>
    </w:rPr>
  </w:style>
  <w:style w:type="character" w:customStyle="1" w:styleId="1ffff0">
    <w:name w:val="Подрисуночная надпись Знак Знак1 Знак"/>
    <w:link w:val="1ffff"/>
    <w:rsid w:val="002F18CC"/>
    <w:rPr>
      <w:rFonts w:eastAsia="Calibri"/>
      <w:b/>
      <w:bCs/>
      <w:sz w:val="24"/>
      <w:szCs w:val="24"/>
      <w:lang w:eastAsia="en-US"/>
    </w:rPr>
  </w:style>
  <w:style w:type="paragraph" w:customStyle="1" w:styleId="-1">
    <w:name w:val="Список-1"/>
    <w:basedOn w:val="afffffffff9"/>
    <w:link w:val="-1d"/>
    <w:rsid w:val="002F18CC"/>
    <w:pPr>
      <w:keepNext w:val="0"/>
      <w:keepLines w:val="0"/>
      <w:widowControl w:val="0"/>
      <w:numPr>
        <w:numId w:val="61"/>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2F18CC"/>
    <w:rPr>
      <w:sz w:val="24"/>
      <w:lang w:eastAsia="en-US"/>
    </w:rPr>
  </w:style>
  <w:style w:type="paragraph" w:customStyle="1" w:styleId="-2">
    <w:name w:val="Список-2"/>
    <w:basedOn w:val="-1"/>
    <w:link w:val="-25"/>
    <w:rsid w:val="002F18CC"/>
    <w:pPr>
      <w:numPr>
        <w:numId w:val="63"/>
      </w:numPr>
      <w:tabs>
        <w:tab w:val="num" w:pos="1134"/>
        <w:tab w:val="num" w:pos="1440"/>
      </w:tabs>
    </w:pPr>
    <w:rPr>
      <w:lang w:val="x-none" w:eastAsia="x-none"/>
    </w:rPr>
  </w:style>
  <w:style w:type="character" w:customStyle="1" w:styleId="-25">
    <w:name w:val="Список-2 Знак"/>
    <w:link w:val="-2"/>
    <w:rsid w:val="002F18CC"/>
    <w:rPr>
      <w:sz w:val="24"/>
      <w:lang w:val="x-none" w:eastAsia="x-none"/>
    </w:rPr>
  </w:style>
  <w:style w:type="character" w:customStyle="1" w:styleId="ConsPlusCell0">
    <w:name w:val="ConsPlusCell Знак"/>
    <w:link w:val="ConsPlusCell"/>
    <w:rsid w:val="002F18CC"/>
    <w:rPr>
      <w:rFonts w:ascii="Arial" w:eastAsiaTheme="majorEastAsia" w:hAnsi="Arial" w:cs="Arial"/>
      <w:sz w:val="22"/>
      <w:szCs w:val="22"/>
      <w:lang w:val="en-US" w:bidi="en-US"/>
    </w:rPr>
  </w:style>
  <w:style w:type="paragraph" w:customStyle="1" w:styleId="-40">
    <w:name w:val="Заголовок-4"/>
    <w:basedOn w:val="30"/>
    <w:link w:val="-41"/>
    <w:rsid w:val="002F18CC"/>
    <w:pPr>
      <w:keepNext/>
      <w:widowControl/>
      <w:numPr>
        <w:ilvl w:val="0"/>
        <w:numId w:val="0"/>
      </w:numPr>
      <w:tabs>
        <w:tab w:val="num" w:pos="864"/>
      </w:tabs>
      <w:adjustRightInd/>
      <w:spacing w:before="0" w:line="360" w:lineRule="auto"/>
      <w:ind w:left="864" w:right="-108" w:hanging="864"/>
      <w:jc w:val="left"/>
      <w:textAlignment w:val="auto"/>
    </w:pPr>
    <w:rPr>
      <w:rFonts w:ascii="Times New Roman" w:eastAsia="TimesNewRomanPSMT" w:hAnsi="Times New Roman"/>
      <w:i/>
      <w:spacing w:val="0"/>
      <w:kern w:val="0"/>
      <w:sz w:val="26"/>
      <w:szCs w:val="26"/>
    </w:rPr>
  </w:style>
  <w:style w:type="character" w:customStyle="1" w:styleId="-41">
    <w:name w:val="Заголовок-4 Знак"/>
    <w:link w:val="-40"/>
    <w:rsid w:val="002F18CC"/>
    <w:rPr>
      <w:rFonts w:eastAsia="TimesNewRomanPSMT"/>
      <w:b/>
      <w:i/>
      <w:sz w:val="26"/>
      <w:szCs w:val="26"/>
      <w:lang w:eastAsia="en-US"/>
    </w:rPr>
  </w:style>
  <w:style w:type="character" w:customStyle="1" w:styleId="affffffffffff6">
    <w:name w:val="Рисунок Знак"/>
    <w:link w:val="affffffffffff7"/>
    <w:locked/>
    <w:rsid w:val="002F18CC"/>
    <w:rPr>
      <w:b/>
      <w:bCs/>
      <w:i/>
      <w:sz w:val="24"/>
    </w:rPr>
  </w:style>
  <w:style w:type="paragraph" w:customStyle="1" w:styleId="affffffffffff7">
    <w:name w:val="Рисунок"/>
    <w:basedOn w:val="affffa"/>
    <w:link w:val="affffffffffff6"/>
    <w:rsid w:val="002F18CC"/>
    <w:pPr>
      <w:widowControl/>
      <w:adjustRightInd/>
      <w:spacing w:before="0"/>
      <w:ind w:firstLine="0"/>
      <w:jc w:val="center"/>
      <w:textAlignment w:val="auto"/>
    </w:pPr>
    <w:rPr>
      <w:rFonts w:ascii="Times New Roman" w:eastAsia="Times New Roman" w:hAnsi="Times New Roman"/>
      <w:b/>
      <w:bCs/>
      <w:i/>
      <w:spacing w:val="0"/>
      <w:sz w:val="24"/>
      <w:szCs w:val="20"/>
      <w:lang w:eastAsia="ru-RU"/>
    </w:rPr>
  </w:style>
  <w:style w:type="paragraph" w:customStyle="1" w:styleId="affffffffffff8">
    <w:name w:val="Рисунок Знак Знак"/>
    <w:basedOn w:val="affffa"/>
    <w:link w:val="affffffffffff9"/>
    <w:rsid w:val="002F18CC"/>
    <w:pPr>
      <w:widowControl/>
      <w:adjustRightInd/>
      <w:spacing w:before="0"/>
      <w:ind w:firstLine="0"/>
      <w:jc w:val="center"/>
      <w:textAlignment w:val="auto"/>
    </w:pPr>
    <w:rPr>
      <w:rFonts w:ascii="Times New Roman" w:eastAsia="Times New Roman" w:hAnsi="Times New Roman"/>
      <w:b/>
      <w:bCs/>
      <w:i/>
      <w:spacing w:val="0"/>
      <w:sz w:val="24"/>
      <w:szCs w:val="24"/>
    </w:rPr>
  </w:style>
  <w:style w:type="character" w:customStyle="1" w:styleId="affffffffffff9">
    <w:name w:val="Рисунок Знак Знак Знак"/>
    <w:link w:val="affffffffffff8"/>
    <w:rsid w:val="002F18CC"/>
    <w:rPr>
      <w:b/>
      <w:bCs/>
      <w:i/>
      <w:sz w:val="24"/>
      <w:szCs w:val="24"/>
      <w:lang w:eastAsia="en-US"/>
    </w:rPr>
  </w:style>
  <w:style w:type="paragraph" w:customStyle="1" w:styleId="affffffffffffa">
    <w:name w:val="абзац"/>
    <w:basedOn w:val="af1"/>
    <w:link w:val="1ffff1"/>
    <w:rsid w:val="002F18CC"/>
    <w:pPr>
      <w:widowControl/>
      <w:adjustRightInd/>
      <w:spacing w:before="0" w:after="0" w:line="360" w:lineRule="auto"/>
      <w:ind w:firstLine="851"/>
      <w:textAlignment w:val="auto"/>
    </w:pPr>
    <w:rPr>
      <w:rFonts w:ascii="Times New Roman" w:eastAsia="Times New Roman" w:hAnsi="Times New Roman"/>
      <w:spacing w:val="0"/>
      <w:sz w:val="24"/>
      <w:szCs w:val="20"/>
    </w:rPr>
  </w:style>
  <w:style w:type="character" w:customStyle="1" w:styleId="1ffff1">
    <w:name w:val="абзац Знак1"/>
    <w:link w:val="affffffffffffa"/>
    <w:rsid w:val="002F18CC"/>
    <w:rPr>
      <w:sz w:val="24"/>
      <w:lang w:eastAsia="en-US"/>
    </w:rPr>
  </w:style>
  <w:style w:type="paragraph" w:customStyle="1" w:styleId="affffffffffffb">
    <w:name w:val="в табл"/>
    <w:basedOn w:val="af1"/>
    <w:next w:val="affffffffffffa"/>
    <w:link w:val="affffffffffffc"/>
    <w:rsid w:val="002F18CC"/>
    <w:pPr>
      <w:keepNext/>
      <w:widowControl/>
      <w:adjustRightInd/>
      <w:spacing w:before="0" w:after="0"/>
      <w:ind w:firstLine="0"/>
      <w:jc w:val="left"/>
      <w:textAlignment w:val="auto"/>
    </w:pPr>
    <w:rPr>
      <w:rFonts w:ascii="Times New Roman" w:eastAsia="Times New Roman" w:hAnsi="Times New Roman"/>
      <w:spacing w:val="0"/>
      <w:sz w:val="24"/>
      <w:szCs w:val="20"/>
    </w:rPr>
  </w:style>
  <w:style w:type="character" w:customStyle="1" w:styleId="affffffffffffc">
    <w:name w:val="в табл Знак"/>
    <w:link w:val="affffffffffffb"/>
    <w:rsid w:val="002F18CC"/>
    <w:rPr>
      <w:sz w:val="24"/>
      <w:lang w:eastAsia="en-US"/>
    </w:rPr>
  </w:style>
  <w:style w:type="paragraph" w:customStyle="1" w:styleId="affffffffffffd">
    <w:name w:val="Жирный текст"/>
    <w:basedOn w:val="affffffffff2"/>
    <w:link w:val="affffffffffffe"/>
    <w:rsid w:val="002F18CC"/>
    <w:rPr>
      <w:b/>
    </w:rPr>
  </w:style>
  <w:style w:type="character" w:customStyle="1" w:styleId="affffffffffffe">
    <w:name w:val="Жирный текст Знак"/>
    <w:link w:val="affffffffffffd"/>
    <w:rsid w:val="002F18CC"/>
    <w:rPr>
      <w:rFonts w:eastAsia="Calibri"/>
      <w:b/>
      <w:sz w:val="24"/>
      <w:szCs w:val="24"/>
      <w:lang w:eastAsia="en-US"/>
    </w:rPr>
  </w:style>
  <w:style w:type="character" w:customStyle="1" w:styleId="FontStyle624">
    <w:name w:val="Font Style624"/>
    <w:uiPriority w:val="99"/>
    <w:rsid w:val="002F18CC"/>
    <w:rPr>
      <w:rFonts w:ascii="Times New Roman" w:hAnsi="Times New Roman" w:cs="Times New Roman"/>
      <w:sz w:val="26"/>
      <w:szCs w:val="26"/>
    </w:rPr>
  </w:style>
  <w:style w:type="character" w:customStyle="1" w:styleId="FontStyle621">
    <w:name w:val="Font Style621"/>
    <w:uiPriority w:val="99"/>
    <w:rsid w:val="002F18CC"/>
    <w:rPr>
      <w:rFonts w:ascii="Times New Roman" w:hAnsi="Times New Roman" w:cs="Times New Roman"/>
      <w:sz w:val="22"/>
      <w:szCs w:val="22"/>
    </w:rPr>
  </w:style>
  <w:style w:type="paragraph" w:customStyle="1" w:styleId="afffffffffffff">
    <w:name w:val="Заг. без №"/>
    <w:basedOn w:val="affffffffff2"/>
    <w:next w:val="affffffffff2"/>
    <w:link w:val="afffffffffffff0"/>
    <w:rsid w:val="002F18CC"/>
    <w:pPr>
      <w:ind w:firstLine="0"/>
      <w:jc w:val="left"/>
    </w:pPr>
    <w:rPr>
      <w:b/>
      <w:i/>
    </w:rPr>
  </w:style>
  <w:style w:type="character" w:customStyle="1" w:styleId="afffffffffffff0">
    <w:name w:val="Заг. без № Знак"/>
    <w:link w:val="afffffffffffff"/>
    <w:rsid w:val="002F18CC"/>
    <w:rPr>
      <w:rFonts w:eastAsia="Calibri"/>
      <w:b/>
      <w:i/>
      <w:sz w:val="24"/>
      <w:szCs w:val="24"/>
      <w:lang w:eastAsia="en-US"/>
    </w:rPr>
  </w:style>
  <w:style w:type="paragraph" w:customStyle="1" w:styleId="a2">
    <w:name w:val="Нумерация М"/>
    <w:basedOn w:val="afffffffffffff"/>
    <w:link w:val="afffffffffffff1"/>
    <w:rsid w:val="002F18CC"/>
    <w:pPr>
      <w:numPr>
        <w:numId w:val="64"/>
      </w:numPr>
    </w:pPr>
  </w:style>
  <w:style w:type="character" w:customStyle="1" w:styleId="afffffffffffff1">
    <w:name w:val="Нумерация М Знак"/>
    <w:link w:val="a2"/>
    <w:rsid w:val="002F18CC"/>
    <w:rPr>
      <w:rFonts w:eastAsia="Calibri"/>
      <w:b/>
      <w:i/>
      <w:sz w:val="24"/>
      <w:szCs w:val="24"/>
      <w:lang w:eastAsia="en-US"/>
    </w:rPr>
  </w:style>
  <w:style w:type="character" w:customStyle="1" w:styleId="FontStyle644">
    <w:name w:val="Font Style644"/>
    <w:uiPriority w:val="99"/>
    <w:rsid w:val="002F18CC"/>
    <w:rPr>
      <w:rFonts w:ascii="Times New Roman" w:hAnsi="Times New Roman" w:cs="Times New Roman"/>
      <w:sz w:val="26"/>
      <w:szCs w:val="26"/>
    </w:rPr>
  </w:style>
  <w:style w:type="character" w:customStyle="1" w:styleId="FontStyle638">
    <w:name w:val="Font Style638"/>
    <w:uiPriority w:val="99"/>
    <w:rsid w:val="002F18CC"/>
    <w:rPr>
      <w:rFonts w:ascii="Times New Roman" w:hAnsi="Times New Roman" w:cs="Times New Roman"/>
      <w:sz w:val="18"/>
      <w:szCs w:val="18"/>
    </w:rPr>
  </w:style>
  <w:style w:type="character" w:customStyle="1" w:styleId="FontStyle640">
    <w:name w:val="Font Style640"/>
    <w:uiPriority w:val="99"/>
    <w:rsid w:val="002F18CC"/>
    <w:rPr>
      <w:rFonts w:ascii="Times New Roman" w:hAnsi="Times New Roman" w:cs="Times New Roman"/>
      <w:sz w:val="22"/>
      <w:szCs w:val="22"/>
    </w:rPr>
  </w:style>
  <w:style w:type="paragraph" w:customStyle="1" w:styleId="4f1">
    <w:name w:val="Стиль4"/>
    <w:basedOn w:val="ConsPlusCell"/>
    <w:link w:val="4f2"/>
    <w:rsid w:val="002F18CC"/>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2">
    <w:name w:val="Стиль4 Знак"/>
    <w:link w:val="4f1"/>
    <w:rsid w:val="002F18CC"/>
    <w:rPr>
      <w:rFonts w:eastAsia="Calibri"/>
      <w:kern w:val="1"/>
      <w:sz w:val="24"/>
      <w:szCs w:val="24"/>
      <w:lang w:eastAsia="ar-SA"/>
    </w:rPr>
  </w:style>
  <w:style w:type="paragraph" w:customStyle="1" w:styleId="100">
    <w:name w:val="Список 10"/>
    <w:basedOn w:val="-15"/>
    <w:link w:val="108"/>
    <w:rsid w:val="002F18CC"/>
    <w:pPr>
      <w:keepNext w:val="0"/>
      <w:keepLines w:val="0"/>
      <w:numPr>
        <w:numId w:val="65"/>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2F18CC"/>
    <w:rPr>
      <w:rFonts w:eastAsia="Calibri"/>
      <w:sz w:val="24"/>
      <w:szCs w:val="24"/>
      <w:lang w:eastAsia="en-US"/>
    </w:rPr>
  </w:style>
  <w:style w:type="paragraph" w:customStyle="1" w:styleId="12-">
    <w:name w:val="ТАБ 12-Заг."/>
    <w:basedOn w:val="12f2"/>
    <w:uiPriority w:val="99"/>
    <w:qFormat/>
    <w:rsid w:val="002F18CC"/>
    <w:pPr>
      <w:suppressAutoHyphens w:val="0"/>
    </w:pPr>
    <w:rPr>
      <w:b/>
    </w:rPr>
  </w:style>
  <w:style w:type="paragraph" w:customStyle="1" w:styleId="10-">
    <w:name w:val="ТАБ 10-Заг."/>
    <w:basedOn w:val="12-"/>
    <w:qFormat/>
    <w:rsid w:val="002F18CC"/>
    <w:rPr>
      <w:sz w:val="20"/>
    </w:rPr>
  </w:style>
  <w:style w:type="character" w:customStyle="1" w:styleId="FontStyle505">
    <w:name w:val="Font Style505"/>
    <w:uiPriority w:val="99"/>
    <w:rsid w:val="002F18CC"/>
    <w:rPr>
      <w:rFonts w:ascii="Times New Roman" w:hAnsi="Times New Roman" w:cs="Times New Roman"/>
      <w:sz w:val="26"/>
      <w:szCs w:val="26"/>
    </w:rPr>
  </w:style>
  <w:style w:type="character" w:customStyle="1" w:styleId="FontStyle515">
    <w:name w:val="Font Style515"/>
    <w:uiPriority w:val="99"/>
    <w:rsid w:val="002F18CC"/>
    <w:rPr>
      <w:rFonts w:ascii="Times New Roman" w:hAnsi="Times New Roman" w:cs="Times New Roman"/>
      <w:sz w:val="26"/>
      <w:szCs w:val="26"/>
    </w:rPr>
  </w:style>
  <w:style w:type="character" w:customStyle="1" w:styleId="afffffffffffff2">
    <w:name w:val="номер страницы"/>
    <w:rsid w:val="002F18CC"/>
  </w:style>
  <w:style w:type="paragraph" w:customStyle="1" w:styleId="3ff3">
    <w:name w:val="çàãîëîâîê 3"/>
    <w:basedOn w:val="af1"/>
    <w:next w:val="af1"/>
    <w:rsid w:val="002F18CC"/>
    <w:pPr>
      <w:keepNext/>
      <w:autoSpaceDE w:val="0"/>
      <w:autoSpaceDN w:val="0"/>
      <w:spacing w:before="0" w:after="0"/>
      <w:ind w:right="-108" w:firstLine="0"/>
      <w:jc w:val="center"/>
      <w:textAlignment w:val="auto"/>
    </w:pPr>
    <w:rPr>
      <w:rFonts w:ascii="Times New Roman" w:eastAsia="Times New Roman" w:hAnsi="Times New Roman"/>
      <w:b/>
      <w:bCs/>
      <w:spacing w:val="0"/>
      <w:sz w:val="28"/>
      <w:szCs w:val="28"/>
    </w:rPr>
  </w:style>
  <w:style w:type="paragraph" w:customStyle="1" w:styleId="1ffff2">
    <w:name w:val="Стиль Оглавление 1 + По левому краю"/>
    <w:basedOn w:val="1f3"/>
    <w:rsid w:val="002F18CC"/>
    <w:pPr>
      <w:widowControl/>
      <w:tabs>
        <w:tab w:val="clear" w:pos="9061"/>
        <w:tab w:val="right" w:pos="284"/>
        <w:tab w:val="right" w:leader="dot" w:pos="851"/>
        <w:tab w:val="left" w:leader="dot" w:pos="9214"/>
        <w:tab w:val="left" w:pos="9356"/>
      </w:tabs>
      <w:adjustRightInd/>
      <w:spacing w:before="0"/>
      <w:ind w:right="-1" w:firstLine="0"/>
      <w:contextualSpacing/>
      <w:textAlignment w:val="auto"/>
    </w:pPr>
    <w:rPr>
      <w:rFonts w:ascii="Times New Roman" w:eastAsia="Times New Roman" w:hAnsi="Times New Roman" w:cs="Times New Roman"/>
      <w:b/>
      <w:bCs w:val="0"/>
      <w:iCs w:val="0"/>
      <w:spacing w:val="0"/>
      <w:szCs w:val="20"/>
    </w:rPr>
  </w:style>
  <w:style w:type="character" w:customStyle="1" w:styleId="FontStyle68">
    <w:name w:val="Font Style68"/>
    <w:uiPriority w:val="99"/>
    <w:rsid w:val="002F18CC"/>
    <w:rPr>
      <w:rFonts w:ascii="Times New Roman" w:hAnsi="Times New Roman" w:cs="Times New Roman"/>
      <w:sz w:val="22"/>
      <w:szCs w:val="22"/>
    </w:rPr>
  </w:style>
  <w:style w:type="character" w:customStyle="1" w:styleId="FontStyle70">
    <w:name w:val="Font Style70"/>
    <w:uiPriority w:val="99"/>
    <w:rsid w:val="002F18CC"/>
    <w:rPr>
      <w:rFonts w:ascii="Times New Roman" w:hAnsi="Times New Roman" w:cs="Times New Roman"/>
      <w:b/>
      <w:bCs/>
      <w:sz w:val="20"/>
      <w:szCs w:val="20"/>
    </w:rPr>
  </w:style>
  <w:style w:type="paragraph" w:customStyle="1" w:styleId="4f3">
    <w:name w:val="заголовок 4"/>
    <w:basedOn w:val="af1"/>
    <w:next w:val="af1"/>
    <w:rsid w:val="002F18CC"/>
    <w:pPr>
      <w:keepNext/>
      <w:widowControl/>
      <w:adjustRightInd/>
      <w:spacing w:before="240" w:after="60"/>
      <w:ind w:firstLine="0"/>
      <w:textAlignment w:val="auto"/>
    </w:pPr>
    <w:rPr>
      <w:rFonts w:eastAsia="Times New Roman"/>
      <w:b/>
      <w:spacing w:val="0"/>
      <w:sz w:val="24"/>
      <w:szCs w:val="20"/>
      <w:lang w:val="en-US"/>
    </w:rPr>
  </w:style>
  <w:style w:type="paragraph" w:customStyle="1" w:styleId="5f2">
    <w:name w:val="заголовок 5"/>
    <w:basedOn w:val="af1"/>
    <w:next w:val="af1"/>
    <w:rsid w:val="002F18CC"/>
    <w:pPr>
      <w:widowControl/>
      <w:adjustRightInd/>
      <w:spacing w:before="240" w:after="60"/>
      <w:ind w:firstLine="0"/>
      <w:textAlignment w:val="auto"/>
    </w:pPr>
    <w:rPr>
      <w:rFonts w:eastAsia="Times New Roman"/>
      <w:spacing w:val="0"/>
      <w:sz w:val="24"/>
      <w:szCs w:val="20"/>
      <w:lang w:val="en-US"/>
    </w:rPr>
  </w:style>
  <w:style w:type="paragraph" w:customStyle="1" w:styleId="6c">
    <w:name w:val="заголовок 6"/>
    <w:basedOn w:val="af1"/>
    <w:next w:val="af1"/>
    <w:rsid w:val="002F18CC"/>
    <w:pPr>
      <w:widowControl/>
      <w:adjustRightInd/>
      <w:spacing w:before="240" w:after="60"/>
      <w:ind w:firstLine="0"/>
      <w:textAlignment w:val="auto"/>
    </w:pPr>
    <w:rPr>
      <w:rFonts w:ascii="Times New Roman" w:eastAsia="Times New Roman" w:hAnsi="Times New Roman"/>
      <w:i/>
      <w:spacing w:val="0"/>
      <w:sz w:val="24"/>
      <w:szCs w:val="20"/>
      <w:lang w:val="en-US"/>
    </w:rPr>
  </w:style>
  <w:style w:type="paragraph" w:customStyle="1" w:styleId="-26">
    <w:name w:val="Рис.-2"/>
    <w:rsid w:val="002F18CC"/>
    <w:pPr>
      <w:ind w:left="717" w:hanging="360"/>
      <w:contextualSpacing/>
    </w:pPr>
    <w:rPr>
      <w:rFonts w:ascii="Calibri" w:eastAsia="Calibri" w:hAnsi="Calibri"/>
      <w:lang w:eastAsia="en-US"/>
    </w:rPr>
  </w:style>
  <w:style w:type="paragraph" w:customStyle="1" w:styleId="-27">
    <w:name w:val="Табл.-2"/>
    <w:basedOn w:val="ab"/>
    <w:rsid w:val="002F18CC"/>
    <w:pPr>
      <w:numPr>
        <w:numId w:val="0"/>
      </w:numPr>
    </w:pPr>
  </w:style>
  <w:style w:type="paragraph" w:customStyle="1" w:styleId="Style171">
    <w:name w:val="Style171"/>
    <w:basedOn w:val="af1"/>
    <w:uiPriority w:val="99"/>
    <w:rsid w:val="002F18CC"/>
    <w:pPr>
      <w:autoSpaceDE w:val="0"/>
      <w:autoSpaceDN w:val="0"/>
      <w:spacing w:before="0" w:after="0" w:line="490" w:lineRule="exact"/>
      <w:ind w:firstLine="720"/>
      <w:textAlignment w:val="auto"/>
    </w:pPr>
    <w:rPr>
      <w:rFonts w:ascii="Arial Narrow" w:eastAsia="Times New Roman" w:hAnsi="Arial Narrow"/>
      <w:spacing w:val="0"/>
      <w:sz w:val="24"/>
      <w:szCs w:val="24"/>
    </w:rPr>
  </w:style>
  <w:style w:type="paragraph" w:customStyle="1" w:styleId="Style53">
    <w:name w:val="Style53"/>
    <w:basedOn w:val="af1"/>
    <w:uiPriority w:val="99"/>
    <w:rsid w:val="002F18CC"/>
    <w:pPr>
      <w:autoSpaceDE w:val="0"/>
      <w:autoSpaceDN w:val="0"/>
      <w:spacing w:before="0" w:after="0" w:line="274" w:lineRule="exact"/>
      <w:ind w:firstLine="0"/>
      <w:jc w:val="center"/>
      <w:textAlignment w:val="auto"/>
    </w:pPr>
    <w:rPr>
      <w:rFonts w:ascii="Arial Narrow" w:eastAsia="Times New Roman" w:hAnsi="Arial Narrow"/>
      <w:spacing w:val="0"/>
      <w:sz w:val="24"/>
      <w:szCs w:val="24"/>
    </w:rPr>
  </w:style>
  <w:style w:type="paragraph" w:customStyle="1" w:styleId="Style136">
    <w:name w:val="Style136"/>
    <w:basedOn w:val="af1"/>
    <w:uiPriority w:val="99"/>
    <w:rsid w:val="002F18CC"/>
    <w:pPr>
      <w:autoSpaceDE w:val="0"/>
      <w:autoSpaceDN w:val="0"/>
      <w:spacing w:before="0" w:after="0" w:line="497" w:lineRule="exact"/>
      <w:ind w:firstLine="706"/>
      <w:jc w:val="left"/>
      <w:textAlignment w:val="auto"/>
    </w:pPr>
    <w:rPr>
      <w:rFonts w:ascii="Arial Narrow" w:eastAsia="Times New Roman" w:hAnsi="Arial Narrow"/>
      <w:spacing w:val="0"/>
      <w:sz w:val="24"/>
      <w:szCs w:val="24"/>
    </w:rPr>
  </w:style>
  <w:style w:type="paragraph" w:customStyle="1" w:styleId="Style153">
    <w:name w:val="Style153"/>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89">
    <w:name w:val="Style189"/>
    <w:basedOn w:val="af1"/>
    <w:uiPriority w:val="99"/>
    <w:rsid w:val="002F18CC"/>
    <w:pPr>
      <w:autoSpaceDE w:val="0"/>
      <w:autoSpaceDN w:val="0"/>
      <w:spacing w:before="0" w:after="0" w:line="490" w:lineRule="exact"/>
      <w:ind w:firstLine="144"/>
      <w:jc w:val="left"/>
      <w:textAlignment w:val="auto"/>
    </w:pPr>
    <w:rPr>
      <w:rFonts w:ascii="Arial Narrow" w:eastAsia="Times New Roman" w:hAnsi="Arial Narrow"/>
      <w:spacing w:val="0"/>
      <w:sz w:val="24"/>
      <w:szCs w:val="24"/>
    </w:rPr>
  </w:style>
  <w:style w:type="character" w:customStyle="1" w:styleId="FontStyle480">
    <w:name w:val="Font Style480"/>
    <w:rsid w:val="002F18CC"/>
    <w:rPr>
      <w:rFonts w:ascii="Times New Roman" w:hAnsi="Times New Roman" w:cs="Times New Roman" w:hint="default"/>
      <w:sz w:val="26"/>
      <w:szCs w:val="26"/>
    </w:rPr>
  </w:style>
  <w:style w:type="character" w:customStyle="1" w:styleId="FontStyle483">
    <w:name w:val="Font Style483"/>
    <w:uiPriority w:val="99"/>
    <w:rsid w:val="002F18CC"/>
    <w:rPr>
      <w:rFonts w:ascii="Times New Roman" w:hAnsi="Times New Roman" w:cs="Times New Roman" w:hint="default"/>
      <w:sz w:val="24"/>
      <w:szCs w:val="24"/>
    </w:rPr>
  </w:style>
  <w:style w:type="character" w:customStyle="1" w:styleId="FontStyle534">
    <w:name w:val="Font Style534"/>
    <w:uiPriority w:val="99"/>
    <w:rsid w:val="002F18CC"/>
    <w:rPr>
      <w:rFonts w:ascii="Times New Roman" w:hAnsi="Times New Roman" w:cs="Times New Roman" w:hint="default"/>
      <w:i/>
      <w:iCs/>
      <w:sz w:val="26"/>
      <w:szCs w:val="26"/>
    </w:rPr>
  </w:style>
  <w:style w:type="paragraph" w:customStyle="1" w:styleId="Style28">
    <w:name w:val="Style28"/>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43">
    <w:name w:val="Style143"/>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255">
    <w:name w:val="Style255"/>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23">
    <w:name w:val="Style123"/>
    <w:basedOn w:val="af1"/>
    <w:uiPriority w:val="99"/>
    <w:rsid w:val="002F18CC"/>
    <w:pPr>
      <w:autoSpaceDE w:val="0"/>
      <w:autoSpaceDN w:val="0"/>
      <w:spacing w:before="0" w:after="0" w:line="482" w:lineRule="exact"/>
      <w:ind w:firstLine="720"/>
      <w:textAlignment w:val="auto"/>
    </w:pPr>
    <w:rPr>
      <w:rFonts w:ascii="Times New Roman" w:eastAsia="Times New Roman" w:hAnsi="Times New Roman"/>
      <w:spacing w:val="0"/>
      <w:sz w:val="24"/>
      <w:szCs w:val="24"/>
    </w:rPr>
  </w:style>
  <w:style w:type="paragraph" w:customStyle="1" w:styleId="Style125">
    <w:name w:val="Style125"/>
    <w:basedOn w:val="af1"/>
    <w:uiPriority w:val="99"/>
    <w:rsid w:val="002F18CC"/>
    <w:pPr>
      <w:autoSpaceDE w:val="0"/>
      <w:autoSpaceDN w:val="0"/>
      <w:spacing w:before="0" w:after="0" w:line="482" w:lineRule="exact"/>
      <w:ind w:firstLine="713"/>
      <w:textAlignment w:val="auto"/>
    </w:pPr>
    <w:rPr>
      <w:rFonts w:ascii="Times New Roman" w:eastAsia="Times New Roman" w:hAnsi="Times New Roman"/>
      <w:spacing w:val="0"/>
      <w:sz w:val="24"/>
      <w:szCs w:val="24"/>
    </w:rPr>
  </w:style>
  <w:style w:type="paragraph" w:customStyle="1" w:styleId="Style152">
    <w:name w:val="Style152"/>
    <w:basedOn w:val="af1"/>
    <w:uiPriority w:val="99"/>
    <w:rsid w:val="002F18CC"/>
    <w:pPr>
      <w:autoSpaceDE w:val="0"/>
      <w:autoSpaceDN w:val="0"/>
      <w:spacing w:before="0" w:after="0" w:line="511" w:lineRule="exact"/>
      <w:ind w:hanging="1008"/>
      <w:jc w:val="left"/>
      <w:textAlignment w:val="auto"/>
    </w:pPr>
    <w:rPr>
      <w:rFonts w:ascii="Times New Roman" w:eastAsia="Times New Roman" w:hAnsi="Times New Roman"/>
      <w:spacing w:val="0"/>
      <w:sz w:val="24"/>
      <w:szCs w:val="24"/>
    </w:rPr>
  </w:style>
  <w:style w:type="paragraph" w:customStyle="1" w:styleId="Style199">
    <w:name w:val="Style199"/>
    <w:basedOn w:val="af1"/>
    <w:uiPriority w:val="99"/>
    <w:rsid w:val="002F18CC"/>
    <w:pPr>
      <w:autoSpaceDE w:val="0"/>
      <w:autoSpaceDN w:val="0"/>
      <w:spacing w:before="0" w:after="0" w:line="482" w:lineRule="exact"/>
      <w:ind w:firstLine="720"/>
      <w:textAlignment w:val="auto"/>
    </w:pPr>
    <w:rPr>
      <w:rFonts w:ascii="Arial Narrow" w:eastAsia="Times New Roman" w:hAnsi="Arial Narrow"/>
      <w:spacing w:val="0"/>
      <w:sz w:val="24"/>
      <w:szCs w:val="24"/>
    </w:rPr>
  </w:style>
  <w:style w:type="paragraph" w:customStyle="1" w:styleId="Style12">
    <w:name w:val="Style12"/>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47">
    <w:name w:val="Style47"/>
    <w:basedOn w:val="af1"/>
    <w:uiPriority w:val="99"/>
    <w:rsid w:val="002F18CC"/>
    <w:pPr>
      <w:autoSpaceDE w:val="0"/>
      <w:autoSpaceDN w:val="0"/>
      <w:spacing w:before="0" w:after="0"/>
      <w:ind w:firstLine="0"/>
      <w:textAlignment w:val="auto"/>
    </w:pPr>
    <w:rPr>
      <w:rFonts w:ascii="Arial Narrow" w:eastAsia="Times New Roman" w:hAnsi="Arial Narrow"/>
      <w:spacing w:val="0"/>
      <w:sz w:val="24"/>
      <w:szCs w:val="24"/>
    </w:rPr>
  </w:style>
  <w:style w:type="paragraph" w:customStyle="1" w:styleId="Style121">
    <w:name w:val="Style121"/>
    <w:basedOn w:val="af1"/>
    <w:uiPriority w:val="99"/>
    <w:rsid w:val="002F18CC"/>
    <w:pPr>
      <w:autoSpaceDE w:val="0"/>
      <w:autoSpaceDN w:val="0"/>
      <w:spacing w:before="0" w:after="0" w:line="461" w:lineRule="exact"/>
      <w:ind w:firstLine="0"/>
      <w:textAlignment w:val="auto"/>
    </w:pPr>
    <w:rPr>
      <w:rFonts w:ascii="Arial Narrow" w:eastAsia="Times New Roman" w:hAnsi="Arial Narrow"/>
      <w:spacing w:val="0"/>
      <w:sz w:val="24"/>
      <w:szCs w:val="24"/>
    </w:rPr>
  </w:style>
  <w:style w:type="paragraph" w:customStyle="1" w:styleId="Style212">
    <w:name w:val="Style212"/>
    <w:basedOn w:val="af1"/>
    <w:uiPriority w:val="99"/>
    <w:rsid w:val="002F18CC"/>
    <w:pPr>
      <w:autoSpaceDE w:val="0"/>
      <w:autoSpaceDN w:val="0"/>
      <w:spacing w:before="0" w:after="0"/>
      <w:ind w:firstLine="0"/>
      <w:jc w:val="left"/>
      <w:textAlignment w:val="auto"/>
    </w:pPr>
    <w:rPr>
      <w:rFonts w:ascii="Arial Narrow" w:eastAsia="Times New Roman" w:hAnsi="Arial Narrow"/>
      <w:spacing w:val="0"/>
      <w:sz w:val="24"/>
      <w:szCs w:val="24"/>
    </w:rPr>
  </w:style>
  <w:style w:type="character" w:customStyle="1" w:styleId="11ff">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2F18CC"/>
    <w:rPr>
      <w:b/>
      <w:bCs w:val="0"/>
      <w:kern w:val="28"/>
      <w:sz w:val="24"/>
      <w:szCs w:val="24"/>
      <w:lang w:val="ru-RU" w:eastAsia="ru-RU" w:bidi="ar-SA"/>
    </w:rPr>
  </w:style>
  <w:style w:type="character" w:customStyle="1" w:styleId="FontStyle454">
    <w:name w:val="Font Style454"/>
    <w:uiPriority w:val="99"/>
    <w:rsid w:val="002F18CC"/>
    <w:rPr>
      <w:rFonts w:ascii="Times New Roman" w:hAnsi="Times New Roman" w:cs="Times New Roman" w:hint="default"/>
      <w:sz w:val="26"/>
      <w:szCs w:val="26"/>
    </w:rPr>
  </w:style>
  <w:style w:type="character" w:customStyle="1" w:styleId="FontStyle442">
    <w:name w:val="Font Style442"/>
    <w:uiPriority w:val="99"/>
    <w:rsid w:val="002F18CC"/>
    <w:rPr>
      <w:rFonts w:ascii="Times New Roman" w:hAnsi="Times New Roman" w:cs="Times New Roman" w:hint="default"/>
      <w:b/>
      <w:bCs/>
      <w:i/>
      <w:iCs/>
      <w:sz w:val="18"/>
      <w:szCs w:val="18"/>
    </w:rPr>
  </w:style>
  <w:style w:type="character" w:customStyle="1" w:styleId="FontStyle481">
    <w:name w:val="Font Style481"/>
    <w:uiPriority w:val="99"/>
    <w:rsid w:val="002F18CC"/>
    <w:rPr>
      <w:rFonts w:ascii="Times New Roman" w:hAnsi="Times New Roman" w:cs="Times New Roman" w:hint="default"/>
      <w:b/>
      <w:bCs/>
      <w:i/>
      <w:iCs/>
      <w:sz w:val="22"/>
      <w:szCs w:val="22"/>
    </w:rPr>
  </w:style>
  <w:style w:type="character" w:customStyle="1" w:styleId="FontStyle485">
    <w:name w:val="Font Style485"/>
    <w:uiPriority w:val="99"/>
    <w:rsid w:val="002F18CC"/>
    <w:rPr>
      <w:rFonts w:ascii="Times New Roman" w:hAnsi="Times New Roman" w:cs="Times New Roman" w:hint="default"/>
      <w:b/>
      <w:bCs/>
      <w:i/>
      <w:iCs/>
      <w:sz w:val="26"/>
      <w:szCs w:val="26"/>
    </w:rPr>
  </w:style>
  <w:style w:type="character" w:customStyle="1" w:styleId="FontStyle540">
    <w:name w:val="Font Style540"/>
    <w:uiPriority w:val="99"/>
    <w:rsid w:val="002F18CC"/>
    <w:rPr>
      <w:rFonts w:ascii="Georgia" w:hAnsi="Georgia" w:cs="Georgia" w:hint="default"/>
      <w:b/>
      <w:bCs/>
      <w:i/>
      <w:iCs/>
      <w:sz w:val="42"/>
      <w:szCs w:val="42"/>
    </w:rPr>
  </w:style>
  <w:style w:type="character" w:customStyle="1" w:styleId="FontStyle45">
    <w:name w:val="Font Style45"/>
    <w:uiPriority w:val="99"/>
    <w:rsid w:val="002F18CC"/>
    <w:rPr>
      <w:rFonts w:ascii="Microsoft Sans Serif" w:hAnsi="Microsoft Sans Serif" w:cs="Microsoft Sans Serif"/>
      <w:sz w:val="18"/>
      <w:szCs w:val="18"/>
    </w:rPr>
  </w:style>
  <w:style w:type="paragraph" w:customStyle="1" w:styleId="Style9">
    <w:name w:val="Style9"/>
    <w:basedOn w:val="af1"/>
    <w:uiPriority w:val="99"/>
    <w:rsid w:val="002F18CC"/>
    <w:pPr>
      <w:autoSpaceDE w:val="0"/>
      <w:autoSpaceDN w:val="0"/>
      <w:spacing w:before="0" w:after="0" w:line="259" w:lineRule="exact"/>
      <w:ind w:firstLine="0"/>
      <w:jc w:val="left"/>
      <w:textAlignment w:val="auto"/>
    </w:pPr>
    <w:rPr>
      <w:rFonts w:ascii="Microsoft Sans Serif" w:eastAsia="Times New Roman" w:hAnsi="Microsoft Sans Serif" w:cs="Microsoft Sans Serif"/>
      <w:spacing w:val="0"/>
      <w:sz w:val="24"/>
      <w:szCs w:val="24"/>
    </w:rPr>
  </w:style>
  <w:style w:type="paragraph" w:customStyle="1" w:styleId="Style36">
    <w:name w:val="Style36"/>
    <w:basedOn w:val="af1"/>
    <w:uiPriority w:val="99"/>
    <w:rsid w:val="002F18CC"/>
    <w:pPr>
      <w:autoSpaceDE w:val="0"/>
      <w:autoSpaceDN w:val="0"/>
      <w:spacing w:before="0" w:after="0"/>
      <w:ind w:firstLine="0"/>
      <w:jc w:val="left"/>
      <w:textAlignment w:val="auto"/>
    </w:pPr>
    <w:rPr>
      <w:rFonts w:ascii="Microsoft Sans Serif" w:eastAsia="Times New Roman" w:hAnsi="Microsoft Sans Serif" w:cs="Microsoft Sans Serif"/>
      <w:spacing w:val="0"/>
      <w:sz w:val="24"/>
      <w:szCs w:val="24"/>
    </w:rPr>
  </w:style>
  <w:style w:type="character" w:customStyle="1" w:styleId="FontStyle44">
    <w:name w:val="Font Style44"/>
    <w:uiPriority w:val="99"/>
    <w:rsid w:val="002F18CC"/>
    <w:rPr>
      <w:rFonts w:ascii="Times New Roman" w:hAnsi="Times New Roman" w:cs="Times New Roman"/>
      <w:b/>
      <w:bCs/>
      <w:spacing w:val="-10"/>
      <w:sz w:val="18"/>
      <w:szCs w:val="18"/>
    </w:rPr>
  </w:style>
  <w:style w:type="character" w:customStyle="1" w:styleId="FontStyle54">
    <w:name w:val="Font Style54"/>
    <w:uiPriority w:val="99"/>
    <w:rsid w:val="002F18CC"/>
    <w:rPr>
      <w:rFonts w:ascii="Times New Roman" w:hAnsi="Times New Roman" w:cs="Times New Roman"/>
      <w:sz w:val="20"/>
      <w:szCs w:val="20"/>
    </w:rPr>
  </w:style>
  <w:style w:type="paragraph" w:customStyle="1" w:styleId="Style3">
    <w:name w:val="Style3"/>
    <w:basedOn w:val="af1"/>
    <w:uiPriority w:val="99"/>
    <w:rsid w:val="002F18CC"/>
    <w:pPr>
      <w:autoSpaceDE w:val="0"/>
      <w:autoSpaceDN w:val="0"/>
      <w:spacing w:before="0" w:after="0" w:line="211" w:lineRule="exact"/>
      <w:ind w:firstLine="278"/>
      <w:jc w:val="left"/>
      <w:textAlignment w:val="auto"/>
    </w:pPr>
    <w:rPr>
      <w:rFonts w:ascii="Microsoft Sans Serif" w:eastAsia="Times New Roman" w:hAnsi="Microsoft Sans Serif" w:cs="Microsoft Sans Serif"/>
      <w:spacing w:val="0"/>
      <w:sz w:val="24"/>
      <w:szCs w:val="24"/>
    </w:rPr>
  </w:style>
  <w:style w:type="paragraph" w:customStyle="1" w:styleId="Style10">
    <w:name w:val="Style10"/>
    <w:basedOn w:val="af1"/>
    <w:uiPriority w:val="99"/>
    <w:rsid w:val="002F18CC"/>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21">
    <w:name w:val="Style21"/>
    <w:basedOn w:val="af1"/>
    <w:uiPriority w:val="99"/>
    <w:rsid w:val="002F18CC"/>
    <w:pPr>
      <w:autoSpaceDE w:val="0"/>
      <w:autoSpaceDN w:val="0"/>
      <w:spacing w:before="0" w:after="0" w:line="269" w:lineRule="exact"/>
      <w:ind w:firstLine="86"/>
      <w:jc w:val="left"/>
      <w:textAlignment w:val="auto"/>
    </w:pPr>
    <w:rPr>
      <w:rFonts w:ascii="Microsoft Sans Serif" w:eastAsia="Times New Roman" w:hAnsi="Microsoft Sans Serif" w:cs="Microsoft Sans Serif"/>
      <w:spacing w:val="0"/>
      <w:sz w:val="24"/>
      <w:szCs w:val="24"/>
    </w:rPr>
  </w:style>
  <w:style w:type="paragraph" w:customStyle="1" w:styleId="Style31">
    <w:name w:val="Style31"/>
    <w:basedOn w:val="af1"/>
    <w:uiPriority w:val="99"/>
    <w:rsid w:val="002F18CC"/>
    <w:pPr>
      <w:autoSpaceDE w:val="0"/>
      <w:autoSpaceDN w:val="0"/>
      <w:spacing w:before="0" w:after="0" w:line="278" w:lineRule="exact"/>
      <w:ind w:firstLine="605"/>
      <w:jc w:val="left"/>
      <w:textAlignment w:val="auto"/>
    </w:pPr>
    <w:rPr>
      <w:rFonts w:ascii="Microsoft Sans Serif" w:eastAsia="Times New Roman" w:hAnsi="Microsoft Sans Serif" w:cs="Microsoft Sans Serif"/>
      <w:spacing w:val="0"/>
      <w:sz w:val="24"/>
      <w:szCs w:val="24"/>
    </w:rPr>
  </w:style>
  <w:style w:type="character" w:customStyle="1" w:styleId="FontStyle55">
    <w:name w:val="Font Style55"/>
    <w:uiPriority w:val="99"/>
    <w:rsid w:val="002F18CC"/>
    <w:rPr>
      <w:rFonts w:ascii="Microsoft Sans Serif" w:hAnsi="Microsoft Sans Serif" w:cs="Microsoft Sans Serif"/>
      <w:b/>
      <w:bCs/>
      <w:spacing w:val="-20"/>
      <w:sz w:val="16"/>
      <w:szCs w:val="16"/>
    </w:rPr>
  </w:style>
  <w:style w:type="character" w:customStyle="1" w:styleId="FontStyle56">
    <w:name w:val="Font Style56"/>
    <w:uiPriority w:val="99"/>
    <w:rsid w:val="002F18CC"/>
    <w:rPr>
      <w:rFonts w:ascii="Microsoft Sans Serif" w:hAnsi="Microsoft Sans Serif" w:cs="Microsoft Sans Serif"/>
      <w:b/>
      <w:bCs/>
      <w:sz w:val="18"/>
      <w:szCs w:val="18"/>
    </w:rPr>
  </w:style>
  <w:style w:type="paragraph" w:customStyle="1" w:styleId="Style22">
    <w:name w:val="Style22"/>
    <w:basedOn w:val="af1"/>
    <w:uiPriority w:val="99"/>
    <w:rsid w:val="002F18CC"/>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105">
    <w:name w:val="Style105"/>
    <w:basedOn w:val="af1"/>
    <w:uiPriority w:val="99"/>
    <w:rsid w:val="002F18CC"/>
    <w:pPr>
      <w:autoSpaceDE w:val="0"/>
      <w:autoSpaceDN w:val="0"/>
      <w:spacing w:before="0" w:after="0" w:line="281" w:lineRule="exact"/>
      <w:ind w:firstLine="562"/>
      <w:textAlignment w:val="auto"/>
    </w:pPr>
    <w:rPr>
      <w:rFonts w:ascii="Trebuchet MS" w:eastAsia="Times New Roman" w:hAnsi="Trebuchet MS"/>
      <w:spacing w:val="0"/>
      <w:sz w:val="24"/>
      <w:szCs w:val="24"/>
    </w:rPr>
  </w:style>
  <w:style w:type="character" w:customStyle="1" w:styleId="FontStyle383">
    <w:name w:val="Font Style383"/>
    <w:uiPriority w:val="99"/>
    <w:rsid w:val="002F18CC"/>
    <w:rPr>
      <w:rFonts w:ascii="Times New Roman" w:hAnsi="Times New Roman" w:cs="Times New Roman"/>
      <w:sz w:val="22"/>
      <w:szCs w:val="22"/>
    </w:rPr>
  </w:style>
  <w:style w:type="paragraph" w:customStyle="1" w:styleId="Style139">
    <w:name w:val="Style139"/>
    <w:basedOn w:val="af1"/>
    <w:uiPriority w:val="99"/>
    <w:rsid w:val="002F18CC"/>
    <w:pPr>
      <w:autoSpaceDE w:val="0"/>
      <w:autoSpaceDN w:val="0"/>
      <w:spacing w:before="0" w:after="0"/>
      <w:ind w:firstLine="0"/>
      <w:jc w:val="left"/>
      <w:textAlignment w:val="auto"/>
    </w:pPr>
    <w:rPr>
      <w:rFonts w:ascii="Trebuchet MS" w:eastAsia="Times New Roman" w:hAnsi="Trebuchet MS"/>
      <w:spacing w:val="0"/>
      <w:sz w:val="24"/>
      <w:szCs w:val="24"/>
    </w:rPr>
  </w:style>
  <w:style w:type="character" w:customStyle="1" w:styleId="FontStyle387">
    <w:name w:val="Font Style387"/>
    <w:uiPriority w:val="99"/>
    <w:rsid w:val="002F18CC"/>
    <w:rPr>
      <w:rFonts w:ascii="Times New Roman" w:hAnsi="Times New Roman" w:cs="Times New Roman"/>
      <w:i/>
      <w:iCs/>
      <w:sz w:val="22"/>
      <w:szCs w:val="22"/>
    </w:rPr>
  </w:style>
  <w:style w:type="paragraph" w:customStyle="1" w:styleId="Style104">
    <w:name w:val="Style104"/>
    <w:basedOn w:val="af1"/>
    <w:uiPriority w:val="99"/>
    <w:rsid w:val="002F18CC"/>
    <w:pPr>
      <w:autoSpaceDE w:val="0"/>
      <w:autoSpaceDN w:val="0"/>
      <w:spacing w:before="0" w:after="0"/>
      <w:ind w:firstLine="0"/>
      <w:jc w:val="right"/>
      <w:textAlignment w:val="auto"/>
    </w:pPr>
    <w:rPr>
      <w:rFonts w:ascii="Trebuchet MS" w:eastAsia="Times New Roman" w:hAnsi="Trebuchet MS"/>
      <w:spacing w:val="0"/>
      <w:sz w:val="24"/>
      <w:szCs w:val="24"/>
    </w:rPr>
  </w:style>
  <w:style w:type="paragraph" w:customStyle="1" w:styleId="Style114">
    <w:name w:val="Style114"/>
    <w:basedOn w:val="af1"/>
    <w:uiPriority w:val="99"/>
    <w:rsid w:val="002F18CC"/>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15">
    <w:name w:val="Style215"/>
    <w:basedOn w:val="af1"/>
    <w:uiPriority w:val="99"/>
    <w:rsid w:val="002F18CC"/>
    <w:pPr>
      <w:autoSpaceDE w:val="0"/>
      <w:autoSpaceDN w:val="0"/>
      <w:spacing w:before="0" w:after="0" w:line="234" w:lineRule="exact"/>
      <w:ind w:firstLine="0"/>
      <w:jc w:val="left"/>
      <w:textAlignment w:val="auto"/>
    </w:pPr>
    <w:rPr>
      <w:rFonts w:ascii="Trebuchet MS" w:eastAsia="Times New Roman" w:hAnsi="Trebuchet MS"/>
      <w:spacing w:val="0"/>
      <w:sz w:val="24"/>
      <w:szCs w:val="24"/>
    </w:rPr>
  </w:style>
  <w:style w:type="paragraph" w:customStyle="1" w:styleId="Style233">
    <w:name w:val="Style233"/>
    <w:basedOn w:val="af1"/>
    <w:uiPriority w:val="99"/>
    <w:rsid w:val="002F18CC"/>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36">
    <w:name w:val="Style236"/>
    <w:basedOn w:val="af1"/>
    <w:uiPriority w:val="99"/>
    <w:rsid w:val="002F18CC"/>
    <w:pPr>
      <w:autoSpaceDE w:val="0"/>
      <w:autoSpaceDN w:val="0"/>
      <w:spacing w:before="0" w:after="0" w:line="209" w:lineRule="exact"/>
      <w:ind w:firstLine="0"/>
      <w:textAlignment w:val="auto"/>
    </w:pPr>
    <w:rPr>
      <w:rFonts w:ascii="Trebuchet MS" w:eastAsia="Times New Roman" w:hAnsi="Trebuchet MS"/>
      <w:spacing w:val="0"/>
      <w:sz w:val="24"/>
      <w:szCs w:val="24"/>
    </w:rPr>
  </w:style>
  <w:style w:type="paragraph" w:customStyle="1" w:styleId="Style247">
    <w:name w:val="Style247"/>
    <w:basedOn w:val="af1"/>
    <w:uiPriority w:val="99"/>
    <w:rsid w:val="002F18CC"/>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72">
    <w:name w:val="Style272"/>
    <w:basedOn w:val="af1"/>
    <w:uiPriority w:val="99"/>
    <w:rsid w:val="002F18CC"/>
    <w:pPr>
      <w:autoSpaceDE w:val="0"/>
      <w:autoSpaceDN w:val="0"/>
      <w:spacing w:before="0" w:after="0" w:line="396" w:lineRule="exact"/>
      <w:ind w:firstLine="554"/>
      <w:jc w:val="left"/>
      <w:textAlignment w:val="auto"/>
    </w:pPr>
    <w:rPr>
      <w:rFonts w:ascii="Trebuchet MS" w:eastAsia="Times New Roman" w:hAnsi="Trebuchet MS"/>
      <w:spacing w:val="0"/>
      <w:sz w:val="24"/>
      <w:szCs w:val="24"/>
    </w:rPr>
  </w:style>
  <w:style w:type="paragraph" w:customStyle="1" w:styleId="Style284">
    <w:name w:val="Style284"/>
    <w:basedOn w:val="af1"/>
    <w:uiPriority w:val="99"/>
    <w:rsid w:val="002F18CC"/>
    <w:pPr>
      <w:autoSpaceDE w:val="0"/>
      <w:autoSpaceDN w:val="0"/>
      <w:spacing w:before="0" w:after="0" w:line="367" w:lineRule="exact"/>
      <w:ind w:firstLine="0"/>
      <w:jc w:val="left"/>
      <w:textAlignment w:val="auto"/>
    </w:pPr>
    <w:rPr>
      <w:rFonts w:ascii="Trebuchet MS" w:eastAsia="Times New Roman" w:hAnsi="Trebuchet MS"/>
      <w:spacing w:val="0"/>
      <w:sz w:val="24"/>
      <w:szCs w:val="24"/>
    </w:rPr>
  </w:style>
  <w:style w:type="paragraph" w:customStyle="1" w:styleId="Style288">
    <w:name w:val="Style288"/>
    <w:basedOn w:val="af1"/>
    <w:uiPriority w:val="99"/>
    <w:rsid w:val="002F18CC"/>
    <w:pPr>
      <w:autoSpaceDE w:val="0"/>
      <w:autoSpaceDN w:val="0"/>
      <w:spacing w:before="0" w:after="0" w:line="252" w:lineRule="exact"/>
      <w:ind w:firstLine="0"/>
      <w:textAlignment w:val="auto"/>
    </w:pPr>
    <w:rPr>
      <w:rFonts w:ascii="Trebuchet MS" w:eastAsia="Times New Roman" w:hAnsi="Trebuchet MS"/>
      <w:spacing w:val="0"/>
      <w:sz w:val="24"/>
      <w:szCs w:val="24"/>
    </w:rPr>
  </w:style>
  <w:style w:type="character" w:customStyle="1" w:styleId="FontStyle371">
    <w:name w:val="Font Style371"/>
    <w:uiPriority w:val="99"/>
    <w:rsid w:val="002F18CC"/>
    <w:rPr>
      <w:rFonts w:ascii="Times New Roman" w:hAnsi="Times New Roman" w:cs="Times New Roman"/>
      <w:b/>
      <w:bCs/>
      <w:sz w:val="22"/>
      <w:szCs w:val="22"/>
    </w:rPr>
  </w:style>
  <w:style w:type="character" w:customStyle="1" w:styleId="FontStyle395">
    <w:name w:val="Font Style395"/>
    <w:uiPriority w:val="99"/>
    <w:rsid w:val="002F18CC"/>
    <w:rPr>
      <w:rFonts w:ascii="Times New Roman" w:hAnsi="Times New Roman" w:cs="Times New Roman"/>
      <w:sz w:val="20"/>
      <w:szCs w:val="20"/>
    </w:rPr>
  </w:style>
  <w:style w:type="character" w:customStyle="1" w:styleId="FontStyle403">
    <w:name w:val="Font Style403"/>
    <w:uiPriority w:val="99"/>
    <w:rsid w:val="002F18CC"/>
    <w:rPr>
      <w:rFonts w:ascii="Times New Roman" w:hAnsi="Times New Roman" w:cs="Times New Roman"/>
      <w:b/>
      <w:bCs/>
      <w:sz w:val="18"/>
      <w:szCs w:val="18"/>
    </w:rPr>
  </w:style>
  <w:style w:type="character" w:customStyle="1" w:styleId="FontStyle438">
    <w:name w:val="Font Style438"/>
    <w:uiPriority w:val="99"/>
    <w:rsid w:val="002F18CC"/>
    <w:rPr>
      <w:rFonts w:ascii="Times New Roman" w:hAnsi="Times New Roman" w:cs="Times New Roman"/>
      <w:b/>
      <w:bCs/>
      <w:sz w:val="20"/>
      <w:szCs w:val="20"/>
    </w:rPr>
  </w:style>
  <w:style w:type="character" w:customStyle="1" w:styleId="FontStyle439">
    <w:name w:val="Font Style439"/>
    <w:uiPriority w:val="99"/>
    <w:rsid w:val="002F18CC"/>
    <w:rPr>
      <w:rFonts w:ascii="Arial Unicode MS" w:eastAsia="Arial Unicode MS" w:cs="Arial Unicode MS"/>
      <w:sz w:val="20"/>
      <w:szCs w:val="20"/>
    </w:rPr>
  </w:style>
  <w:style w:type="character" w:customStyle="1" w:styleId="1ffff3">
    <w:name w:val="НЕТ отступов Знак Знак1"/>
    <w:aliases w:val="Основной текст Знак1 Знак Знак Знак Знак1,Основной текст Знак1 Знак Знак Знак1,НЕТ отступов1"/>
    <w:rsid w:val="002F18CC"/>
    <w:rPr>
      <w:sz w:val="24"/>
      <w:lang w:val="ru-RU" w:eastAsia="ru-RU" w:bidi="ar-SA"/>
    </w:rPr>
  </w:style>
  <w:style w:type="paragraph" w:customStyle="1" w:styleId="Style144">
    <w:name w:val="Style144"/>
    <w:basedOn w:val="af1"/>
    <w:uiPriority w:val="99"/>
    <w:rsid w:val="002F18CC"/>
    <w:pPr>
      <w:autoSpaceDE w:val="0"/>
      <w:autoSpaceDN w:val="0"/>
      <w:spacing w:before="0" w:after="0" w:line="482" w:lineRule="exact"/>
      <w:ind w:firstLine="713"/>
      <w:textAlignment w:val="auto"/>
    </w:pPr>
    <w:rPr>
      <w:rFonts w:ascii="Franklin Gothic Demi Cond" w:eastAsia="Times New Roman" w:hAnsi="Franklin Gothic Demi Cond"/>
      <w:spacing w:val="0"/>
      <w:sz w:val="24"/>
      <w:szCs w:val="24"/>
    </w:rPr>
  </w:style>
  <w:style w:type="paragraph" w:customStyle="1" w:styleId="Style200">
    <w:name w:val="Style200"/>
    <w:basedOn w:val="af1"/>
    <w:uiPriority w:val="99"/>
    <w:rsid w:val="002F18CC"/>
    <w:pPr>
      <w:autoSpaceDE w:val="0"/>
      <w:autoSpaceDN w:val="0"/>
      <w:spacing w:before="0" w:after="0" w:line="482" w:lineRule="exact"/>
      <w:ind w:firstLine="706"/>
      <w:textAlignment w:val="auto"/>
    </w:pPr>
    <w:rPr>
      <w:rFonts w:ascii="Franklin Gothic Demi Cond" w:eastAsia="Times New Roman" w:hAnsi="Franklin Gothic Demi Cond"/>
      <w:spacing w:val="0"/>
      <w:sz w:val="24"/>
      <w:szCs w:val="24"/>
    </w:rPr>
  </w:style>
  <w:style w:type="paragraph" w:customStyle="1" w:styleId="Style66">
    <w:name w:val="Style66"/>
    <w:basedOn w:val="af1"/>
    <w:uiPriority w:val="99"/>
    <w:rsid w:val="002F18CC"/>
    <w:pPr>
      <w:autoSpaceDE w:val="0"/>
      <w:autoSpaceDN w:val="0"/>
      <w:spacing w:before="0" w:after="0" w:line="497" w:lineRule="exact"/>
      <w:ind w:firstLine="706"/>
      <w:textAlignment w:val="auto"/>
    </w:pPr>
    <w:rPr>
      <w:rFonts w:ascii="Franklin Gothic Demi Cond" w:eastAsia="Times New Roman" w:hAnsi="Franklin Gothic Demi Cond"/>
      <w:spacing w:val="0"/>
      <w:sz w:val="24"/>
      <w:szCs w:val="24"/>
    </w:rPr>
  </w:style>
  <w:style w:type="paragraph" w:customStyle="1" w:styleId="Style24">
    <w:name w:val="Style24"/>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5">
    <w:name w:val="Style315"/>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6">
    <w:name w:val="Style316"/>
    <w:basedOn w:val="af1"/>
    <w:uiPriority w:val="99"/>
    <w:rsid w:val="002F18CC"/>
    <w:pPr>
      <w:autoSpaceDE w:val="0"/>
      <w:autoSpaceDN w:val="0"/>
      <w:spacing w:before="0" w:after="0"/>
      <w:ind w:firstLine="0"/>
      <w:jc w:val="right"/>
      <w:textAlignment w:val="auto"/>
    </w:pPr>
    <w:rPr>
      <w:rFonts w:ascii="Franklin Gothic Demi Cond" w:eastAsia="Times New Roman" w:hAnsi="Franklin Gothic Demi Cond"/>
      <w:spacing w:val="0"/>
      <w:sz w:val="24"/>
      <w:szCs w:val="24"/>
    </w:rPr>
  </w:style>
  <w:style w:type="paragraph" w:customStyle="1" w:styleId="Style322">
    <w:name w:val="Style322"/>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3">
    <w:name w:val="Style323"/>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4">
    <w:name w:val="Style324"/>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5">
    <w:name w:val="Style325"/>
    <w:basedOn w:val="af1"/>
    <w:uiPriority w:val="99"/>
    <w:rsid w:val="002F18CC"/>
    <w:pPr>
      <w:autoSpaceDE w:val="0"/>
      <w:autoSpaceDN w:val="0"/>
      <w:spacing w:before="0" w:after="0" w:line="259" w:lineRule="exact"/>
      <w:ind w:firstLine="0"/>
      <w:jc w:val="left"/>
      <w:textAlignment w:val="auto"/>
    </w:pPr>
    <w:rPr>
      <w:rFonts w:ascii="Franklin Gothic Demi Cond" w:eastAsia="Times New Roman" w:hAnsi="Franklin Gothic Demi Cond"/>
      <w:spacing w:val="0"/>
      <w:sz w:val="24"/>
      <w:szCs w:val="24"/>
    </w:rPr>
  </w:style>
  <w:style w:type="paragraph" w:customStyle="1" w:styleId="Style326">
    <w:name w:val="Style326"/>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8">
    <w:name w:val="Style328"/>
    <w:basedOn w:val="af1"/>
    <w:uiPriority w:val="99"/>
    <w:rsid w:val="002F18CC"/>
    <w:pPr>
      <w:autoSpaceDE w:val="0"/>
      <w:autoSpaceDN w:val="0"/>
      <w:spacing w:before="0" w:after="0"/>
      <w:ind w:firstLine="0"/>
      <w:jc w:val="center"/>
      <w:textAlignment w:val="auto"/>
    </w:pPr>
    <w:rPr>
      <w:rFonts w:ascii="Franklin Gothic Demi Cond" w:eastAsia="Times New Roman" w:hAnsi="Franklin Gothic Demi Cond"/>
      <w:spacing w:val="0"/>
      <w:sz w:val="24"/>
      <w:szCs w:val="24"/>
    </w:rPr>
  </w:style>
  <w:style w:type="paragraph" w:customStyle="1" w:styleId="Style329">
    <w:name w:val="Style329"/>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0">
    <w:name w:val="Style330"/>
    <w:basedOn w:val="af1"/>
    <w:uiPriority w:val="99"/>
    <w:rsid w:val="002F18CC"/>
    <w:pPr>
      <w:autoSpaceDE w:val="0"/>
      <w:autoSpaceDN w:val="0"/>
      <w:spacing w:before="0" w:after="0" w:line="216" w:lineRule="exact"/>
      <w:ind w:firstLine="0"/>
      <w:jc w:val="center"/>
      <w:textAlignment w:val="auto"/>
    </w:pPr>
    <w:rPr>
      <w:rFonts w:ascii="Franklin Gothic Demi Cond" w:eastAsia="Times New Roman" w:hAnsi="Franklin Gothic Demi Cond"/>
      <w:spacing w:val="0"/>
      <w:sz w:val="24"/>
      <w:szCs w:val="24"/>
    </w:rPr>
  </w:style>
  <w:style w:type="character" w:customStyle="1" w:styleId="FontStyle452">
    <w:name w:val="Font Style452"/>
    <w:uiPriority w:val="99"/>
    <w:rsid w:val="002F18CC"/>
    <w:rPr>
      <w:rFonts w:ascii="Times New Roman" w:hAnsi="Times New Roman" w:cs="Times New Roman"/>
      <w:b/>
      <w:bCs/>
      <w:sz w:val="18"/>
      <w:szCs w:val="18"/>
    </w:rPr>
  </w:style>
  <w:style w:type="character" w:customStyle="1" w:styleId="FontStyle473">
    <w:name w:val="Font Style473"/>
    <w:uiPriority w:val="99"/>
    <w:rsid w:val="002F18CC"/>
    <w:rPr>
      <w:rFonts w:ascii="Franklin Gothic Demi Cond" w:hAnsi="Franklin Gothic Demi Cond" w:cs="Franklin Gothic Demi Cond"/>
      <w:sz w:val="14"/>
      <w:szCs w:val="14"/>
    </w:rPr>
  </w:style>
  <w:style w:type="character" w:customStyle="1" w:styleId="FontStyle499">
    <w:name w:val="Font Style499"/>
    <w:uiPriority w:val="99"/>
    <w:rsid w:val="002F18CC"/>
    <w:rPr>
      <w:rFonts w:ascii="Franklin Gothic Demi Cond" w:hAnsi="Franklin Gothic Demi Cond" w:cs="Franklin Gothic Demi Cond"/>
      <w:sz w:val="16"/>
      <w:szCs w:val="16"/>
    </w:rPr>
  </w:style>
  <w:style w:type="character" w:customStyle="1" w:styleId="FontStyle557">
    <w:name w:val="Font Style557"/>
    <w:uiPriority w:val="99"/>
    <w:rsid w:val="002F18CC"/>
    <w:rPr>
      <w:rFonts w:ascii="Arial" w:hAnsi="Arial" w:cs="Arial"/>
      <w:b/>
      <w:bCs/>
      <w:sz w:val="8"/>
      <w:szCs w:val="8"/>
    </w:rPr>
  </w:style>
  <w:style w:type="character" w:customStyle="1" w:styleId="FontStyle558">
    <w:name w:val="Font Style558"/>
    <w:uiPriority w:val="99"/>
    <w:rsid w:val="002F18CC"/>
    <w:rPr>
      <w:rFonts w:ascii="Trebuchet MS" w:hAnsi="Trebuchet MS" w:cs="Trebuchet MS"/>
      <w:sz w:val="24"/>
      <w:szCs w:val="24"/>
    </w:rPr>
  </w:style>
  <w:style w:type="character" w:customStyle="1" w:styleId="FontStyle559">
    <w:name w:val="Font Style559"/>
    <w:uiPriority w:val="99"/>
    <w:rsid w:val="002F18CC"/>
    <w:rPr>
      <w:rFonts w:ascii="Trebuchet MS" w:hAnsi="Trebuchet MS" w:cs="Trebuchet MS"/>
      <w:b/>
      <w:bCs/>
      <w:sz w:val="18"/>
      <w:szCs w:val="18"/>
    </w:rPr>
  </w:style>
  <w:style w:type="character" w:customStyle="1" w:styleId="FontStyle560">
    <w:name w:val="Font Style560"/>
    <w:uiPriority w:val="99"/>
    <w:rsid w:val="002F18CC"/>
    <w:rPr>
      <w:rFonts w:ascii="Arial" w:hAnsi="Arial" w:cs="Arial"/>
      <w:sz w:val="18"/>
      <w:szCs w:val="18"/>
    </w:rPr>
  </w:style>
  <w:style w:type="character" w:customStyle="1" w:styleId="FontStyle561">
    <w:name w:val="Font Style561"/>
    <w:uiPriority w:val="99"/>
    <w:rsid w:val="002F18CC"/>
    <w:rPr>
      <w:rFonts w:ascii="Times New Roman" w:hAnsi="Times New Roman" w:cs="Times New Roman"/>
      <w:b/>
      <w:bCs/>
      <w:sz w:val="20"/>
      <w:szCs w:val="20"/>
    </w:rPr>
  </w:style>
  <w:style w:type="paragraph" w:customStyle="1" w:styleId="Style137">
    <w:name w:val="Style137"/>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24">
    <w:name w:val="Style224"/>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9">
    <w:name w:val="Style339"/>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48">
    <w:name w:val="Style348"/>
    <w:basedOn w:val="af1"/>
    <w:uiPriority w:val="99"/>
    <w:rsid w:val="002F18CC"/>
    <w:pPr>
      <w:autoSpaceDE w:val="0"/>
      <w:autoSpaceDN w:val="0"/>
      <w:spacing w:before="0" w:after="0" w:line="205" w:lineRule="exact"/>
      <w:ind w:firstLine="108"/>
      <w:jc w:val="left"/>
      <w:textAlignment w:val="auto"/>
    </w:pPr>
    <w:rPr>
      <w:rFonts w:ascii="Franklin Gothic Demi Cond" w:eastAsia="Times New Roman" w:hAnsi="Franklin Gothic Demi Cond"/>
      <w:spacing w:val="0"/>
      <w:sz w:val="24"/>
      <w:szCs w:val="24"/>
    </w:rPr>
  </w:style>
  <w:style w:type="paragraph" w:customStyle="1" w:styleId="Style350">
    <w:name w:val="Style350"/>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1">
    <w:name w:val="Style351"/>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2">
    <w:name w:val="Style352"/>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3">
    <w:name w:val="Style353"/>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75">
    <w:name w:val="Font Style475"/>
    <w:uiPriority w:val="99"/>
    <w:rsid w:val="002F18CC"/>
    <w:rPr>
      <w:rFonts w:ascii="Franklin Gothic Demi Cond" w:hAnsi="Franklin Gothic Demi Cond" w:cs="Franklin Gothic Demi Cond"/>
      <w:smallCaps/>
      <w:sz w:val="16"/>
      <w:szCs w:val="16"/>
    </w:rPr>
  </w:style>
  <w:style w:type="character" w:customStyle="1" w:styleId="FontStyle536">
    <w:name w:val="Font Style536"/>
    <w:uiPriority w:val="99"/>
    <w:rsid w:val="002F18CC"/>
    <w:rPr>
      <w:rFonts w:ascii="Times New Roman" w:hAnsi="Times New Roman" w:cs="Times New Roman"/>
      <w:b/>
      <w:bCs/>
      <w:sz w:val="16"/>
      <w:szCs w:val="16"/>
    </w:rPr>
  </w:style>
  <w:style w:type="character" w:customStyle="1" w:styleId="FontStyle554">
    <w:name w:val="Font Style554"/>
    <w:uiPriority w:val="99"/>
    <w:rsid w:val="002F18CC"/>
    <w:rPr>
      <w:rFonts w:ascii="Times New Roman" w:hAnsi="Times New Roman" w:cs="Times New Roman"/>
      <w:b/>
      <w:bCs/>
      <w:sz w:val="22"/>
      <w:szCs w:val="22"/>
    </w:rPr>
  </w:style>
  <w:style w:type="character" w:customStyle="1" w:styleId="FontStyle562">
    <w:name w:val="Font Style562"/>
    <w:uiPriority w:val="99"/>
    <w:rsid w:val="002F18CC"/>
    <w:rPr>
      <w:rFonts w:ascii="Arial" w:hAnsi="Arial" w:cs="Arial"/>
      <w:b/>
      <w:bCs/>
      <w:sz w:val="18"/>
      <w:szCs w:val="18"/>
    </w:rPr>
  </w:style>
  <w:style w:type="character" w:customStyle="1" w:styleId="FontStyle563">
    <w:name w:val="Font Style563"/>
    <w:uiPriority w:val="99"/>
    <w:rsid w:val="002F18CC"/>
    <w:rPr>
      <w:rFonts w:ascii="Trebuchet MS" w:hAnsi="Trebuchet MS" w:cs="Trebuchet MS"/>
      <w:sz w:val="24"/>
      <w:szCs w:val="24"/>
    </w:rPr>
  </w:style>
  <w:style w:type="character" w:customStyle="1" w:styleId="FontStyle564">
    <w:name w:val="Font Style564"/>
    <w:uiPriority w:val="99"/>
    <w:rsid w:val="002F18CC"/>
    <w:rPr>
      <w:rFonts w:ascii="Franklin Gothic Demi Cond" w:hAnsi="Franklin Gothic Demi Cond" w:cs="Franklin Gothic Demi Cond"/>
      <w:b/>
      <w:bCs/>
      <w:sz w:val="22"/>
      <w:szCs w:val="22"/>
    </w:rPr>
  </w:style>
  <w:style w:type="character" w:customStyle="1" w:styleId="FontStyle565">
    <w:name w:val="Font Style565"/>
    <w:uiPriority w:val="99"/>
    <w:rsid w:val="002F18CC"/>
    <w:rPr>
      <w:rFonts w:ascii="Arial" w:hAnsi="Arial" w:cs="Arial"/>
      <w:sz w:val="18"/>
      <w:szCs w:val="18"/>
    </w:rPr>
  </w:style>
  <w:style w:type="character" w:customStyle="1" w:styleId="FontStyle566">
    <w:name w:val="Font Style566"/>
    <w:uiPriority w:val="99"/>
    <w:rsid w:val="002F18CC"/>
    <w:rPr>
      <w:rFonts w:ascii="Trebuchet MS" w:hAnsi="Trebuchet MS" w:cs="Trebuchet MS"/>
      <w:sz w:val="22"/>
      <w:szCs w:val="22"/>
    </w:rPr>
  </w:style>
  <w:style w:type="character" w:customStyle="1" w:styleId="FontStyle506">
    <w:name w:val="Font Style506"/>
    <w:uiPriority w:val="99"/>
    <w:rsid w:val="002F18CC"/>
    <w:rPr>
      <w:rFonts w:ascii="Times New Roman" w:hAnsi="Times New Roman" w:cs="Times New Roman"/>
      <w:sz w:val="22"/>
      <w:szCs w:val="22"/>
    </w:rPr>
  </w:style>
  <w:style w:type="paragraph" w:customStyle="1" w:styleId="Style2">
    <w:name w:val="Style2"/>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86">
    <w:name w:val="Style286"/>
    <w:basedOn w:val="af1"/>
    <w:uiPriority w:val="99"/>
    <w:rsid w:val="002F18CC"/>
    <w:pPr>
      <w:autoSpaceDE w:val="0"/>
      <w:autoSpaceDN w:val="0"/>
      <w:spacing w:before="0" w:after="0" w:line="504" w:lineRule="exact"/>
      <w:ind w:hanging="1015"/>
      <w:jc w:val="left"/>
      <w:textAlignment w:val="auto"/>
    </w:pPr>
    <w:rPr>
      <w:rFonts w:ascii="Franklin Gothic Demi Cond" w:eastAsia="Times New Roman" w:hAnsi="Franklin Gothic Demi Cond"/>
      <w:spacing w:val="0"/>
      <w:sz w:val="24"/>
      <w:szCs w:val="24"/>
    </w:rPr>
  </w:style>
  <w:style w:type="paragraph" w:customStyle="1" w:styleId="Style54">
    <w:name w:val="Style54"/>
    <w:basedOn w:val="af1"/>
    <w:uiPriority w:val="99"/>
    <w:rsid w:val="002F18CC"/>
    <w:pPr>
      <w:autoSpaceDE w:val="0"/>
      <w:autoSpaceDN w:val="0"/>
      <w:spacing w:before="0" w:after="0"/>
      <w:ind w:firstLine="0"/>
      <w:textAlignment w:val="auto"/>
    </w:pPr>
    <w:rPr>
      <w:rFonts w:ascii="Franklin Gothic Demi Cond" w:eastAsia="Times New Roman" w:hAnsi="Franklin Gothic Demi Cond"/>
      <w:spacing w:val="0"/>
      <w:sz w:val="24"/>
      <w:szCs w:val="24"/>
    </w:rPr>
  </w:style>
  <w:style w:type="paragraph" w:customStyle="1" w:styleId="Style142">
    <w:name w:val="Style142"/>
    <w:basedOn w:val="af1"/>
    <w:uiPriority w:val="99"/>
    <w:rsid w:val="002F18CC"/>
    <w:pPr>
      <w:autoSpaceDE w:val="0"/>
      <w:autoSpaceDN w:val="0"/>
      <w:spacing w:before="0" w:after="0" w:line="497" w:lineRule="exact"/>
      <w:ind w:firstLine="0"/>
      <w:jc w:val="left"/>
      <w:textAlignment w:val="auto"/>
    </w:pPr>
    <w:rPr>
      <w:rFonts w:ascii="Franklin Gothic Demi Cond" w:eastAsia="Times New Roman" w:hAnsi="Franklin Gothic Demi Cond"/>
      <w:spacing w:val="0"/>
      <w:sz w:val="24"/>
      <w:szCs w:val="24"/>
    </w:rPr>
  </w:style>
  <w:style w:type="paragraph" w:customStyle="1" w:styleId="Style235">
    <w:name w:val="Style235"/>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57">
    <w:name w:val="Font Style457"/>
    <w:uiPriority w:val="99"/>
    <w:rsid w:val="002F18CC"/>
    <w:rPr>
      <w:rFonts w:ascii="Times New Roman" w:hAnsi="Times New Roman" w:cs="Times New Roman"/>
      <w:b/>
      <w:bCs/>
      <w:i/>
      <w:iCs/>
      <w:sz w:val="20"/>
      <w:szCs w:val="20"/>
    </w:rPr>
  </w:style>
  <w:style w:type="character" w:customStyle="1" w:styleId="FontStyle525">
    <w:name w:val="Font Style525"/>
    <w:uiPriority w:val="99"/>
    <w:rsid w:val="002F18CC"/>
    <w:rPr>
      <w:rFonts w:ascii="Franklin Gothic Demi Cond" w:hAnsi="Franklin Gothic Demi Cond" w:cs="Franklin Gothic Demi Cond"/>
      <w:b/>
      <w:bCs/>
      <w:i/>
      <w:iCs/>
      <w:w w:val="66"/>
      <w:sz w:val="38"/>
      <w:szCs w:val="38"/>
    </w:rPr>
  </w:style>
  <w:style w:type="paragraph" w:customStyle="1" w:styleId="Style41">
    <w:name w:val="Style41"/>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19">
    <w:name w:val="Style119"/>
    <w:basedOn w:val="af1"/>
    <w:uiPriority w:val="99"/>
    <w:rsid w:val="002F18CC"/>
    <w:pPr>
      <w:autoSpaceDE w:val="0"/>
      <w:autoSpaceDN w:val="0"/>
      <w:spacing w:before="0" w:after="0" w:line="274" w:lineRule="exact"/>
      <w:ind w:firstLine="0"/>
      <w:jc w:val="center"/>
      <w:textAlignment w:val="auto"/>
    </w:pPr>
    <w:rPr>
      <w:rFonts w:ascii="Franklin Gothic Demi Cond" w:eastAsia="Times New Roman" w:hAnsi="Franklin Gothic Demi Cond"/>
      <w:spacing w:val="0"/>
      <w:sz w:val="24"/>
      <w:szCs w:val="24"/>
    </w:rPr>
  </w:style>
  <w:style w:type="paragraph" w:customStyle="1" w:styleId="Style128">
    <w:name w:val="Style128"/>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49">
    <w:name w:val="Style149"/>
    <w:basedOn w:val="af1"/>
    <w:uiPriority w:val="99"/>
    <w:rsid w:val="002F18CC"/>
    <w:pPr>
      <w:autoSpaceDE w:val="0"/>
      <w:autoSpaceDN w:val="0"/>
      <w:spacing w:before="0" w:after="0" w:line="482" w:lineRule="exact"/>
      <w:ind w:firstLine="713"/>
      <w:jc w:val="left"/>
      <w:textAlignment w:val="auto"/>
    </w:pPr>
    <w:rPr>
      <w:rFonts w:ascii="Franklin Gothic Demi Cond" w:eastAsia="Times New Roman" w:hAnsi="Franklin Gothic Demi Cond"/>
      <w:spacing w:val="0"/>
      <w:sz w:val="24"/>
      <w:szCs w:val="24"/>
    </w:rPr>
  </w:style>
  <w:style w:type="paragraph" w:customStyle="1" w:styleId="Style162">
    <w:name w:val="Style162"/>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64">
    <w:name w:val="Style164"/>
    <w:basedOn w:val="af1"/>
    <w:uiPriority w:val="99"/>
    <w:rsid w:val="002F18CC"/>
    <w:pPr>
      <w:autoSpaceDE w:val="0"/>
      <w:autoSpaceDN w:val="0"/>
      <w:spacing w:before="0" w:after="0" w:line="691" w:lineRule="exact"/>
      <w:ind w:firstLine="0"/>
      <w:jc w:val="left"/>
      <w:textAlignment w:val="auto"/>
    </w:pPr>
    <w:rPr>
      <w:rFonts w:ascii="Franklin Gothic Demi Cond" w:eastAsia="Times New Roman" w:hAnsi="Franklin Gothic Demi Cond"/>
      <w:spacing w:val="0"/>
      <w:sz w:val="24"/>
      <w:szCs w:val="24"/>
    </w:rPr>
  </w:style>
  <w:style w:type="paragraph" w:customStyle="1" w:styleId="Style176">
    <w:name w:val="Style176"/>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88">
    <w:name w:val="Style188"/>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74">
    <w:name w:val="Style274"/>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8">
    <w:name w:val="Style358"/>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60">
    <w:name w:val="Style360"/>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419">
    <w:name w:val="Style419"/>
    <w:basedOn w:val="af1"/>
    <w:uiPriority w:val="99"/>
    <w:rsid w:val="002F18CC"/>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61">
    <w:name w:val="Font Style461"/>
    <w:uiPriority w:val="99"/>
    <w:rsid w:val="002F18CC"/>
    <w:rPr>
      <w:rFonts w:ascii="Times New Roman" w:hAnsi="Times New Roman" w:cs="Times New Roman"/>
      <w:b/>
      <w:bCs/>
      <w:i/>
      <w:iCs/>
      <w:spacing w:val="-10"/>
      <w:sz w:val="22"/>
      <w:szCs w:val="22"/>
    </w:rPr>
  </w:style>
  <w:style w:type="character" w:customStyle="1" w:styleId="FontStyle509">
    <w:name w:val="Font Style509"/>
    <w:uiPriority w:val="99"/>
    <w:rsid w:val="002F18CC"/>
    <w:rPr>
      <w:rFonts w:ascii="Franklin Gothic Demi Cond" w:hAnsi="Franklin Gothic Demi Cond" w:cs="Franklin Gothic Demi Cond"/>
      <w:sz w:val="22"/>
      <w:szCs w:val="22"/>
    </w:rPr>
  </w:style>
  <w:style w:type="character" w:customStyle="1" w:styleId="FontStyle510">
    <w:name w:val="Font Style510"/>
    <w:uiPriority w:val="99"/>
    <w:rsid w:val="002F18CC"/>
    <w:rPr>
      <w:rFonts w:ascii="Times New Roman" w:hAnsi="Times New Roman" w:cs="Times New Roman"/>
      <w:b/>
      <w:bCs/>
      <w:i/>
      <w:iCs/>
      <w:sz w:val="16"/>
      <w:szCs w:val="16"/>
    </w:rPr>
  </w:style>
  <w:style w:type="character" w:customStyle="1" w:styleId="FontStyle551">
    <w:name w:val="Font Style551"/>
    <w:uiPriority w:val="99"/>
    <w:rsid w:val="002F18CC"/>
    <w:rPr>
      <w:rFonts w:ascii="Times New Roman" w:hAnsi="Times New Roman" w:cs="Times New Roman"/>
      <w:i/>
      <w:iCs/>
      <w:sz w:val="26"/>
      <w:szCs w:val="26"/>
    </w:rPr>
  </w:style>
  <w:style w:type="character" w:customStyle="1" w:styleId="FontStyle568">
    <w:name w:val="Font Style568"/>
    <w:uiPriority w:val="99"/>
    <w:rsid w:val="002F18CC"/>
    <w:rPr>
      <w:rFonts w:ascii="Times New Roman" w:hAnsi="Times New Roman" w:cs="Times New Roman"/>
      <w:i/>
      <w:iCs/>
      <w:sz w:val="22"/>
      <w:szCs w:val="22"/>
    </w:rPr>
  </w:style>
  <w:style w:type="character" w:customStyle="1" w:styleId="FontStyle571">
    <w:name w:val="Font Style571"/>
    <w:uiPriority w:val="99"/>
    <w:rsid w:val="002F18CC"/>
    <w:rPr>
      <w:rFonts w:ascii="Times New Roman" w:hAnsi="Times New Roman" w:cs="Times New Roman"/>
      <w:sz w:val="22"/>
      <w:szCs w:val="22"/>
    </w:rPr>
  </w:style>
  <w:style w:type="character" w:customStyle="1" w:styleId="FontStyle585">
    <w:name w:val="Font Style585"/>
    <w:uiPriority w:val="99"/>
    <w:rsid w:val="002F18CC"/>
    <w:rPr>
      <w:rFonts w:ascii="Times New Roman" w:hAnsi="Times New Roman" w:cs="Times New Roman"/>
      <w:sz w:val="28"/>
      <w:szCs w:val="28"/>
    </w:rPr>
  </w:style>
  <w:style w:type="paragraph" w:customStyle="1" w:styleId="Style27">
    <w:name w:val="Style27"/>
    <w:basedOn w:val="af1"/>
    <w:uiPriority w:val="99"/>
    <w:rsid w:val="002F18CC"/>
    <w:pPr>
      <w:autoSpaceDE w:val="0"/>
      <w:autoSpaceDN w:val="0"/>
      <w:spacing w:before="0" w:after="0" w:line="322" w:lineRule="exact"/>
      <w:ind w:firstLine="710"/>
      <w:textAlignment w:val="auto"/>
    </w:pPr>
    <w:rPr>
      <w:rFonts w:ascii="Times New Roman" w:eastAsia="Times New Roman" w:hAnsi="Times New Roman"/>
      <w:spacing w:val="0"/>
      <w:sz w:val="24"/>
      <w:szCs w:val="24"/>
    </w:rPr>
  </w:style>
  <w:style w:type="paragraph" w:customStyle="1" w:styleId="Style48">
    <w:name w:val="Style48"/>
    <w:basedOn w:val="af1"/>
    <w:uiPriority w:val="99"/>
    <w:rsid w:val="002F18CC"/>
    <w:pPr>
      <w:autoSpaceDE w:val="0"/>
      <w:autoSpaceDN w:val="0"/>
      <w:spacing w:before="0" w:after="0" w:line="322" w:lineRule="exact"/>
      <w:ind w:firstLine="845"/>
      <w:jc w:val="left"/>
      <w:textAlignment w:val="auto"/>
    </w:pPr>
    <w:rPr>
      <w:rFonts w:ascii="Times New Roman" w:eastAsia="Times New Roman" w:hAnsi="Times New Roman"/>
      <w:spacing w:val="0"/>
      <w:sz w:val="24"/>
      <w:szCs w:val="24"/>
    </w:rPr>
  </w:style>
  <w:style w:type="paragraph" w:customStyle="1" w:styleId="Style59">
    <w:name w:val="Style59"/>
    <w:basedOn w:val="af1"/>
    <w:uiPriority w:val="99"/>
    <w:rsid w:val="002F18CC"/>
    <w:pPr>
      <w:autoSpaceDE w:val="0"/>
      <w:autoSpaceDN w:val="0"/>
      <w:spacing w:before="0" w:after="0"/>
      <w:ind w:firstLine="0"/>
      <w:textAlignment w:val="auto"/>
    </w:pPr>
    <w:rPr>
      <w:rFonts w:ascii="Times New Roman" w:eastAsia="Times New Roman" w:hAnsi="Times New Roman"/>
      <w:spacing w:val="0"/>
      <w:sz w:val="24"/>
      <w:szCs w:val="24"/>
    </w:rPr>
  </w:style>
  <w:style w:type="character" w:customStyle="1" w:styleId="FontStyle584">
    <w:name w:val="Font Style584"/>
    <w:uiPriority w:val="99"/>
    <w:rsid w:val="002F18CC"/>
    <w:rPr>
      <w:rFonts w:ascii="Times New Roman" w:hAnsi="Times New Roman" w:cs="Times New Roman"/>
      <w:b/>
      <w:bCs/>
      <w:sz w:val="18"/>
      <w:szCs w:val="18"/>
    </w:rPr>
  </w:style>
  <w:style w:type="paragraph" w:customStyle="1" w:styleId="Style74">
    <w:name w:val="Style74"/>
    <w:basedOn w:val="af1"/>
    <w:uiPriority w:val="99"/>
    <w:rsid w:val="002F18CC"/>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1ffff4">
    <w:name w:val="Заголовок оглавления1"/>
    <w:basedOn w:val="1c"/>
    <w:next w:val="af1"/>
    <w:uiPriority w:val="39"/>
    <w:qFormat/>
    <w:rsid w:val="002F18CC"/>
    <w:pPr>
      <w:numPr>
        <w:numId w:val="0"/>
      </w:numPr>
      <w:pBdr>
        <w:top w:val="none" w:sz="0" w:space="0" w:color="auto"/>
        <w:left w:val="none" w:sz="0" w:space="0" w:color="auto"/>
        <w:bottom w:val="none" w:sz="0" w:space="0" w:color="auto"/>
      </w:pBdr>
      <w:adjustRightInd/>
      <w:spacing w:before="480" w:after="0" w:line="276" w:lineRule="auto"/>
      <w:ind w:right="-108"/>
      <w:textAlignment w:val="auto"/>
      <w:outlineLvl w:val="9"/>
    </w:pPr>
    <w:rPr>
      <w:rFonts w:ascii="Cambria" w:eastAsia="Times New Roman" w:hAnsi="Cambria"/>
      <w:bCs/>
      <w:caps/>
      <w:color w:val="365F91"/>
      <w:spacing w:val="0"/>
      <w:kern w:val="0"/>
      <w:sz w:val="28"/>
      <w:szCs w:val="28"/>
    </w:rPr>
  </w:style>
  <w:style w:type="character" w:customStyle="1" w:styleId="1ffff5">
    <w:name w:val="Слабое выделение1"/>
    <w:rsid w:val="002F18CC"/>
    <w:rPr>
      <w:i/>
      <w:iCs/>
      <w:color w:val="808080"/>
    </w:rPr>
  </w:style>
  <w:style w:type="paragraph" w:customStyle="1" w:styleId="Style56">
    <w:name w:val="Style56"/>
    <w:basedOn w:val="af1"/>
    <w:rsid w:val="002F18CC"/>
    <w:pPr>
      <w:autoSpaceDE w:val="0"/>
      <w:autoSpaceDN w:val="0"/>
      <w:spacing w:before="0" w:after="0" w:line="482" w:lineRule="exact"/>
      <w:ind w:firstLine="713"/>
      <w:textAlignment w:val="auto"/>
    </w:pPr>
    <w:rPr>
      <w:rFonts w:ascii="Arial Narrow" w:eastAsia="Times New Roman" w:hAnsi="Arial Narrow"/>
      <w:spacing w:val="0"/>
      <w:sz w:val="24"/>
      <w:szCs w:val="24"/>
    </w:rPr>
  </w:style>
  <w:style w:type="paragraph" w:customStyle="1" w:styleId="Style84">
    <w:name w:val="Style84"/>
    <w:basedOn w:val="af1"/>
    <w:rsid w:val="002F18CC"/>
    <w:pPr>
      <w:autoSpaceDE w:val="0"/>
      <w:autoSpaceDN w:val="0"/>
      <w:spacing w:before="0" w:after="0" w:line="497" w:lineRule="exact"/>
      <w:ind w:firstLine="706"/>
      <w:textAlignment w:val="auto"/>
    </w:pPr>
    <w:rPr>
      <w:rFonts w:ascii="Arial Narrow" w:eastAsia="Times New Roman" w:hAnsi="Arial Narrow"/>
      <w:spacing w:val="0"/>
      <w:sz w:val="24"/>
      <w:szCs w:val="24"/>
    </w:rPr>
  </w:style>
  <w:style w:type="paragraph" w:customStyle="1" w:styleId="Style37">
    <w:name w:val="Style37"/>
    <w:basedOn w:val="af1"/>
    <w:uiPriority w:val="99"/>
    <w:rsid w:val="002F18CC"/>
    <w:pPr>
      <w:autoSpaceDE w:val="0"/>
      <w:autoSpaceDN w:val="0"/>
      <w:spacing w:before="0" w:after="0"/>
      <w:ind w:firstLine="0"/>
      <w:jc w:val="left"/>
      <w:textAlignment w:val="auto"/>
    </w:pPr>
    <w:rPr>
      <w:rFonts w:ascii="Times New Roman" w:eastAsia="Times New Roman" w:hAnsi="Times New Roman"/>
      <w:spacing w:val="0"/>
      <w:sz w:val="24"/>
      <w:szCs w:val="24"/>
    </w:rPr>
  </w:style>
  <w:style w:type="paragraph" w:customStyle="1" w:styleId="Style75">
    <w:name w:val="Style75"/>
    <w:basedOn w:val="af1"/>
    <w:uiPriority w:val="99"/>
    <w:rsid w:val="002F18CC"/>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Style76">
    <w:name w:val="Style76"/>
    <w:basedOn w:val="af1"/>
    <w:uiPriority w:val="99"/>
    <w:rsid w:val="002F18CC"/>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03">
    <w:name w:val="Font Style603"/>
    <w:uiPriority w:val="99"/>
    <w:rsid w:val="002F18CC"/>
    <w:rPr>
      <w:rFonts w:ascii="Times New Roman" w:hAnsi="Times New Roman" w:cs="Times New Roman"/>
      <w:b/>
      <w:bCs/>
      <w:sz w:val="22"/>
      <w:szCs w:val="22"/>
    </w:rPr>
  </w:style>
  <w:style w:type="paragraph" w:customStyle="1" w:styleId="Style154">
    <w:name w:val="Style154"/>
    <w:basedOn w:val="af1"/>
    <w:uiPriority w:val="99"/>
    <w:rsid w:val="002F18CC"/>
    <w:pPr>
      <w:autoSpaceDE w:val="0"/>
      <w:autoSpaceDN w:val="0"/>
      <w:spacing w:before="0" w:after="0" w:line="274" w:lineRule="exact"/>
      <w:ind w:firstLine="288"/>
      <w:jc w:val="left"/>
      <w:textAlignment w:val="auto"/>
    </w:pPr>
    <w:rPr>
      <w:rFonts w:ascii="Times New Roman" w:eastAsia="Times New Roman" w:hAnsi="Times New Roman"/>
      <w:spacing w:val="0"/>
      <w:sz w:val="24"/>
      <w:szCs w:val="24"/>
    </w:rPr>
  </w:style>
  <w:style w:type="character" w:customStyle="1" w:styleId="FontStyle635">
    <w:name w:val="Font Style635"/>
    <w:uiPriority w:val="99"/>
    <w:rsid w:val="002F18CC"/>
    <w:rPr>
      <w:rFonts w:ascii="Times New Roman" w:hAnsi="Times New Roman" w:cs="Times New Roman"/>
      <w:sz w:val="16"/>
      <w:szCs w:val="16"/>
    </w:rPr>
  </w:style>
  <w:style w:type="paragraph" w:customStyle="1" w:styleId="Style29">
    <w:name w:val="Style29"/>
    <w:basedOn w:val="af1"/>
    <w:uiPriority w:val="99"/>
    <w:rsid w:val="002F18CC"/>
    <w:pPr>
      <w:autoSpaceDE w:val="0"/>
      <w:autoSpaceDN w:val="0"/>
      <w:spacing w:before="0" w:after="0" w:line="322" w:lineRule="exact"/>
      <w:ind w:firstLine="686"/>
      <w:textAlignment w:val="auto"/>
    </w:pPr>
    <w:rPr>
      <w:rFonts w:ascii="Times New Roman" w:eastAsia="Times New Roman" w:hAnsi="Times New Roman"/>
      <w:spacing w:val="0"/>
      <w:sz w:val="24"/>
      <w:szCs w:val="24"/>
    </w:rPr>
  </w:style>
  <w:style w:type="character" w:customStyle="1" w:styleId="FontStyle512">
    <w:name w:val="Font Style512"/>
    <w:uiPriority w:val="99"/>
    <w:rsid w:val="002F18CC"/>
    <w:rPr>
      <w:rFonts w:ascii="Times New Roman" w:hAnsi="Times New Roman" w:cs="Times New Roman"/>
      <w:sz w:val="26"/>
      <w:szCs w:val="26"/>
    </w:rPr>
  </w:style>
  <w:style w:type="paragraph" w:customStyle="1" w:styleId="2fff2">
    <w:name w:val="Заголовок оглавления2"/>
    <w:basedOn w:val="1c"/>
    <w:next w:val="af1"/>
    <w:uiPriority w:val="39"/>
    <w:qFormat/>
    <w:rsid w:val="002F18CC"/>
    <w:pPr>
      <w:numPr>
        <w:numId w:val="0"/>
      </w:numPr>
      <w:pBdr>
        <w:top w:val="none" w:sz="0" w:space="0" w:color="auto"/>
        <w:left w:val="none" w:sz="0" w:space="0" w:color="auto"/>
        <w:bottom w:val="none" w:sz="0" w:space="0" w:color="auto"/>
      </w:pBdr>
      <w:adjustRightInd/>
      <w:spacing w:before="480" w:after="0" w:line="276" w:lineRule="auto"/>
      <w:ind w:right="-108"/>
      <w:textAlignment w:val="auto"/>
      <w:outlineLvl w:val="9"/>
    </w:pPr>
    <w:rPr>
      <w:rFonts w:ascii="Cambria" w:eastAsia="Times New Roman" w:hAnsi="Cambria"/>
      <w:bCs/>
      <w:caps/>
      <w:color w:val="365F91"/>
      <w:spacing w:val="0"/>
      <w:kern w:val="0"/>
      <w:sz w:val="28"/>
      <w:szCs w:val="28"/>
      <w:lang w:val="x-none"/>
    </w:rPr>
  </w:style>
  <w:style w:type="paragraph" w:customStyle="1" w:styleId="2fff3">
    <w:name w:val="Без интервала2"/>
    <w:uiPriority w:val="1"/>
    <w:rsid w:val="002F18CC"/>
    <w:pPr>
      <w:ind w:right="-108"/>
      <w:jc w:val="center"/>
    </w:pPr>
    <w:rPr>
      <w:sz w:val="28"/>
      <w:lang w:eastAsia="en-US"/>
    </w:rPr>
  </w:style>
  <w:style w:type="character" w:customStyle="1" w:styleId="2fff4">
    <w:name w:val="Слабое выделение2"/>
    <w:rsid w:val="002F18CC"/>
    <w:rPr>
      <w:i/>
      <w:iCs/>
      <w:color w:val="808080"/>
    </w:rPr>
  </w:style>
  <w:style w:type="paragraph" w:customStyle="1" w:styleId="109">
    <w:name w:val="Стиль ТАБЛ. + 10 пт"/>
    <w:basedOn w:val="a3"/>
    <w:rsid w:val="002F18CC"/>
    <w:pPr>
      <w:numPr>
        <w:numId w:val="0"/>
      </w:numPr>
      <w:tabs>
        <w:tab w:val="num" w:pos="1440"/>
      </w:tabs>
      <w:ind w:left="786" w:hanging="360"/>
    </w:pPr>
    <w:rPr>
      <w:bCs/>
      <w:lang w:val="x-none" w:eastAsia="x-none"/>
    </w:rPr>
  </w:style>
  <w:style w:type="character" w:customStyle="1" w:styleId="FontStyle630">
    <w:name w:val="Font Style630"/>
    <w:uiPriority w:val="99"/>
    <w:rsid w:val="002F18CC"/>
    <w:rPr>
      <w:rFonts w:ascii="Times New Roman" w:hAnsi="Times New Roman" w:cs="Times New Roman"/>
      <w:sz w:val="20"/>
      <w:szCs w:val="20"/>
    </w:rPr>
  </w:style>
  <w:style w:type="paragraph" w:customStyle="1" w:styleId="Style299">
    <w:name w:val="Style299"/>
    <w:basedOn w:val="af1"/>
    <w:uiPriority w:val="99"/>
    <w:rsid w:val="002F18CC"/>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62">
    <w:name w:val="Font Style662"/>
    <w:uiPriority w:val="99"/>
    <w:rsid w:val="002F18CC"/>
    <w:rPr>
      <w:rFonts w:ascii="Times New Roman" w:hAnsi="Times New Roman" w:cs="Times New Roman"/>
      <w:sz w:val="38"/>
      <w:szCs w:val="38"/>
    </w:rPr>
  </w:style>
  <w:style w:type="paragraph" w:customStyle="1" w:styleId="Style58">
    <w:name w:val="Style58"/>
    <w:basedOn w:val="af1"/>
    <w:uiPriority w:val="99"/>
    <w:rsid w:val="002F18CC"/>
    <w:pPr>
      <w:autoSpaceDE w:val="0"/>
      <w:autoSpaceDN w:val="0"/>
      <w:spacing w:before="0" w:after="0" w:line="233" w:lineRule="exact"/>
      <w:ind w:firstLine="0"/>
      <w:jc w:val="center"/>
      <w:textAlignment w:val="auto"/>
    </w:pPr>
    <w:rPr>
      <w:rFonts w:ascii="Times New Roman" w:eastAsia="Times New Roman" w:hAnsi="Times New Roman"/>
      <w:spacing w:val="0"/>
      <w:sz w:val="24"/>
      <w:szCs w:val="24"/>
    </w:rPr>
  </w:style>
  <w:style w:type="character" w:customStyle="1" w:styleId="FontStyle611">
    <w:name w:val="Font Style611"/>
    <w:uiPriority w:val="99"/>
    <w:rsid w:val="002F18CC"/>
    <w:rPr>
      <w:rFonts w:ascii="Times New Roman" w:hAnsi="Times New Roman" w:cs="Times New Roman"/>
      <w:sz w:val="20"/>
      <w:szCs w:val="20"/>
    </w:rPr>
  </w:style>
  <w:style w:type="character" w:customStyle="1" w:styleId="FontStyle687">
    <w:name w:val="Font Style687"/>
    <w:uiPriority w:val="99"/>
    <w:rsid w:val="002F18CC"/>
    <w:rPr>
      <w:rFonts w:ascii="Times New Roman" w:hAnsi="Times New Roman" w:cs="Times New Roman"/>
      <w:sz w:val="30"/>
      <w:szCs w:val="30"/>
    </w:rPr>
  </w:style>
  <w:style w:type="character" w:customStyle="1" w:styleId="FontStyle596">
    <w:name w:val="Font Style596"/>
    <w:uiPriority w:val="99"/>
    <w:rsid w:val="002F18CC"/>
    <w:rPr>
      <w:rFonts w:ascii="Times New Roman" w:hAnsi="Times New Roman" w:cs="Times New Roman"/>
      <w:b/>
      <w:bCs/>
      <w:sz w:val="20"/>
      <w:szCs w:val="20"/>
    </w:rPr>
  </w:style>
  <w:style w:type="character" w:customStyle="1" w:styleId="afffffffffffff3">
    <w:name w:val="Формулы нумерация"/>
    <w:uiPriority w:val="1"/>
    <w:rsid w:val="002F18CC"/>
    <w:rPr>
      <w:rFonts w:ascii="Times New Roman" w:hAnsi="Times New Roman"/>
      <w:b w:val="0"/>
      <w:bCs/>
      <w:sz w:val="24"/>
    </w:rPr>
  </w:style>
  <w:style w:type="paragraph" w:customStyle="1" w:styleId="3ff4">
    <w:name w:val="Заголовок оглавления3"/>
    <w:basedOn w:val="1c"/>
    <w:next w:val="af1"/>
    <w:uiPriority w:val="39"/>
    <w:qFormat/>
    <w:rsid w:val="002F18CC"/>
    <w:pPr>
      <w:numPr>
        <w:numId w:val="0"/>
      </w:numPr>
      <w:pBdr>
        <w:top w:val="none" w:sz="0" w:space="0" w:color="auto"/>
        <w:left w:val="none" w:sz="0" w:space="0" w:color="auto"/>
        <w:bottom w:val="none" w:sz="0" w:space="0" w:color="auto"/>
      </w:pBdr>
      <w:adjustRightInd/>
      <w:spacing w:before="480" w:after="0" w:line="276" w:lineRule="auto"/>
      <w:ind w:right="-108"/>
      <w:textAlignment w:val="auto"/>
      <w:outlineLvl w:val="9"/>
    </w:pPr>
    <w:rPr>
      <w:rFonts w:ascii="Cambria" w:eastAsia="Times New Roman" w:hAnsi="Cambria"/>
      <w:bCs/>
      <w:caps/>
      <w:color w:val="365F91"/>
      <w:spacing w:val="0"/>
      <w:kern w:val="0"/>
      <w:sz w:val="28"/>
      <w:szCs w:val="28"/>
      <w:lang w:val="x-none"/>
    </w:rPr>
  </w:style>
  <w:style w:type="paragraph" w:customStyle="1" w:styleId="3ff5">
    <w:name w:val="Без интервала3"/>
    <w:uiPriority w:val="1"/>
    <w:rsid w:val="002F18CC"/>
    <w:pPr>
      <w:ind w:right="-108"/>
      <w:jc w:val="center"/>
    </w:pPr>
    <w:rPr>
      <w:sz w:val="28"/>
      <w:lang w:eastAsia="en-US"/>
    </w:rPr>
  </w:style>
  <w:style w:type="character" w:customStyle="1" w:styleId="3ff6">
    <w:name w:val="Слабое выделение3"/>
    <w:rsid w:val="002F18CC"/>
    <w:rPr>
      <w:i/>
      <w:iCs/>
      <w:color w:val="808080"/>
    </w:rPr>
  </w:style>
  <w:style w:type="paragraph" w:customStyle="1" w:styleId="3ff7">
    <w:name w:val="Абзац списка3"/>
    <w:basedOn w:val="af1"/>
    <w:uiPriority w:val="99"/>
    <w:rsid w:val="002F18CC"/>
    <w:pPr>
      <w:widowControl/>
      <w:adjustRightInd/>
      <w:spacing w:before="0" w:after="200" w:line="276" w:lineRule="auto"/>
      <w:ind w:left="720" w:firstLine="0"/>
      <w:contextualSpacing/>
      <w:jc w:val="left"/>
      <w:textAlignment w:val="auto"/>
    </w:pPr>
    <w:rPr>
      <w:rFonts w:ascii="Times New Roman" w:eastAsia="Calibri" w:hAnsi="Times New Roman"/>
      <w:spacing w:val="37"/>
      <w:sz w:val="28"/>
      <w:szCs w:val="28"/>
    </w:rPr>
  </w:style>
  <w:style w:type="paragraph" w:styleId="afffffffffffff4">
    <w:name w:val="Body Text First Indent"/>
    <w:basedOn w:val="affffa"/>
    <w:link w:val="afffffffffffff5"/>
    <w:rsid w:val="002F18CC"/>
    <w:pPr>
      <w:widowControl/>
      <w:adjustRightInd/>
      <w:spacing w:before="0" w:line="360" w:lineRule="auto"/>
      <w:ind w:firstLine="210"/>
      <w:jc w:val="left"/>
      <w:textAlignment w:val="auto"/>
    </w:pPr>
    <w:rPr>
      <w:rFonts w:ascii="Times New Roman" w:eastAsia="Times New Roman" w:hAnsi="Times New Roman"/>
      <w:spacing w:val="0"/>
      <w:sz w:val="24"/>
      <w:szCs w:val="24"/>
    </w:rPr>
  </w:style>
  <w:style w:type="character" w:customStyle="1" w:styleId="afffffffffffff5">
    <w:name w:val="Красная строка Знак"/>
    <w:basedOn w:val="affffb"/>
    <w:link w:val="afffffffffffff4"/>
    <w:rsid w:val="002F18CC"/>
    <w:rPr>
      <w:rFonts w:ascii="Arial" w:eastAsia="Microsoft YaHei" w:hAnsi="Arial"/>
      <w:spacing w:val="-5"/>
      <w:sz w:val="24"/>
      <w:szCs w:val="24"/>
      <w:lang w:eastAsia="en-US"/>
    </w:rPr>
  </w:style>
  <w:style w:type="paragraph" w:styleId="2fff5">
    <w:name w:val="Body Text First Indent 2"/>
    <w:basedOn w:val="affff4"/>
    <w:link w:val="2fff6"/>
    <w:rsid w:val="002F18CC"/>
    <w:pPr>
      <w:spacing w:line="360" w:lineRule="auto"/>
      <w:ind w:firstLine="210"/>
    </w:pPr>
    <w:rPr>
      <w:rFonts w:ascii="Times New Roman" w:eastAsia="Times New Roman" w:hAnsi="Times New Roman"/>
      <w:sz w:val="24"/>
      <w:szCs w:val="24"/>
    </w:rPr>
  </w:style>
  <w:style w:type="character" w:customStyle="1" w:styleId="2fff6">
    <w:name w:val="Красная строка 2 Знак"/>
    <w:basedOn w:val="affff5"/>
    <w:link w:val="2fff5"/>
    <w:rsid w:val="002F18CC"/>
    <w:rPr>
      <w:rFonts w:ascii="Calibri" w:eastAsia="Calibri" w:hAnsi="Calibri"/>
      <w:sz w:val="24"/>
      <w:szCs w:val="24"/>
      <w:lang w:eastAsia="en-US"/>
    </w:rPr>
  </w:style>
  <w:style w:type="paragraph" w:customStyle="1" w:styleId="afffffffffffff6">
    <w:name w:val="Формула"/>
    <w:basedOn w:val="af1"/>
    <w:autoRedefine/>
    <w:rsid w:val="002F18CC"/>
    <w:pPr>
      <w:widowControl/>
      <w:autoSpaceDE w:val="0"/>
      <w:autoSpaceDN w:val="0"/>
      <w:spacing w:before="0" w:line="360" w:lineRule="auto"/>
      <w:ind w:firstLine="684"/>
      <w:jc w:val="center"/>
      <w:textAlignment w:val="auto"/>
    </w:pPr>
    <w:rPr>
      <w:rFonts w:ascii="Times New Roman" w:eastAsia="Times New Roman" w:hAnsi="Times New Roman"/>
      <w:spacing w:val="0"/>
      <w:sz w:val="28"/>
      <w:szCs w:val="28"/>
    </w:rPr>
  </w:style>
  <w:style w:type="character" w:customStyle="1" w:styleId="FontStyle14">
    <w:name w:val="Font Style14"/>
    <w:uiPriority w:val="99"/>
    <w:rsid w:val="002F18CC"/>
    <w:rPr>
      <w:rFonts w:ascii="Century Schoolbook" w:hAnsi="Century Schoolbook" w:cs="Century Schoolbook"/>
      <w:sz w:val="18"/>
      <w:szCs w:val="18"/>
    </w:rPr>
  </w:style>
  <w:style w:type="character" w:customStyle="1" w:styleId="FontStyle15">
    <w:name w:val="Font Style15"/>
    <w:uiPriority w:val="99"/>
    <w:rsid w:val="002F18CC"/>
    <w:rPr>
      <w:rFonts w:ascii="Century Schoolbook" w:hAnsi="Century Schoolbook" w:cs="Century Schoolbook"/>
      <w:i/>
      <w:iCs/>
      <w:spacing w:val="-10"/>
      <w:sz w:val="18"/>
      <w:szCs w:val="18"/>
    </w:rPr>
  </w:style>
  <w:style w:type="character" w:customStyle="1" w:styleId="FontStyle12">
    <w:name w:val="Font Style12"/>
    <w:uiPriority w:val="99"/>
    <w:rsid w:val="002F18CC"/>
    <w:rPr>
      <w:rFonts w:ascii="Times New Roman" w:hAnsi="Times New Roman" w:cs="Times New Roman"/>
      <w:sz w:val="22"/>
      <w:szCs w:val="22"/>
    </w:rPr>
  </w:style>
  <w:style w:type="paragraph" w:customStyle="1" w:styleId="Style4">
    <w:name w:val="Style4"/>
    <w:basedOn w:val="af1"/>
    <w:uiPriority w:val="99"/>
    <w:qFormat/>
    <w:rsid w:val="002F18CC"/>
    <w:pPr>
      <w:autoSpaceDE w:val="0"/>
      <w:autoSpaceDN w:val="0"/>
      <w:spacing w:before="0" w:line="276" w:lineRule="exact"/>
      <w:ind w:hanging="430"/>
      <w:jc w:val="left"/>
      <w:textAlignment w:val="auto"/>
    </w:pPr>
    <w:rPr>
      <w:rFonts w:ascii="Times New Roman" w:eastAsia="Times New Roman" w:hAnsi="Times New Roman"/>
      <w:spacing w:val="0"/>
      <w:sz w:val="24"/>
      <w:szCs w:val="24"/>
    </w:rPr>
  </w:style>
  <w:style w:type="paragraph" w:customStyle="1" w:styleId="Style5">
    <w:name w:val="Style5"/>
    <w:basedOn w:val="af1"/>
    <w:uiPriority w:val="99"/>
    <w:rsid w:val="002F18CC"/>
    <w:pPr>
      <w:autoSpaceDE w:val="0"/>
      <w:autoSpaceDN w:val="0"/>
      <w:spacing w:before="0" w:line="278" w:lineRule="exact"/>
      <w:textAlignment w:val="auto"/>
    </w:pPr>
    <w:rPr>
      <w:rFonts w:ascii="Times New Roman" w:eastAsia="Times New Roman" w:hAnsi="Times New Roman"/>
      <w:spacing w:val="0"/>
      <w:sz w:val="24"/>
      <w:szCs w:val="24"/>
    </w:rPr>
  </w:style>
  <w:style w:type="character" w:customStyle="1" w:styleId="FontStyle13">
    <w:name w:val="Font Style13"/>
    <w:uiPriority w:val="99"/>
    <w:rsid w:val="002F18CC"/>
    <w:rPr>
      <w:rFonts w:ascii="Times New Roman" w:hAnsi="Times New Roman" w:cs="Times New Roman"/>
      <w:b/>
      <w:bCs/>
      <w:sz w:val="22"/>
      <w:szCs w:val="22"/>
    </w:rPr>
  </w:style>
  <w:style w:type="paragraph" w:customStyle="1" w:styleId="afffffffffffff7">
    <w:name w:val="Таблица"/>
    <w:basedOn w:val="afffffffc"/>
    <w:link w:val="afffffffffffff8"/>
    <w:autoRedefine/>
    <w:rsid w:val="002F18CC"/>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8">
    <w:name w:val="Таблица Знак"/>
    <w:link w:val="afffffffffffff7"/>
    <w:rsid w:val="002F18CC"/>
    <w:rPr>
      <w:b/>
      <w:sz w:val="22"/>
      <w:lang w:eastAsia="en-US"/>
    </w:rPr>
  </w:style>
  <w:style w:type="character" w:customStyle="1" w:styleId="FontStyle18">
    <w:name w:val="Font Style18"/>
    <w:uiPriority w:val="99"/>
    <w:rsid w:val="002F18CC"/>
    <w:rPr>
      <w:rFonts w:ascii="Times New Roman" w:hAnsi="Times New Roman" w:cs="Times New Roman"/>
      <w:b/>
      <w:bCs/>
      <w:sz w:val="20"/>
      <w:szCs w:val="20"/>
    </w:rPr>
  </w:style>
  <w:style w:type="paragraph" w:customStyle="1" w:styleId="ac">
    <w:name w:val="Рисунок подпись"/>
    <w:basedOn w:val="affffffff"/>
    <w:link w:val="afffffffffffff9"/>
    <w:autoRedefine/>
    <w:rsid w:val="002F18CC"/>
    <w:pPr>
      <w:widowControl/>
      <w:numPr>
        <w:numId w:val="68"/>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9">
    <w:name w:val="Рисунок подпись Знак"/>
    <w:link w:val="ac"/>
    <w:rsid w:val="002F18CC"/>
    <w:rPr>
      <w:b/>
      <w:bCs/>
      <w:sz w:val="22"/>
      <w:szCs w:val="24"/>
      <w:lang w:eastAsia="en-US"/>
    </w:rPr>
  </w:style>
  <w:style w:type="paragraph" w:customStyle="1" w:styleId="5">
    <w:name w:val="Стиль5"/>
    <w:basedOn w:val="af1"/>
    <w:link w:val="5f3"/>
    <w:rsid w:val="002F18CC"/>
    <w:pPr>
      <w:widowControl/>
      <w:numPr>
        <w:numId w:val="66"/>
      </w:numPr>
      <w:adjustRightInd/>
      <w:spacing w:before="0" w:after="0"/>
      <w:ind w:left="1985" w:right="-108"/>
      <w:jc w:val="left"/>
      <w:textAlignment w:val="auto"/>
    </w:pPr>
    <w:rPr>
      <w:rFonts w:ascii="Times New Roman" w:eastAsia="Times New Roman" w:hAnsi="Times New Roman"/>
      <w:spacing w:val="0"/>
      <w:sz w:val="24"/>
      <w:szCs w:val="24"/>
    </w:rPr>
  </w:style>
  <w:style w:type="character" w:customStyle="1" w:styleId="5f3">
    <w:name w:val="Стиль5 Знак"/>
    <w:link w:val="5"/>
    <w:rsid w:val="002F18CC"/>
    <w:rPr>
      <w:sz w:val="24"/>
      <w:szCs w:val="24"/>
      <w:lang w:eastAsia="en-US"/>
    </w:rPr>
  </w:style>
  <w:style w:type="paragraph" w:customStyle="1" w:styleId="16">
    <w:name w:val="Стиль №1"/>
    <w:basedOn w:val="af1"/>
    <w:rsid w:val="002F18CC"/>
    <w:pPr>
      <w:keepNext/>
      <w:keepLines/>
      <w:widowControl/>
      <w:numPr>
        <w:numId w:val="67"/>
      </w:numPr>
      <w:adjustRightInd/>
      <w:spacing w:before="0" w:after="0"/>
      <w:jc w:val="center"/>
      <w:textAlignment w:val="auto"/>
    </w:pPr>
    <w:rPr>
      <w:rFonts w:ascii="Times New Roman" w:eastAsia="Times New Roman" w:hAnsi="Times New Roman"/>
      <w:b/>
      <w:spacing w:val="0"/>
      <w:sz w:val="24"/>
      <w:szCs w:val="24"/>
    </w:rPr>
  </w:style>
  <w:style w:type="paragraph" w:customStyle="1" w:styleId="10">
    <w:name w:val="1"/>
    <w:basedOn w:val="af1"/>
    <w:next w:val="af1"/>
    <w:link w:val="1ffff6"/>
    <w:autoRedefine/>
    <w:rsid w:val="002F18CC"/>
    <w:pPr>
      <w:keepNext/>
      <w:keepLines/>
      <w:widowControl/>
      <w:numPr>
        <w:numId w:val="69"/>
      </w:numPr>
      <w:adjustRightInd/>
      <w:spacing w:before="280" w:after="280"/>
      <w:ind w:left="0" w:firstLine="851"/>
      <w:jc w:val="left"/>
      <w:textAlignment w:val="auto"/>
    </w:pPr>
    <w:rPr>
      <w:rFonts w:ascii="Times New Roman" w:eastAsia="Times New Roman" w:hAnsi="Times New Roman"/>
      <w:b/>
      <w:spacing w:val="0"/>
      <w:sz w:val="28"/>
      <w:szCs w:val="20"/>
    </w:rPr>
  </w:style>
  <w:style w:type="character" w:customStyle="1" w:styleId="1ffff6">
    <w:name w:val="1 Знак"/>
    <w:basedOn w:val="af2"/>
    <w:link w:val="10"/>
    <w:rsid w:val="002F18CC"/>
    <w:rPr>
      <w:b/>
      <w:sz w:val="28"/>
      <w:lang w:eastAsia="en-US"/>
    </w:rPr>
  </w:style>
  <w:style w:type="paragraph" w:customStyle="1" w:styleId="afffffffffffffa">
    <w:name w:val="Мой рис."/>
    <w:basedOn w:val="6"/>
    <w:link w:val="afffffffffffffb"/>
    <w:autoRedefine/>
    <w:rsid w:val="002F18CC"/>
    <w:pPr>
      <w:numPr>
        <w:numId w:val="0"/>
      </w:numPr>
      <w:tabs>
        <w:tab w:val="left" w:pos="1418"/>
      </w:tabs>
    </w:pPr>
  </w:style>
  <w:style w:type="character" w:customStyle="1" w:styleId="afffffffffffffb">
    <w:name w:val="Мой рис. Знак"/>
    <w:basedOn w:val="68"/>
    <w:link w:val="afffffffffffffa"/>
    <w:rsid w:val="002F18CC"/>
    <w:rPr>
      <w:rFonts w:eastAsia="Calibri"/>
      <w:b/>
      <w:sz w:val="22"/>
      <w:szCs w:val="24"/>
      <w:lang w:eastAsia="en-US"/>
    </w:rPr>
  </w:style>
  <w:style w:type="paragraph" w:customStyle="1" w:styleId="BodyText22">
    <w:name w:val="Body Text 22"/>
    <w:basedOn w:val="af1"/>
    <w:rsid w:val="002F18CC"/>
    <w:pPr>
      <w:overflowPunct w:val="0"/>
      <w:autoSpaceDE w:val="0"/>
      <w:autoSpaceDN w:val="0"/>
      <w:spacing w:before="0" w:after="0"/>
      <w:ind w:left="1080" w:firstLine="0"/>
      <w:jc w:val="left"/>
      <w:textAlignment w:val="auto"/>
    </w:pPr>
    <w:rPr>
      <w:rFonts w:ascii="Times New Roman" w:eastAsia="Times New Roman" w:hAnsi="Times New Roman"/>
      <w:spacing w:val="0"/>
      <w:sz w:val="28"/>
      <w:szCs w:val="20"/>
      <w:lang w:eastAsia="ru-RU"/>
    </w:rPr>
  </w:style>
  <w:style w:type="table" w:customStyle="1" w:styleId="TableGridReport311">
    <w:name w:val="Table Grid Report311"/>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1"/>
    <w:link w:val="02"/>
    <w:rsid w:val="002F18CC"/>
    <w:pPr>
      <w:widowControl/>
      <w:adjustRightInd/>
      <w:spacing w:before="0" w:after="0"/>
      <w:ind w:left="284" w:right="284" w:firstLine="709"/>
      <w:textAlignment w:val="auto"/>
    </w:pPr>
    <w:rPr>
      <w:rFonts w:ascii="Times New Roman" w:eastAsia="Batang" w:hAnsi="Times New Roman"/>
      <w:color w:val="000000"/>
      <w:spacing w:val="0"/>
      <w:sz w:val="28"/>
      <w:szCs w:val="28"/>
      <w:lang w:eastAsia="ru-RU"/>
    </w:rPr>
  </w:style>
  <w:style w:type="character" w:customStyle="1" w:styleId="02">
    <w:name w:val="0 Основной текст Знак"/>
    <w:basedOn w:val="af2"/>
    <w:link w:val="01"/>
    <w:locked/>
    <w:rsid w:val="002F18CC"/>
    <w:rPr>
      <w:rFonts w:eastAsia="Batang"/>
      <w:color w:val="000000"/>
      <w:sz w:val="28"/>
      <w:szCs w:val="28"/>
    </w:rPr>
  </w:style>
  <w:style w:type="paragraph" w:customStyle="1" w:styleId="121">
    <w:name w:val="Стиль 12 пт По ширине1"/>
    <w:basedOn w:val="af1"/>
    <w:rsid w:val="002F18CC"/>
    <w:pPr>
      <w:widowControl/>
      <w:numPr>
        <w:ilvl w:val="1"/>
        <w:numId w:val="70"/>
      </w:numPr>
      <w:adjustRightInd/>
      <w:spacing w:before="0" w:after="0"/>
      <w:textAlignment w:val="auto"/>
    </w:pPr>
    <w:rPr>
      <w:rFonts w:ascii="Times New Roman" w:eastAsia="Times New Roman" w:hAnsi="Times New Roman"/>
      <w:spacing w:val="0"/>
      <w:sz w:val="28"/>
      <w:szCs w:val="20"/>
      <w:lang w:eastAsia="ru-RU"/>
    </w:rPr>
  </w:style>
  <w:style w:type="paragraph" w:customStyle="1" w:styleId="afffffffffffffc">
    <w:name w:val="МГП Обычный"/>
    <w:basedOn w:val="af1"/>
    <w:rsid w:val="002F18CC"/>
    <w:pPr>
      <w:widowControl/>
      <w:adjustRightInd/>
      <w:spacing w:before="0" w:after="0"/>
      <w:ind w:right="284" w:firstLine="851"/>
      <w:textAlignment w:val="auto"/>
    </w:pPr>
    <w:rPr>
      <w:rFonts w:ascii="Times New Roman" w:eastAsia="Batang" w:hAnsi="Times New Roman"/>
      <w:color w:val="000000"/>
      <w:spacing w:val="0"/>
      <w:sz w:val="28"/>
      <w:szCs w:val="28"/>
      <w:lang w:eastAsia="ru-RU"/>
    </w:rPr>
  </w:style>
  <w:style w:type="character" w:customStyle="1" w:styleId="xdtextbox1">
    <w:name w:val="xdtextbox1"/>
    <w:basedOn w:val="af2"/>
    <w:rsid w:val="002F18CC"/>
    <w:rPr>
      <w:color w:val="auto"/>
      <w:bdr w:val="single" w:sz="8" w:space="1" w:color="DCDCDC" w:frame="1"/>
      <w:shd w:val="clear" w:color="auto" w:fill="FFFFFF"/>
    </w:rPr>
  </w:style>
  <w:style w:type="paragraph" w:customStyle="1" w:styleId="afffffffffffffd">
    <w:name w:val="подпись Знак"/>
    <w:basedOn w:val="af1"/>
    <w:rsid w:val="002F18CC"/>
    <w:pPr>
      <w:widowControl/>
      <w:suppressLineNumbers/>
      <w:tabs>
        <w:tab w:val="right" w:pos="9072"/>
      </w:tabs>
      <w:adjustRightInd/>
      <w:spacing w:before="840" w:after="0"/>
      <w:ind w:firstLine="0"/>
      <w:jc w:val="left"/>
      <w:textAlignment w:val="auto"/>
    </w:pPr>
    <w:rPr>
      <w:rFonts w:ascii="Times New Roman" w:eastAsia="Times New Roman" w:hAnsi="Times New Roman"/>
      <w:spacing w:val="0"/>
      <w:sz w:val="24"/>
      <w:szCs w:val="20"/>
      <w:lang w:eastAsia="ru-RU"/>
    </w:rPr>
  </w:style>
  <w:style w:type="paragraph" w:customStyle="1" w:styleId="Iacaaiea">
    <w:name w:val="Iacaaiea"/>
    <w:basedOn w:val="af1"/>
    <w:rsid w:val="002F18CC"/>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numbering" w:customStyle="1" w:styleId="311114">
    <w:name w:val="Нет списка31111"/>
    <w:next w:val="af4"/>
    <w:semiHidden/>
    <w:rsid w:val="002F18CC"/>
  </w:style>
  <w:style w:type="paragraph" w:customStyle="1" w:styleId="7a">
    <w:name w:val="Стиль7"/>
    <w:basedOn w:val="afffffff8"/>
    <w:link w:val="7b"/>
    <w:qFormat/>
    <w:rsid w:val="002F18CC"/>
    <w:pPr>
      <w:spacing w:before="120" w:line="300" w:lineRule="auto"/>
    </w:pPr>
    <w:rPr>
      <w:color w:val="00B050"/>
    </w:rPr>
  </w:style>
  <w:style w:type="character" w:customStyle="1" w:styleId="7b">
    <w:name w:val="Стиль7 Знак"/>
    <w:basedOn w:val="afffffff7"/>
    <w:link w:val="7a"/>
    <w:rsid w:val="002F18CC"/>
    <w:rPr>
      <w:rFonts w:ascii="Calibri" w:eastAsia="Calibri" w:hAnsi="Calibri" w:cs="Calibri"/>
      <w:color w:val="00B050"/>
      <w:sz w:val="24"/>
      <w:szCs w:val="28"/>
    </w:rPr>
  </w:style>
  <w:style w:type="paragraph" w:customStyle="1" w:styleId="Style565">
    <w:name w:val="Style565"/>
    <w:basedOn w:val="af1"/>
    <w:uiPriority w:val="99"/>
    <w:rsid w:val="002F18CC"/>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165">
    <w:name w:val="Font Style1165"/>
    <w:basedOn w:val="af2"/>
    <w:uiPriority w:val="99"/>
    <w:rsid w:val="002F18CC"/>
    <w:rPr>
      <w:rFonts w:ascii="Times New Roman" w:hAnsi="Times New Roman" w:cs="Times New Roman"/>
      <w:color w:val="000000"/>
      <w:sz w:val="24"/>
      <w:szCs w:val="24"/>
    </w:rPr>
  </w:style>
  <w:style w:type="character" w:customStyle="1" w:styleId="afffffffffffffe">
    <w:name w:val="Гипертекстовая ссылка"/>
    <w:basedOn w:val="af2"/>
    <w:uiPriority w:val="99"/>
    <w:rsid w:val="002F18CC"/>
    <w:rPr>
      <w:rFonts w:cs="Times New Roman"/>
      <w:b w:val="0"/>
      <w:color w:val="106BBE"/>
    </w:rPr>
  </w:style>
  <w:style w:type="paragraph" w:customStyle="1" w:styleId="western">
    <w:name w:val="western"/>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94">
    <w:name w:val="xl1894"/>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5">
    <w:name w:val="xl1895"/>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6">
    <w:name w:val="xl1896"/>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7">
    <w:name w:val="xl1897"/>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8">
    <w:name w:val="xl1898"/>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899">
    <w:name w:val="xl1899"/>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00">
    <w:name w:val="xl1900"/>
    <w:basedOn w:val="af1"/>
    <w:rsid w:val="002F18CC"/>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1">
    <w:name w:val="xl1901"/>
    <w:basedOn w:val="af1"/>
    <w:rsid w:val="002F18CC"/>
    <w:pPr>
      <w:widowControl/>
      <w:pBdr>
        <w:top w:val="single" w:sz="4" w:space="0" w:color="auto"/>
        <w:left w:val="single" w:sz="4" w:space="0" w:color="auto"/>
        <w:bottom w:val="single" w:sz="4" w:space="0" w:color="auto"/>
        <w:right w:val="single" w:sz="4" w:space="0" w:color="auto"/>
      </w:pBdr>
      <w:shd w:val="clear" w:color="000000" w:fill="00B050"/>
      <w:adjustRightInd/>
      <w:spacing w:before="100" w:beforeAutospacing="1" w:after="100" w:afterAutospacing="1"/>
      <w:ind w:firstLine="0"/>
      <w:jc w:val="center"/>
      <w:textAlignment w:val="center"/>
    </w:pPr>
    <w:rPr>
      <w:rFonts w:ascii="Tahoma" w:eastAsia="Times New Roman" w:hAnsi="Tahoma" w:cs="Tahoma"/>
      <w:color w:val="FF0000"/>
      <w:spacing w:val="0"/>
      <w:sz w:val="18"/>
      <w:szCs w:val="18"/>
      <w:lang w:eastAsia="ru-RU"/>
    </w:rPr>
  </w:style>
  <w:style w:type="paragraph" w:customStyle="1" w:styleId="xl1902">
    <w:name w:val="xl1902"/>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3">
    <w:name w:val="xl1903"/>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4">
    <w:name w:val="xl1904"/>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5">
    <w:name w:val="xl190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6">
    <w:name w:val="xl1906"/>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7">
    <w:name w:val="xl1907"/>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08">
    <w:name w:val="xl1908"/>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9">
    <w:name w:val="xl1909"/>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1910">
    <w:name w:val="xl1910"/>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1">
    <w:name w:val="xl1911"/>
    <w:basedOn w:val="af1"/>
    <w:rsid w:val="002F18CC"/>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12">
    <w:name w:val="xl1912"/>
    <w:basedOn w:val="af1"/>
    <w:rsid w:val="002F18CC"/>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13">
    <w:name w:val="xl1913"/>
    <w:basedOn w:val="af1"/>
    <w:rsid w:val="002F18C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4">
    <w:name w:val="xl1914"/>
    <w:basedOn w:val="af1"/>
    <w:rsid w:val="002F18CC"/>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5">
    <w:name w:val="xl1915"/>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6">
    <w:name w:val="xl1916"/>
    <w:basedOn w:val="af1"/>
    <w:rsid w:val="002F18CC"/>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7">
    <w:name w:val="xl1917"/>
    <w:basedOn w:val="af1"/>
    <w:rsid w:val="002F18CC"/>
    <w:pPr>
      <w:widowControl/>
      <w:pBdr>
        <w:top w:val="single" w:sz="4" w:space="0" w:color="auto"/>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8">
    <w:name w:val="xl1918"/>
    <w:basedOn w:val="af1"/>
    <w:rsid w:val="002F18CC"/>
    <w:pPr>
      <w:widowControl/>
      <w:pBdr>
        <w:top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9">
    <w:name w:val="xl1919"/>
    <w:basedOn w:val="af1"/>
    <w:rsid w:val="002F18CC"/>
    <w:pPr>
      <w:widowControl/>
      <w:pBdr>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0">
    <w:name w:val="xl1920"/>
    <w:basedOn w:val="af1"/>
    <w:rsid w:val="002F18CC"/>
    <w:pPr>
      <w:widowControl/>
      <w:pBdr>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1">
    <w:name w:val="xl1921"/>
    <w:basedOn w:val="af1"/>
    <w:rsid w:val="002F18CC"/>
    <w:pPr>
      <w:widowControl/>
      <w:pBdr>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2">
    <w:name w:val="xl1922"/>
    <w:basedOn w:val="af1"/>
    <w:rsid w:val="002F18CC"/>
    <w:pPr>
      <w:widowControl/>
      <w:pBdr>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3">
    <w:name w:val="xl1923"/>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4">
    <w:name w:val="xl1924"/>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5">
    <w:name w:val="xl1925"/>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6">
    <w:name w:val="xl1926"/>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7">
    <w:name w:val="xl1927"/>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8">
    <w:name w:val="xl1928"/>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9">
    <w:name w:val="xl1929"/>
    <w:basedOn w:val="af1"/>
    <w:rsid w:val="002F18CC"/>
    <w:pPr>
      <w:widowControl/>
      <w:pBdr>
        <w:top w:val="single" w:sz="4" w:space="0" w:color="auto"/>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0">
    <w:name w:val="xl1930"/>
    <w:basedOn w:val="af1"/>
    <w:rsid w:val="002F18CC"/>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1">
    <w:name w:val="xl1931"/>
    <w:basedOn w:val="af1"/>
    <w:rsid w:val="002F18CC"/>
    <w:pPr>
      <w:widowControl/>
      <w:pBdr>
        <w:top w:val="single" w:sz="4" w:space="0" w:color="auto"/>
        <w:left w:val="single" w:sz="4" w:space="14" w:color="auto"/>
        <w:bottom w:val="single" w:sz="4" w:space="0" w:color="auto"/>
        <w:right w:val="single" w:sz="4" w:space="0" w:color="auto"/>
      </w:pBdr>
      <w:shd w:val="clear" w:color="000000" w:fill="CCFFFF"/>
      <w:adjustRightInd/>
      <w:spacing w:before="100" w:beforeAutospacing="1" w:after="100" w:afterAutospacing="1"/>
      <w:ind w:firstLineChars="200" w:firstLine="200"/>
      <w:jc w:val="left"/>
      <w:textAlignment w:val="center"/>
    </w:pPr>
    <w:rPr>
      <w:rFonts w:ascii="Tahoma" w:eastAsia="Times New Roman" w:hAnsi="Tahoma" w:cs="Tahoma"/>
      <w:spacing w:val="0"/>
      <w:sz w:val="18"/>
      <w:szCs w:val="18"/>
      <w:lang w:eastAsia="ru-RU"/>
    </w:rPr>
  </w:style>
  <w:style w:type="paragraph" w:customStyle="1" w:styleId="xl1932">
    <w:name w:val="xl193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933">
    <w:name w:val="xl1933"/>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4">
    <w:name w:val="xl1934"/>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5">
    <w:name w:val="xl1935"/>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36">
    <w:name w:val="xl1936"/>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7">
    <w:name w:val="xl1937"/>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8">
    <w:name w:val="xl1938"/>
    <w:basedOn w:val="af1"/>
    <w:rsid w:val="002F18CC"/>
    <w:pPr>
      <w:widowControl/>
      <w:pBdr>
        <w:top w:val="single" w:sz="4" w:space="0" w:color="auto"/>
        <w:left w:val="single" w:sz="4" w:space="7" w:color="auto"/>
        <w:bottom w:val="single" w:sz="4" w:space="0" w:color="auto"/>
        <w:right w:val="single" w:sz="4" w:space="0" w:color="auto"/>
      </w:pBdr>
      <w:shd w:val="clear" w:color="000000" w:fill="FFFFFF"/>
      <w:adjustRightInd/>
      <w:spacing w:before="100" w:beforeAutospacing="1" w:after="100" w:afterAutospacing="1"/>
      <w:ind w:firstLineChars="100" w:firstLine="100"/>
      <w:jc w:val="left"/>
      <w:textAlignment w:val="center"/>
    </w:pPr>
    <w:rPr>
      <w:rFonts w:ascii="Tahoma" w:eastAsia="Times New Roman" w:hAnsi="Tahoma" w:cs="Tahoma"/>
      <w:spacing w:val="0"/>
      <w:sz w:val="18"/>
      <w:szCs w:val="18"/>
      <w:lang w:eastAsia="ru-RU"/>
    </w:rPr>
  </w:style>
  <w:style w:type="paragraph" w:customStyle="1" w:styleId="xl1939">
    <w:name w:val="xl1939"/>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0">
    <w:name w:val="xl1940"/>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1">
    <w:name w:val="xl1941"/>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2">
    <w:name w:val="xl1942"/>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3">
    <w:name w:val="xl1943"/>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4">
    <w:name w:val="xl1944"/>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5">
    <w:name w:val="xl1945"/>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46">
    <w:name w:val="xl1946"/>
    <w:basedOn w:val="af1"/>
    <w:rsid w:val="002F18CC"/>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7">
    <w:name w:val="xl1947"/>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8">
    <w:name w:val="xl1948"/>
    <w:basedOn w:val="af1"/>
    <w:rsid w:val="002F18CC"/>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9">
    <w:name w:val="xl1949"/>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0">
    <w:name w:val="xl1950"/>
    <w:basedOn w:val="af1"/>
    <w:rsid w:val="002F18CC"/>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1">
    <w:name w:val="xl1951"/>
    <w:basedOn w:val="af1"/>
    <w:rsid w:val="002F18CC"/>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2">
    <w:name w:val="xl1952"/>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3">
    <w:name w:val="xl1953"/>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4">
    <w:name w:val="xl1954"/>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5">
    <w:name w:val="xl1955"/>
    <w:basedOn w:val="af1"/>
    <w:rsid w:val="002F18CC"/>
    <w:pPr>
      <w:widowControl/>
      <w:pBdr>
        <w:top w:val="single" w:sz="4" w:space="0" w:color="auto"/>
        <w:left w:val="single" w:sz="4" w:space="0" w:color="auto"/>
        <w:bottom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6">
    <w:name w:val="xl1956"/>
    <w:basedOn w:val="af1"/>
    <w:rsid w:val="002F18CC"/>
    <w:pPr>
      <w:widowControl/>
      <w:pBdr>
        <w:top w:val="single" w:sz="4" w:space="0" w:color="auto"/>
        <w:bottom w:val="single" w:sz="4" w:space="0" w:color="auto"/>
        <w:right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7">
    <w:name w:val="xl1957"/>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8">
    <w:name w:val="xl1958"/>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9">
    <w:name w:val="xl1959"/>
    <w:basedOn w:val="af1"/>
    <w:rsid w:val="002F18CC"/>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0">
    <w:name w:val="xl1960"/>
    <w:basedOn w:val="af1"/>
    <w:rsid w:val="002F18CC"/>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1">
    <w:name w:val="xl1961"/>
    <w:basedOn w:val="af1"/>
    <w:rsid w:val="002F18CC"/>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2">
    <w:name w:val="xl1962"/>
    <w:basedOn w:val="af1"/>
    <w:rsid w:val="002F18CC"/>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3">
    <w:name w:val="xl1963"/>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4">
    <w:name w:val="xl1964"/>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5">
    <w:name w:val="xl1965"/>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6">
    <w:name w:val="xl1966"/>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7">
    <w:name w:val="xl1967"/>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8">
    <w:name w:val="xl1968"/>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9">
    <w:name w:val="xl1969"/>
    <w:basedOn w:val="af1"/>
    <w:rsid w:val="002F18CC"/>
    <w:pPr>
      <w:widowControl/>
      <w:pBdr>
        <w:top w:val="single" w:sz="4" w:space="0" w:color="auto"/>
        <w:left w:val="single" w:sz="4" w:space="0" w:color="auto"/>
        <w:bottom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0">
    <w:name w:val="xl1970"/>
    <w:basedOn w:val="af1"/>
    <w:rsid w:val="002F18CC"/>
    <w:pPr>
      <w:widowControl/>
      <w:pBdr>
        <w:top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1">
    <w:name w:val="xl1971"/>
    <w:basedOn w:val="af1"/>
    <w:rsid w:val="002F18CC"/>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2">
    <w:name w:val="xl1972"/>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3">
    <w:name w:val="xl1973"/>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4">
    <w:name w:val="xl1974"/>
    <w:basedOn w:val="af1"/>
    <w:rsid w:val="002F18CC"/>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5">
    <w:name w:val="xl1975"/>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6">
    <w:name w:val="xl1976"/>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7">
    <w:name w:val="xl1977"/>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8">
    <w:name w:val="xl1978"/>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9">
    <w:name w:val="xl1979"/>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0">
    <w:name w:val="xl1980"/>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1">
    <w:name w:val="xl1981"/>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2">
    <w:name w:val="xl1982"/>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3">
    <w:name w:val="xl1983"/>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4">
    <w:name w:val="xl1984"/>
    <w:basedOn w:val="af1"/>
    <w:rsid w:val="002F18CC"/>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24">
    <w:name w:val="xl2024"/>
    <w:basedOn w:val="af1"/>
    <w:rsid w:val="002F18CC"/>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5">
    <w:name w:val="xl2025"/>
    <w:basedOn w:val="af1"/>
    <w:rsid w:val="002F18CC"/>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6">
    <w:name w:val="xl2026"/>
    <w:basedOn w:val="af1"/>
    <w:rsid w:val="002F18CC"/>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7">
    <w:name w:val="xl2027"/>
    <w:basedOn w:val="af1"/>
    <w:rsid w:val="002F18CC"/>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8">
    <w:name w:val="xl2028"/>
    <w:basedOn w:val="af1"/>
    <w:rsid w:val="002F18CC"/>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9">
    <w:name w:val="xl2029"/>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0">
    <w:name w:val="xl2030"/>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1">
    <w:name w:val="xl2031"/>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2">
    <w:name w:val="xl2032"/>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3">
    <w:name w:val="xl2033"/>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4">
    <w:name w:val="xl2034"/>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5">
    <w:name w:val="xl2035"/>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6">
    <w:name w:val="xl2036"/>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7">
    <w:name w:val="xl2037"/>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8">
    <w:name w:val="xl2038"/>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9">
    <w:name w:val="xl2039"/>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0">
    <w:name w:val="xl2040"/>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1">
    <w:name w:val="xl2041"/>
    <w:basedOn w:val="af1"/>
    <w:rsid w:val="002F18CC"/>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2">
    <w:name w:val="xl2042"/>
    <w:basedOn w:val="af1"/>
    <w:rsid w:val="002F18CC"/>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3">
    <w:name w:val="xl2043"/>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4">
    <w:name w:val="xl2044"/>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5">
    <w:name w:val="xl2045"/>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6">
    <w:name w:val="xl2046"/>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7">
    <w:name w:val="xl2047"/>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8">
    <w:name w:val="xl2048"/>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9">
    <w:name w:val="xl2049"/>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0">
    <w:name w:val="xl2050"/>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1">
    <w:name w:val="xl2051"/>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2">
    <w:name w:val="xl2052"/>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3">
    <w:name w:val="xl2053"/>
    <w:basedOn w:val="af1"/>
    <w:rsid w:val="002F18CC"/>
    <w:pPr>
      <w:widowControl/>
      <w:pBdr>
        <w:top w:val="single" w:sz="4" w:space="0" w:color="auto"/>
        <w:lef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4">
    <w:name w:val="xl2054"/>
    <w:basedOn w:val="af1"/>
    <w:rsid w:val="002F18CC"/>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5">
    <w:name w:val="xl2055"/>
    <w:basedOn w:val="af1"/>
    <w:rsid w:val="002F18CC"/>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6">
    <w:name w:val="xl2056"/>
    <w:basedOn w:val="af1"/>
    <w:rsid w:val="002F18CC"/>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7">
    <w:name w:val="xl2057"/>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Arial CYR" w:eastAsia="Times New Roman" w:hAnsi="Arial CYR" w:cs="Arial CYR"/>
      <w:color w:val="0000FF"/>
      <w:spacing w:val="0"/>
      <w:sz w:val="24"/>
      <w:szCs w:val="24"/>
      <w:u w:val="single"/>
      <w:lang w:eastAsia="ru-RU"/>
    </w:rPr>
  </w:style>
  <w:style w:type="paragraph" w:customStyle="1" w:styleId="xl2058">
    <w:name w:val="xl2058"/>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59">
    <w:name w:val="xl2059"/>
    <w:basedOn w:val="af1"/>
    <w:rsid w:val="002F18CC"/>
    <w:pPr>
      <w:widowControl/>
      <w:pBdr>
        <w:top w:val="single" w:sz="4" w:space="0" w:color="auto"/>
        <w:left w:val="single" w:sz="4" w:space="0" w:color="auto"/>
        <w:bottom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0">
    <w:name w:val="xl2060"/>
    <w:basedOn w:val="af1"/>
    <w:rsid w:val="002F18CC"/>
    <w:pPr>
      <w:widowControl/>
      <w:pBdr>
        <w:top w:val="single" w:sz="4" w:space="0" w:color="auto"/>
        <w:bottom w:val="single" w:sz="4" w:space="0" w:color="auto"/>
        <w:right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1">
    <w:name w:val="xl2061"/>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2">
    <w:name w:val="xl2062"/>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3">
    <w:name w:val="xl2063"/>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4">
    <w:name w:val="xl2064"/>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5">
    <w:name w:val="xl2065"/>
    <w:basedOn w:val="af1"/>
    <w:rsid w:val="002F18CC"/>
    <w:pPr>
      <w:widowControl/>
      <w:pBdr>
        <w:top w:val="single" w:sz="4" w:space="0" w:color="auto"/>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6">
    <w:name w:val="xl2066"/>
    <w:basedOn w:val="af1"/>
    <w:rsid w:val="002F18CC"/>
    <w:pPr>
      <w:widowControl/>
      <w:pBdr>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7">
    <w:name w:val="xl2067"/>
    <w:basedOn w:val="af1"/>
    <w:rsid w:val="002F18CC"/>
    <w:pPr>
      <w:widowControl/>
      <w:pBdr>
        <w:left w:val="single" w:sz="8"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8">
    <w:name w:val="xl2068"/>
    <w:basedOn w:val="af1"/>
    <w:rsid w:val="002F18CC"/>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69">
    <w:name w:val="xl2069"/>
    <w:basedOn w:val="af1"/>
    <w:rsid w:val="002F18CC"/>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0">
    <w:name w:val="xl2070"/>
    <w:basedOn w:val="af1"/>
    <w:rsid w:val="002F18CC"/>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1">
    <w:name w:val="xl2071"/>
    <w:basedOn w:val="af1"/>
    <w:rsid w:val="002F18CC"/>
    <w:pPr>
      <w:widowControl/>
      <w:pBdr>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2">
    <w:name w:val="xl2072"/>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3">
    <w:name w:val="xl2073"/>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4">
    <w:name w:val="xl2074"/>
    <w:basedOn w:val="af1"/>
    <w:rsid w:val="002F18CC"/>
    <w:pPr>
      <w:widowControl/>
      <w:pBdr>
        <w:top w:val="single" w:sz="4" w:space="0" w:color="auto"/>
        <w:left w:val="single" w:sz="4" w:space="0" w:color="auto"/>
        <w:bottom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5">
    <w:name w:val="xl2075"/>
    <w:basedOn w:val="af1"/>
    <w:rsid w:val="002F18CC"/>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6">
    <w:name w:val="xl2076"/>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7">
    <w:name w:val="xl2077"/>
    <w:basedOn w:val="af1"/>
    <w:rsid w:val="002F18CC"/>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8">
    <w:name w:val="xl2078"/>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9">
    <w:name w:val="xl2079"/>
    <w:basedOn w:val="af1"/>
    <w:rsid w:val="002F18CC"/>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0">
    <w:name w:val="xl2080"/>
    <w:basedOn w:val="af1"/>
    <w:rsid w:val="002F18CC"/>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1">
    <w:name w:val="xl2081"/>
    <w:basedOn w:val="af1"/>
    <w:rsid w:val="002F18CC"/>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2">
    <w:name w:val="xl2082"/>
    <w:basedOn w:val="af1"/>
    <w:rsid w:val="002F18CC"/>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3">
    <w:name w:val="xl2083"/>
    <w:basedOn w:val="af1"/>
    <w:rsid w:val="002F18CC"/>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4">
    <w:name w:val="xl2084"/>
    <w:basedOn w:val="af1"/>
    <w:rsid w:val="002F18CC"/>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5">
    <w:name w:val="xl2085"/>
    <w:basedOn w:val="af1"/>
    <w:rsid w:val="002F18CC"/>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6">
    <w:name w:val="xl2086"/>
    <w:basedOn w:val="af1"/>
    <w:rsid w:val="002F18CC"/>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7">
    <w:name w:val="xl2087"/>
    <w:basedOn w:val="af1"/>
    <w:rsid w:val="002F18CC"/>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8">
    <w:name w:val="xl2088"/>
    <w:basedOn w:val="af1"/>
    <w:rsid w:val="002F18CC"/>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9">
    <w:name w:val="xl2089"/>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0">
    <w:name w:val="xl2090"/>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1">
    <w:name w:val="xl2091"/>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2">
    <w:name w:val="xl2092"/>
    <w:basedOn w:val="af1"/>
    <w:rsid w:val="002F18CC"/>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3">
    <w:name w:val="xl2093"/>
    <w:basedOn w:val="af1"/>
    <w:rsid w:val="002F18CC"/>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4">
    <w:name w:val="xl2094"/>
    <w:basedOn w:val="af1"/>
    <w:rsid w:val="002F18CC"/>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5">
    <w:name w:val="xl2095"/>
    <w:basedOn w:val="af1"/>
    <w:rsid w:val="002F18CC"/>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B050"/>
      <w:spacing w:val="0"/>
      <w:sz w:val="18"/>
      <w:szCs w:val="18"/>
      <w:lang w:eastAsia="ru-RU"/>
    </w:rPr>
  </w:style>
  <w:style w:type="paragraph" w:customStyle="1" w:styleId="xl63568">
    <w:name w:val="xl63568"/>
    <w:basedOn w:val="af1"/>
    <w:rsid w:val="002F18CC"/>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69">
    <w:name w:val="xl63569"/>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0">
    <w:name w:val="xl63570"/>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1">
    <w:name w:val="xl63571"/>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2">
    <w:name w:val="xl63572"/>
    <w:basedOn w:val="af1"/>
    <w:rsid w:val="002F18CC"/>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3">
    <w:name w:val="xl63573"/>
    <w:basedOn w:val="af1"/>
    <w:rsid w:val="002F18CC"/>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4">
    <w:name w:val="xl63574"/>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5">
    <w:name w:val="xl63575"/>
    <w:basedOn w:val="af1"/>
    <w:rsid w:val="002F18CC"/>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6">
    <w:name w:val="xl63576"/>
    <w:basedOn w:val="af1"/>
    <w:rsid w:val="002F18CC"/>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7">
    <w:name w:val="xl63577"/>
    <w:basedOn w:val="af1"/>
    <w:rsid w:val="002F18CC"/>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578">
    <w:name w:val="xl6357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63579">
    <w:name w:val="xl6357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0">
    <w:name w:val="xl6358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1">
    <w:name w:val="xl6358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8d">
    <w:name w:val="Стиль8"/>
    <w:basedOn w:val="affffff4"/>
    <w:qFormat/>
    <w:rsid w:val="002F18CC"/>
    <w:pPr>
      <w:spacing w:before="120" w:line="360" w:lineRule="auto"/>
      <w:ind w:firstLine="720"/>
    </w:pPr>
    <w:rPr>
      <w:rFonts w:cs="Times New Roman"/>
      <w:lang w:val="ru-RU" w:bidi="ar-SA"/>
    </w:rPr>
  </w:style>
  <w:style w:type="paragraph" w:customStyle="1" w:styleId="xl63567">
    <w:name w:val="xl63567"/>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2">
    <w:name w:val="xl6358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583">
    <w:name w:val="xl63583"/>
    <w:basedOn w:val="af1"/>
    <w:rsid w:val="002F18CC"/>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4">
    <w:name w:val="xl63584"/>
    <w:basedOn w:val="af1"/>
    <w:rsid w:val="002F18CC"/>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5">
    <w:name w:val="xl63585"/>
    <w:basedOn w:val="af1"/>
    <w:rsid w:val="002F18CC"/>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1f4">
    <w:name w:val="Оглавление 1 Знак"/>
    <w:basedOn w:val="af2"/>
    <w:link w:val="1f3"/>
    <w:uiPriority w:val="39"/>
    <w:rsid w:val="002F18CC"/>
    <w:rPr>
      <w:rFonts w:ascii="Calibri" w:eastAsia="Microsoft YaHei" w:hAnsi="Calibri" w:cs="Calibri"/>
      <w:bCs/>
      <w:iCs/>
      <w:noProof/>
      <w:spacing w:val="-5"/>
      <w:sz w:val="22"/>
      <w:szCs w:val="24"/>
      <w:lang w:eastAsia="en-US"/>
    </w:rPr>
  </w:style>
  <w:style w:type="table" w:customStyle="1" w:styleId="TableGridReport5">
    <w:name w:val="Table Grid Report5"/>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8">
    <w:name w:val="xl6361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9">
    <w:name w:val="xl6361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1">
    <w:name w:val="xl6362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2">
    <w:name w:val="xl63622"/>
    <w:basedOn w:val="af1"/>
    <w:rsid w:val="002F18CC"/>
    <w:pPr>
      <w:widowControl/>
      <w:pBdr>
        <w:top w:val="single" w:sz="4" w:space="0" w:color="auto"/>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3">
    <w:name w:val="xl6362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5">
    <w:name w:val="xl63625"/>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6">
    <w:name w:val="xl63626"/>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27">
    <w:name w:val="xl63627"/>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8">
    <w:name w:val="xl63628"/>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9">
    <w:name w:val="xl6362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30">
    <w:name w:val="xl63630"/>
    <w:basedOn w:val="af1"/>
    <w:rsid w:val="002F18CC"/>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1">
    <w:name w:val="xl6363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2">
    <w:name w:val="xl6363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3">
    <w:name w:val="xl63633"/>
    <w:basedOn w:val="af1"/>
    <w:rsid w:val="002F18CC"/>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4">
    <w:name w:val="xl63634"/>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35">
    <w:name w:val="xl63635"/>
    <w:basedOn w:val="af1"/>
    <w:rsid w:val="002F18CC"/>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6">
    <w:name w:val="xl63636"/>
    <w:basedOn w:val="af1"/>
    <w:rsid w:val="002F18CC"/>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7">
    <w:name w:val="xl63637"/>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8">
    <w:name w:val="xl63638"/>
    <w:basedOn w:val="af1"/>
    <w:rsid w:val="002F18CC"/>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9">
    <w:name w:val="xl63639"/>
    <w:basedOn w:val="af1"/>
    <w:rsid w:val="002F18CC"/>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0">
    <w:name w:val="xl63640"/>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1">
    <w:name w:val="xl63641"/>
    <w:basedOn w:val="af1"/>
    <w:rsid w:val="002F18CC"/>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2">
    <w:name w:val="xl63642"/>
    <w:basedOn w:val="af1"/>
    <w:rsid w:val="002F18CC"/>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3">
    <w:name w:val="xl63643"/>
    <w:basedOn w:val="af1"/>
    <w:rsid w:val="002F18CC"/>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4">
    <w:name w:val="xl63644"/>
    <w:basedOn w:val="af1"/>
    <w:rsid w:val="002F18CC"/>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5">
    <w:name w:val="xl63645"/>
    <w:basedOn w:val="af1"/>
    <w:rsid w:val="002F18CC"/>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6">
    <w:name w:val="xl63646"/>
    <w:basedOn w:val="af1"/>
    <w:rsid w:val="002F18CC"/>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7">
    <w:name w:val="xl63647"/>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8">
    <w:name w:val="xl63648"/>
    <w:basedOn w:val="af1"/>
    <w:rsid w:val="002F18CC"/>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9">
    <w:name w:val="xl63649"/>
    <w:basedOn w:val="af1"/>
    <w:rsid w:val="002F18CC"/>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0">
    <w:name w:val="xl63650"/>
    <w:basedOn w:val="af1"/>
    <w:rsid w:val="002F18CC"/>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1">
    <w:name w:val="xl63651"/>
    <w:basedOn w:val="af1"/>
    <w:rsid w:val="002F18CC"/>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2">
    <w:name w:val="xl63652"/>
    <w:basedOn w:val="af1"/>
    <w:rsid w:val="002F18CC"/>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0">
    <w:name w:val="xl63620"/>
    <w:basedOn w:val="af1"/>
    <w:rsid w:val="002F18CC"/>
    <w:pPr>
      <w:widowControl/>
      <w:pBdr>
        <w:top w:val="single" w:sz="8" w:space="0" w:color="auto"/>
        <w:bottom w:val="single" w:sz="8" w:space="0" w:color="auto"/>
        <w:right w:val="single" w:sz="8" w:space="0" w:color="auto"/>
      </w:pBdr>
      <w:shd w:val="clear" w:color="000000" w:fill="DCE6F1"/>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24">
    <w:name w:val="xl63624"/>
    <w:basedOn w:val="af1"/>
    <w:rsid w:val="002F18CC"/>
    <w:pPr>
      <w:widowControl/>
      <w:pBdr>
        <w:bottom w:val="single" w:sz="8" w:space="0" w:color="auto"/>
        <w:right w:val="single" w:sz="8" w:space="0" w:color="auto"/>
      </w:pBdr>
      <w:shd w:val="clear" w:color="000000" w:fill="D8E4BC"/>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16">
    <w:name w:val="xl63616"/>
    <w:basedOn w:val="af1"/>
    <w:rsid w:val="002F18CC"/>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pt">
    <w:name w:val="Основной текст (2) + Интервал 1 pt"/>
    <w:basedOn w:val="2fd"/>
    <w:rsid w:val="002F18CC"/>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7">
    <w:name w:val="Заголовок №2_"/>
    <w:basedOn w:val="af2"/>
    <w:link w:val="2fff8"/>
    <w:rsid w:val="002F18CC"/>
    <w:rPr>
      <w:rFonts w:ascii="Arial" w:eastAsia="Arial" w:hAnsi="Arial" w:cs="Arial"/>
      <w:shd w:val="clear" w:color="auto" w:fill="FFFFFF"/>
    </w:rPr>
  </w:style>
  <w:style w:type="paragraph" w:customStyle="1" w:styleId="2fff8">
    <w:name w:val="Заголовок №2"/>
    <w:basedOn w:val="af1"/>
    <w:link w:val="2fff7"/>
    <w:rsid w:val="002F18CC"/>
    <w:pPr>
      <w:shd w:val="clear" w:color="auto" w:fill="FFFFFF"/>
      <w:adjustRightInd/>
      <w:spacing w:before="60" w:after="0" w:line="413" w:lineRule="exact"/>
      <w:ind w:firstLine="0"/>
      <w:jc w:val="right"/>
      <w:textAlignment w:val="auto"/>
      <w:outlineLvl w:val="1"/>
    </w:pPr>
    <w:rPr>
      <w:rFonts w:eastAsia="Arial" w:cs="Arial"/>
      <w:spacing w:val="0"/>
      <w:sz w:val="20"/>
      <w:szCs w:val="20"/>
      <w:lang w:eastAsia="ru-RU"/>
    </w:rPr>
  </w:style>
  <w:style w:type="character" w:customStyle="1" w:styleId="s10">
    <w:name w:val="s_10"/>
    <w:basedOn w:val="af2"/>
    <w:rsid w:val="002F18CC"/>
  </w:style>
  <w:style w:type="character" w:customStyle="1" w:styleId="285pt">
    <w:name w:val="Основной текст (2) + 8;5 pt;Полужирный"/>
    <w:basedOn w:val="2fd"/>
    <w:rsid w:val="002F18CC"/>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2F18CC"/>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2F18CC"/>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4">
    <w:name w:val="Подпись к таблице (5)_"/>
    <w:basedOn w:val="af2"/>
    <w:link w:val="5f5"/>
    <w:rsid w:val="002F18CC"/>
    <w:rPr>
      <w:rFonts w:ascii="Arial" w:eastAsia="Arial" w:hAnsi="Arial" w:cs="Arial"/>
      <w:b/>
      <w:bCs/>
      <w:sz w:val="19"/>
      <w:szCs w:val="19"/>
      <w:shd w:val="clear" w:color="auto" w:fill="FFFFFF"/>
    </w:rPr>
  </w:style>
  <w:style w:type="paragraph" w:customStyle="1" w:styleId="5f5">
    <w:name w:val="Подпись к таблице (5)"/>
    <w:basedOn w:val="af1"/>
    <w:link w:val="5f4"/>
    <w:rsid w:val="002F18CC"/>
    <w:pPr>
      <w:shd w:val="clear" w:color="auto" w:fill="FFFFFF"/>
      <w:adjustRightInd/>
      <w:spacing w:before="180" w:after="0" w:line="0" w:lineRule="atLeast"/>
      <w:ind w:firstLine="0"/>
      <w:jc w:val="left"/>
      <w:textAlignment w:val="auto"/>
    </w:pPr>
    <w:rPr>
      <w:rFonts w:eastAsia="Arial" w:cs="Arial"/>
      <w:b/>
      <w:bCs/>
      <w:spacing w:val="0"/>
      <w:sz w:val="19"/>
      <w:szCs w:val="19"/>
      <w:lang w:eastAsia="ru-RU"/>
    </w:rPr>
  </w:style>
  <w:style w:type="paragraph" w:customStyle="1" w:styleId="s1">
    <w:name w:val="s_1"/>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extbodyindent">
    <w:name w:val="Text body indent"/>
    <w:basedOn w:val="Standard"/>
    <w:rsid w:val="002F18CC"/>
    <w:pPr>
      <w:tabs>
        <w:tab w:val="left" w:pos="7514"/>
      </w:tabs>
      <w:spacing w:after="0" w:line="240" w:lineRule="auto"/>
      <w:ind w:left="284" w:hanging="426"/>
    </w:pPr>
    <w:rPr>
      <w:rFonts w:ascii="Times New Roman" w:hAnsi="Times New Roman"/>
      <w:lang w:val="en-US" w:eastAsia="en-US" w:bidi="en-US"/>
    </w:rPr>
  </w:style>
  <w:style w:type="numbering" w:customStyle="1" w:styleId="15112">
    <w:name w:val="Нет списка1511"/>
    <w:next w:val="af4"/>
    <w:uiPriority w:val="99"/>
    <w:semiHidden/>
    <w:unhideWhenUsed/>
    <w:rsid w:val="002F18CC"/>
  </w:style>
  <w:style w:type="paragraph" w:customStyle="1" w:styleId="1111f3">
    <w:name w:val="1111"/>
    <w:basedOn w:val="af1"/>
    <w:next w:val="af1"/>
    <w:uiPriority w:val="99"/>
    <w:qFormat/>
    <w:rsid w:val="002F18CC"/>
    <w:pPr>
      <w:keepNext/>
      <w:keepLines/>
      <w:widowControl/>
      <w:adjustRightInd/>
      <w:spacing w:before="240" w:after="0" w:line="276" w:lineRule="auto"/>
      <w:ind w:firstLine="0"/>
      <w:jc w:val="left"/>
      <w:textAlignment w:val="auto"/>
      <w:outlineLvl w:val="0"/>
    </w:pPr>
    <w:rPr>
      <w:rFonts w:ascii="Cambria" w:eastAsia="Times New Roman" w:hAnsi="Cambria"/>
      <w:color w:val="365F91"/>
      <w:spacing w:val="0"/>
      <w:sz w:val="32"/>
      <w:szCs w:val="32"/>
    </w:rPr>
  </w:style>
  <w:style w:type="paragraph" w:customStyle="1" w:styleId="h211">
    <w:name w:val="h211"/>
    <w:basedOn w:val="af1"/>
    <w:next w:val="af1"/>
    <w:uiPriority w:val="9"/>
    <w:unhideWhenUsed/>
    <w:qFormat/>
    <w:rsid w:val="002F18CC"/>
    <w:pPr>
      <w:keepNext/>
      <w:keepLines/>
      <w:widowControl/>
      <w:adjustRightInd/>
      <w:spacing w:before="40" w:after="0" w:line="276" w:lineRule="auto"/>
      <w:ind w:firstLine="0"/>
      <w:jc w:val="left"/>
      <w:textAlignment w:val="auto"/>
      <w:outlineLvl w:val="1"/>
    </w:pPr>
    <w:rPr>
      <w:rFonts w:ascii="Cambria" w:eastAsia="Times New Roman" w:hAnsi="Cambria"/>
      <w:color w:val="365F91"/>
      <w:spacing w:val="0"/>
      <w:sz w:val="26"/>
      <w:szCs w:val="26"/>
    </w:rPr>
  </w:style>
  <w:style w:type="paragraph" w:customStyle="1" w:styleId="1ffff7">
    <w:name w:val="влево1"/>
    <w:basedOn w:val="af1"/>
    <w:next w:val="af1"/>
    <w:unhideWhenUsed/>
    <w:qFormat/>
    <w:rsid w:val="002F18CC"/>
    <w:pPr>
      <w:keepNext/>
      <w:keepLines/>
      <w:widowControl/>
      <w:adjustRightInd/>
      <w:spacing w:before="40" w:after="0" w:line="276" w:lineRule="auto"/>
      <w:ind w:firstLine="0"/>
      <w:jc w:val="left"/>
      <w:textAlignment w:val="auto"/>
      <w:outlineLvl w:val="2"/>
    </w:pPr>
    <w:rPr>
      <w:rFonts w:ascii="Cambria" w:eastAsia="Times New Roman" w:hAnsi="Cambria"/>
      <w:color w:val="243F60"/>
      <w:spacing w:val="0"/>
      <w:sz w:val="24"/>
      <w:szCs w:val="24"/>
    </w:rPr>
  </w:style>
  <w:style w:type="numbering" w:customStyle="1" w:styleId="16111">
    <w:name w:val="Нет списка1611"/>
    <w:next w:val="af4"/>
    <w:uiPriority w:val="99"/>
    <w:semiHidden/>
    <w:unhideWhenUsed/>
    <w:rsid w:val="002F18CC"/>
  </w:style>
  <w:style w:type="numbering" w:customStyle="1" w:styleId="114112">
    <w:name w:val="Нет списка11411"/>
    <w:next w:val="af4"/>
    <w:uiPriority w:val="99"/>
    <w:semiHidden/>
    <w:unhideWhenUsed/>
    <w:rsid w:val="002F18CC"/>
  </w:style>
  <w:style w:type="numbering" w:customStyle="1" w:styleId="1111161">
    <w:name w:val="1 / 1.1 / 1.1.61"/>
    <w:basedOn w:val="af4"/>
    <w:next w:val="111111"/>
    <w:rsid w:val="002F18CC"/>
  </w:style>
  <w:style w:type="table" w:customStyle="1" w:styleId="111911">
    <w:name w:val="Средний список 1119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 - Акцент 113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4"/>
    <w:uiPriority w:val="99"/>
    <w:semiHidden/>
    <w:unhideWhenUsed/>
    <w:rsid w:val="002F18CC"/>
  </w:style>
  <w:style w:type="table" w:customStyle="1" w:styleId="122111">
    <w:name w:val="Средний список 122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18">
    <w:name w:val="Заголовок 2 уровень211"/>
    <w:basedOn w:val="af4"/>
    <w:uiPriority w:val="99"/>
    <w:rsid w:val="002F18CC"/>
  </w:style>
  <w:style w:type="numbering" w:customStyle="1" w:styleId="32113">
    <w:name w:val="Заголовок 3 ур211"/>
    <w:basedOn w:val="af4"/>
    <w:uiPriority w:val="99"/>
    <w:rsid w:val="002F18CC"/>
  </w:style>
  <w:style w:type="numbering" w:customStyle="1" w:styleId="14114">
    <w:name w:val="Стиль1411"/>
    <w:uiPriority w:val="99"/>
    <w:rsid w:val="002F18CC"/>
  </w:style>
  <w:style w:type="numbering" w:customStyle="1" w:styleId="1111121111">
    <w:name w:val="1 / 1.1 / 1.1.21111"/>
    <w:basedOn w:val="af4"/>
    <w:next w:val="111111"/>
    <w:locked/>
    <w:rsid w:val="002F18CC"/>
  </w:style>
  <w:style w:type="numbering" w:customStyle="1" w:styleId="111113111">
    <w:name w:val="1 / 1.1 / 1.1.3111"/>
    <w:basedOn w:val="af4"/>
    <w:next w:val="111111"/>
    <w:locked/>
    <w:rsid w:val="002F18CC"/>
  </w:style>
  <w:style w:type="numbering" w:customStyle="1" w:styleId="24110">
    <w:name w:val="Нет списка2411"/>
    <w:next w:val="af4"/>
    <w:uiPriority w:val="99"/>
    <w:semiHidden/>
    <w:unhideWhenUsed/>
    <w:rsid w:val="002F18CC"/>
  </w:style>
  <w:style w:type="numbering" w:customStyle="1" w:styleId="111114111">
    <w:name w:val="1 / 1.1 / 1.1.4111"/>
    <w:basedOn w:val="af4"/>
    <w:next w:val="111111"/>
    <w:rsid w:val="002F18CC"/>
  </w:style>
  <w:style w:type="table" w:customStyle="1" w:styleId="1111011">
    <w:name w:val="Средний список 11110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 - Акцент 111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110">
    <w:name w:val="Нет списка11111111"/>
    <w:next w:val="af4"/>
    <w:uiPriority w:val="99"/>
    <w:semiHidden/>
    <w:unhideWhenUsed/>
    <w:rsid w:val="002F18CC"/>
  </w:style>
  <w:style w:type="table" w:customStyle="1" w:styleId="132110">
    <w:name w:val="Средний список 1321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1">
    <w:name w:val="Средний список 1111311"/>
    <w:basedOn w:val="af3"/>
    <w:next w:val="136"/>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110">
    <w:name w:val="Нет списка211111"/>
    <w:next w:val="af4"/>
    <w:uiPriority w:val="99"/>
    <w:semiHidden/>
    <w:unhideWhenUsed/>
    <w:rsid w:val="002F18CC"/>
  </w:style>
  <w:style w:type="numbering" w:customStyle="1" w:styleId="1111111110">
    <w:name w:val="Нет списка111111111"/>
    <w:next w:val="af4"/>
    <w:uiPriority w:val="99"/>
    <w:semiHidden/>
    <w:unhideWhenUsed/>
    <w:rsid w:val="002F18CC"/>
  </w:style>
  <w:style w:type="table" w:customStyle="1" w:styleId="1122110">
    <w:name w:val="Средний список 112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4"/>
    <w:semiHidden/>
    <w:unhideWhenUsed/>
    <w:rsid w:val="002F18CC"/>
  </w:style>
  <w:style w:type="table" w:customStyle="1" w:styleId="1132110">
    <w:name w:val="Средний список 113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12">
    <w:name w:val="Нет списка4111"/>
    <w:next w:val="af4"/>
    <w:uiPriority w:val="99"/>
    <w:semiHidden/>
    <w:unhideWhenUsed/>
    <w:rsid w:val="002F18CC"/>
  </w:style>
  <w:style w:type="table" w:customStyle="1" w:styleId="114211">
    <w:name w:val="Средний список 114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1">
    <w:name w:val="Средний список 115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12">
    <w:name w:val="Нет списка5111"/>
    <w:next w:val="af4"/>
    <w:uiPriority w:val="99"/>
    <w:semiHidden/>
    <w:unhideWhenUsed/>
    <w:rsid w:val="002F18CC"/>
  </w:style>
  <w:style w:type="table" w:customStyle="1" w:styleId="116211">
    <w:name w:val="Средний список 116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1">
    <w:name w:val="Нет списка6111"/>
    <w:next w:val="af4"/>
    <w:uiPriority w:val="99"/>
    <w:semiHidden/>
    <w:unhideWhenUsed/>
    <w:rsid w:val="002F18CC"/>
  </w:style>
  <w:style w:type="table" w:customStyle="1" w:styleId="117211">
    <w:name w:val="Средний список 117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1">
    <w:name w:val="Средний список 118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1">
    <w:name w:val="Средний список 119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1">
    <w:name w:val="Средний список 1110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1">
    <w:name w:val="Нет списка7111"/>
    <w:next w:val="af4"/>
    <w:uiPriority w:val="99"/>
    <w:semiHidden/>
    <w:unhideWhenUsed/>
    <w:rsid w:val="002F18CC"/>
  </w:style>
  <w:style w:type="table" w:customStyle="1" w:styleId="111112110">
    <w:name w:val="Средний список 11111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10">
    <w:name w:val="Нет списка8111"/>
    <w:next w:val="af4"/>
    <w:uiPriority w:val="99"/>
    <w:semiHidden/>
    <w:unhideWhenUsed/>
    <w:rsid w:val="002F18CC"/>
  </w:style>
  <w:style w:type="table" w:customStyle="1" w:styleId="1112211">
    <w:name w:val="Средний список 1112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1">
    <w:name w:val="Средний список 1113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1">
    <w:name w:val="Средний список 1114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1">
    <w:name w:val="Средний список 1115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1">
    <w:name w:val="Средний список 1116211"/>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1">
    <w:name w:val="Нет списка9111"/>
    <w:next w:val="af4"/>
    <w:uiPriority w:val="99"/>
    <w:semiHidden/>
    <w:unhideWhenUsed/>
    <w:rsid w:val="002F18CC"/>
  </w:style>
  <w:style w:type="table" w:customStyle="1" w:styleId="1117111">
    <w:name w:val="Средний список 1117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1">
    <w:name w:val="Средний список 1 - Акцент 112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11">
    <w:name w:val="Средний список 121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1">
    <w:name w:val="Средний список 1118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1">
    <w:name w:val="Средний список 1 - Акцент 1111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10">
    <w:name w:val="Средний список 13111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1">
    <w:name w:val="Средний список 11112111"/>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10">
    <w:name w:val="Средний список 112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10">
    <w:name w:val="Средний список 113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10">
    <w:name w:val="Средний список 114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10">
    <w:name w:val="Средний список 115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10">
    <w:name w:val="Средний список 116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1">
    <w:name w:val="Средний список 117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1">
    <w:name w:val="Средний список 118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1">
    <w:name w:val="Средний список 119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1">
    <w:name w:val="Средний список 1110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11">
    <w:name w:val="Средний список 111111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1">
    <w:name w:val="Средний список 1112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1">
    <w:name w:val="Средний список 1113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1">
    <w:name w:val="Средний список 1114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1">
    <w:name w:val="Средний список 1115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1">
    <w:name w:val="Средний список 11161111"/>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2F18CC"/>
  </w:style>
  <w:style w:type="numbering" w:customStyle="1" w:styleId="111115111">
    <w:name w:val="1 / 1.1 / 1.1.5111"/>
    <w:basedOn w:val="af4"/>
    <w:next w:val="111111"/>
    <w:semiHidden/>
    <w:unhideWhenUsed/>
    <w:rsid w:val="002F18CC"/>
  </w:style>
  <w:style w:type="numbering" w:customStyle="1" w:styleId="1111f4">
    <w:name w:val="Стиль1111"/>
    <w:uiPriority w:val="99"/>
    <w:rsid w:val="002F18CC"/>
  </w:style>
  <w:style w:type="numbering" w:customStyle="1" w:styleId="211117">
    <w:name w:val="Заголовок 2 уровень1111"/>
    <w:uiPriority w:val="99"/>
    <w:rsid w:val="002F18CC"/>
  </w:style>
  <w:style w:type="numbering" w:customStyle="1" w:styleId="3111110">
    <w:name w:val="Заголовок 3 ур11111"/>
    <w:uiPriority w:val="99"/>
    <w:rsid w:val="002F18CC"/>
  </w:style>
  <w:style w:type="numbering" w:customStyle="1" w:styleId="10111">
    <w:name w:val="Нет списка10111"/>
    <w:next w:val="af4"/>
    <w:uiPriority w:val="99"/>
    <w:semiHidden/>
    <w:unhideWhenUsed/>
    <w:rsid w:val="002F18CC"/>
  </w:style>
  <w:style w:type="numbering" w:customStyle="1" w:styleId="121114">
    <w:name w:val="Стиль12111"/>
    <w:uiPriority w:val="99"/>
    <w:rsid w:val="002F18CC"/>
  </w:style>
  <w:style w:type="numbering" w:customStyle="1" w:styleId="12311">
    <w:name w:val="Нет списка12311"/>
    <w:next w:val="af4"/>
    <w:uiPriority w:val="99"/>
    <w:semiHidden/>
    <w:unhideWhenUsed/>
    <w:rsid w:val="002F18CC"/>
  </w:style>
  <w:style w:type="numbering" w:customStyle="1" w:styleId="31f0">
    <w:name w:val="Рис.31"/>
    <w:rsid w:val="002F18CC"/>
  </w:style>
  <w:style w:type="numbering" w:customStyle="1" w:styleId="1121112">
    <w:name w:val="Нет списка112111"/>
    <w:next w:val="af4"/>
    <w:uiPriority w:val="99"/>
    <w:semiHidden/>
    <w:unhideWhenUsed/>
    <w:rsid w:val="002F18CC"/>
  </w:style>
  <w:style w:type="numbering" w:customStyle="1" w:styleId="221110">
    <w:name w:val="Нет списка22111"/>
    <w:next w:val="af4"/>
    <w:uiPriority w:val="99"/>
    <w:semiHidden/>
    <w:unhideWhenUsed/>
    <w:rsid w:val="002F18CC"/>
  </w:style>
  <w:style w:type="numbering" w:customStyle="1" w:styleId="121d">
    <w:name w:val="Рис.121"/>
    <w:rsid w:val="002F18CC"/>
  </w:style>
  <w:style w:type="numbering" w:customStyle="1" w:styleId="1211110">
    <w:name w:val="Нет списка121111"/>
    <w:next w:val="af4"/>
    <w:uiPriority w:val="99"/>
    <w:semiHidden/>
    <w:unhideWhenUsed/>
    <w:rsid w:val="002F18CC"/>
  </w:style>
  <w:style w:type="numbering" w:customStyle="1" w:styleId="312111">
    <w:name w:val="Заголовок 3 ур12111"/>
    <w:uiPriority w:val="99"/>
    <w:rsid w:val="002F18CC"/>
  </w:style>
  <w:style w:type="numbering" w:customStyle="1" w:styleId="131112">
    <w:name w:val="Нет списка13111"/>
    <w:next w:val="af4"/>
    <w:uiPriority w:val="99"/>
    <w:semiHidden/>
    <w:unhideWhenUsed/>
    <w:rsid w:val="002F18CC"/>
  </w:style>
  <w:style w:type="numbering" w:customStyle="1" w:styleId="13114">
    <w:name w:val="Стиль1311"/>
    <w:uiPriority w:val="99"/>
    <w:rsid w:val="002F18CC"/>
  </w:style>
  <w:style w:type="numbering" w:customStyle="1" w:styleId="141110">
    <w:name w:val="Нет списка14111"/>
    <w:next w:val="af4"/>
    <w:uiPriority w:val="99"/>
    <w:semiHidden/>
    <w:unhideWhenUsed/>
    <w:rsid w:val="002F18CC"/>
  </w:style>
  <w:style w:type="numbering" w:customStyle="1" w:styleId="21119">
    <w:name w:val="Рис.2111"/>
    <w:rsid w:val="002F18CC"/>
  </w:style>
  <w:style w:type="numbering" w:customStyle="1" w:styleId="1131112">
    <w:name w:val="Нет списка113111"/>
    <w:next w:val="af4"/>
    <w:uiPriority w:val="99"/>
    <w:semiHidden/>
    <w:unhideWhenUsed/>
    <w:rsid w:val="002F18CC"/>
  </w:style>
  <w:style w:type="numbering" w:customStyle="1" w:styleId="231110">
    <w:name w:val="Нет списка23111"/>
    <w:next w:val="af4"/>
    <w:uiPriority w:val="99"/>
    <w:semiHidden/>
    <w:unhideWhenUsed/>
    <w:rsid w:val="002F18CC"/>
  </w:style>
  <w:style w:type="numbering" w:customStyle="1" w:styleId="11111c">
    <w:name w:val="Рис.11111"/>
    <w:rsid w:val="002F18CC"/>
  </w:style>
  <w:style w:type="numbering" w:customStyle="1" w:styleId="1221110">
    <w:name w:val="Нет списка122111"/>
    <w:next w:val="af4"/>
    <w:uiPriority w:val="99"/>
    <w:semiHidden/>
    <w:unhideWhenUsed/>
    <w:rsid w:val="002F18CC"/>
  </w:style>
  <w:style w:type="numbering" w:customStyle="1" w:styleId="31311">
    <w:name w:val="Заголовок 3 ур1311"/>
    <w:uiPriority w:val="99"/>
    <w:rsid w:val="002F18CC"/>
  </w:style>
  <w:style w:type="paragraph" w:customStyle="1" w:styleId="2fff9">
    <w:name w:val="Выделенная цитата2"/>
    <w:basedOn w:val="af1"/>
    <w:next w:val="af1"/>
    <w:uiPriority w:val="30"/>
    <w:qFormat/>
    <w:rsid w:val="002F18CC"/>
    <w:pPr>
      <w:widowControl/>
      <w:pBdr>
        <w:top w:val="single" w:sz="4" w:space="10" w:color="4F81BD"/>
        <w:bottom w:val="single" w:sz="4" w:space="10" w:color="4F81BD"/>
      </w:pBdr>
      <w:adjustRightInd/>
      <w:spacing w:before="360" w:after="360" w:line="259" w:lineRule="auto"/>
      <w:ind w:left="864" w:right="864" w:firstLine="0"/>
      <w:jc w:val="center"/>
      <w:textAlignment w:val="auto"/>
    </w:pPr>
    <w:rPr>
      <w:rFonts w:ascii="Calibri" w:eastAsia="Calibri" w:hAnsi="Calibri"/>
      <w:i/>
      <w:iCs/>
      <w:spacing w:val="0"/>
    </w:rPr>
  </w:style>
  <w:style w:type="numbering" w:customStyle="1" w:styleId="3111111">
    <w:name w:val="Нет списка311111"/>
    <w:next w:val="af4"/>
    <w:semiHidden/>
    <w:rsid w:val="002F18CC"/>
  </w:style>
  <w:style w:type="character" w:customStyle="1" w:styleId="326">
    <w:name w:val="Заголовок 3 Знак2"/>
    <w:basedOn w:val="af2"/>
    <w:uiPriority w:val="9"/>
    <w:semiHidden/>
    <w:rsid w:val="002F18CC"/>
    <w:rPr>
      <w:rFonts w:ascii="Calibri Light" w:eastAsia="Times New Roman" w:hAnsi="Calibri Light" w:cs="Times New Roman"/>
      <w:color w:val="1F4D78"/>
      <w:sz w:val="24"/>
      <w:szCs w:val="24"/>
    </w:rPr>
  </w:style>
  <w:style w:type="character" w:customStyle="1" w:styleId="2fffa">
    <w:name w:val="Выделенная цитата Знак2"/>
    <w:basedOn w:val="af2"/>
    <w:uiPriority w:val="30"/>
    <w:rsid w:val="002F18CC"/>
    <w:rPr>
      <w:i/>
      <w:iCs/>
      <w:color w:val="5B9BD5"/>
    </w:rPr>
  </w:style>
  <w:style w:type="numbering" w:customStyle="1" w:styleId="183">
    <w:name w:val="Нет списка18"/>
    <w:next w:val="af4"/>
    <w:uiPriority w:val="99"/>
    <w:semiHidden/>
    <w:unhideWhenUsed/>
    <w:rsid w:val="002F18CC"/>
  </w:style>
  <w:style w:type="numbering" w:customStyle="1" w:styleId="192">
    <w:name w:val="Нет списка19"/>
    <w:next w:val="af4"/>
    <w:uiPriority w:val="99"/>
    <w:semiHidden/>
    <w:unhideWhenUsed/>
    <w:rsid w:val="002F18CC"/>
  </w:style>
  <w:style w:type="table" w:customStyle="1" w:styleId="TableGridReport6">
    <w:name w:val="Table Grid Report6"/>
    <w:basedOn w:val="af3"/>
    <w:next w:val="afff"/>
    <w:uiPriority w:val="59"/>
    <w:rsid w:val="002F18CC"/>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4"/>
    <w:next w:val="111111"/>
    <w:rsid w:val="002F18CC"/>
    <w:pPr>
      <w:numPr>
        <w:numId w:val="21"/>
      </w:numPr>
    </w:pPr>
  </w:style>
  <w:style w:type="table" w:customStyle="1" w:styleId="TableGrid13">
    <w:name w:val="Table Grid13"/>
    <w:basedOn w:val="af3"/>
    <w:next w:val="afff"/>
    <w:rsid w:val="002F18CC"/>
    <w:pPr>
      <w:spacing w:after="200" w:line="276" w:lineRule="auto"/>
    </w:pPr>
    <w:rPr>
      <w:rFonts w:ascii="Cambria" w:hAnsi="Cambria"/>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4">
    <w:name w:val="Папушкин4"/>
    <w:basedOn w:val="afff"/>
    <w:rsid w:val="002F18CC"/>
    <w:pPr>
      <w:spacing w:after="200" w:line="276" w:lineRule="auto"/>
      <w:ind w:left="0"/>
      <w:jc w:val="center"/>
    </w:pPr>
    <w:rPr>
      <w:rFonts w:ascii="Arial" w:hAnsi="Arial"/>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5">
    <w:name w:val="Современная таблица4"/>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6">
    <w:name w:val="Стандартная таблица4"/>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7">
    <w:name w:val="Изысканная таблица4"/>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3"/>
    <w:next w:val="afff"/>
    <w:uiPriority w:val="59"/>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3"/>
    <w:next w:val="afff"/>
    <w:uiPriority w:val="59"/>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4"/>
    <w:uiPriority w:val="99"/>
    <w:semiHidden/>
    <w:unhideWhenUsed/>
    <w:rsid w:val="002F18CC"/>
  </w:style>
  <w:style w:type="table" w:customStyle="1" w:styleId="163">
    <w:name w:val="Светлая заливка16"/>
    <w:basedOn w:val="af3"/>
    <w:uiPriority w:val="60"/>
    <w:rsid w:val="002F18CC"/>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GulimChe" w:eastAsia="Times New Roman" w:hAnsi="Guli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3"/>
    <w:next w:val="afff"/>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4"/>
    <w:uiPriority w:val="99"/>
    <w:rsid w:val="002F18CC"/>
  </w:style>
  <w:style w:type="numbering" w:customStyle="1" w:styleId="33">
    <w:name w:val="Заголовок 3 ур3"/>
    <w:basedOn w:val="af4"/>
    <w:uiPriority w:val="99"/>
    <w:rsid w:val="002F18CC"/>
    <w:pPr>
      <w:numPr>
        <w:numId w:val="28"/>
      </w:numPr>
    </w:pPr>
  </w:style>
  <w:style w:type="numbering" w:customStyle="1" w:styleId="15">
    <w:name w:val="Стиль15"/>
    <w:uiPriority w:val="99"/>
    <w:rsid w:val="002F18CC"/>
    <w:pPr>
      <w:numPr>
        <w:numId w:val="30"/>
      </w:numPr>
    </w:pPr>
  </w:style>
  <w:style w:type="table" w:customStyle="1" w:styleId="344">
    <w:name w:val="Простая таблица 34"/>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3"/>
    <w:next w:val="2-4"/>
    <w:uiPriority w:val="64"/>
    <w:rsid w:val="002F18CC"/>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3"/>
    <w:next w:val="LightShading1"/>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8">
    <w:name w:val="рпдлпжлопж3"/>
    <w:basedOn w:val="af3"/>
    <w:uiPriority w:val="99"/>
    <w:rsid w:val="002F18CC"/>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4"/>
    <w:next w:val="111111"/>
    <w:locked/>
    <w:rsid w:val="002F18CC"/>
  </w:style>
  <w:style w:type="numbering" w:customStyle="1" w:styleId="1111132">
    <w:name w:val="1 / 1.1 / 1.1.32"/>
    <w:basedOn w:val="af4"/>
    <w:next w:val="111111"/>
    <w:locked/>
    <w:rsid w:val="002F18CC"/>
  </w:style>
  <w:style w:type="table" w:customStyle="1" w:styleId="3132">
    <w:name w:val="Светлая заливка313"/>
    <w:basedOn w:val="af3"/>
    <w:next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4">
    <w:name w:val="Нет списка25"/>
    <w:next w:val="af4"/>
    <w:uiPriority w:val="99"/>
    <w:semiHidden/>
    <w:unhideWhenUsed/>
    <w:rsid w:val="002F18CC"/>
  </w:style>
  <w:style w:type="table" w:customStyle="1" w:styleId="525">
    <w:name w:val="Сетка таблицы52"/>
    <w:basedOn w:val="af3"/>
    <w:next w:val="afff"/>
    <w:rsid w:val="002F18CC"/>
    <w:pPr>
      <w:spacing w:after="200" w:line="276" w:lineRule="auto"/>
      <w:ind w:left="1080"/>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3"/>
    <w:next w:val="54"/>
    <w:rsid w:val="002F18CC"/>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4"/>
    <w:next w:val="111111"/>
    <w:rsid w:val="002F18CC"/>
  </w:style>
  <w:style w:type="table" w:customStyle="1" w:styleId="TableGrid112">
    <w:name w:val="Table Grid112"/>
    <w:basedOn w:val="af3"/>
    <w:next w:val="afff"/>
    <w:rsid w:val="002F18CC"/>
    <w:pPr>
      <w:spacing w:after="200" w:line="276" w:lineRule="auto"/>
    </w:pPr>
    <w:rPr>
      <w:rFonts w:ascii="Cambria" w:hAnsi="Cambria"/>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
    <w:rsid w:val="002F18CC"/>
    <w:pPr>
      <w:spacing w:after="200" w:line="276" w:lineRule="auto"/>
      <w:ind w:left="0"/>
      <w:jc w:val="center"/>
    </w:pPr>
    <w:rPr>
      <w:rFonts w:ascii="Arial"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3"/>
    <w:next w:val="54"/>
    <w:rsid w:val="002F18CC"/>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2">
    <w:name w:val="Столбцы таблицы 213"/>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3">
    <w:name w:val="Простая таблица 213"/>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5">
    <w:name w:val="Классическая таблица 113"/>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6">
    <w:name w:val="Простая таблица 113"/>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7">
    <w:name w:val="Изящная таблица 113"/>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5">
    <w:name w:val="Классическая таблица 213"/>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3"/>
    <w:next w:val="afff"/>
    <w:uiPriority w:val="59"/>
    <w:rsid w:val="002F18CC"/>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3"/>
    <w:next w:val="afff"/>
    <w:rsid w:val="002F18CC"/>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6">
    <w:name w:val="Сетка таблицы 213"/>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8">
    <w:name w:val="Сетка таблицы 113"/>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4">
    <w:name w:val="Простая таблица 313"/>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3"/>
    <w:next w:val="2-4"/>
    <w:uiPriority w:val="64"/>
    <w:rsid w:val="002F18CC"/>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4"/>
    <w:uiPriority w:val="99"/>
    <w:semiHidden/>
    <w:unhideWhenUsed/>
    <w:rsid w:val="002F18CC"/>
  </w:style>
  <w:style w:type="table" w:customStyle="1" w:styleId="1334">
    <w:name w:val="Средний список 133"/>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3"/>
    <w:next w:val="136"/>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4"/>
    <w:uiPriority w:val="99"/>
    <w:semiHidden/>
    <w:unhideWhenUsed/>
    <w:rsid w:val="002F18CC"/>
  </w:style>
  <w:style w:type="numbering" w:customStyle="1" w:styleId="111122">
    <w:name w:val="Нет списка11112"/>
    <w:next w:val="af4"/>
    <w:uiPriority w:val="99"/>
    <w:semiHidden/>
    <w:unhideWhenUsed/>
    <w:rsid w:val="002F18CC"/>
  </w:style>
  <w:style w:type="table" w:customStyle="1" w:styleId="11231">
    <w:name w:val="Средний список 112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4"/>
    <w:semiHidden/>
    <w:unhideWhenUsed/>
    <w:rsid w:val="002F18CC"/>
  </w:style>
  <w:style w:type="table" w:customStyle="1" w:styleId="11331">
    <w:name w:val="Средний список 113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4"/>
    <w:uiPriority w:val="99"/>
    <w:semiHidden/>
    <w:unhideWhenUsed/>
    <w:rsid w:val="002F18CC"/>
  </w:style>
  <w:style w:type="table" w:customStyle="1" w:styleId="11431">
    <w:name w:val="Средний список 114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4"/>
    <w:uiPriority w:val="99"/>
    <w:semiHidden/>
    <w:unhideWhenUsed/>
    <w:rsid w:val="002F18CC"/>
  </w:style>
  <w:style w:type="table" w:customStyle="1" w:styleId="11630">
    <w:name w:val="Средний список 116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7">
    <w:name w:val="Светлая заливка213"/>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4"/>
    <w:uiPriority w:val="99"/>
    <w:semiHidden/>
    <w:unhideWhenUsed/>
    <w:rsid w:val="002F18CC"/>
  </w:style>
  <w:style w:type="table" w:customStyle="1" w:styleId="1173">
    <w:name w:val="Средний список 117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4"/>
    <w:uiPriority w:val="99"/>
    <w:semiHidden/>
    <w:unhideWhenUsed/>
    <w:rsid w:val="002F18CC"/>
  </w:style>
  <w:style w:type="table" w:customStyle="1" w:styleId="1111130">
    <w:name w:val="Средний список 11111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4"/>
    <w:uiPriority w:val="99"/>
    <w:semiHidden/>
    <w:unhideWhenUsed/>
    <w:rsid w:val="002F18CC"/>
  </w:style>
  <w:style w:type="table" w:customStyle="1" w:styleId="111230">
    <w:name w:val="Средний список 1112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3"/>
    <w:uiPriority w:val="60"/>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3"/>
    <w:next w:val="54"/>
    <w:rsid w:val="002F18CC"/>
    <w:pPr>
      <w:spacing w:after="200" w:line="276" w:lineRule="auto"/>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4"/>
    <w:uiPriority w:val="99"/>
    <w:semiHidden/>
    <w:unhideWhenUsed/>
    <w:rsid w:val="002F18CC"/>
  </w:style>
  <w:style w:type="table" w:customStyle="1" w:styleId="1224">
    <w:name w:val="Простая таблица 122"/>
    <w:basedOn w:val="af3"/>
    <w:next w:val="1f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3"/>
    <w:next w:val="29"/>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2">
    <w:name w:val="Простая таблица 322"/>
    <w:basedOn w:val="af3"/>
    <w:next w:val="3f0"/>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3"/>
    <w:next w:val="1f0"/>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3"/>
    <w:next w:val="2c"/>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3"/>
    <w:next w:val="28"/>
    <w:semiHidden/>
    <w:unhideWhenUsed/>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3">
    <w:name w:val="Столбцы таблицы 322"/>
    <w:basedOn w:val="af3"/>
    <w:next w:val="38"/>
    <w:semiHidden/>
    <w:unhideWhenUsed/>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3"/>
    <w:next w:val="47"/>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3"/>
    <w:next w:val="58"/>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3"/>
    <w:next w:val="1f6"/>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3"/>
    <w:next w:val="2f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3"/>
    <w:next w:val="54"/>
    <w:semiHidden/>
    <w:unhideWhenUsed/>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3"/>
    <w:next w:val="82"/>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3"/>
    <w:next w:val="-10"/>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3"/>
    <w:next w:val="-20"/>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овременная таблица22"/>
    <w:basedOn w:val="af3"/>
    <w:next w:val="afffa"/>
    <w:semiHidden/>
    <w:unhideWhenUsed/>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e">
    <w:name w:val="Изысканная таблица22"/>
    <w:basedOn w:val="af3"/>
    <w:next w:val="afffe"/>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
    <w:name w:val="Стандартная таблица22"/>
    <w:basedOn w:val="af3"/>
    <w:next w:val="afffb"/>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3"/>
    <w:next w:val="1f2"/>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3"/>
    <w:next w:val="2a"/>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3"/>
    <w:next w:val="-1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3"/>
    <w:next w:val="-21"/>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3"/>
    <w:next w:val="-3"/>
    <w:semiHidden/>
    <w:unhideWhenUsed/>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3"/>
    <w:next w:val="2-4"/>
    <w:uiPriority w:val="64"/>
    <w:semiHidden/>
    <w:unhideWhenUsed/>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0">
    <w:name w:val="Папушкин22"/>
    <w:basedOn w:val="afff"/>
    <w:rsid w:val="002F18CC"/>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3"/>
    <w:uiPriority w:val="60"/>
    <w:rsid w:val="002F18CC"/>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3">
    <w:name w:val="рпдлпжлопж12"/>
    <w:basedOn w:val="af3"/>
    <w:uiPriority w:val="99"/>
    <w:rsid w:val="002F18CC"/>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
    <w:rsid w:val="002F18CC"/>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3"/>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3"/>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3"/>
    <w:rsid w:val="002F18CC"/>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3"/>
    <w:rsid w:val="002F18CC"/>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3"/>
    <w:rsid w:val="002F18CC"/>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3"/>
    <w:uiPriority w:val="64"/>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2">
    <w:name w:val="Светлая заливка4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0">
    <w:name w:val="Светлая заливка33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0">
    <w:name w:val="Сетка таблицы 51112"/>
    <w:basedOn w:val="af3"/>
    <w:rsid w:val="002F18CC"/>
    <w:pPr>
      <w:spacing w:after="200" w:line="276" w:lineRule="auto"/>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2F18CC"/>
    <w:pPr>
      <w:numPr>
        <w:numId w:val="24"/>
      </w:numPr>
    </w:pPr>
  </w:style>
  <w:style w:type="numbering" w:customStyle="1" w:styleId="1111152">
    <w:name w:val="1 / 1.1 / 1.1.52"/>
    <w:basedOn w:val="af4"/>
    <w:next w:val="111111"/>
    <w:unhideWhenUsed/>
    <w:rsid w:val="002F18CC"/>
    <w:pPr>
      <w:numPr>
        <w:numId w:val="25"/>
      </w:numPr>
    </w:pPr>
  </w:style>
  <w:style w:type="numbering" w:customStyle="1" w:styleId="1120">
    <w:name w:val="Стиль112"/>
    <w:uiPriority w:val="99"/>
    <w:rsid w:val="002F18CC"/>
    <w:pPr>
      <w:numPr>
        <w:numId w:val="26"/>
      </w:numPr>
    </w:pPr>
  </w:style>
  <w:style w:type="numbering" w:customStyle="1" w:styleId="212">
    <w:name w:val="Заголовок 2 уровень12"/>
    <w:uiPriority w:val="99"/>
    <w:rsid w:val="002F18CC"/>
    <w:pPr>
      <w:numPr>
        <w:numId w:val="27"/>
      </w:numPr>
    </w:pPr>
  </w:style>
  <w:style w:type="table" w:customStyle="1" w:styleId="640">
    <w:name w:val="Сетка таблицы64"/>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3"/>
    <w:next w:val="afff"/>
    <w:uiPriority w:val="59"/>
    <w:rsid w:val="002F18CC"/>
    <w:pPr>
      <w:spacing w:after="200" w:line="276" w:lineRule="auto"/>
    </w:pPr>
    <w:rPr>
      <w:rFonts w:ascii="Calibri" w:hAnsi="Calibr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3"/>
    <w:next w:val="afffe"/>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3"/>
    <w:next w:val="1f2"/>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3"/>
    <w:next w:val="2c"/>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3"/>
    <w:next w:val="afff"/>
    <w:rsid w:val="002F18CC"/>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3"/>
    <w:next w:val="afff"/>
    <w:rsid w:val="002F18CC"/>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3"/>
    <w:next w:val="82"/>
    <w:rsid w:val="002F18CC"/>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3"/>
    <w:next w:val="afff"/>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2F18CC"/>
  </w:style>
  <w:style w:type="numbering" w:customStyle="1" w:styleId="1021">
    <w:name w:val="Нет списка102"/>
    <w:next w:val="af4"/>
    <w:uiPriority w:val="99"/>
    <w:semiHidden/>
    <w:unhideWhenUsed/>
    <w:rsid w:val="002F18CC"/>
  </w:style>
  <w:style w:type="table" w:customStyle="1" w:styleId="TableGridReport14">
    <w:name w:val="Table Grid Report14"/>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2F18CC"/>
  </w:style>
  <w:style w:type="numbering" w:customStyle="1" w:styleId="1241">
    <w:name w:val="Нет списка124"/>
    <w:next w:val="af4"/>
    <w:uiPriority w:val="99"/>
    <w:semiHidden/>
    <w:unhideWhenUsed/>
    <w:rsid w:val="002F18CC"/>
  </w:style>
  <w:style w:type="table" w:customStyle="1" w:styleId="1920">
    <w:name w:val="Сетка таблицы192"/>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2F18CC"/>
    <w:pPr>
      <w:numPr>
        <w:numId w:val="34"/>
      </w:numPr>
    </w:pPr>
  </w:style>
  <w:style w:type="table" w:customStyle="1" w:styleId="-332">
    <w:name w:val="Веб-таблица 332"/>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4"/>
    <w:uiPriority w:val="99"/>
    <w:semiHidden/>
    <w:unhideWhenUsed/>
    <w:rsid w:val="002F18CC"/>
  </w:style>
  <w:style w:type="table" w:customStyle="1" w:styleId="21126">
    <w:name w:val="Сетка таблицы211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4"/>
    <w:uiPriority w:val="99"/>
    <w:semiHidden/>
    <w:unhideWhenUsed/>
    <w:rsid w:val="002F18CC"/>
  </w:style>
  <w:style w:type="table" w:customStyle="1" w:styleId="3124">
    <w:name w:val="Сетка таблицы312"/>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Рис.13"/>
    <w:rsid w:val="002F18CC"/>
    <w:pPr>
      <w:numPr>
        <w:numId w:val="33"/>
      </w:numPr>
    </w:pPr>
  </w:style>
  <w:style w:type="table" w:customStyle="1" w:styleId="-3122">
    <w:name w:val="Веб-таблица 3122"/>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4"/>
    <w:uiPriority w:val="99"/>
    <w:semiHidden/>
    <w:unhideWhenUsed/>
    <w:rsid w:val="002F18CC"/>
  </w:style>
  <w:style w:type="table" w:customStyle="1" w:styleId="TableGridReport113">
    <w:name w:val="Table Grid Report113"/>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20">
    <w:name w:val="Заголовок 3 ур122"/>
    <w:uiPriority w:val="99"/>
    <w:rsid w:val="002F18CC"/>
  </w:style>
  <w:style w:type="table" w:customStyle="1" w:styleId="1324">
    <w:name w:val="Классическая таблица 132"/>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4"/>
    <w:uiPriority w:val="99"/>
    <w:semiHidden/>
    <w:unhideWhenUsed/>
    <w:rsid w:val="002F18CC"/>
  </w:style>
  <w:style w:type="table" w:customStyle="1" w:styleId="TableGridReport22">
    <w:name w:val="Table Grid Report2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2F18CC"/>
    <w:pPr>
      <w:numPr>
        <w:numId w:val="22"/>
      </w:numPr>
    </w:pPr>
  </w:style>
  <w:style w:type="numbering" w:customStyle="1" w:styleId="1422">
    <w:name w:val="Нет списка142"/>
    <w:next w:val="af4"/>
    <w:uiPriority w:val="99"/>
    <w:semiHidden/>
    <w:unhideWhenUsed/>
    <w:rsid w:val="002F18CC"/>
  </w:style>
  <w:style w:type="table" w:customStyle="1" w:styleId="1102">
    <w:name w:val="Сетка таблицы1102"/>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Рис.22"/>
    <w:rsid w:val="002F18CC"/>
    <w:pPr>
      <w:numPr>
        <w:numId w:val="29"/>
      </w:numPr>
    </w:pPr>
  </w:style>
  <w:style w:type="table" w:customStyle="1" w:styleId="-342">
    <w:name w:val="Веб-таблица 342"/>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4"/>
    <w:uiPriority w:val="99"/>
    <w:semiHidden/>
    <w:unhideWhenUsed/>
    <w:rsid w:val="002F18CC"/>
  </w:style>
  <w:style w:type="table" w:customStyle="1" w:styleId="TableGridReport122">
    <w:name w:val="Table Grid Report12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4"/>
    <w:uiPriority w:val="99"/>
    <w:semiHidden/>
    <w:unhideWhenUsed/>
    <w:rsid w:val="002F18CC"/>
  </w:style>
  <w:style w:type="table" w:customStyle="1" w:styleId="3224">
    <w:name w:val="Сетка таблицы322"/>
    <w:basedOn w:val="af3"/>
    <w:next w:val="afff"/>
    <w:uiPriority w:val="59"/>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Рис.112"/>
    <w:rsid w:val="002F18CC"/>
    <w:pPr>
      <w:numPr>
        <w:numId w:val="23"/>
      </w:numPr>
    </w:pPr>
  </w:style>
  <w:style w:type="table" w:customStyle="1" w:styleId="-3132">
    <w:name w:val="Веб-таблица 3132"/>
    <w:basedOn w:val="af3"/>
    <w:next w:val="-3"/>
    <w:rsid w:val="002F18C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4"/>
    <w:uiPriority w:val="99"/>
    <w:semiHidden/>
    <w:unhideWhenUsed/>
    <w:rsid w:val="002F18CC"/>
  </w:style>
  <w:style w:type="table" w:customStyle="1" w:styleId="TableGridReport1112">
    <w:name w:val="Table Grid Report1112"/>
    <w:basedOn w:val="af3"/>
    <w:next w:val="afff"/>
    <w:uiPriority w:val="59"/>
    <w:rsid w:val="002F18C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3"/>
    <w:next w:val="afff"/>
    <w:rsid w:val="002F1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3"/>
    <w:next w:val="afff"/>
    <w:uiPriority w:val="59"/>
    <w:rsid w:val="002F18CC"/>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2F18CC"/>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20">
    <w:name w:val="Заголовок 3 ур132"/>
    <w:uiPriority w:val="99"/>
    <w:rsid w:val="002F18CC"/>
  </w:style>
  <w:style w:type="table" w:customStyle="1" w:styleId="1423">
    <w:name w:val="Классическая таблица 142"/>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3"/>
    <w:next w:val="afff"/>
    <w:uiPriority w:val="3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4"/>
    <w:semiHidden/>
    <w:rsid w:val="002F18CC"/>
  </w:style>
  <w:style w:type="table" w:customStyle="1" w:styleId="TableGridReport51">
    <w:name w:val="Table Grid Report51"/>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4"/>
    <w:uiPriority w:val="99"/>
    <w:semiHidden/>
    <w:unhideWhenUsed/>
    <w:rsid w:val="002F18CC"/>
  </w:style>
  <w:style w:type="numbering" w:customStyle="1" w:styleId="1621">
    <w:name w:val="Нет списка162"/>
    <w:next w:val="af4"/>
    <w:uiPriority w:val="99"/>
    <w:semiHidden/>
    <w:unhideWhenUsed/>
    <w:rsid w:val="002F18CC"/>
  </w:style>
  <w:style w:type="numbering" w:customStyle="1" w:styleId="11422">
    <w:name w:val="Нет списка1142"/>
    <w:next w:val="af4"/>
    <w:uiPriority w:val="99"/>
    <w:semiHidden/>
    <w:unhideWhenUsed/>
    <w:rsid w:val="002F18CC"/>
  </w:style>
  <w:style w:type="numbering" w:customStyle="1" w:styleId="1111162">
    <w:name w:val="1 / 1.1 / 1.1.62"/>
    <w:basedOn w:val="af4"/>
    <w:next w:val="111111"/>
    <w:rsid w:val="002F18CC"/>
  </w:style>
  <w:style w:type="table" w:customStyle="1" w:styleId="11192">
    <w:name w:val="Средний список 1119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3">
    <w:name w:val="Нет списка11121"/>
    <w:next w:val="af4"/>
    <w:uiPriority w:val="99"/>
    <w:semiHidden/>
    <w:unhideWhenUsed/>
    <w:rsid w:val="002F18CC"/>
  </w:style>
  <w:style w:type="table" w:customStyle="1" w:styleId="12222">
    <w:name w:val="Средний список 122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4"/>
    <w:uiPriority w:val="99"/>
    <w:rsid w:val="002F18CC"/>
  </w:style>
  <w:style w:type="numbering" w:customStyle="1" w:styleId="3225">
    <w:name w:val="Заголовок 3 ур22"/>
    <w:basedOn w:val="af4"/>
    <w:uiPriority w:val="99"/>
    <w:rsid w:val="002F18CC"/>
  </w:style>
  <w:style w:type="numbering" w:customStyle="1" w:styleId="1424">
    <w:name w:val="Стиль142"/>
    <w:uiPriority w:val="99"/>
    <w:rsid w:val="002F18CC"/>
  </w:style>
  <w:style w:type="numbering" w:customStyle="1" w:styleId="11111212">
    <w:name w:val="1 / 1.1 / 1.1.212"/>
    <w:basedOn w:val="af4"/>
    <w:next w:val="111111"/>
    <w:locked/>
    <w:rsid w:val="002F18CC"/>
  </w:style>
  <w:style w:type="numbering" w:customStyle="1" w:styleId="11111312">
    <w:name w:val="1 / 1.1 / 1.1.312"/>
    <w:basedOn w:val="af4"/>
    <w:next w:val="111111"/>
    <w:locked/>
    <w:rsid w:val="002F18CC"/>
  </w:style>
  <w:style w:type="numbering" w:customStyle="1" w:styleId="2421">
    <w:name w:val="Нет списка242"/>
    <w:next w:val="af4"/>
    <w:uiPriority w:val="99"/>
    <w:semiHidden/>
    <w:unhideWhenUsed/>
    <w:rsid w:val="002F18CC"/>
  </w:style>
  <w:style w:type="numbering" w:customStyle="1" w:styleId="11111412">
    <w:name w:val="1 / 1.1 / 1.1.412"/>
    <w:basedOn w:val="af4"/>
    <w:next w:val="111111"/>
    <w:rsid w:val="002F18CC"/>
  </w:style>
  <w:style w:type="table" w:customStyle="1" w:styleId="111102">
    <w:name w:val="Средний список 11110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4"/>
    <w:uiPriority w:val="99"/>
    <w:semiHidden/>
    <w:unhideWhenUsed/>
    <w:rsid w:val="002F18CC"/>
  </w:style>
  <w:style w:type="table" w:customStyle="1" w:styleId="13220">
    <w:name w:val="Средний список 1322"/>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3"/>
    <w:next w:val="136"/>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4"/>
    <w:uiPriority w:val="99"/>
    <w:semiHidden/>
    <w:unhideWhenUsed/>
    <w:rsid w:val="002F18CC"/>
  </w:style>
  <w:style w:type="numbering" w:customStyle="1" w:styleId="11111121">
    <w:name w:val="Нет списка1111112"/>
    <w:next w:val="af4"/>
    <w:uiPriority w:val="99"/>
    <w:semiHidden/>
    <w:unhideWhenUsed/>
    <w:rsid w:val="002F18CC"/>
  </w:style>
  <w:style w:type="table" w:customStyle="1" w:styleId="112220">
    <w:name w:val="Средний список 112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4"/>
    <w:semiHidden/>
    <w:unhideWhenUsed/>
    <w:rsid w:val="002F18CC"/>
  </w:style>
  <w:style w:type="table" w:customStyle="1" w:styleId="113220">
    <w:name w:val="Средний список 113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3">
    <w:name w:val="Нет списка412"/>
    <w:next w:val="af4"/>
    <w:uiPriority w:val="99"/>
    <w:semiHidden/>
    <w:unhideWhenUsed/>
    <w:rsid w:val="002F18CC"/>
  </w:style>
  <w:style w:type="table" w:customStyle="1" w:styleId="114220">
    <w:name w:val="Средний список 114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4"/>
    <w:uiPriority w:val="99"/>
    <w:semiHidden/>
    <w:unhideWhenUsed/>
    <w:rsid w:val="002F18CC"/>
  </w:style>
  <w:style w:type="table" w:customStyle="1" w:styleId="11622">
    <w:name w:val="Средний список 116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4"/>
    <w:uiPriority w:val="99"/>
    <w:semiHidden/>
    <w:unhideWhenUsed/>
    <w:rsid w:val="002F18CC"/>
  </w:style>
  <w:style w:type="table" w:customStyle="1" w:styleId="11722">
    <w:name w:val="Средний список 117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4"/>
    <w:uiPriority w:val="99"/>
    <w:semiHidden/>
    <w:unhideWhenUsed/>
    <w:rsid w:val="002F18CC"/>
  </w:style>
  <w:style w:type="table" w:customStyle="1" w:styleId="11111220">
    <w:name w:val="Средний список 11111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0">
    <w:name w:val="Нет списка812"/>
    <w:next w:val="af4"/>
    <w:uiPriority w:val="99"/>
    <w:semiHidden/>
    <w:unhideWhenUsed/>
    <w:rsid w:val="002F18CC"/>
  </w:style>
  <w:style w:type="table" w:customStyle="1" w:styleId="111222">
    <w:name w:val="Средний список 1112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3"/>
    <w:uiPriority w:val="65"/>
    <w:rsid w:val="002F18CC"/>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4"/>
    <w:uiPriority w:val="99"/>
    <w:semiHidden/>
    <w:unhideWhenUsed/>
    <w:rsid w:val="002F18CC"/>
  </w:style>
  <w:style w:type="table" w:customStyle="1" w:styleId="111712">
    <w:name w:val="Средний список 1117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0">
    <w:name w:val="Средний список 114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2F18CC"/>
  </w:style>
  <w:style w:type="numbering" w:customStyle="1" w:styleId="11111512">
    <w:name w:val="1 / 1.1 / 1.1.512"/>
    <w:basedOn w:val="af4"/>
    <w:next w:val="111111"/>
    <w:semiHidden/>
    <w:unhideWhenUsed/>
    <w:rsid w:val="002F18CC"/>
  </w:style>
  <w:style w:type="numbering" w:customStyle="1" w:styleId="11129">
    <w:name w:val="Стиль1112"/>
    <w:uiPriority w:val="99"/>
    <w:rsid w:val="002F18CC"/>
  </w:style>
  <w:style w:type="numbering" w:customStyle="1" w:styleId="21128">
    <w:name w:val="Заголовок 2 уровень112"/>
    <w:uiPriority w:val="99"/>
    <w:rsid w:val="002F18CC"/>
  </w:style>
  <w:style w:type="numbering" w:customStyle="1" w:styleId="311120">
    <w:name w:val="Заголовок 3 ур1112"/>
    <w:uiPriority w:val="99"/>
    <w:rsid w:val="002F18CC"/>
  </w:style>
  <w:style w:type="numbering" w:customStyle="1" w:styleId="1012">
    <w:name w:val="Нет списка1012"/>
    <w:next w:val="af4"/>
    <w:uiPriority w:val="99"/>
    <w:semiHidden/>
    <w:unhideWhenUsed/>
    <w:rsid w:val="002F18CC"/>
  </w:style>
  <w:style w:type="numbering" w:customStyle="1" w:styleId="12124">
    <w:name w:val="Стиль1212"/>
    <w:uiPriority w:val="99"/>
    <w:rsid w:val="002F18CC"/>
  </w:style>
  <w:style w:type="numbering" w:customStyle="1" w:styleId="12320">
    <w:name w:val="Нет списка1232"/>
    <w:next w:val="af4"/>
    <w:uiPriority w:val="99"/>
    <w:semiHidden/>
    <w:unhideWhenUsed/>
    <w:rsid w:val="002F18CC"/>
  </w:style>
  <w:style w:type="numbering" w:customStyle="1" w:styleId="32">
    <w:name w:val="Рис.32"/>
    <w:rsid w:val="002F18CC"/>
    <w:pPr>
      <w:numPr>
        <w:numId w:val="73"/>
      </w:numPr>
    </w:pPr>
  </w:style>
  <w:style w:type="numbering" w:customStyle="1" w:styleId="112122">
    <w:name w:val="Нет списка11212"/>
    <w:next w:val="af4"/>
    <w:uiPriority w:val="99"/>
    <w:semiHidden/>
    <w:unhideWhenUsed/>
    <w:rsid w:val="002F18CC"/>
  </w:style>
  <w:style w:type="numbering" w:customStyle="1" w:styleId="22121">
    <w:name w:val="Нет списка2212"/>
    <w:next w:val="af4"/>
    <w:uiPriority w:val="99"/>
    <w:semiHidden/>
    <w:unhideWhenUsed/>
    <w:rsid w:val="002F18CC"/>
  </w:style>
  <w:style w:type="numbering" w:customStyle="1" w:styleId="1229">
    <w:name w:val="Рис.122"/>
    <w:rsid w:val="002F18CC"/>
  </w:style>
  <w:style w:type="numbering" w:customStyle="1" w:styleId="121121">
    <w:name w:val="Нет списка12112"/>
    <w:next w:val="af4"/>
    <w:uiPriority w:val="99"/>
    <w:semiHidden/>
    <w:unhideWhenUsed/>
    <w:rsid w:val="002F18CC"/>
  </w:style>
  <w:style w:type="numbering" w:customStyle="1" w:styleId="312120">
    <w:name w:val="Заголовок 3 ур1212"/>
    <w:uiPriority w:val="99"/>
    <w:rsid w:val="002F18CC"/>
  </w:style>
  <w:style w:type="numbering" w:customStyle="1" w:styleId="13122">
    <w:name w:val="Нет списка1312"/>
    <w:next w:val="af4"/>
    <w:uiPriority w:val="99"/>
    <w:semiHidden/>
    <w:unhideWhenUsed/>
    <w:rsid w:val="002F18CC"/>
  </w:style>
  <w:style w:type="numbering" w:customStyle="1" w:styleId="13123">
    <w:name w:val="Стиль1312"/>
    <w:uiPriority w:val="99"/>
    <w:rsid w:val="002F18CC"/>
  </w:style>
  <w:style w:type="numbering" w:customStyle="1" w:styleId="14120">
    <w:name w:val="Нет списка1412"/>
    <w:next w:val="af4"/>
    <w:uiPriority w:val="99"/>
    <w:semiHidden/>
    <w:unhideWhenUsed/>
    <w:rsid w:val="002F18CC"/>
  </w:style>
  <w:style w:type="numbering" w:customStyle="1" w:styleId="2128">
    <w:name w:val="Рис.212"/>
    <w:rsid w:val="002F18CC"/>
  </w:style>
  <w:style w:type="numbering" w:customStyle="1" w:styleId="113122">
    <w:name w:val="Нет списка11312"/>
    <w:next w:val="af4"/>
    <w:uiPriority w:val="99"/>
    <w:semiHidden/>
    <w:unhideWhenUsed/>
    <w:rsid w:val="002F18CC"/>
  </w:style>
  <w:style w:type="numbering" w:customStyle="1" w:styleId="23120">
    <w:name w:val="Нет списка2312"/>
    <w:next w:val="af4"/>
    <w:uiPriority w:val="99"/>
    <w:semiHidden/>
    <w:unhideWhenUsed/>
    <w:rsid w:val="002F18CC"/>
  </w:style>
  <w:style w:type="numbering" w:customStyle="1" w:styleId="1112a">
    <w:name w:val="Рис.1112"/>
    <w:rsid w:val="002F18CC"/>
  </w:style>
  <w:style w:type="numbering" w:customStyle="1" w:styleId="122120">
    <w:name w:val="Нет списка12212"/>
    <w:next w:val="af4"/>
    <w:uiPriority w:val="99"/>
    <w:semiHidden/>
    <w:unhideWhenUsed/>
    <w:rsid w:val="002F18CC"/>
  </w:style>
  <w:style w:type="numbering" w:customStyle="1" w:styleId="31312">
    <w:name w:val="Заголовок 3 ур1312"/>
    <w:uiPriority w:val="99"/>
    <w:rsid w:val="002F18CC"/>
  </w:style>
  <w:style w:type="numbering" w:customStyle="1" w:styleId="31124">
    <w:name w:val="Нет списка3112"/>
    <w:next w:val="af4"/>
    <w:semiHidden/>
    <w:rsid w:val="002F18CC"/>
  </w:style>
  <w:style w:type="paragraph" w:customStyle="1" w:styleId="font19">
    <w:name w:val="font19"/>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paragraph" w:customStyle="1" w:styleId="font20">
    <w:name w:val="font20"/>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numbering" w:customStyle="1" w:styleId="200">
    <w:name w:val="Нет списка20"/>
    <w:next w:val="af4"/>
    <w:uiPriority w:val="99"/>
    <w:semiHidden/>
    <w:unhideWhenUsed/>
    <w:rsid w:val="002F18CC"/>
  </w:style>
  <w:style w:type="table" w:customStyle="1" w:styleId="201">
    <w:name w:val="Сетка таблицы2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4"/>
    <w:uiPriority w:val="99"/>
    <w:semiHidden/>
    <w:rsid w:val="002F18CC"/>
  </w:style>
  <w:style w:type="numbering" w:customStyle="1" w:styleId="262">
    <w:name w:val="Нет списка26"/>
    <w:next w:val="af4"/>
    <w:uiPriority w:val="99"/>
    <w:semiHidden/>
    <w:rsid w:val="002F18CC"/>
  </w:style>
  <w:style w:type="table" w:customStyle="1" w:styleId="TableGridReport15">
    <w:name w:val="Table Grid Report1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4"/>
    <w:semiHidden/>
    <w:rsid w:val="002F18CC"/>
  </w:style>
  <w:style w:type="numbering" w:customStyle="1" w:styleId="435">
    <w:name w:val="Нет списка43"/>
    <w:next w:val="af4"/>
    <w:uiPriority w:val="99"/>
    <w:semiHidden/>
    <w:unhideWhenUsed/>
    <w:rsid w:val="002F18CC"/>
  </w:style>
  <w:style w:type="numbering" w:customStyle="1" w:styleId="1164">
    <w:name w:val="Нет списка116"/>
    <w:next w:val="af4"/>
    <w:uiPriority w:val="99"/>
    <w:semiHidden/>
    <w:rsid w:val="002F18CC"/>
  </w:style>
  <w:style w:type="numbering" w:customStyle="1" w:styleId="2138">
    <w:name w:val="Нет списка213"/>
    <w:next w:val="af4"/>
    <w:uiPriority w:val="99"/>
    <w:semiHidden/>
    <w:rsid w:val="002F18CC"/>
  </w:style>
  <w:style w:type="numbering" w:customStyle="1" w:styleId="3135">
    <w:name w:val="Нет списка313"/>
    <w:next w:val="af4"/>
    <w:semiHidden/>
    <w:rsid w:val="002F18CC"/>
  </w:style>
  <w:style w:type="table" w:customStyle="1" w:styleId="1174">
    <w:name w:val="Сетка таблицы117"/>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4"/>
    <w:uiPriority w:val="99"/>
    <w:semiHidden/>
    <w:unhideWhenUsed/>
    <w:rsid w:val="002F18CC"/>
  </w:style>
  <w:style w:type="table" w:customStyle="1" w:styleId="352">
    <w:name w:val="Сетка таблицы35"/>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4"/>
    <w:uiPriority w:val="99"/>
    <w:semiHidden/>
    <w:unhideWhenUsed/>
    <w:rsid w:val="002F18CC"/>
  </w:style>
  <w:style w:type="table" w:customStyle="1" w:styleId="290">
    <w:name w:val="Сетка таблицы2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4"/>
    <w:uiPriority w:val="99"/>
    <w:semiHidden/>
    <w:rsid w:val="002F18CC"/>
  </w:style>
  <w:style w:type="numbering" w:customStyle="1" w:styleId="283">
    <w:name w:val="Нет списка28"/>
    <w:next w:val="af4"/>
    <w:uiPriority w:val="99"/>
    <w:semiHidden/>
    <w:rsid w:val="002F18CC"/>
  </w:style>
  <w:style w:type="table" w:customStyle="1" w:styleId="TableGridReport16">
    <w:name w:val="Table Grid Report1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f4"/>
    <w:semiHidden/>
    <w:rsid w:val="002F18CC"/>
  </w:style>
  <w:style w:type="numbering" w:customStyle="1" w:styleId="441">
    <w:name w:val="Нет списка44"/>
    <w:next w:val="af4"/>
    <w:uiPriority w:val="99"/>
    <w:semiHidden/>
    <w:unhideWhenUsed/>
    <w:rsid w:val="002F18CC"/>
  </w:style>
  <w:style w:type="numbering" w:customStyle="1" w:styleId="1184">
    <w:name w:val="Нет списка118"/>
    <w:next w:val="af4"/>
    <w:uiPriority w:val="99"/>
    <w:semiHidden/>
    <w:rsid w:val="002F18CC"/>
  </w:style>
  <w:style w:type="numbering" w:customStyle="1" w:styleId="2141">
    <w:name w:val="Нет списка214"/>
    <w:next w:val="af4"/>
    <w:uiPriority w:val="99"/>
    <w:semiHidden/>
    <w:rsid w:val="002F18CC"/>
  </w:style>
  <w:style w:type="numbering" w:customStyle="1" w:styleId="3143">
    <w:name w:val="Нет списка314"/>
    <w:next w:val="af4"/>
    <w:semiHidden/>
    <w:rsid w:val="002F18CC"/>
  </w:style>
  <w:style w:type="table" w:customStyle="1" w:styleId="1185">
    <w:name w:val="Сетка таблицы118"/>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
    <w:next w:val="af4"/>
    <w:uiPriority w:val="99"/>
    <w:semiHidden/>
    <w:unhideWhenUsed/>
    <w:rsid w:val="002F18CC"/>
  </w:style>
  <w:style w:type="table" w:customStyle="1" w:styleId="363">
    <w:name w:val="Сетка таблицы36"/>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4"/>
    <w:uiPriority w:val="99"/>
    <w:semiHidden/>
    <w:unhideWhenUsed/>
    <w:rsid w:val="002F18CC"/>
  </w:style>
  <w:style w:type="table" w:customStyle="1" w:styleId="300">
    <w:name w:val="Сетка таблицы3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4"/>
    <w:uiPriority w:val="99"/>
    <w:semiHidden/>
    <w:rsid w:val="002F18CC"/>
  </w:style>
  <w:style w:type="numbering" w:customStyle="1" w:styleId="2101">
    <w:name w:val="Нет списка210"/>
    <w:next w:val="af4"/>
    <w:uiPriority w:val="99"/>
    <w:semiHidden/>
    <w:rsid w:val="002F18CC"/>
  </w:style>
  <w:style w:type="table" w:customStyle="1" w:styleId="TableGridReport17">
    <w:name w:val="Table Grid Report1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4"/>
    <w:semiHidden/>
    <w:rsid w:val="002F18CC"/>
  </w:style>
  <w:style w:type="numbering" w:customStyle="1" w:styleId="450">
    <w:name w:val="Нет списка45"/>
    <w:next w:val="af4"/>
    <w:uiPriority w:val="99"/>
    <w:semiHidden/>
    <w:unhideWhenUsed/>
    <w:rsid w:val="002F18CC"/>
  </w:style>
  <w:style w:type="numbering" w:customStyle="1" w:styleId="11104">
    <w:name w:val="Нет списка1110"/>
    <w:next w:val="af4"/>
    <w:uiPriority w:val="99"/>
    <w:semiHidden/>
    <w:rsid w:val="002F18CC"/>
  </w:style>
  <w:style w:type="numbering" w:customStyle="1" w:styleId="2150">
    <w:name w:val="Нет списка215"/>
    <w:next w:val="af4"/>
    <w:uiPriority w:val="99"/>
    <w:semiHidden/>
    <w:rsid w:val="002F18CC"/>
  </w:style>
  <w:style w:type="numbering" w:customStyle="1" w:styleId="3150">
    <w:name w:val="Нет списка315"/>
    <w:next w:val="af4"/>
    <w:semiHidden/>
    <w:rsid w:val="002F18CC"/>
  </w:style>
  <w:style w:type="table" w:customStyle="1" w:styleId="1195">
    <w:name w:val="Сетка таблицы119"/>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4"/>
    <w:uiPriority w:val="99"/>
    <w:semiHidden/>
    <w:unhideWhenUsed/>
    <w:rsid w:val="002F18CC"/>
  </w:style>
  <w:style w:type="table" w:customStyle="1" w:styleId="370">
    <w:name w:val="Сетка таблицы37"/>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808">
    <w:name w:val="xl6380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09">
    <w:name w:val="xl6380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0">
    <w:name w:val="xl63810"/>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2">
    <w:name w:val="xl63812"/>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3">
    <w:name w:val="xl63813"/>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4">
    <w:name w:val="xl63814"/>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63815">
    <w:name w:val="xl63815"/>
    <w:basedOn w:val="af1"/>
    <w:rsid w:val="002F18CC"/>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63816">
    <w:name w:val="xl63816"/>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7">
    <w:name w:val="xl63817"/>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18">
    <w:name w:val="xl63818"/>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9">
    <w:name w:val="xl63819"/>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0">
    <w:name w:val="xl63820"/>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1">
    <w:name w:val="xl6382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2">
    <w:name w:val="xl63822"/>
    <w:basedOn w:val="af1"/>
    <w:rsid w:val="002F18CC"/>
    <w:pPr>
      <w:widowControl/>
      <w:pBdr>
        <w:top w:val="single" w:sz="4" w:space="0" w:color="auto"/>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23">
    <w:name w:val="xl63823"/>
    <w:basedOn w:val="af1"/>
    <w:rsid w:val="002F18CC"/>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24">
    <w:name w:val="xl63824"/>
    <w:basedOn w:val="af1"/>
    <w:rsid w:val="002F18CC"/>
    <w:pPr>
      <w:widowControl/>
      <w:pBdr>
        <w:top w:val="single" w:sz="4" w:space="0" w:color="auto"/>
        <w:left w:val="single" w:sz="4" w:space="0" w:color="auto"/>
        <w:bottom w:val="single" w:sz="4" w:space="0" w:color="auto"/>
      </w:pBdr>
      <w:shd w:val="clear" w:color="000000" w:fill="D8E4BC"/>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06">
    <w:name w:val="xl63806"/>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07">
    <w:name w:val="xl63807"/>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11">
    <w:name w:val="xl63811"/>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825">
    <w:name w:val="xl63825"/>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6">
    <w:name w:val="xl63826"/>
    <w:basedOn w:val="af1"/>
    <w:rsid w:val="002F18CC"/>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7">
    <w:name w:val="xl63827"/>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28">
    <w:name w:val="xl63828"/>
    <w:basedOn w:val="af1"/>
    <w:rsid w:val="002F18CC"/>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A6A6A6"/>
      <w:spacing w:val="0"/>
      <w:sz w:val="20"/>
      <w:szCs w:val="20"/>
      <w:lang w:eastAsia="ru-RU"/>
    </w:rPr>
  </w:style>
  <w:style w:type="paragraph" w:customStyle="1" w:styleId="xl63829">
    <w:name w:val="xl63829"/>
    <w:basedOn w:val="af1"/>
    <w:rsid w:val="002F18C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63830">
    <w:name w:val="xl63830"/>
    <w:basedOn w:val="af1"/>
    <w:rsid w:val="002F18CC"/>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831">
    <w:name w:val="xl63831"/>
    <w:basedOn w:val="af1"/>
    <w:rsid w:val="002F18CC"/>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A6A6A6"/>
      <w:spacing w:val="0"/>
      <w:sz w:val="20"/>
      <w:szCs w:val="20"/>
      <w:lang w:eastAsia="ru-RU"/>
    </w:rPr>
  </w:style>
  <w:style w:type="numbering" w:customStyle="1" w:styleId="301">
    <w:name w:val="Нет списка30"/>
    <w:next w:val="af4"/>
    <w:uiPriority w:val="99"/>
    <w:semiHidden/>
    <w:unhideWhenUsed/>
    <w:rsid w:val="002F18CC"/>
  </w:style>
  <w:style w:type="table" w:customStyle="1" w:styleId="380">
    <w:name w:val="Сетка таблицы38"/>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4"/>
    <w:uiPriority w:val="99"/>
    <w:semiHidden/>
    <w:unhideWhenUsed/>
    <w:rsid w:val="002F18CC"/>
  </w:style>
  <w:style w:type="numbering" w:customStyle="1" w:styleId="2160">
    <w:name w:val="Нет списка216"/>
    <w:next w:val="af4"/>
    <w:uiPriority w:val="99"/>
    <w:semiHidden/>
    <w:unhideWhenUsed/>
    <w:rsid w:val="002F18CC"/>
  </w:style>
  <w:style w:type="paragraph" w:customStyle="1" w:styleId="1ffff8">
    <w:name w:val="Верхний колонтитул1"/>
    <w:basedOn w:val="af1"/>
    <w:next w:val="aff5"/>
    <w:uiPriority w:val="99"/>
    <w:unhideWhenUsed/>
    <w:rsid w:val="002F18CC"/>
    <w:pPr>
      <w:tabs>
        <w:tab w:val="center" w:pos="4677"/>
        <w:tab w:val="right" w:pos="9355"/>
      </w:tabs>
      <w:autoSpaceDE w:val="0"/>
      <w:autoSpaceDN w:val="0"/>
      <w:spacing w:before="0" w:after="0"/>
      <w:ind w:firstLine="0"/>
      <w:jc w:val="left"/>
      <w:textAlignment w:val="auto"/>
    </w:pPr>
    <w:rPr>
      <w:rFonts w:ascii="Times New Roman" w:eastAsia="Calibri" w:hAnsi="Times New Roman"/>
      <w:spacing w:val="0"/>
      <w:sz w:val="24"/>
      <w:szCs w:val="24"/>
    </w:rPr>
  </w:style>
  <w:style w:type="paragraph" w:customStyle="1" w:styleId="1ffff9">
    <w:name w:val="Нижний колонтитул1"/>
    <w:basedOn w:val="af1"/>
    <w:next w:val="aff0"/>
    <w:uiPriority w:val="99"/>
    <w:unhideWhenUsed/>
    <w:rsid w:val="002F18CC"/>
    <w:pPr>
      <w:tabs>
        <w:tab w:val="center" w:pos="4677"/>
        <w:tab w:val="right" w:pos="9355"/>
      </w:tabs>
      <w:autoSpaceDE w:val="0"/>
      <w:autoSpaceDN w:val="0"/>
      <w:spacing w:before="0" w:after="0"/>
      <w:ind w:firstLine="0"/>
      <w:jc w:val="left"/>
      <w:textAlignment w:val="auto"/>
    </w:pPr>
    <w:rPr>
      <w:rFonts w:ascii="Times New Roman" w:eastAsia="Calibri" w:hAnsi="Times New Roman"/>
      <w:spacing w:val="0"/>
      <w:sz w:val="24"/>
      <w:szCs w:val="24"/>
    </w:rPr>
  </w:style>
  <w:style w:type="paragraph" w:customStyle="1" w:styleId="1ffffa">
    <w:name w:val="Текст выноски1"/>
    <w:basedOn w:val="af1"/>
    <w:next w:val="af5"/>
    <w:uiPriority w:val="99"/>
    <w:semiHidden/>
    <w:unhideWhenUsed/>
    <w:rsid w:val="002F18CC"/>
    <w:pPr>
      <w:autoSpaceDE w:val="0"/>
      <w:autoSpaceDN w:val="0"/>
      <w:spacing w:before="0" w:after="0"/>
      <w:ind w:firstLine="0"/>
      <w:jc w:val="left"/>
      <w:textAlignment w:val="auto"/>
    </w:pPr>
    <w:rPr>
      <w:rFonts w:ascii="Tahoma" w:eastAsia="Calibri" w:hAnsi="Tahoma" w:cs="Tahoma"/>
      <w:spacing w:val="0"/>
      <w:sz w:val="16"/>
      <w:szCs w:val="16"/>
    </w:rPr>
  </w:style>
  <w:style w:type="table" w:customStyle="1" w:styleId="1201">
    <w:name w:val="Сетка таблицы12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b">
    <w:name w:val="Верхний колонтитул Знак1"/>
    <w:basedOn w:val="af2"/>
    <w:uiPriority w:val="99"/>
    <w:semiHidden/>
    <w:rsid w:val="002F18CC"/>
    <w:rPr>
      <w:rFonts w:ascii="Times New Roman" w:eastAsia="Times New Roman" w:hAnsi="Times New Roman" w:cs="Times New Roman"/>
      <w:sz w:val="24"/>
      <w:szCs w:val="24"/>
      <w:lang w:eastAsia="ru-RU"/>
    </w:rPr>
  </w:style>
  <w:style w:type="character" w:customStyle="1" w:styleId="1ffffc">
    <w:name w:val="Текст выноски Знак1"/>
    <w:basedOn w:val="af2"/>
    <w:uiPriority w:val="99"/>
    <w:semiHidden/>
    <w:rsid w:val="002F18CC"/>
    <w:rPr>
      <w:rFonts w:ascii="Segoe UI" w:eastAsia="Times New Roman" w:hAnsi="Segoe UI" w:cs="Segoe UI"/>
      <w:sz w:val="18"/>
      <w:szCs w:val="18"/>
      <w:lang w:eastAsia="ru-RU"/>
    </w:rPr>
  </w:style>
  <w:style w:type="paragraph" w:customStyle="1" w:styleId="327">
    <w:name w:val="Оглавление 32"/>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2f4">
    <w:name w:val="Оглавление 12"/>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2161">
    <w:name w:val="Сетка таблицы216"/>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4"/>
    <w:uiPriority w:val="99"/>
    <w:semiHidden/>
    <w:unhideWhenUsed/>
    <w:rsid w:val="002F18CC"/>
  </w:style>
  <w:style w:type="paragraph" w:customStyle="1" w:styleId="336">
    <w:name w:val="Оглавление 33"/>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3f5">
    <w:name w:val="Оглавление 13"/>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390">
    <w:name w:val="Сетка таблицы39"/>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4"/>
    <w:uiPriority w:val="99"/>
    <w:semiHidden/>
    <w:unhideWhenUsed/>
    <w:rsid w:val="002F18CC"/>
  </w:style>
  <w:style w:type="paragraph" w:customStyle="1" w:styleId="4f8">
    <w:name w:val="Заголовок оглавления4"/>
    <w:basedOn w:val="1c"/>
    <w:next w:val="af1"/>
    <w:uiPriority w:val="39"/>
    <w:semiHidden/>
    <w:unhideWhenUsed/>
    <w:qFormat/>
    <w:rsid w:val="002F18CC"/>
    <w:pPr>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eastAsia="Times New Roman" w:hAnsi="Cambria"/>
      <w:bCs/>
      <w:color w:val="365F91"/>
      <w:spacing w:val="0"/>
      <w:kern w:val="0"/>
      <w:sz w:val="28"/>
      <w:szCs w:val="28"/>
      <w:lang w:eastAsia="ru-RU"/>
    </w:rPr>
  </w:style>
  <w:style w:type="paragraph" w:customStyle="1" w:styleId="346">
    <w:name w:val="Оглавление 34"/>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49">
    <w:name w:val="Оглавление 14"/>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442">
    <w:name w:val="Сетка таблицы44"/>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4"/>
    <w:uiPriority w:val="99"/>
    <w:semiHidden/>
    <w:unhideWhenUsed/>
    <w:rsid w:val="002F18CC"/>
  </w:style>
  <w:style w:type="paragraph" w:customStyle="1" w:styleId="5f6">
    <w:name w:val="Заголовок оглавления5"/>
    <w:basedOn w:val="1c"/>
    <w:next w:val="af1"/>
    <w:uiPriority w:val="39"/>
    <w:semiHidden/>
    <w:unhideWhenUsed/>
    <w:qFormat/>
    <w:rsid w:val="002F18CC"/>
    <w:pPr>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eastAsia="Times New Roman" w:hAnsi="Cambria"/>
      <w:bCs/>
      <w:color w:val="365F91"/>
      <w:spacing w:val="0"/>
      <w:kern w:val="0"/>
      <w:sz w:val="28"/>
      <w:szCs w:val="28"/>
      <w:lang w:eastAsia="ru-RU"/>
    </w:rPr>
  </w:style>
  <w:style w:type="paragraph" w:customStyle="1" w:styleId="354">
    <w:name w:val="Оглавление 35"/>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5a">
    <w:name w:val="Оглавление 15"/>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534">
    <w:name w:val="Сетка таблицы53"/>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
    <w:name w:val="Нет списка63"/>
    <w:next w:val="af4"/>
    <w:uiPriority w:val="99"/>
    <w:semiHidden/>
    <w:unhideWhenUsed/>
    <w:rsid w:val="002F18CC"/>
  </w:style>
  <w:style w:type="paragraph" w:customStyle="1" w:styleId="6d">
    <w:name w:val="Заголовок оглавления6"/>
    <w:basedOn w:val="1c"/>
    <w:next w:val="af1"/>
    <w:uiPriority w:val="39"/>
    <w:semiHidden/>
    <w:unhideWhenUsed/>
    <w:qFormat/>
    <w:rsid w:val="002F18CC"/>
    <w:pPr>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eastAsia="Times New Roman" w:hAnsi="Cambria"/>
      <w:bCs/>
      <w:color w:val="365F91"/>
      <w:spacing w:val="0"/>
      <w:kern w:val="0"/>
      <w:sz w:val="28"/>
      <w:szCs w:val="28"/>
      <w:lang w:eastAsia="ru-RU"/>
    </w:rPr>
  </w:style>
  <w:style w:type="paragraph" w:customStyle="1" w:styleId="365">
    <w:name w:val="Оглавление 36"/>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64">
    <w:name w:val="Оглавление 16"/>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650">
    <w:name w:val="Сетка таблицы6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4"/>
    <w:uiPriority w:val="99"/>
    <w:semiHidden/>
    <w:unhideWhenUsed/>
    <w:rsid w:val="002F18CC"/>
  </w:style>
  <w:style w:type="paragraph" w:customStyle="1" w:styleId="7c">
    <w:name w:val="Заголовок оглавления7"/>
    <w:basedOn w:val="1c"/>
    <w:next w:val="af1"/>
    <w:uiPriority w:val="39"/>
    <w:semiHidden/>
    <w:unhideWhenUsed/>
    <w:qFormat/>
    <w:rsid w:val="002F18CC"/>
    <w:pPr>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eastAsia="Times New Roman" w:hAnsi="Cambria"/>
      <w:bCs/>
      <w:color w:val="365F91"/>
      <w:spacing w:val="0"/>
      <w:kern w:val="0"/>
      <w:sz w:val="28"/>
      <w:szCs w:val="28"/>
      <w:lang w:eastAsia="ru-RU"/>
    </w:rPr>
  </w:style>
  <w:style w:type="paragraph" w:customStyle="1" w:styleId="372">
    <w:name w:val="Оглавление 37"/>
    <w:basedOn w:val="af1"/>
    <w:next w:val="af1"/>
    <w:autoRedefine/>
    <w:uiPriority w:val="39"/>
    <w:unhideWhenUsed/>
    <w:rsid w:val="002F18CC"/>
    <w:pPr>
      <w:autoSpaceDE w:val="0"/>
      <w:autoSpaceDN w:val="0"/>
      <w:spacing w:before="0" w:after="0"/>
      <w:ind w:left="480" w:firstLine="0"/>
      <w:jc w:val="left"/>
      <w:textAlignment w:val="auto"/>
    </w:pPr>
    <w:rPr>
      <w:rFonts w:ascii="Times New Roman" w:eastAsia="Times New Roman" w:hAnsi="Times New Roman"/>
      <w:spacing w:val="0"/>
      <w:sz w:val="24"/>
      <w:szCs w:val="24"/>
      <w:lang w:eastAsia="ru-RU"/>
    </w:rPr>
  </w:style>
  <w:style w:type="paragraph" w:customStyle="1" w:styleId="173">
    <w:name w:val="Оглавление 17"/>
    <w:basedOn w:val="af1"/>
    <w:next w:val="af1"/>
    <w:autoRedefine/>
    <w:uiPriority w:val="39"/>
    <w:unhideWhenUsed/>
    <w:rsid w:val="002F18CC"/>
    <w:pPr>
      <w:tabs>
        <w:tab w:val="right" w:leader="dot" w:pos="9560"/>
      </w:tabs>
      <w:autoSpaceDE w:val="0"/>
      <w:autoSpaceDN w:val="0"/>
      <w:spacing w:before="0" w:after="0"/>
      <w:ind w:firstLine="0"/>
      <w:textAlignment w:val="auto"/>
    </w:pPr>
    <w:rPr>
      <w:rFonts w:ascii="Times New Roman" w:eastAsia="Times New Roman" w:hAnsi="Times New Roman"/>
      <w:spacing w:val="0"/>
      <w:sz w:val="24"/>
      <w:szCs w:val="24"/>
      <w:lang w:eastAsia="ru-RU"/>
    </w:rPr>
  </w:style>
  <w:style w:type="table" w:customStyle="1" w:styleId="750">
    <w:name w:val="Сетка таблицы7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4"/>
    <w:uiPriority w:val="99"/>
    <w:semiHidden/>
    <w:unhideWhenUsed/>
    <w:rsid w:val="002F18CC"/>
  </w:style>
  <w:style w:type="table" w:customStyle="1" w:styleId="400">
    <w:name w:val="Сетка таблицы40"/>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4"/>
    <w:uiPriority w:val="99"/>
    <w:semiHidden/>
    <w:unhideWhenUsed/>
    <w:rsid w:val="002F18CC"/>
  </w:style>
  <w:style w:type="numbering" w:customStyle="1" w:styleId="2170">
    <w:name w:val="Нет списка217"/>
    <w:next w:val="af4"/>
    <w:uiPriority w:val="99"/>
    <w:semiHidden/>
    <w:unhideWhenUsed/>
    <w:rsid w:val="002F18CC"/>
  </w:style>
  <w:style w:type="table" w:customStyle="1" w:styleId="1251">
    <w:name w:val="Сетка таблицы12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4"/>
    <w:uiPriority w:val="99"/>
    <w:semiHidden/>
    <w:unhideWhenUsed/>
    <w:rsid w:val="002F18CC"/>
  </w:style>
  <w:style w:type="table" w:customStyle="1" w:styleId="3100">
    <w:name w:val="Сетка таблицы31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4"/>
    <w:uiPriority w:val="99"/>
    <w:semiHidden/>
    <w:unhideWhenUsed/>
    <w:rsid w:val="002F18CC"/>
  </w:style>
  <w:style w:type="table" w:customStyle="1" w:styleId="451">
    <w:name w:val="Сетка таблицы4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4"/>
    <w:uiPriority w:val="99"/>
    <w:semiHidden/>
    <w:unhideWhenUsed/>
    <w:rsid w:val="002F18CC"/>
  </w:style>
  <w:style w:type="table" w:customStyle="1" w:styleId="544">
    <w:name w:val="Сетка таблицы54"/>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4"/>
    <w:uiPriority w:val="99"/>
    <w:semiHidden/>
    <w:unhideWhenUsed/>
    <w:rsid w:val="002F18CC"/>
  </w:style>
  <w:style w:type="table" w:customStyle="1" w:styleId="660">
    <w:name w:val="Сетка таблицы66"/>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4"/>
    <w:uiPriority w:val="99"/>
    <w:semiHidden/>
    <w:unhideWhenUsed/>
    <w:rsid w:val="002F18CC"/>
  </w:style>
  <w:style w:type="table" w:customStyle="1" w:styleId="761">
    <w:name w:val="Сетка таблицы76"/>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4"/>
    <w:uiPriority w:val="99"/>
    <w:semiHidden/>
    <w:unhideWhenUsed/>
    <w:rsid w:val="002F18CC"/>
  </w:style>
  <w:style w:type="numbering" w:customStyle="1" w:styleId="1260">
    <w:name w:val="Нет списка126"/>
    <w:next w:val="af4"/>
    <w:uiPriority w:val="99"/>
    <w:semiHidden/>
    <w:unhideWhenUsed/>
    <w:rsid w:val="002F18CC"/>
  </w:style>
  <w:style w:type="table" w:customStyle="1" w:styleId="1261">
    <w:name w:val="Сетка таблицы126"/>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4"/>
    <w:uiPriority w:val="99"/>
    <w:semiHidden/>
    <w:unhideWhenUsed/>
    <w:rsid w:val="002F18CC"/>
  </w:style>
  <w:style w:type="table" w:customStyle="1" w:styleId="2181">
    <w:name w:val="Сетка таблицы218"/>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4"/>
    <w:uiPriority w:val="99"/>
    <w:semiHidden/>
    <w:unhideWhenUsed/>
    <w:rsid w:val="002F18CC"/>
  </w:style>
  <w:style w:type="table" w:customStyle="1" w:styleId="3136">
    <w:name w:val="Сетка таблицы313"/>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4"/>
    <w:uiPriority w:val="99"/>
    <w:semiHidden/>
    <w:unhideWhenUsed/>
    <w:rsid w:val="002F18CC"/>
  </w:style>
  <w:style w:type="table" w:customStyle="1" w:styleId="472">
    <w:name w:val="Сетка таблицы47"/>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4"/>
    <w:uiPriority w:val="99"/>
    <w:semiHidden/>
    <w:unhideWhenUsed/>
    <w:rsid w:val="002F18CC"/>
  </w:style>
  <w:style w:type="table" w:customStyle="1" w:styleId="552">
    <w:name w:val="Сетка таблицы5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4"/>
    <w:uiPriority w:val="99"/>
    <w:semiHidden/>
    <w:unhideWhenUsed/>
    <w:rsid w:val="002F18CC"/>
  </w:style>
  <w:style w:type="table" w:customStyle="1" w:styleId="670">
    <w:name w:val="Сетка таблицы67"/>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4"/>
    <w:uiPriority w:val="99"/>
    <w:semiHidden/>
    <w:unhideWhenUsed/>
    <w:rsid w:val="002F18CC"/>
  </w:style>
  <w:style w:type="table" w:customStyle="1" w:styleId="770">
    <w:name w:val="Сетка таблицы77"/>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4"/>
    <w:uiPriority w:val="99"/>
    <w:semiHidden/>
    <w:unhideWhenUsed/>
    <w:rsid w:val="002F18CC"/>
  </w:style>
  <w:style w:type="table" w:customStyle="1" w:styleId="481">
    <w:name w:val="Сетка таблицы4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4"/>
    <w:uiPriority w:val="99"/>
    <w:semiHidden/>
    <w:rsid w:val="002F18CC"/>
  </w:style>
  <w:style w:type="numbering" w:customStyle="1" w:styleId="2190">
    <w:name w:val="Нет списка219"/>
    <w:next w:val="af4"/>
    <w:uiPriority w:val="99"/>
    <w:semiHidden/>
    <w:rsid w:val="002F18CC"/>
  </w:style>
  <w:style w:type="table" w:customStyle="1" w:styleId="TableGridReport18">
    <w:name w:val="Table Grid Report1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4"/>
    <w:semiHidden/>
    <w:rsid w:val="002F18CC"/>
  </w:style>
  <w:style w:type="numbering" w:customStyle="1" w:styleId="4100">
    <w:name w:val="Нет списка410"/>
    <w:next w:val="af4"/>
    <w:uiPriority w:val="99"/>
    <w:semiHidden/>
    <w:unhideWhenUsed/>
    <w:rsid w:val="002F18CC"/>
  </w:style>
  <w:style w:type="numbering" w:customStyle="1" w:styleId="11144">
    <w:name w:val="Нет списка1114"/>
    <w:next w:val="af4"/>
    <w:uiPriority w:val="99"/>
    <w:semiHidden/>
    <w:rsid w:val="002F18CC"/>
  </w:style>
  <w:style w:type="numbering" w:customStyle="1" w:styleId="21100">
    <w:name w:val="Нет списка2110"/>
    <w:next w:val="af4"/>
    <w:uiPriority w:val="99"/>
    <w:semiHidden/>
    <w:rsid w:val="002F18CC"/>
  </w:style>
  <w:style w:type="numbering" w:customStyle="1" w:styleId="3170">
    <w:name w:val="Нет списка317"/>
    <w:next w:val="af4"/>
    <w:semiHidden/>
    <w:rsid w:val="002F18CC"/>
  </w:style>
  <w:style w:type="table" w:customStyle="1" w:styleId="1271">
    <w:name w:val="Сетка таблицы127"/>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4"/>
    <w:uiPriority w:val="99"/>
    <w:semiHidden/>
    <w:unhideWhenUsed/>
    <w:rsid w:val="002F18CC"/>
  </w:style>
  <w:style w:type="table" w:customStyle="1" w:styleId="3144">
    <w:name w:val="Сетка таблицы314"/>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4"/>
    <w:uiPriority w:val="99"/>
    <w:semiHidden/>
    <w:unhideWhenUsed/>
    <w:rsid w:val="002F18CC"/>
  </w:style>
  <w:style w:type="table" w:customStyle="1" w:styleId="491">
    <w:name w:val="Сетка таблицы4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4"/>
    <w:uiPriority w:val="99"/>
    <w:semiHidden/>
    <w:rsid w:val="002F18CC"/>
  </w:style>
  <w:style w:type="numbering" w:customStyle="1" w:styleId="2200">
    <w:name w:val="Нет списка220"/>
    <w:next w:val="af4"/>
    <w:uiPriority w:val="99"/>
    <w:semiHidden/>
    <w:rsid w:val="002F18CC"/>
  </w:style>
  <w:style w:type="table" w:customStyle="1" w:styleId="TableGridReport19">
    <w:name w:val="Table Grid Report19"/>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4"/>
    <w:semiHidden/>
    <w:rsid w:val="002F18CC"/>
  </w:style>
  <w:style w:type="numbering" w:customStyle="1" w:styleId="4131">
    <w:name w:val="Нет списка413"/>
    <w:next w:val="af4"/>
    <w:uiPriority w:val="99"/>
    <w:semiHidden/>
    <w:unhideWhenUsed/>
    <w:rsid w:val="002F18CC"/>
  </w:style>
  <w:style w:type="numbering" w:customStyle="1" w:styleId="11154">
    <w:name w:val="Нет списка1115"/>
    <w:next w:val="af4"/>
    <w:uiPriority w:val="99"/>
    <w:semiHidden/>
    <w:rsid w:val="002F18CC"/>
  </w:style>
  <w:style w:type="numbering" w:customStyle="1" w:styleId="21130">
    <w:name w:val="Нет списка2113"/>
    <w:next w:val="af4"/>
    <w:uiPriority w:val="99"/>
    <w:semiHidden/>
    <w:rsid w:val="002F18CC"/>
  </w:style>
  <w:style w:type="numbering" w:customStyle="1" w:styleId="3190">
    <w:name w:val="Нет списка319"/>
    <w:next w:val="af4"/>
    <w:semiHidden/>
    <w:rsid w:val="002F18CC"/>
  </w:style>
  <w:style w:type="table" w:customStyle="1" w:styleId="1281">
    <w:name w:val="Сетка таблицы128"/>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4"/>
    <w:uiPriority w:val="99"/>
    <w:semiHidden/>
    <w:unhideWhenUsed/>
    <w:rsid w:val="002F18CC"/>
  </w:style>
  <w:style w:type="table" w:customStyle="1" w:styleId="3151">
    <w:name w:val="Сетка таблицы315"/>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b">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2"/>
    <w:uiPriority w:val="99"/>
    <w:semiHidden/>
    <w:rsid w:val="002F18CC"/>
    <w:rPr>
      <w:rFonts w:ascii="Consolas" w:hAnsi="Consolas"/>
      <w:sz w:val="21"/>
      <w:szCs w:val="21"/>
    </w:rPr>
  </w:style>
  <w:style w:type="character" w:customStyle="1" w:styleId="2Verdana">
    <w:name w:val="Основной текст (2) + Verdana"/>
    <w:aliases w:val="8 pt"/>
    <w:basedOn w:val="2fd"/>
    <w:rsid w:val="002F18CC"/>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2F18CC"/>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2F18CC"/>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2F18CC"/>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2F18CC"/>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2F18CC"/>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2F18CC"/>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2F18CC"/>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2F18CC"/>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2F18CC"/>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2F18CC"/>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1"/>
    <w:rsid w:val="002F18CC"/>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numbering" w:customStyle="1" w:styleId="600">
    <w:name w:val="Нет списка60"/>
    <w:next w:val="af4"/>
    <w:uiPriority w:val="99"/>
    <w:semiHidden/>
    <w:unhideWhenUsed/>
    <w:rsid w:val="002F18CC"/>
  </w:style>
  <w:style w:type="table" w:customStyle="1" w:styleId="501">
    <w:name w:val="Сетка таблицы5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4"/>
    <w:uiPriority w:val="99"/>
    <w:semiHidden/>
    <w:rsid w:val="002F18CC"/>
  </w:style>
  <w:style w:type="numbering" w:customStyle="1" w:styleId="2231">
    <w:name w:val="Нет списка223"/>
    <w:next w:val="af4"/>
    <w:uiPriority w:val="99"/>
    <w:semiHidden/>
    <w:rsid w:val="002F18CC"/>
  </w:style>
  <w:style w:type="table" w:customStyle="1" w:styleId="TableGridReport110">
    <w:name w:val="Table Grid Report110"/>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4"/>
    <w:semiHidden/>
    <w:rsid w:val="002F18CC"/>
  </w:style>
  <w:style w:type="numbering" w:customStyle="1" w:styleId="4140">
    <w:name w:val="Нет списка414"/>
    <w:next w:val="af4"/>
    <w:uiPriority w:val="99"/>
    <w:semiHidden/>
    <w:unhideWhenUsed/>
    <w:rsid w:val="002F18CC"/>
  </w:style>
  <w:style w:type="numbering" w:customStyle="1" w:styleId="11160">
    <w:name w:val="Нет списка1116"/>
    <w:next w:val="af4"/>
    <w:uiPriority w:val="99"/>
    <w:semiHidden/>
    <w:rsid w:val="002F18CC"/>
  </w:style>
  <w:style w:type="numbering" w:customStyle="1" w:styleId="21140">
    <w:name w:val="Нет списка2114"/>
    <w:next w:val="af4"/>
    <w:uiPriority w:val="99"/>
    <w:semiHidden/>
    <w:rsid w:val="002F18CC"/>
  </w:style>
  <w:style w:type="numbering" w:customStyle="1" w:styleId="31100">
    <w:name w:val="Нет списка3110"/>
    <w:next w:val="af4"/>
    <w:semiHidden/>
    <w:rsid w:val="002F18CC"/>
  </w:style>
  <w:style w:type="table" w:customStyle="1" w:styleId="1291">
    <w:name w:val="Сетка таблицы129"/>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3">
    <w:name w:val="Нет списка513"/>
    <w:next w:val="af4"/>
    <w:uiPriority w:val="99"/>
    <w:semiHidden/>
    <w:unhideWhenUsed/>
    <w:rsid w:val="002F18CC"/>
  </w:style>
  <w:style w:type="table" w:customStyle="1" w:styleId="3161">
    <w:name w:val="Сетка таблицы316"/>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4"/>
    <w:uiPriority w:val="99"/>
    <w:semiHidden/>
    <w:unhideWhenUsed/>
    <w:rsid w:val="002F18CC"/>
  </w:style>
  <w:style w:type="table" w:customStyle="1" w:styleId="561">
    <w:name w:val="Сетка таблицы56"/>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4"/>
    <w:uiPriority w:val="99"/>
    <w:semiHidden/>
    <w:rsid w:val="002F18CC"/>
  </w:style>
  <w:style w:type="numbering" w:customStyle="1" w:styleId="2241">
    <w:name w:val="Нет списка224"/>
    <w:next w:val="af4"/>
    <w:uiPriority w:val="99"/>
    <w:semiHidden/>
    <w:rsid w:val="002F18CC"/>
  </w:style>
  <w:style w:type="table" w:customStyle="1" w:styleId="TableGridReport114">
    <w:name w:val="Table Grid Report11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6">
    <w:name w:val="Нет списка322"/>
    <w:next w:val="af4"/>
    <w:semiHidden/>
    <w:rsid w:val="002F18CC"/>
  </w:style>
  <w:style w:type="numbering" w:customStyle="1" w:styleId="4150">
    <w:name w:val="Нет списка415"/>
    <w:next w:val="af4"/>
    <w:uiPriority w:val="99"/>
    <w:semiHidden/>
    <w:unhideWhenUsed/>
    <w:rsid w:val="002F18CC"/>
  </w:style>
  <w:style w:type="numbering" w:customStyle="1" w:styleId="11170">
    <w:name w:val="Нет списка1117"/>
    <w:next w:val="af4"/>
    <w:uiPriority w:val="99"/>
    <w:semiHidden/>
    <w:rsid w:val="002F18CC"/>
  </w:style>
  <w:style w:type="numbering" w:customStyle="1" w:styleId="21150">
    <w:name w:val="Нет списка2115"/>
    <w:next w:val="af4"/>
    <w:uiPriority w:val="99"/>
    <w:semiHidden/>
    <w:rsid w:val="002F18CC"/>
  </w:style>
  <w:style w:type="numbering" w:customStyle="1" w:styleId="31130">
    <w:name w:val="Нет списка3113"/>
    <w:next w:val="af4"/>
    <w:semiHidden/>
    <w:rsid w:val="002F18CC"/>
  </w:style>
  <w:style w:type="table" w:customStyle="1" w:styleId="1301">
    <w:name w:val="Сетка таблицы130"/>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4"/>
    <w:uiPriority w:val="99"/>
    <w:semiHidden/>
    <w:unhideWhenUsed/>
    <w:rsid w:val="002F18CC"/>
  </w:style>
  <w:style w:type="table" w:customStyle="1" w:styleId="3171">
    <w:name w:val="Сетка таблицы317"/>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4"/>
    <w:uiPriority w:val="99"/>
    <w:semiHidden/>
    <w:unhideWhenUsed/>
    <w:rsid w:val="002F18CC"/>
  </w:style>
  <w:style w:type="table" w:customStyle="1" w:styleId="571">
    <w:name w:val="Сетка таблицы57"/>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4"/>
    <w:uiPriority w:val="99"/>
    <w:semiHidden/>
    <w:rsid w:val="002F18CC"/>
  </w:style>
  <w:style w:type="numbering" w:customStyle="1" w:styleId="2251">
    <w:name w:val="Нет списка225"/>
    <w:next w:val="af4"/>
    <w:uiPriority w:val="99"/>
    <w:semiHidden/>
    <w:rsid w:val="002F18CC"/>
  </w:style>
  <w:style w:type="table" w:customStyle="1" w:styleId="TableGridReport115">
    <w:name w:val="Table Grid Report11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4"/>
    <w:semiHidden/>
    <w:rsid w:val="002F18CC"/>
  </w:style>
  <w:style w:type="numbering" w:customStyle="1" w:styleId="416">
    <w:name w:val="Нет списка416"/>
    <w:next w:val="af4"/>
    <w:uiPriority w:val="99"/>
    <w:semiHidden/>
    <w:unhideWhenUsed/>
    <w:rsid w:val="002F18CC"/>
  </w:style>
  <w:style w:type="numbering" w:customStyle="1" w:styleId="11180">
    <w:name w:val="Нет списка1118"/>
    <w:next w:val="af4"/>
    <w:uiPriority w:val="99"/>
    <w:semiHidden/>
    <w:rsid w:val="002F18CC"/>
  </w:style>
  <w:style w:type="numbering" w:customStyle="1" w:styleId="21160">
    <w:name w:val="Нет списка2116"/>
    <w:next w:val="af4"/>
    <w:uiPriority w:val="99"/>
    <w:semiHidden/>
    <w:rsid w:val="002F18CC"/>
  </w:style>
  <w:style w:type="numbering" w:customStyle="1" w:styleId="31140">
    <w:name w:val="Нет списка3114"/>
    <w:next w:val="af4"/>
    <w:semiHidden/>
    <w:rsid w:val="002F18CC"/>
  </w:style>
  <w:style w:type="table" w:customStyle="1" w:styleId="1337">
    <w:name w:val="Сетка таблицы133"/>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4"/>
    <w:uiPriority w:val="99"/>
    <w:semiHidden/>
    <w:unhideWhenUsed/>
    <w:rsid w:val="002F18CC"/>
  </w:style>
  <w:style w:type="table" w:customStyle="1" w:styleId="3181">
    <w:name w:val="Сетка таблицы31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4"/>
    <w:uiPriority w:val="99"/>
    <w:semiHidden/>
    <w:unhideWhenUsed/>
    <w:rsid w:val="002F18CC"/>
  </w:style>
  <w:style w:type="table" w:customStyle="1" w:styleId="581">
    <w:name w:val="Сетка таблицы5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4"/>
    <w:uiPriority w:val="99"/>
    <w:semiHidden/>
    <w:rsid w:val="002F18CC"/>
  </w:style>
  <w:style w:type="numbering" w:customStyle="1" w:styleId="2261">
    <w:name w:val="Нет списка226"/>
    <w:next w:val="af4"/>
    <w:uiPriority w:val="99"/>
    <w:semiHidden/>
    <w:rsid w:val="002F18CC"/>
  </w:style>
  <w:style w:type="table" w:customStyle="1" w:styleId="TableGridReport116">
    <w:name w:val="Table Grid Report11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4"/>
    <w:semiHidden/>
    <w:rsid w:val="002F18CC"/>
  </w:style>
  <w:style w:type="numbering" w:customStyle="1" w:styleId="417">
    <w:name w:val="Нет списка417"/>
    <w:next w:val="af4"/>
    <w:uiPriority w:val="99"/>
    <w:semiHidden/>
    <w:unhideWhenUsed/>
    <w:rsid w:val="002F18CC"/>
  </w:style>
  <w:style w:type="numbering" w:customStyle="1" w:styleId="11193">
    <w:name w:val="Нет списка1119"/>
    <w:next w:val="af4"/>
    <w:uiPriority w:val="99"/>
    <w:semiHidden/>
    <w:rsid w:val="002F18CC"/>
  </w:style>
  <w:style w:type="numbering" w:customStyle="1" w:styleId="21170">
    <w:name w:val="Нет списка2117"/>
    <w:next w:val="af4"/>
    <w:uiPriority w:val="99"/>
    <w:semiHidden/>
    <w:rsid w:val="002F18CC"/>
  </w:style>
  <w:style w:type="numbering" w:customStyle="1" w:styleId="31150">
    <w:name w:val="Нет списка3115"/>
    <w:next w:val="af4"/>
    <w:semiHidden/>
    <w:rsid w:val="002F18CC"/>
  </w:style>
  <w:style w:type="table" w:customStyle="1" w:styleId="1344">
    <w:name w:val="Сетка таблицы134"/>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4"/>
    <w:uiPriority w:val="99"/>
    <w:semiHidden/>
    <w:unhideWhenUsed/>
    <w:rsid w:val="002F18CC"/>
  </w:style>
  <w:style w:type="table" w:customStyle="1" w:styleId="3191">
    <w:name w:val="Сетка таблицы31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4"/>
    <w:uiPriority w:val="99"/>
    <w:semiHidden/>
    <w:unhideWhenUsed/>
    <w:rsid w:val="002F18CC"/>
  </w:style>
  <w:style w:type="table" w:customStyle="1" w:styleId="591">
    <w:name w:val="Сетка таблицы5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4"/>
    <w:uiPriority w:val="99"/>
    <w:semiHidden/>
    <w:rsid w:val="002F18CC"/>
  </w:style>
  <w:style w:type="numbering" w:customStyle="1" w:styleId="2271">
    <w:name w:val="Нет списка227"/>
    <w:next w:val="af4"/>
    <w:uiPriority w:val="99"/>
    <w:semiHidden/>
    <w:rsid w:val="002F18CC"/>
  </w:style>
  <w:style w:type="table" w:customStyle="1" w:styleId="TableGridReport117">
    <w:name w:val="Table Grid Report11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4"/>
    <w:semiHidden/>
    <w:rsid w:val="002F18CC"/>
  </w:style>
  <w:style w:type="numbering" w:customStyle="1" w:styleId="418">
    <w:name w:val="Нет списка418"/>
    <w:next w:val="af4"/>
    <w:uiPriority w:val="99"/>
    <w:semiHidden/>
    <w:unhideWhenUsed/>
    <w:rsid w:val="002F18CC"/>
  </w:style>
  <w:style w:type="numbering" w:customStyle="1" w:styleId="11201">
    <w:name w:val="Нет списка1120"/>
    <w:next w:val="af4"/>
    <w:uiPriority w:val="99"/>
    <w:semiHidden/>
    <w:rsid w:val="002F18CC"/>
  </w:style>
  <w:style w:type="numbering" w:customStyle="1" w:styleId="21180">
    <w:name w:val="Нет списка2118"/>
    <w:next w:val="af4"/>
    <w:uiPriority w:val="99"/>
    <w:semiHidden/>
    <w:rsid w:val="002F18CC"/>
  </w:style>
  <w:style w:type="numbering" w:customStyle="1" w:styleId="31160">
    <w:name w:val="Нет списка3116"/>
    <w:next w:val="af4"/>
    <w:semiHidden/>
    <w:rsid w:val="002F18CC"/>
  </w:style>
  <w:style w:type="table" w:customStyle="1" w:styleId="1351">
    <w:name w:val="Сетка таблицы135"/>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4"/>
    <w:uiPriority w:val="99"/>
    <w:semiHidden/>
    <w:unhideWhenUsed/>
    <w:rsid w:val="002F18CC"/>
  </w:style>
  <w:style w:type="table" w:customStyle="1" w:styleId="3201">
    <w:name w:val="Сетка таблицы32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4"/>
    <w:uiPriority w:val="99"/>
    <w:semiHidden/>
    <w:unhideWhenUsed/>
    <w:rsid w:val="002F18CC"/>
  </w:style>
  <w:style w:type="table" w:customStyle="1" w:styleId="601">
    <w:name w:val="Сетка таблицы6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4"/>
    <w:uiPriority w:val="99"/>
    <w:semiHidden/>
    <w:rsid w:val="002F18CC"/>
  </w:style>
  <w:style w:type="numbering" w:customStyle="1" w:styleId="2281">
    <w:name w:val="Нет списка228"/>
    <w:next w:val="af4"/>
    <w:uiPriority w:val="99"/>
    <w:semiHidden/>
    <w:rsid w:val="002F18CC"/>
  </w:style>
  <w:style w:type="table" w:customStyle="1" w:styleId="TableGridReport118">
    <w:name w:val="Table Grid Report11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4"/>
    <w:semiHidden/>
    <w:rsid w:val="002F18CC"/>
  </w:style>
  <w:style w:type="numbering" w:customStyle="1" w:styleId="419">
    <w:name w:val="Нет списка419"/>
    <w:next w:val="af4"/>
    <w:uiPriority w:val="99"/>
    <w:semiHidden/>
    <w:unhideWhenUsed/>
    <w:rsid w:val="002F18CC"/>
  </w:style>
  <w:style w:type="numbering" w:customStyle="1" w:styleId="11232">
    <w:name w:val="Нет списка1123"/>
    <w:next w:val="af4"/>
    <w:uiPriority w:val="99"/>
    <w:semiHidden/>
    <w:rsid w:val="002F18CC"/>
  </w:style>
  <w:style w:type="numbering" w:customStyle="1" w:styleId="21190">
    <w:name w:val="Нет списка2119"/>
    <w:next w:val="af4"/>
    <w:uiPriority w:val="99"/>
    <w:semiHidden/>
    <w:rsid w:val="002F18CC"/>
  </w:style>
  <w:style w:type="numbering" w:customStyle="1" w:styleId="3117">
    <w:name w:val="Нет списка3117"/>
    <w:next w:val="af4"/>
    <w:semiHidden/>
    <w:rsid w:val="002F18CC"/>
  </w:style>
  <w:style w:type="table" w:customStyle="1" w:styleId="1361">
    <w:name w:val="Сетка таблицы136"/>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4"/>
    <w:uiPriority w:val="99"/>
    <w:semiHidden/>
    <w:unhideWhenUsed/>
    <w:rsid w:val="002F18CC"/>
  </w:style>
  <w:style w:type="table" w:customStyle="1" w:styleId="3232">
    <w:name w:val="Сетка таблицы323"/>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4"/>
    <w:uiPriority w:val="99"/>
    <w:semiHidden/>
    <w:unhideWhenUsed/>
    <w:rsid w:val="002F18CC"/>
  </w:style>
  <w:style w:type="table" w:customStyle="1" w:styleId="683">
    <w:name w:val="Сетка таблицы6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4"/>
    <w:uiPriority w:val="99"/>
    <w:semiHidden/>
    <w:rsid w:val="002F18CC"/>
  </w:style>
  <w:style w:type="numbering" w:customStyle="1" w:styleId="2291">
    <w:name w:val="Нет списка229"/>
    <w:next w:val="af4"/>
    <w:uiPriority w:val="99"/>
    <w:semiHidden/>
    <w:rsid w:val="002F18CC"/>
  </w:style>
  <w:style w:type="table" w:customStyle="1" w:styleId="TableGridReport119">
    <w:name w:val="Table Grid Report119"/>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4"/>
    <w:semiHidden/>
    <w:rsid w:val="002F18CC"/>
  </w:style>
  <w:style w:type="numbering" w:customStyle="1" w:styleId="4200">
    <w:name w:val="Нет списка420"/>
    <w:next w:val="af4"/>
    <w:uiPriority w:val="99"/>
    <w:semiHidden/>
    <w:unhideWhenUsed/>
    <w:rsid w:val="002F18CC"/>
  </w:style>
  <w:style w:type="numbering" w:customStyle="1" w:styleId="11240">
    <w:name w:val="Нет списка1124"/>
    <w:next w:val="af4"/>
    <w:uiPriority w:val="99"/>
    <w:semiHidden/>
    <w:rsid w:val="002F18CC"/>
  </w:style>
  <w:style w:type="numbering" w:customStyle="1" w:styleId="21200">
    <w:name w:val="Нет списка2120"/>
    <w:next w:val="af4"/>
    <w:uiPriority w:val="99"/>
    <w:semiHidden/>
    <w:rsid w:val="002F18CC"/>
  </w:style>
  <w:style w:type="numbering" w:customStyle="1" w:styleId="3118">
    <w:name w:val="Нет списка3118"/>
    <w:next w:val="af4"/>
    <w:semiHidden/>
    <w:rsid w:val="002F18CC"/>
  </w:style>
  <w:style w:type="table" w:customStyle="1" w:styleId="1371">
    <w:name w:val="Сетка таблицы137"/>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4"/>
    <w:uiPriority w:val="99"/>
    <w:semiHidden/>
    <w:unhideWhenUsed/>
    <w:rsid w:val="002F18CC"/>
  </w:style>
  <w:style w:type="table" w:customStyle="1" w:styleId="3241">
    <w:name w:val="Сетка таблицы324"/>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4"/>
    <w:uiPriority w:val="99"/>
    <w:semiHidden/>
    <w:unhideWhenUsed/>
    <w:rsid w:val="002F18CC"/>
  </w:style>
  <w:style w:type="table" w:customStyle="1" w:styleId="691">
    <w:name w:val="Сетка таблицы6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4"/>
    <w:uiPriority w:val="99"/>
    <w:semiHidden/>
    <w:rsid w:val="002F18CC"/>
  </w:style>
  <w:style w:type="numbering" w:customStyle="1" w:styleId="2301">
    <w:name w:val="Нет списка230"/>
    <w:next w:val="af4"/>
    <w:uiPriority w:val="99"/>
    <w:semiHidden/>
    <w:rsid w:val="002F18CC"/>
  </w:style>
  <w:style w:type="table" w:customStyle="1" w:styleId="TableGridReport120">
    <w:name w:val="Table Grid Report120"/>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
    <w:name w:val="Нет списка328"/>
    <w:next w:val="af4"/>
    <w:semiHidden/>
    <w:rsid w:val="002F18CC"/>
  </w:style>
  <w:style w:type="numbering" w:customStyle="1" w:styleId="4213">
    <w:name w:val="Нет списка421"/>
    <w:next w:val="af4"/>
    <w:uiPriority w:val="99"/>
    <w:semiHidden/>
    <w:unhideWhenUsed/>
    <w:rsid w:val="002F18CC"/>
  </w:style>
  <w:style w:type="numbering" w:customStyle="1" w:styleId="11250">
    <w:name w:val="Нет списка1125"/>
    <w:next w:val="af4"/>
    <w:uiPriority w:val="99"/>
    <w:semiHidden/>
    <w:rsid w:val="002F18CC"/>
  </w:style>
  <w:style w:type="numbering" w:customStyle="1" w:styleId="21217">
    <w:name w:val="Нет списка2121"/>
    <w:next w:val="af4"/>
    <w:uiPriority w:val="99"/>
    <w:semiHidden/>
    <w:rsid w:val="002F18CC"/>
  </w:style>
  <w:style w:type="numbering" w:customStyle="1" w:styleId="3119">
    <w:name w:val="Нет списка3119"/>
    <w:next w:val="af4"/>
    <w:semiHidden/>
    <w:rsid w:val="002F18CC"/>
  </w:style>
  <w:style w:type="table" w:customStyle="1" w:styleId="1381">
    <w:name w:val="Сетка таблицы138"/>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4"/>
    <w:uiPriority w:val="99"/>
    <w:semiHidden/>
    <w:unhideWhenUsed/>
    <w:rsid w:val="002F18CC"/>
  </w:style>
  <w:style w:type="table" w:customStyle="1" w:styleId="3251">
    <w:name w:val="Сетка таблицы325"/>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4"/>
    <w:uiPriority w:val="99"/>
    <w:semiHidden/>
    <w:unhideWhenUsed/>
    <w:rsid w:val="002F18CC"/>
  </w:style>
  <w:style w:type="table" w:customStyle="1" w:styleId="701">
    <w:name w:val="Сетка таблицы70"/>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4"/>
    <w:uiPriority w:val="99"/>
    <w:semiHidden/>
    <w:rsid w:val="002F18CC"/>
  </w:style>
  <w:style w:type="numbering" w:customStyle="1" w:styleId="2331">
    <w:name w:val="Нет списка233"/>
    <w:next w:val="af4"/>
    <w:uiPriority w:val="99"/>
    <w:semiHidden/>
    <w:rsid w:val="002F18CC"/>
  </w:style>
  <w:style w:type="table" w:customStyle="1" w:styleId="TableGridReport123">
    <w:name w:val="Table Grid Report123"/>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4"/>
    <w:semiHidden/>
    <w:rsid w:val="002F18CC"/>
  </w:style>
  <w:style w:type="numbering" w:customStyle="1" w:styleId="4222">
    <w:name w:val="Нет списка422"/>
    <w:next w:val="af4"/>
    <w:uiPriority w:val="99"/>
    <w:semiHidden/>
    <w:unhideWhenUsed/>
    <w:rsid w:val="002F18CC"/>
  </w:style>
  <w:style w:type="numbering" w:customStyle="1" w:styleId="11260">
    <w:name w:val="Нет списка1126"/>
    <w:next w:val="af4"/>
    <w:uiPriority w:val="99"/>
    <w:semiHidden/>
    <w:rsid w:val="002F18CC"/>
  </w:style>
  <w:style w:type="numbering" w:customStyle="1" w:styleId="21221">
    <w:name w:val="Нет списка2122"/>
    <w:next w:val="af4"/>
    <w:uiPriority w:val="99"/>
    <w:semiHidden/>
    <w:rsid w:val="002F18CC"/>
  </w:style>
  <w:style w:type="numbering" w:customStyle="1" w:styleId="31200">
    <w:name w:val="Нет списка3120"/>
    <w:next w:val="af4"/>
    <w:semiHidden/>
    <w:rsid w:val="002F18CC"/>
  </w:style>
  <w:style w:type="table" w:customStyle="1" w:styleId="1391">
    <w:name w:val="Сетка таблицы139"/>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4"/>
    <w:uiPriority w:val="99"/>
    <w:semiHidden/>
    <w:unhideWhenUsed/>
    <w:rsid w:val="002F18CC"/>
  </w:style>
  <w:style w:type="table" w:customStyle="1" w:styleId="3261">
    <w:name w:val="Сетка таблицы326"/>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4"/>
    <w:uiPriority w:val="99"/>
    <w:semiHidden/>
    <w:unhideWhenUsed/>
    <w:rsid w:val="002F18CC"/>
  </w:style>
  <w:style w:type="table" w:customStyle="1" w:styleId="781">
    <w:name w:val="Сетка таблицы7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4"/>
    <w:uiPriority w:val="99"/>
    <w:semiHidden/>
    <w:rsid w:val="002F18CC"/>
  </w:style>
  <w:style w:type="numbering" w:customStyle="1" w:styleId="2341">
    <w:name w:val="Нет списка234"/>
    <w:next w:val="af4"/>
    <w:uiPriority w:val="99"/>
    <w:semiHidden/>
    <w:rsid w:val="002F18CC"/>
  </w:style>
  <w:style w:type="table" w:customStyle="1" w:styleId="TableGridReport124">
    <w:name w:val="Table Grid Report124"/>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4"/>
    <w:semiHidden/>
    <w:rsid w:val="002F18CC"/>
  </w:style>
  <w:style w:type="numbering" w:customStyle="1" w:styleId="4230">
    <w:name w:val="Нет списка423"/>
    <w:next w:val="af4"/>
    <w:uiPriority w:val="99"/>
    <w:semiHidden/>
    <w:unhideWhenUsed/>
    <w:rsid w:val="002F18CC"/>
  </w:style>
  <w:style w:type="numbering" w:customStyle="1" w:styleId="11270">
    <w:name w:val="Нет списка1127"/>
    <w:next w:val="af4"/>
    <w:uiPriority w:val="99"/>
    <w:semiHidden/>
    <w:rsid w:val="002F18CC"/>
  </w:style>
  <w:style w:type="numbering" w:customStyle="1" w:styleId="21230">
    <w:name w:val="Нет списка2123"/>
    <w:next w:val="af4"/>
    <w:uiPriority w:val="99"/>
    <w:semiHidden/>
    <w:rsid w:val="002F18CC"/>
  </w:style>
  <w:style w:type="numbering" w:customStyle="1" w:styleId="31214">
    <w:name w:val="Нет списка3121"/>
    <w:next w:val="af4"/>
    <w:semiHidden/>
    <w:rsid w:val="002F18CC"/>
  </w:style>
  <w:style w:type="table" w:customStyle="1" w:styleId="1401">
    <w:name w:val="Сетка таблицы140"/>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4"/>
    <w:uiPriority w:val="99"/>
    <w:semiHidden/>
    <w:unhideWhenUsed/>
    <w:rsid w:val="002F18CC"/>
  </w:style>
  <w:style w:type="table" w:customStyle="1" w:styleId="3271">
    <w:name w:val="Сетка таблицы327"/>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4"/>
    <w:uiPriority w:val="99"/>
    <w:semiHidden/>
    <w:unhideWhenUsed/>
    <w:rsid w:val="002F18CC"/>
  </w:style>
  <w:style w:type="table" w:customStyle="1" w:styleId="791">
    <w:name w:val="Сетка таблицы79"/>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4"/>
    <w:uiPriority w:val="99"/>
    <w:semiHidden/>
    <w:rsid w:val="002F18CC"/>
  </w:style>
  <w:style w:type="numbering" w:customStyle="1" w:styleId="2351">
    <w:name w:val="Нет списка235"/>
    <w:next w:val="af4"/>
    <w:uiPriority w:val="99"/>
    <w:semiHidden/>
    <w:rsid w:val="002F18CC"/>
  </w:style>
  <w:style w:type="table" w:customStyle="1" w:styleId="TableGridReport125">
    <w:name w:val="Table Grid Report125"/>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3"/>
    <w:next w:val="afff"/>
    <w:uiPriority w:val="59"/>
    <w:rsid w:val="002F18CC"/>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4">
    <w:name w:val="Нет списка331"/>
    <w:next w:val="af4"/>
    <w:semiHidden/>
    <w:rsid w:val="002F18CC"/>
  </w:style>
  <w:style w:type="numbering" w:customStyle="1" w:styleId="424">
    <w:name w:val="Нет списка424"/>
    <w:next w:val="af4"/>
    <w:uiPriority w:val="99"/>
    <w:semiHidden/>
    <w:unhideWhenUsed/>
    <w:rsid w:val="002F18CC"/>
  </w:style>
  <w:style w:type="numbering" w:customStyle="1" w:styleId="11280">
    <w:name w:val="Нет списка1128"/>
    <w:next w:val="af4"/>
    <w:uiPriority w:val="99"/>
    <w:semiHidden/>
    <w:rsid w:val="002F18CC"/>
  </w:style>
  <w:style w:type="numbering" w:customStyle="1" w:styleId="21240">
    <w:name w:val="Нет списка2124"/>
    <w:next w:val="af4"/>
    <w:uiPriority w:val="99"/>
    <w:semiHidden/>
    <w:rsid w:val="002F18CC"/>
  </w:style>
  <w:style w:type="numbering" w:customStyle="1" w:styleId="31221">
    <w:name w:val="Нет списка3122"/>
    <w:next w:val="af4"/>
    <w:semiHidden/>
    <w:rsid w:val="002F18CC"/>
  </w:style>
  <w:style w:type="table" w:customStyle="1" w:styleId="1431">
    <w:name w:val="Сетка таблицы143"/>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3"/>
    <w:next w:val="afff"/>
    <w:uiPriority w:val="5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4"/>
    <w:uiPriority w:val="99"/>
    <w:semiHidden/>
    <w:unhideWhenUsed/>
    <w:rsid w:val="002F18CC"/>
  </w:style>
  <w:style w:type="table" w:customStyle="1" w:styleId="3280">
    <w:name w:val="Сетка таблицы328"/>
    <w:basedOn w:val="af3"/>
    <w:next w:val="afff"/>
    <w:uiPriority w:val="59"/>
    <w:rsid w:val="002F18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
    <w:name w:val="Нет списка83"/>
    <w:next w:val="af4"/>
    <w:uiPriority w:val="99"/>
    <w:semiHidden/>
    <w:unhideWhenUsed/>
    <w:rsid w:val="002F18CC"/>
  </w:style>
  <w:style w:type="numbering" w:customStyle="1" w:styleId="1440">
    <w:name w:val="Нет списка144"/>
    <w:next w:val="af4"/>
    <w:uiPriority w:val="99"/>
    <w:semiHidden/>
    <w:unhideWhenUsed/>
    <w:rsid w:val="002F18CC"/>
  </w:style>
  <w:style w:type="table" w:customStyle="1" w:styleId="1441">
    <w:name w:val="Сетка таблицы144"/>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3"/>
    <w:next w:val="afff"/>
    <w:uiPriority w:val="39"/>
    <w:rsid w:val="002F18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4"/>
    <w:uiPriority w:val="99"/>
    <w:semiHidden/>
    <w:unhideWhenUsed/>
    <w:rsid w:val="002F18CC"/>
  </w:style>
  <w:style w:type="table" w:customStyle="1" w:styleId="2370">
    <w:name w:val="Сетка таблицы237"/>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
    <w:name w:val="Нет списка332"/>
    <w:next w:val="af4"/>
    <w:uiPriority w:val="99"/>
    <w:semiHidden/>
    <w:unhideWhenUsed/>
    <w:rsid w:val="002F18CC"/>
  </w:style>
  <w:style w:type="table" w:customStyle="1" w:styleId="3290">
    <w:name w:val="Сетка таблицы329"/>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4"/>
    <w:uiPriority w:val="99"/>
    <w:semiHidden/>
    <w:unhideWhenUsed/>
    <w:rsid w:val="002F18CC"/>
  </w:style>
  <w:style w:type="table" w:customStyle="1" w:styleId="4101">
    <w:name w:val="Сетка таблицы41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4"/>
    <w:uiPriority w:val="99"/>
    <w:semiHidden/>
    <w:unhideWhenUsed/>
    <w:rsid w:val="002F18CC"/>
  </w:style>
  <w:style w:type="table" w:customStyle="1" w:styleId="5101">
    <w:name w:val="Сетка таблицы51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4"/>
    <w:uiPriority w:val="99"/>
    <w:semiHidden/>
    <w:unhideWhenUsed/>
    <w:rsid w:val="002F18CC"/>
  </w:style>
  <w:style w:type="table" w:customStyle="1" w:styleId="6101">
    <w:name w:val="Сетка таблицы61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4"/>
    <w:uiPriority w:val="99"/>
    <w:semiHidden/>
    <w:unhideWhenUsed/>
    <w:rsid w:val="002F18CC"/>
  </w:style>
  <w:style w:type="table" w:customStyle="1" w:styleId="7101">
    <w:name w:val="Сетка таблицы710"/>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3"/>
    <w:next w:val="afff"/>
    <w:uiPriority w:val="59"/>
    <w:rsid w:val="002F18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4"/>
    <w:uiPriority w:val="99"/>
    <w:semiHidden/>
    <w:unhideWhenUsed/>
    <w:rsid w:val="002F18CC"/>
  </w:style>
  <w:style w:type="table" w:customStyle="1" w:styleId="TableGridReport126">
    <w:name w:val="Table Grid Report126"/>
    <w:basedOn w:val="af3"/>
    <w:next w:val="afff"/>
    <w:uiPriority w:val="59"/>
    <w:locked/>
    <w:rsid w:val="002F18CC"/>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4"/>
    <w:next w:val="111111"/>
    <w:rsid w:val="002F18CC"/>
  </w:style>
  <w:style w:type="table" w:customStyle="1" w:styleId="TableGrid14">
    <w:name w:val="Table Grid14"/>
    <w:basedOn w:val="af3"/>
    <w:next w:val="afff"/>
    <w:rsid w:val="002F18CC"/>
    <w:pPr>
      <w:spacing w:after="200" w:line="276" w:lineRule="auto"/>
    </w:pPr>
    <w:rPr>
      <w:rFonts w:ascii="Cambria" w:hAnsi="Cambria"/>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7">
    <w:name w:val="Папушкин5"/>
    <w:basedOn w:val="afff"/>
    <w:rsid w:val="002F18CC"/>
    <w:pPr>
      <w:spacing w:after="200" w:line="276" w:lineRule="auto"/>
      <w:ind w:left="0"/>
      <w:jc w:val="center"/>
    </w:pPr>
    <w:rPr>
      <w:rFonts w:ascii="Arial" w:hAnsi="Arial"/>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8">
    <w:name w:val="Современная таблица5"/>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9">
    <w:name w:val="Стандартная таблица5"/>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3">
    <w:name w:val="Классическая таблица 26"/>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3"/>
    <w:next w:val="afff"/>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3"/>
    <w:next w:val="afff"/>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8">
    <w:name w:val="Сетка таблицы 25"/>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
    <w:name w:val="перечень таблиц"/>
    <w:basedOn w:val="afff7"/>
    <w:uiPriority w:val="99"/>
    <w:qFormat/>
    <w:rsid w:val="002F18CC"/>
    <w:pPr>
      <w:keepNext/>
      <w:widowControl/>
      <w:adjustRightInd/>
      <w:spacing w:before="0" w:after="0"/>
      <w:ind w:firstLine="426"/>
      <w:jc w:val="center"/>
      <w:textAlignment w:val="auto"/>
    </w:pPr>
    <w:rPr>
      <w:rFonts w:ascii="Times New Roman" w:eastAsia="Times New Roman" w:hAnsi="Times New Roman"/>
      <w:b w:val="0"/>
      <w:i/>
      <w:color w:val="auto"/>
      <w:spacing w:val="0"/>
      <w:sz w:val="20"/>
      <w:lang w:val="en-US" w:eastAsia="ru-RU" w:bidi="en-US"/>
    </w:rPr>
  </w:style>
  <w:style w:type="numbering" w:customStyle="1" w:styleId="11290">
    <w:name w:val="Нет списка1129"/>
    <w:next w:val="af4"/>
    <w:uiPriority w:val="99"/>
    <w:semiHidden/>
    <w:unhideWhenUsed/>
    <w:rsid w:val="002F18CC"/>
  </w:style>
  <w:style w:type="table" w:customStyle="1" w:styleId="175">
    <w:name w:val="Светлая заливка17"/>
    <w:basedOn w:val="af3"/>
    <w:uiPriority w:val="60"/>
    <w:rsid w:val="002F18CC"/>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Kalinga" w:eastAsia="Times New Roman" w:hAnsi="Kaling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3"/>
    <w:next w:val="afff"/>
    <w:rsid w:val="002F18CC"/>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9">
    <w:name w:val="Светлая заливка25"/>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3"/>
    <w:next w:val="afff"/>
    <w:uiPriority w:val="59"/>
    <w:rsid w:val="002F18CC"/>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4"/>
    <w:uiPriority w:val="99"/>
    <w:rsid w:val="002F18CC"/>
  </w:style>
  <w:style w:type="numbering" w:customStyle="1" w:styleId="347">
    <w:name w:val="Заголовок 3 ур4"/>
    <w:basedOn w:val="af4"/>
    <w:uiPriority w:val="99"/>
    <w:rsid w:val="002F18CC"/>
  </w:style>
  <w:style w:type="table" w:customStyle="1" w:styleId="11106">
    <w:name w:val="Светлая заливка1110"/>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Простая таблица 35"/>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3"/>
    <w:next w:val="af3"/>
    <w:uiPriority w:val="64"/>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3"/>
    <w:next w:val="LightShading1"/>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0">
    <w:name w:val="Светлая заливка1144"/>
    <w:basedOn w:val="af3"/>
    <w:uiPriority w:val="60"/>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9">
    <w:name w:val="рпдлпжлопж4"/>
    <w:basedOn w:val="af3"/>
    <w:uiPriority w:val="99"/>
    <w:rsid w:val="002F18CC"/>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4"/>
    <w:next w:val="111111"/>
    <w:locked/>
    <w:rsid w:val="002F18CC"/>
    <w:pPr>
      <w:numPr>
        <w:numId w:val="71"/>
      </w:numPr>
    </w:pPr>
  </w:style>
  <w:style w:type="numbering" w:customStyle="1" w:styleId="1111133">
    <w:name w:val="1 / 1.1 / 1.1.33"/>
    <w:basedOn w:val="af4"/>
    <w:next w:val="111111"/>
    <w:locked/>
    <w:rsid w:val="002F18CC"/>
  </w:style>
  <w:style w:type="table" w:customStyle="1" w:styleId="3145">
    <w:name w:val="Светлая заливка314"/>
    <w:basedOn w:val="af3"/>
    <w:next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4"/>
    <w:uiPriority w:val="99"/>
    <w:semiHidden/>
    <w:unhideWhenUsed/>
    <w:rsid w:val="002F18CC"/>
  </w:style>
  <w:style w:type="table" w:customStyle="1" w:styleId="5151">
    <w:name w:val="Сетка таблицы 515"/>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4"/>
    <w:next w:val="111111"/>
    <w:rsid w:val="002F18CC"/>
  </w:style>
  <w:style w:type="table" w:customStyle="1" w:styleId="TableGrid113">
    <w:name w:val="Table Grid113"/>
    <w:basedOn w:val="af3"/>
    <w:next w:val="afff"/>
    <w:rsid w:val="002F18CC"/>
    <w:pPr>
      <w:spacing w:after="200" w:line="276" w:lineRule="auto"/>
    </w:pPr>
    <w:rPr>
      <w:rFonts w:ascii="Cambria" w:hAnsi="Cambria"/>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
    <w:rsid w:val="002F18CC"/>
    <w:pPr>
      <w:spacing w:after="200" w:line="276" w:lineRule="auto"/>
      <w:ind w:left="0"/>
      <w:jc w:val="center"/>
    </w:pPr>
    <w:rPr>
      <w:rFonts w:ascii="Arial" w:hAnsi="Arial"/>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3"/>
    <w:next w:val="54"/>
    <w:rsid w:val="002F18CC"/>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3"/>
    <w:next w:val="3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3"/>
    <w:next w:val="47"/>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3"/>
    <w:next w:val="58"/>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3"/>
    <w:next w:val="-1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3"/>
    <w:next w:val="28"/>
    <w:rsid w:val="002F18CC"/>
    <w:pPr>
      <w:widowControl w:val="0"/>
      <w:adjustRightInd w:val="0"/>
      <w:spacing w:after="200" w:line="360" w:lineRule="atLeast"/>
      <w:ind w:firstLine="567"/>
      <w:jc w:val="both"/>
      <w:textAlignment w:val="baseline"/>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3"/>
    <w:next w:val="-20"/>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3"/>
    <w:next w:val="afffa"/>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3"/>
    <w:next w:val="29"/>
    <w:rsid w:val="002F18CC"/>
    <w:pPr>
      <w:widowControl w:val="0"/>
      <w:adjustRightInd w:val="0"/>
      <w:spacing w:after="200" w:line="360" w:lineRule="atLeast"/>
      <w:ind w:firstLine="567"/>
      <w:jc w:val="both"/>
      <w:textAlignment w:val="baseline"/>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3"/>
    <w:next w:val="afffb"/>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3"/>
    <w:next w:val="1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3"/>
    <w:next w:val="1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3"/>
    <w:next w:val="2a"/>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3"/>
    <w:next w:val="-1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3"/>
    <w:next w:val="-2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3"/>
    <w:next w:val="-3"/>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3"/>
    <w:next w:val="afffe"/>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3"/>
    <w:next w:val="1f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3"/>
    <w:next w:val="2c"/>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3"/>
    <w:next w:val="82"/>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3"/>
    <w:next w:val="2f1"/>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3"/>
    <w:next w:val="1f6"/>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3"/>
    <w:next w:val="3f0"/>
    <w:rsid w:val="002F18CC"/>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3"/>
    <w:next w:val="af3"/>
    <w:uiPriority w:val="64"/>
    <w:rsid w:val="002F18CC"/>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4"/>
    <w:uiPriority w:val="99"/>
    <w:semiHidden/>
    <w:unhideWhenUsed/>
    <w:rsid w:val="002F18CC"/>
  </w:style>
  <w:style w:type="table" w:customStyle="1" w:styleId="1345">
    <w:name w:val="Средний список 134"/>
    <w:basedOn w:val="af3"/>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3"/>
    <w:next w:val="136"/>
    <w:uiPriority w:val="65"/>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3"/>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4"/>
    <w:uiPriority w:val="99"/>
    <w:semiHidden/>
    <w:unhideWhenUsed/>
    <w:rsid w:val="002F18CC"/>
  </w:style>
  <w:style w:type="numbering" w:customStyle="1" w:styleId="111133">
    <w:name w:val="Нет списка11113"/>
    <w:next w:val="af4"/>
    <w:uiPriority w:val="99"/>
    <w:semiHidden/>
    <w:unhideWhenUsed/>
    <w:rsid w:val="002F18CC"/>
  </w:style>
  <w:style w:type="table" w:customStyle="1" w:styleId="11251">
    <w:name w:val="Средний список 1125"/>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4"/>
    <w:uiPriority w:val="99"/>
    <w:semiHidden/>
    <w:unhideWhenUsed/>
    <w:rsid w:val="002F18CC"/>
  </w:style>
  <w:style w:type="table" w:customStyle="1" w:styleId="11341">
    <w:name w:val="Средний список 113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4"/>
    <w:uiPriority w:val="99"/>
    <w:semiHidden/>
    <w:unhideWhenUsed/>
    <w:rsid w:val="002F18CC"/>
  </w:style>
  <w:style w:type="table" w:customStyle="1" w:styleId="11441">
    <w:name w:val="Средний список 114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4"/>
    <w:uiPriority w:val="99"/>
    <w:semiHidden/>
    <w:unhideWhenUsed/>
    <w:rsid w:val="002F18CC"/>
  </w:style>
  <w:style w:type="table" w:customStyle="1" w:styleId="11640">
    <w:name w:val="Средний список 116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4"/>
    <w:uiPriority w:val="99"/>
    <w:semiHidden/>
    <w:unhideWhenUsed/>
    <w:rsid w:val="002F18CC"/>
  </w:style>
  <w:style w:type="table" w:customStyle="1" w:styleId="11740">
    <w:name w:val="Средний список 117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4"/>
    <w:uiPriority w:val="99"/>
    <w:semiHidden/>
    <w:unhideWhenUsed/>
    <w:rsid w:val="002F18CC"/>
  </w:style>
  <w:style w:type="table" w:customStyle="1" w:styleId="1111140">
    <w:name w:val="Средний список 11111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3"/>
    <w:next w:val="4d"/>
    <w:uiPriority w:val="60"/>
    <w:rsid w:val="002F18CC"/>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4"/>
    <w:uiPriority w:val="99"/>
    <w:semiHidden/>
    <w:unhideWhenUsed/>
    <w:rsid w:val="002F18CC"/>
  </w:style>
  <w:style w:type="table" w:customStyle="1" w:styleId="111240">
    <w:name w:val="Средний список 1112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0">
    <w:name w:val="Средний список 11154"/>
    <w:basedOn w:val="af3"/>
    <w:uiPriority w:val="65"/>
    <w:rsid w:val="002F18CC"/>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7606940">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4254558">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5713291">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43048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84421559">
      <w:bodyDiv w:val="1"/>
      <w:marLeft w:val="0"/>
      <w:marRight w:val="0"/>
      <w:marTop w:val="0"/>
      <w:marBottom w:val="0"/>
      <w:divBdr>
        <w:top w:val="none" w:sz="0" w:space="0" w:color="auto"/>
        <w:left w:val="none" w:sz="0" w:space="0" w:color="auto"/>
        <w:bottom w:val="none" w:sz="0" w:space="0" w:color="auto"/>
        <w:right w:val="none" w:sz="0" w:space="0" w:color="auto"/>
      </w:divBdr>
    </w:div>
    <w:div w:id="88039374">
      <w:bodyDiv w:val="1"/>
      <w:marLeft w:val="0"/>
      <w:marRight w:val="0"/>
      <w:marTop w:val="0"/>
      <w:marBottom w:val="0"/>
      <w:divBdr>
        <w:top w:val="none" w:sz="0" w:space="0" w:color="auto"/>
        <w:left w:val="none" w:sz="0" w:space="0" w:color="auto"/>
        <w:bottom w:val="none" w:sz="0" w:space="0" w:color="auto"/>
        <w:right w:val="none" w:sz="0" w:space="0" w:color="auto"/>
      </w:divBdr>
    </w:div>
    <w:div w:id="96020823">
      <w:bodyDiv w:val="1"/>
      <w:marLeft w:val="0"/>
      <w:marRight w:val="0"/>
      <w:marTop w:val="0"/>
      <w:marBottom w:val="0"/>
      <w:divBdr>
        <w:top w:val="none" w:sz="0" w:space="0" w:color="auto"/>
        <w:left w:val="none" w:sz="0" w:space="0" w:color="auto"/>
        <w:bottom w:val="none" w:sz="0" w:space="0" w:color="auto"/>
        <w:right w:val="none" w:sz="0" w:space="0" w:color="auto"/>
      </w:divBdr>
    </w:div>
    <w:div w:id="100880618">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2940779">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1773873">
      <w:bodyDiv w:val="1"/>
      <w:marLeft w:val="0"/>
      <w:marRight w:val="0"/>
      <w:marTop w:val="0"/>
      <w:marBottom w:val="0"/>
      <w:divBdr>
        <w:top w:val="none" w:sz="0" w:space="0" w:color="auto"/>
        <w:left w:val="none" w:sz="0" w:space="0" w:color="auto"/>
        <w:bottom w:val="none" w:sz="0" w:space="0" w:color="auto"/>
        <w:right w:val="none" w:sz="0" w:space="0" w:color="auto"/>
      </w:divBdr>
    </w:div>
    <w:div w:id="142746236">
      <w:bodyDiv w:val="1"/>
      <w:marLeft w:val="0"/>
      <w:marRight w:val="0"/>
      <w:marTop w:val="0"/>
      <w:marBottom w:val="0"/>
      <w:divBdr>
        <w:top w:val="none" w:sz="0" w:space="0" w:color="auto"/>
        <w:left w:val="none" w:sz="0" w:space="0" w:color="auto"/>
        <w:bottom w:val="none" w:sz="0" w:space="0" w:color="auto"/>
        <w:right w:val="none" w:sz="0" w:space="0" w:color="auto"/>
      </w:divBdr>
    </w:div>
    <w:div w:id="144204078">
      <w:bodyDiv w:val="1"/>
      <w:marLeft w:val="0"/>
      <w:marRight w:val="0"/>
      <w:marTop w:val="0"/>
      <w:marBottom w:val="0"/>
      <w:divBdr>
        <w:top w:val="none" w:sz="0" w:space="0" w:color="auto"/>
        <w:left w:val="none" w:sz="0" w:space="0" w:color="auto"/>
        <w:bottom w:val="none" w:sz="0" w:space="0" w:color="auto"/>
        <w:right w:val="none" w:sz="0" w:space="0" w:color="auto"/>
      </w:divBdr>
    </w:div>
    <w:div w:id="146358979">
      <w:bodyDiv w:val="1"/>
      <w:marLeft w:val="0"/>
      <w:marRight w:val="0"/>
      <w:marTop w:val="0"/>
      <w:marBottom w:val="0"/>
      <w:divBdr>
        <w:top w:val="none" w:sz="0" w:space="0" w:color="auto"/>
        <w:left w:val="none" w:sz="0" w:space="0" w:color="auto"/>
        <w:bottom w:val="none" w:sz="0" w:space="0" w:color="auto"/>
        <w:right w:val="none" w:sz="0" w:space="0" w:color="auto"/>
      </w:divBdr>
    </w:div>
    <w:div w:id="152725768">
      <w:bodyDiv w:val="1"/>
      <w:marLeft w:val="0"/>
      <w:marRight w:val="0"/>
      <w:marTop w:val="0"/>
      <w:marBottom w:val="0"/>
      <w:divBdr>
        <w:top w:val="none" w:sz="0" w:space="0" w:color="auto"/>
        <w:left w:val="none" w:sz="0" w:space="0" w:color="auto"/>
        <w:bottom w:val="none" w:sz="0" w:space="0" w:color="auto"/>
        <w:right w:val="none" w:sz="0" w:space="0" w:color="auto"/>
      </w:divBdr>
    </w:div>
    <w:div w:id="153187168">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6460468">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86092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4581457">
      <w:bodyDiv w:val="1"/>
      <w:marLeft w:val="0"/>
      <w:marRight w:val="0"/>
      <w:marTop w:val="0"/>
      <w:marBottom w:val="0"/>
      <w:divBdr>
        <w:top w:val="none" w:sz="0" w:space="0" w:color="auto"/>
        <w:left w:val="none" w:sz="0" w:space="0" w:color="auto"/>
        <w:bottom w:val="none" w:sz="0" w:space="0" w:color="auto"/>
        <w:right w:val="none" w:sz="0" w:space="0" w:color="auto"/>
      </w:divBdr>
    </w:div>
    <w:div w:id="216355589">
      <w:bodyDiv w:val="1"/>
      <w:marLeft w:val="0"/>
      <w:marRight w:val="0"/>
      <w:marTop w:val="0"/>
      <w:marBottom w:val="0"/>
      <w:divBdr>
        <w:top w:val="none" w:sz="0" w:space="0" w:color="auto"/>
        <w:left w:val="none" w:sz="0" w:space="0" w:color="auto"/>
        <w:bottom w:val="none" w:sz="0" w:space="0" w:color="auto"/>
        <w:right w:val="none" w:sz="0" w:space="0" w:color="auto"/>
      </w:divBdr>
    </w:div>
    <w:div w:id="216548031">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0406258">
      <w:bodyDiv w:val="1"/>
      <w:marLeft w:val="0"/>
      <w:marRight w:val="0"/>
      <w:marTop w:val="0"/>
      <w:marBottom w:val="0"/>
      <w:divBdr>
        <w:top w:val="none" w:sz="0" w:space="0" w:color="auto"/>
        <w:left w:val="none" w:sz="0" w:space="0" w:color="auto"/>
        <w:bottom w:val="none" w:sz="0" w:space="0" w:color="auto"/>
        <w:right w:val="none" w:sz="0" w:space="0" w:color="auto"/>
      </w:divBdr>
    </w:div>
    <w:div w:id="244192769">
      <w:bodyDiv w:val="1"/>
      <w:marLeft w:val="0"/>
      <w:marRight w:val="0"/>
      <w:marTop w:val="0"/>
      <w:marBottom w:val="0"/>
      <w:divBdr>
        <w:top w:val="none" w:sz="0" w:space="0" w:color="auto"/>
        <w:left w:val="none" w:sz="0" w:space="0" w:color="auto"/>
        <w:bottom w:val="none" w:sz="0" w:space="0" w:color="auto"/>
        <w:right w:val="none" w:sz="0" w:space="0" w:color="auto"/>
      </w:divBdr>
    </w:div>
    <w:div w:id="245774819">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62299089">
      <w:bodyDiv w:val="1"/>
      <w:marLeft w:val="0"/>
      <w:marRight w:val="0"/>
      <w:marTop w:val="0"/>
      <w:marBottom w:val="0"/>
      <w:divBdr>
        <w:top w:val="none" w:sz="0" w:space="0" w:color="auto"/>
        <w:left w:val="none" w:sz="0" w:space="0" w:color="auto"/>
        <w:bottom w:val="none" w:sz="0" w:space="0" w:color="auto"/>
        <w:right w:val="none" w:sz="0" w:space="0" w:color="auto"/>
      </w:divBdr>
    </w:div>
    <w:div w:id="271132051">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5766260">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3939515">
      <w:bodyDiv w:val="1"/>
      <w:marLeft w:val="0"/>
      <w:marRight w:val="0"/>
      <w:marTop w:val="0"/>
      <w:marBottom w:val="0"/>
      <w:divBdr>
        <w:top w:val="none" w:sz="0" w:space="0" w:color="auto"/>
        <w:left w:val="none" w:sz="0" w:space="0" w:color="auto"/>
        <w:bottom w:val="none" w:sz="0" w:space="0" w:color="auto"/>
        <w:right w:val="none" w:sz="0" w:space="0" w:color="auto"/>
      </w:divBdr>
    </w:div>
    <w:div w:id="34472065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4060872">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7750833">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083559">
      <w:bodyDiv w:val="1"/>
      <w:marLeft w:val="0"/>
      <w:marRight w:val="0"/>
      <w:marTop w:val="0"/>
      <w:marBottom w:val="0"/>
      <w:divBdr>
        <w:top w:val="none" w:sz="0" w:space="0" w:color="auto"/>
        <w:left w:val="none" w:sz="0" w:space="0" w:color="auto"/>
        <w:bottom w:val="none" w:sz="0" w:space="0" w:color="auto"/>
        <w:right w:val="none" w:sz="0" w:space="0" w:color="auto"/>
      </w:divBdr>
    </w:div>
    <w:div w:id="391512806">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2823134">
      <w:bodyDiv w:val="1"/>
      <w:marLeft w:val="0"/>
      <w:marRight w:val="0"/>
      <w:marTop w:val="0"/>
      <w:marBottom w:val="0"/>
      <w:divBdr>
        <w:top w:val="none" w:sz="0" w:space="0" w:color="auto"/>
        <w:left w:val="none" w:sz="0" w:space="0" w:color="auto"/>
        <w:bottom w:val="none" w:sz="0" w:space="0" w:color="auto"/>
        <w:right w:val="none" w:sz="0" w:space="0" w:color="auto"/>
      </w:divBdr>
    </w:div>
    <w:div w:id="415789201">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21877003">
      <w:bodyDiv w:val="1"/>
      <w:marLeft w:val="0"/>
      <w:marRight w:val="0"/>
      <w:marTop w:val="0"/>
      <w:marBottom w:val="0"/>
      <w:divBdr>
        <w:top w:val="none" w:sz="0" w:space="0" w:color="auto"/>
        <w:left w:val="none" w:sz="0" w:space="0" w:color="auto"/>
        <w:bottom w:val="none" w:sz="0" w:space="0" w:color="auto"/>
        <w:right w:val="none" w:sz="0" w:space="0" w:color="auto"/>
      </w:divBdr>
    </w:div>
    <w:div w:id="426005281">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2794958">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5175683">
      <w:bodyDiv w:val="1"/>
      <w:marLeft w:val="0"/>
      <w:marRight w:val="0"/>
      <w:marTop w:val="0"/>
      <w:marBottom w:val="0"/>
      <w:divBdr>
        <w:top w:val="none" w:sz="0" w:space="0" w:color="auto"/>
        <w:left w:val="none" w:sz="0" w:space="0" w:color="auto"/>
        <w:bottom w:val="none" w:sz="0" w:space="0" w:color="auto"/>
        <w:right w:val="none" w:sz="0" w:space="0" w:color="auto"/>
      </w:divBdr>
    </w:div>
    <w:div w:id="456728175">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59955343">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6996116">
      <w:bodyDiv w:val="1"/>
      <w:marLeft w:val="0"/>
      <w:marRight w:val="0"/>
      <w:marTop w:val="0"/>
      <w:marBottom w:val="0"/>
      <w:divBdr>
        <w:top w:val="none" w:sz="0" w:space="0" w:color="auto"/>
        <w:left w:val="none" w:sz="0" w:space="0" w:color="auto"/>
        <w:bottom w:val="none" w:sz="0" w:space="0" w:color="auto"/>
        <w:right w:val="none" w:sz="0" w:space="0" w:color="auto"/>
      </w:divBdr>
    </w:div>
    <w:div w:id="479149908">
      <w:bodyDiv w:val="1"/>
      <w:marLeft w:val="0"/>
      <w:marRight w:val="0"/>
      <w:marTop w:val="0"/>
      <w:marBottom w:val="0"/>
      <w:divBdr>
        <w:top w:val="none" w:sz="0" w:space="0" w:color="auto"/>
        <w:left w:val="none" w:sz="0" w:space="0" w:color="auto"/>
        <w:bottom w:val="none" w:sz="0" w:space="0" w:color="auto"/>
        <w:right w:val="none" w:sz="0" w:space="0" w:color="auto"/>
      </w:divBdr>
    </w:div>
    <w:div w:id="479347580">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4470050">
      <w:bodyDiv w:val="1"/>
      <w:marLeft w:val="0"/>
      <w:marRight w:val="0"/>
      <w:marTop w:val="0"/>
      <w:marBottom w:val="0"/>
      <w:divBdr>
        <w:top w:val="none" w:sz="0" w:space="0" w:color="auto"/>
        <w:left w:val="none" w:sz="0" w:space="0" w:color="auto"/>
        <w:bottom w:val="none" w:sz="0" w:space="0" w:color="auto"/>
        <w:right w:val="none" w:sz="0" w:space="0" w:color="auto"/>
      </w:divBdr>
    </w:div>
    <w:div w:id="487094262">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2107314">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8155011">
      <w:bodyDiv w:val="1"/>
      <w:marLeft w:val="0"/>
      <w:marRight w:val="0"/>
      <w:marTop w:val="0"/>
      <w:marBottom w:val="0"/>
      <w:divBdr>
        <w:top w:val="none" w:sz="0" w:space="0" w:color="auto"/>
        <w:left w:val="none" w:sz="0" w:space="0" w:color="auto"/>
        <w:bottom w:val="none" w:sz="0" w:space="0" w:color="auto"/>
        <w:right w:val="none" w:sz="0" w:space="0" w:color="auto"/>
      </w:divBdr>
    </w:div>
    <w:div w:id="551233184">
      <w:bodyDiv w:val="1"/>
      <w:marLeft w:val="0"/>
      <w:marRight w:val="0"/>
      <w:marTop w:val="0"/>
      <w:marBottom w:val="0"/>
      <w:divBdr>
        <w:top w:val="none" w:sz="0" w:space="0" w:color="auto"/>
        <w:left w:val="none" w:sz="0" w:space="0" w:color="auto"/>
        <w:bottom w:val="none" w:sz="0" w:space="0" w:color="auto"/>
        <w:right w:val="none" w:sz="0" w:space="0" w:color="auto"/>
      </w:divBdr>
    </w:div>
    <w:div w:id="553927146">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800349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1306969">
      <w:bodyDiv w:val="1"/>
      <w:marLeft w:val="0"/>
      <w:marRight w:val="0"/>
      <w:marTop w:val="0"/>
      <w:marBottom w:val="0"/>
      <w:divBdr>
        <w:top w:val="none" w:sz="0" w:space="0" w:color="auto"/>
        <w:left w:val="none" w:sz="0" w:space="0" w:color="auto"/>
        <w:bottom w:val="none" w:sz="0" w:space="0" w:color="auto"/>
        <w:right w:val="none" w:sz="0" w:space="0" w:color="auto"/>
      </w:divBdr>
    </w:div>
    <w:div w:id="601767185">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4995209">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10816197">
      <w:bodyDiv w:val="1"/>
      <w:marLeft w:val="0"/>
      <w:marRight w:val="0"/>
      <w:marTop w:val="0"/>
      <w:marBottom w:val="0"/>
      <w:divBdr>
        <w:top w:val="none" w:sz="0" w:space="0" w:color="auto"/>
        <w:left w:val="none" w:sz="0" w:space="0" w:color="auto"/>
        <w:bottom w:val="none" w:sz="0" w:space="0" w:color="auto"/>
        <w:right w:val="none" w:sz="0" w:space="0" w:color="auto"/>
      </w:divBdr>
    </w:div>
    <w:div w:id="614561696">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39917009">
      <w:bodyDiv w:val="1"/>
      <w:marLeft w:val="0"/>
      <w:marRight w:val="0"/>
      <w:marTop w:val="0"/>
      <w:marBottom w:val="0"/>
      <w:divBdr>
        <w:top w:val="none" w:sz="0" w:space="0" w:color="auto"/>
        <w:left w:val="none" w:sz="0" w:space="0" w:color="auto"/>
        <w:bottom w:val="none" w:sz="0" w:space="0" w:color="auto"/>
        <w:right w:val="none" w:sz="0" w:space="0" w:color="auto"/>
      </w:divBdr>
    </w:div>
    <w:div w:id="643585450">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9625059">
      <w:bodyDiv w:val="1"/>
      <w:marLeft w:val="0"/>
      <w:marRight w:val="0"/>
      <w:marTop w:val="0"/>
      <w:marBottom w:val="0"/>
      <w:divBdr>
        <w:top w:val="none" w:sz="0" w:space="0" w:color="auto"/>
        <w:left w:val="none" w:sz="0" w:space="0" w:color="auto"/>
        <w:bottom w:val="none" w:sz="0" w:space="0" w:color="auto"/>
        <w:right w:val="none" w:sz="0" w:space="0" w:color="auto"/>
      </w:divBdr>
    </w:div>
    <w:div w:id="659846357">
      <w:bodyDiv w:val="1"/>
      <w:marLeft w:val="0"/>
      <w:marRight w:val="0"/>
      <w:marTop w:val="0"/>
      <w:marBottom w:val="0"/>
      <w:divBdr>
        <w:top w:val="none" w:sz="0" w:space="0" w:color="auto"/>
        <w:left w:val="none" w:sz="0" w:space="0" w:color="auto"/>
        <w:bottom w:val="none" w:sz="0" w:space="0" w:color="auto"/>
        <w:right w:val="none" w:sz="0" w:space="0" w:color="auto"/>
      </w:divBdr>
    </w:div>
    <w:div w:id="662315227">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7296053">
      <w:bodyDiv w:val="1"/>
      <w:marLeft w:val="0"/>
      <w:marRight w:val="0"/>
      <w:marTop w:val="0"/>
      <w:marBottom w:val="0"/>
      <w:divBdr>
        <w:top w:val="none" w:sz="0" w:space="0" w:color="auto"/>
        <w:left w:val="none" w:sz="0" w:space="0" w:color="auto"/>
        <w:bottom w:val="none" w:sz="0" w:space="0" w:color="auto"/>
        <w:right w:val="none" w:sz="0" w:space="0" w:color="auto"/>
      </w:divBdr>
    </w:div>
    <w:div w:id="687483774">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5884187">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699164269">
      <w:bodyDiv w:val="1"/>
      <w:marLeft w:val="0"/>
      <w:marRight w:val="0"/>
      <w:marTop w:val="0"/>
      <w:marBottom w:val="0"/>
      <w:divBdr>
        <w:top w:val="none" w:sz="0" w:space="0" w:color="auto"/>
        <w:left w:val="none" w:sz="0" w:space="0" w:color="auto"/>
        <w:bottom w:val="none" w:sz="0" w:space="0" w:color="auto"/>
        <w:right w:val="none" w:sz="0" w:space="0" w:color="auto"/>
      </w:divBdr>
    </w:div>
    <w:div w:id="710304608">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5354423">
      <w:bodyDiv w:val="1"/>
      <w:marLeft w:val="0"/>
      <w:marRight w:val="0"/>
      <w:marTop w:val="0"/>
      <w:marBottom w:val="0"/>
      <w:divBdr>
        <w:top w:val="none" w:sz="0" w:space="0" w:color="auto"/>
        <w:left w:val="none" w:sz="0" w:space="0" w:color="auto"/>
        <w:bottom w:val="none" w:sz="0" w:space="0" w:color="auto"/>
        <w:right w:val="none" w:sz="0" w:space="0" w:color="auto"/>
      </w:divBdr>
    </w:div>
    <w:div w:id="716783944">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8958037">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39865149">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544200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4039691">
      <w:bodyDiv w:val="1"/>
      <w:marLeft w:val="0"/>
      <w:marRight w:val="0"/>
      <w:marTop w:val="0"/>
      <w:marBottom w:val="0"/>
      <w:divBdr>
        <w:top w:val="none" w:sz="0" w:space="0" w:color="auto"/>
        <w:left w:val="none" w:sz="0" w:space="0" w:color="auto"/>
        <w:bottom w:val="none" w:sz="0" w:space="0" w:color="auto"/>
        <w:right w:val="none" w:sz="0" w:space="0" w:color="auto"/>
      </w:divBdr>
    </w:div>
    <w:div w:id="764227923">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7958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19806313">
      <w:bodyDiv w:val="1"/>
      <w:marLeft w:val="0"/>
      <w:marRight w:val="0"/>
      <w:marTop w:val="0"/>
      <w:marBottom w:val="0"/>
      <w:divBdr>
        <w:top w:val="none" w:sz="0" w:space="0" w:color="auto"/>
        <w:left w:val="none" w:sz="0" w:space="0" w:color="auto"/>
        <w:bottom w:val="none" w:sz="0" w:space="0" w:color="auto"/>
        <w:right w:val="none" w:sz="0" w:space="0" w:color="auto"/>
      </w:divBdr>
    </w:div>
    <w:div w:id="821777030">
      <w:bodyDiv w:val="1"/>
      <w:marLeft w:val="0"/>
      <w:marRight w:val="0"/>
      <w:marTop w:val="0"/>
      <w:marBottom w:val="0"/>
      <w:divBdr>
        <w:top w:val="none" w:sz="0" w:space="0" w:color="auto"/>
        <w:left w:val="none" w:sz="0" w:space="0" w:color="auto"/>
        <w:bottom w:val="none" w:sz="0" w:space="0" w:color="auto"/>
        <w:right w:val="none" w:sz="0" w:space="0" w:color="auto"/>
      </w:divBdr>
    </w:div>
    <w:div w:id="823156964">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2180712">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37427329">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317772">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8400756">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671216">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3176990">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6614299">
      <w:bodyDiv w:val="1"/>
      <w:marLeft w:val="0"/>
      <w:marRight w:val="0"/>
      <w:marTop w:val="0"/>
      <w:marBottom w:val="0"/>
      <w:divBdr>
        <w:top w:val="none" w:sz="0" w:space="0" w:color="auto"/>
        <w:left w:val="none" w:sz="0" w:space="0" w:color="auto"/>
        <w:bottom w:val="none" w:sz="0" w:space="0" w:color="auto"/>
        <w:right w:val="none" w:sz="0" w:space="0" w:color="auto"/>
      </w:divBdr>
    </w:div>
    <w:div w:id="927420947">
      <w:bodyDiv w:val="1"/>
      <w:marLeft w:val="0"/>
      <w:marRight w:val="0"/>
      <w:marTop w:val="0"/>
      <w:marBottom w:val="0"/>
      <w:divBdr>
        <w:top w:val="none" w:sz="0" w:space="0" w:color="auto"/>
        <w:left w:val="none" w:sz="0" w:space="0" w:color="auto"/>
        <w:bottom w:val="none" w:sz="0" w:space="0" w:color="auto"/>
        <w:right w:val="none" w:sz="0" w:space="0" w:color="auto"/>
      </w:divBdr>
    </w:div>
    <w:div w:id="927468193">
      <w:bodyDiv w:val="1"/>
      <w:marLeft w:val="0"/>
      <w:marRight w:val="0"/>
      <w:marTop w:val="0"/>
      <w:marBottom w:val="0"/>
      <w:divBdr>
        <w:top w:val="none" w:sz="0" w:space="0" w:color="auto"/>
        <w:left w:val="none" w:sz="0" w:space="0" w:color="auto"/>
        <w:bottom w:val="none" w:sz="0" w:space="0" w:color="auto"/>
        <w:right w:val="none" w:sz="0" w:space="0" w:color="auto"/>
      </w:divBdr>
    </w:div>
    <w:div w:id="932053816">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8050271">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3946226">
      <w:bodyDiv w:val="1"/>
      <w:marLeft w:val="0"/>
      <w:marRight w:val="0"/>
      <w:marTop w:val="0"/>
      <w:marBottom w:val="0"/>
      <w:divBdr>
        <w:top w:val="none" w:sz="0" w:space="0" w:color="auto"/>
        <w:left w:val="none" w:sz="0" w:space="0" w:color="auto"/>
        <w:bottom w:val="none" w:sz="0" w:space="0" w:color="auto"/>
        <w:right w:val="none" w:sz="0" w:space="0" w:color="auto"/>
      </w:divBdr>
    </w:div>
    <w:div w:id="99919183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0623182">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26753719">
      <w:bodyDiv w:val="1"/>
      <w:marLeft w:val="0"/>
      <w:marRight w:val="0"/>
      <w:marTop w:val="0"/>
      <w:marBottom w:val="0"/>
      <w:divBdr>
        <w:top w:val="none" w:sz="0" w:space="0" w:color="auto"/>
        <w:left w:val="none" w:sz="0" w:space="0" w:color="auto"/>
        <w:bottom w:val="none" w:sz="0" w:space="0" w:color="auto"/>
        <w:right w:val="none" w:sz="0" w:space="0" w:color="auto"/>
      </w:divBdr>
    </w:div>
    <w:div w:id="1026760330">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4595707">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51534286">
      <w:bodyDiv w:val="1"/>
      <w:marLeft w:val="0"/>
      <w:marRight w:val="0"/>
      <w:marTop w:val="0"/>
      <w:marBottom w:val="0"/>
      <w:divBdr>
        <w:top w:val="none" w:sz="0" w:space="0" w:color="auto"/>
        <w:left w:val="none" w:sz="0" w:space="0" w:color="auto"/>
        <w:bottom w:val="none" w:sz="0" w:space="0" w:color="auto"/>
        <w:right w:val="none" w:sz="0" w:space="0" w:color="auto"/>
      </w:divBdr>
    </w:div>
    <w:div w:id="1054699371">
      <w:bodyDiv w:val="1"/>
      <w:marLeft w:val="0"/>
      <w:marRight w:val="0"/>
      <w:marTop w:val="0"/>
      <w:marBottom w:val="0"/>
      <w:divBdr>
        <w:top w:val="none" w:sz="0" w:space="0" w:color="auto"/>
        <w:left w:val="none" w:sz="0" w:space="0" w:color="auto"/>
        <w:bottom w:val="none" w:sz="0" w:space="0" w:color="auto"/>
        <w:right w:val="none" w:sz="0" w:space="0" w:color="auto"/>
      </w:divBdr>
    </w:div>
    <w:div w:id="1054962406">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59599106">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5182083">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009000">
      <w:bodyDiv w:val="1"/>
      <w:marLeft w:val="0"/>
      <w:marRight w:val="0"/>
      <w:marTop w:val="0"/>
      <w:marBottom w:val="0"/>
      <w:divBdr>
        <w:top w:val="none" w:sz="0" w:space="0" w:color="auto"/>
        <w:left w:val="none" w:sz="0" w:space="0" w:color="auto"/>
        <w:bottom w:val="none" w:sz="0" w:space="0" w:color="auto"/>
        <w:right w:val="none" w:sz="0" w:space="0" w:color="auto"/>
      </w:divBdr>
    </w:div>
    <w:div w:id="1091589159">
      <w:bodyDiv w:val="1"/>
      <w:marLeft w:val="0"/>
      <w:marRight w:val="0"/>
      <w:marTop w:val="0"/>
      <w:marBottom w:val="0"/>
      <w:divBdr>
        <w:top w:val="none" w:sz="0" w:space="0" w:color="auto"/>
        <w:left w:val="none" w:sz="0" w:space="0" w:color="auto"/>
        <w:bottom w:val="none" w:sz="0" w:space="0" w:color="auto"/>
        <w:right w:val="none" w:sz="0" w:space="0" w:color="auto"/>
      </w:divBdr>
    </w:div>
    <w:div w:id="1094017210">
      <w:bodyDiv w:val="1"/>
      <w:marLeft w:val="0"/>
      <w:marRight w:val="0"/>
      <w:marTop w:val="0"/>
      <w:marBottom w:val="0"/>
      <w:divBdr>
        <w:top w:val="none" w:sz="0" w:space="0" w:color="auto"/>
        <w:left w:val="none" w:sz="0" w:space="0" w:color="auto"/>
        <w:bottom w:val="none" w:sz="0" w:space="0" w:color="auto"/>
        <w:right w:val="none" w:sz="0" w:space="0" w:color="auto"/>
      </w:divBdr>
    </w:div>
    <w:div w:id="1094089610">
      <w:bodyDiv w:val="1"/>
      <w:marLeft w:val="0"/>
      <w:marRight w:val="0"/>
      <w:marTop w:val="0"/>
      <w:marBottom w:val="0"/>
      <w:divBdr>
        <w:top w:val="none" w:sz="0" w:space="0" w:color="auto"/>
        <w:left w:val="none" w:sz="0" w:space="0" w:color="auto"/>
        <w:bottom w:val="none" w:sz="0" w:space="0" w:color="auto"/>
        <w:right w:val="none" w:sz="0" w:space="0" w:color="auto"/>
      </w:divBdr>
    </w:div>
    <w:div w:id="1099449746">
      <w:bodyDiv w:val="1"/>
      <w:marLeft w:val="0"/>
      <w:marRight w:val="0"/>
      <w:marTop w:val="0"/>
      <w:marBottom w:val="0"/>
      <w:divBdr>
        <w:top w:val="none" w:sz="0" w:space="0" w:color="auto"/>
        <w:left w:val="none" w:sz="0" w:space="0" w:color="auto"/>
        <w:bottom w:val="none" w:sz="0" w:space="0" w:color="auto"/>
        <w:right w:val="none" w:sz="0" w:space="0" w:color="auto"/>
      </w:divBdr>
    </w:div>
    <w:div w:id="1103114186">
      <w:bodyDiv w:val="1"/>
      <w:marLeft w:val="0"/>
      <w:marRight w:val="0"/>
      <w:marTop w:val="0"/>
      <w:marBottom w:val="0"/>
      <w:divBdr>
        <w:top w:val="none" w:sz="0" w:space="0" w:color="auto"/>
        <w:left w:val="none" w:sz="0" w:space="0" w:color="auto"/>
        <w:bottom w:val="none" w:sz="0" w:space="0" w:color="auto"/>
        <w:right w:val="none" w:sz="0" w:space="0" w:color="auto"/>
      </w:divBdr>
    </w:div>
    <w:div w:id="1109544091">
      <w:bodyDiv w:val="1"/>
      <w:marLeft w:val="0"/>
      <w:marRight w:val="0"/>
      <w:marTop w:val="0"/>
      <w:marBottom w:val="0"/>
      <w:divBdr>
        <w:top w:val="none" w:sz="0" w:space="0" w:color="auto"/>
        <w:left w:val="none" w:sz="0" w:space="0" w:color="auto"/>
        <w:bottom w:val="none" w:sz="0" w:space="0" w:color="auto"/>
        <w:right w:val="none" w:sz="0" w:space="0" w:color="auto"/>
      </w:divBdr>
    </w:div>
    <w:div w:id="1118260792">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4102649">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966672">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68638817">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4897313">
      <w:bodyDiv w:val="1"/>
      <w:marLeft w:val="0"/>
      <w:marRight w:val="0"/>
      <w:marTop w:val="0"/>
      <w:marBottom w:val="0"/>
      <w:divBdr>
        <w:top w:val="none" w:sz="0" w:space="0" w:color="auto"/>
        <w:left w:val="none" w:sz="0" w:space="0" w:color="auto"/>
        <w:bottom w:val="none" w:sz="0" w:space="0" w:color="auto"/>
        <w:right w:val="none" w:sz="0" w:space="0" w:color="auto"/>
      </w:divBdr>
    </w:div>
    <w:div w:id="1185483427">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5314079">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83505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32080779">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39369341">
      <w:bodyDiv w:val="1"/>
      <w:marLeft w:val="0"/>
      <w:marRight w:val="0"/>
      <w:marTop w:val="0"/>
      <w:marBottom w:val="0"/>
      <w:divBdr>
        <w:top w:val="none" w:sz="0" w:space="0" w:color="auto"/>
        <w:left w:val="none" w:sz="0" w:space="0" w:color="auto"/>
        <w:bottom w:val="none" w:sz="0" w:space="0" w:color="auto"/>
        <w:right w:val="none" w:sz="0" w:space="0" w:color="auto"/>
      </w:divBdr>
    </w:div>
    <w:div w:id="1241057920">
      <w:bodyDiv w:val="1"/>
      <w:marLeft w:val="0"/>
      <w:marRight w:val="0"/>
      <w:marTop w:val="0"/>
      <w:marBottom w:val="0"/>
      <w:divBdr>
        <w:top w:val="none" w:sz="0" w:space="0" w:color="auto"/>
        <w:left w:val="none" w:sz="0" w:space="0" w:color="auto"/>
        <w:bottom w:val="none" w:sz="0" w:space="0" w:color="auto"/>
        <w:right w:val="none" w:sz="0" w:space="0" w:color="auto"/>
      </w:divBdr>
    </w:div>
    <w:div w:id="1242759752">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5335852">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6799937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1279825">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6712394">
      <w:bodyDiv w:val="1"/>
      <w:marLeft w:val="0"/>
      <w:marRight w:val="0"/>
      <w:marTop w:val="0"/>
      <w:marBottom w:val="0"/>
      <w:divBdr>
        <w:top w:val="none" w:sz="0" w:space="0" w:color="auto"/>
        <w:left w:val="none" w:sz="0" w:space="0" w:color="auto"/>
        <w:bottom w:val="none" w:sz="0" w:space="0" w:color="auto"/>
        <w:right w:val="none" w:sz="0" w:space="0" w:color="auto"/>
      </w:divBdr>
    </w:div>
    <w:div w:id="1277374710">
      <w:bodyDiv w:val="1"/>
      <w:marLeft w:val="0"/>
      <w:marRight w:val="0"/>
      <w:marTop w:val="0"/>
      <w:marBottom w:val="0"/>
      <w:divBdr>
        <w:top w:val="none" w:sz="0" w:space="0" w:color="auto"/>
        <w:left w:val="none" w:sz="0" w:space="0" w:color="auto"/>
        <w:bottom w:val="none" w:sz="0" w:space="0" w:color="auto"/>
        <w:right w:val="none" w:sz="0" w:space="0" w:color="auto"/>
      </w:divBdr>
    </w:div>
    <w:div w:id="1277560510">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91471090">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101972">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1874">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32686416">
      <w:bodyDiv w:val="1"/>
      <w:marLeft w:val="0"/>
      <w:marRight w:val="0"/>
      <w:marTop w:val="0"/>
      <w:marBottom w:val="0"/>
      <w:divBdr>
        <w:top w:val="none" w:sz="0" w:space="0" w:color="auto"/>
        <w:left w:val="none" w:sz="0" w:space="0" w:color="auto"/>
        <w:bottom w:val="none" w:sz="0" w:space="0" w:color="auto"/>
        <w:right w:val="none" w:sz="0" w:space="0" w:color="auto"/>
      </w:divBdr>
    </w:div>
    <w:div w:id="1333801116">
      <w:bodyDiv w:val="1"/>
      <w:marLeft w:val="0"/>
      <w:marRight w:val="0"/>
      <w:marTop w:val="0"/>
      <w:marBottom w:val="0"/>
      <w:divBdr>
        <w:top w:val="none" w:sz="0" w:space="0" w:color="auto"/>
        <w:left w:val="none" w:sz="0" w:space="0" w:color="auto"/>
        <w:bottom w:val="none" w:sz="0" w:space="0" w:color="auto"/>
        <w:right w:val="none" w:sz="0" w:space="0" w:color="auto"/>
      </w:divBdr>
    </w:div>
    <w:div w:id="1344163839">
      <w:bodyDiv w:val="1"/>
      <w:marLeft w:val="0"/>
      <w:marRight w:val="0"/>
      <w:marTop w:val="0"/>
      <w:marBottom w:val="0"/>
      <w:divBdr>
        <w:top w:val="none" w:sz="0" w:space="0" w:color="auto"/>
        <w:left w:val="none" w:sz="0" w:space="0" w:color="auto"/>
        <w:bottom w:val="none" w:sz="0" w:space="0" w:color="auto"/>
        <w:right w:val="none" w:sz="0" w:space="0" w:color="auto"/>
      </w:divBdr>
    </w:div>
    <w:div w:id="1345862900">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6419630">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8457801">
      <w:bodyDiv w:val="1"/>
      <w:marLeft w:val="0"/>
      <w:marRight w:val="0"/>
      <w:marTop w:val="0"/>
      <w:marBottom w:val="0"/>
      <w:divBdr>
        <w:top w:val="none" w:sz="0" w:space="0" w:color="auto"/>
        <w:left w:val="none" w:sz="0" w:space="0" w:color="auto"/>
        <w:bottom w:val="none" w:sz="0" w:space="0" w:color="auto"/>
        <w:right w:val="none" w:sz="0" w:space="0" w:color="auto"/>
      </w:divBdr>
    </w:div>
    <w:div w:id="1389256025">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887620">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0419875">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4205764">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2096865">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62727057">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78760125">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074139">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98038115">
      <w:bodyDiv w:val="1"/>
      <w:marLeft w:val="0"/>
      <w:marRight w:val="0"/>
      <w:marTop w:val="0"/>
      <w:marBottom w:val="0"/>
      <w:divBdr>
        <w:top w:val="none" w:sz="0" w:space="0" w:color="auto"/>
        <w:left w:val="none" w:sz="0" w:space="0" w:color="auto"/>
        <w:bottom w:val="none" w:sz="0" w:space="0" w:color="auto"/>
        <w:right w:val="none" w:sz="0" w:space="0" w:color="auto"/>
      </w:divBdr>
    </w:div>
    <w:div w:id="1501971531">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7842697">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589602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3810751">
      <w:bodyDiv w:val="1"/>
      <w:marLeft w:val="0"/>
      <w:marRight w:val="0"/>
      <w:marTop w:val="0"/>
      <w:marBottom w:val="0"/>
      <w:divBdr>
        <w:top w:val="none" w:sz="0" w:space="0" w:color="auto"/>
        <w:left w:val="none" w:sz="0" w:space="0" w:color="auto"/>
        <w:bottom w:val="none" w:sz="0" w:space="0" w:color="auto"/>
        <w:right w:val="none" w:sz="0" w:space="0" w:color="auto"/>
      </w:divBdr>
    </w:div>
    <w:div w:id="1541626864">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4583331">
      <w:bodyDiv w:val="1"/>
      <w:marLeft w:val="0"/>
      <w:marRight w:val="0"/>
      <w:marTop w:val="0"/>
      <w:marBottom w:val="0"/>
      <w:divBdr>
        <w:top w:val="none" w:sz="0" w:space="0" w:color="auto"/>
        <w:left w:val="none" w:sz="0" w:space="0" w:color="auto"/>
        <w:bottom w:val="none" w:sz="0" w:space="0" w:color="auto"/>
        <w:right w:val="none" w:sz="0" w:space="0" w:color="auto"/>
      </w:divBdr>
    </w:div>
    <w:div w:id="1554927007">
      <w:bodyDiv w:val="1"/>
      <w:marLeft w:val="0"/>
      <w:marRight w:val="0"/>
      <w:marTop w:val="0"/>
      <w:marBottom w:val="0"/>
      <w:divBdr>
        <w:top w:val="none" w:sz="0" w:space="0" w:color="auto"/>
        <w:left w:val="none" w:sz="0" w:space="0" w:color="auto"/>
        <w:bottom w:val="none" w:sz="0" w:space="0" w:color="auto"/>
        <w:right w:val="none" w:sz="0" w:space="0" w:color="auto"/>
      </w:divBdr>
    </w:div>
    <w:div w:id="1555310170">
      <w:bodyDiv w:val="1"/>
      <w:marLeft w:val="0"/>
      <w:marRight w:val="0"/>
      <w:marTop w:val="0"/>
      <w:marBottom w:val="0"/>
      <w:divBdr>
        <w:top w:val="none" w:sz="0" w:space="0" w:color="auto"/>
        <w:left w:val="none" w:sz="0" w:space="0" w:color="auto"/>
        <w:bottom w:val="none" w:sz="0" w:space="0" w:color="auto"/>
        <w:right w:val="none" w:sz="0" w:space="0" w:color="auto"/>
      </w:divBdr>
    </w:div>
    <w:div w:id="1557157878">
      <w:bodyDiv w:val="1"/>
      <w:marLeft w:val="0"/>
      <w:marRight w:val="0"/>
      <w:marTop w:val="0"/>
      <w:marBottom w:val="0"/>
      <w:divBdr>
        <w:top w:val="none" w:sz="0" w:space="0" w:color="auto"/>
        <w:left w:val="none" w:sz="0" w:space="0" w:color="auto"/>
        <w:bottom w:val="none" w:sz="0" w:space="0" w:color="auto"/>
        <w:right w:val="none" w:sz="0" w:space="0" w:color="auto"/>
      </w:divBdr>
    </w:div>
    <w:div w:id="1562718294">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7008104">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0961243">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6038610">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3634831">
      <w:bodyDiv w:val="1"/>
      <w:marLeft w:val="0"/>
      <w:marRight w:val="0"/>
      <w:marTop w:val="0"/>
      <w:marBottom w:val="0"/>
      <w:divBdr>
        <w:top w:val="none" w:sz="0" w:space="0" w:color="auto"/>
        <w:left w:val="none" w:sz="0" w:space="0" w:color="auto"/>
        <w:bottom w:val="none" w:sz="0" w:space="0" w:color="auto"/>
        <w:right w:val="none" w:sz="0" w:space="0" w:color="auto"/>
      </w:divBdr>
    </w:div>
    <w:div w:id="1654138464">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610273">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7735957">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799997">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8870765">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0300323">
      <w:bodyDiv w:val="1"/>
      <w:marLeft w:val="0"/>
      <w:marRight w:val="0"/>
      <w:marTop w:val="0"/>
      <w:marBottom w:val="0"/>
      <w:divBdr>
        <w:top w:val="none" w:sz="0" w:space="0" w:color="auto"/>
        <w:left w:val="none" w:sz="0" w:space="0" w:color="auto"/>
        <w:bottom w:val="none" w:sz="0" w:space="0" w:color="auto"/>
        <w:right w:val="none" w:sz="0" w:space="0" w:color="auto"/>
      </w:divBdr>
    </w:div>
    <w:div w:id="1731924033">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507786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4065194">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0689131">
      <w:bodyDiv w:val="1"/>
      <w:marLeft w:val="0"/>
      <w:marRight w:val="0"/>
      <w:marTop w:val="0"/>
      <w:marBottom w:val="0"/>
      <w:divBdr>
        <w:top w:val="none" w:sz="0" w:space="0" w:color="auto"/>
        <w:left w:val="none" w:sz="0" w:space="0" w:color="auto"/>
        <w:bottom w:val="none" w:sz="0" w:space="0" w:color="auto"/>
        <w:right w:val="none" w:sz="0" w:space="0" w:color="auto"/>
      </w:divBdr>
    </w:div>
    <w:div w:id="1759908220">
      <w:bodyDiv w:val="1"/>
      <w:marLeft w:val="0"/>
      <w:marRight w:val="0"/>
      <w:marTop w:val="0"/>
      <w:marBottom w:val="0"/>
      <w:divBdr>
        <w:top w:val="none" w:sz="0" w:space="0" w:color="auto"/>
        <w:left w:val="none" w:sz="0" w:space="0" w:color="auto"/>
        <w:bottom w:val="none" w:sz="0" w:space="0" w:color="auto"/>
        <w:right w:val="none" w:sz="0" w:space="0" w:color="auto"/>
      </w:divBdr>
    </w:div>
    <w:div w:id="1760439719">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69810599">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2411919">
      <w:bodyDiv w:val="1"/>
      <w:marLeft w:val="0"/>
      <w:marRight w:val="0"/>
      <w:marTop w:val="0"/>
      <w:marBottom w:val="0"/>
      <w:divBdr>
        <w:top w:val="none" w:sz="0" w:space="0" w:color="auto"/>
        <w:left w:val="none" w:sz="0" w:space="0" w:color="auto"/>
        <w:bottom w:val="none" w:sz="0" w:space="0" w:color="auto"/>
        <w:right w:val="none" w:sz="0" w:space="0" w:color="auto"/>
      </w:divBdr>
    </w:div>
    <w:div w:id="1784878016">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90199878">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796633234">
      <w:bodyDiv w:val="1"/>
      <w:marLeft w:val="0"/>
      <w:marRight w:val="0"/>
      <w:marTop w:val="0"/>
      <w:marBottom w:val="0"/>
      <w:divBdr>
        <w:top w:val="none" w:sz="0" w:space="0" w:color="auto"/>
        <w:left w:val="none" w:sz="0" w:space="0" w:color="auto"/>
        <w:bottom w:val="none" w:sz="0" w:space="0" w:color="auto"/>
        <w:right w:val="none" w:sz="0" w:space="0" w:color="auto"/>
      </w:divBdr>
    </w:div>
    <w:div w:id="1801261152">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25926137">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2430785">
      <w:bodyDiv w:val="1"/>
      <w:marLeft w:val="0"/>
      <w:marRight w:val="0"/>
      <w:marTop w:val="0"/>
      <w:marBottom w:val="0"/>
      <w:divBdr>
        <w:top w:val="none" w:sz="0" w:space="0" w:color="auto"/>
        <w:left w:val="none" w:sz="0" w:space="0" w:color="auto"/>
        <w:bottom w:val="none" w:sz="0" w:space="0" w:color="auto"/>
        <w:right w:val="none" w:sz="0" w:space="0" w:color="auto"/>
      </w:divBdr>
    </w:div>
    <w:div w:id="1842619400">
      <w:bodyDiv w:val="1"/>
      <w:marLeft w:val="0"/>
      <w:marRight w:val="0"/>
      <w:marTop w:val="0"/>
      <w:marBottom w:val="0"/>
      <w:divBdr>
        <w:top w:val="none" w:sz="0" w:space="0" w:color="auto"/>
        <w:left w:val="none" w:sz="0" w:space="0" w:color="auto"/>
        <w:bottom w:val="none" w:sz="0" w:space="0" w:color="auto"/>
        <w:right w:val="none" w:sz="0" w:space="0" w:color="auto"/>
      </w:divBdr>
    </w:div>
    <w:div w:id="184493079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7711517">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9586354">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81748727">
      <w:bodyDiv w:val="1"/>
      <w:marLeft w:val="0"/>
      <w:marRight w:val="0"/>
      <w:marTop w:val="0"/>
      <w:marBottom w:val="0"/>
      <w:divBdr>
        <w:top w:val="none" w:sz="0" w:space="0" w:color="auto"/>
        <w:left w:val="none" w:sz="0" w:space="0" w:color="auto"/>
        <w:bottom w:val="none" w:sz="0" w:space="0" w:color="auto"/>
        <w:right w:val="none" w:sz="0" w:space="0" w:color="auto"/>
      </w:divBdr>
    </w:div>
    <w:div w:id="1890144539">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832802">
      <w:bodyDiv w:val="1"/>
      <w:marLeft w:val="0"/>
      <w:marRight w:val="0"/>
      <w:marTop w:val="0"/>
      <w:marBottom w:val="0"/>
      <w:divBdr>
        <w:top w:val="none" w:sz="0" w:space="0" w:color="auto"/>
        <w:left w:val="none" w:sz="0" w:space="0" w:color="auto"/>
        <w:bottom w:val="none" w:sz="0" w:space="0" w:color="auto"/>
        <w:right w:val="none" w:sz="0" w:space="0" w:color="auto"/>
      </w:divBdr>
    </w:div>
    <w:div w:id="1923023097">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5865961">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3197526">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09356851">
      <w:bodyDiv w:val="1"/>
      <w:marLeft w:val="0"/>
      <w:marRight w:val="0"/>
      <w:marTop w:val="0"/>
      <w:marBottom w:val="0"/>
      <w:divBdr>
        <w:top w:val="none" w:sz="0" w:space="0" w:color="auto"/>
        <w:left w:val="none" w:sz="0" w:space="0" w:color="auto"/>
        <w:bottom w:val="none" w:sz="0" w:space="0" w:color="auto"/>
        <w:right w:val="none" w:sz="0" w:space="0" w:color="auto"/>
      </w:divBdr>
    </w:div>
    <w:div w:id="2021467121">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29796103">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409446">
      <w:bodyDiv w:val="1"/>
      <w:marLeft w:val="0"/>
      <w:marRight w:val="0"/>
      <w:marTop w:val="0"/>
      <w:marBottom w:val="0"/>
      <w:divBdr>
        <w:top w:val="none" w:sz="0" w:space="0" w:color="auto"/>
        <w:left w:val="none" w:sz="0" w:space="0" w:color="auto"/>
        <w:bottom w:val="none" w:sz="0" w:space="0" w:color="auto"/>
        <w:right w:val="none" w:sz="0" w:space="0" w:color="auto"/>
      </w:divBdr>
    </w:div>
    <w:div w:id="2044399094">
      <w:bodyDiv w:val="1"/>
      <w:marLeft w:val="0"/>
      <w:marRight w:val="0"/>
      <w:marTop w:val="0"/>
      <w:marBottom w:val="0"/>
      <w:divBdr>
        <w:top w:val="none" w:sz="0" w:space="0" w:color="auto"/>
        <w:left w:val="none" w:sz="0" w:space="0" w:color="auto"/>
        <w:bottom w:val="none" w:sz="0" w:space="0" w:color="auto"/>
        <w:right w:val="none" w:sz="0" w:space="0" w:color="auto"/>
      </w:divBdr>
    </w:div>
    <w:div w:id="2046328330">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5543248">
      <w:bodyDiv w:val="1"/>
      <w:marLeft w:val="0"/>
      <w:marRight w:val="0"/>
      <w:marTop w:val="0"/>
      <w:marBottom w:val="0"/>
      <w:divBdr>
        <w:top w:val="none" w:sz="0" w:space="0" w:color="auto"/>
        <w:left w:val="none" w:sz="0" w:space="0" w:color="auto"/>
        <w:bottom w:val="none" w:sz="0" w:space="0" w:color="auto"/>
        <w:right w:val="none" w:sz="0" w:space="0" w:color="auto"/>
      </w:divBdr>
    </w:div>
    <w:div w:id="2056466788">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0109521">
      <w:bodyDiv w:val="1"/>
      <w:marLeft w:val="0"/>
      <w:marRight w:val="0"/>
      <w:marTop w:val="0"/>
      <w:marBottom w:val="0"/>
      <w:divBdr>
        <w:top w:val="none" w:sz="0" w:space="0" w:color="auto"/>
        <w:left w:val="none" w:sz="0" w:space="0" w:color="auto"/>
        <w:bottom w:val="none" w:sz="0" w:space="0" w:color="auto"/>
        <w:right w:val="none" w:sz="0" w:space="0" w:color="auto"/>
      </w:divBdr>
    </w:div>
    <w:div w:id="2071884602">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73501089">
      <w:bodyDiv w:val="1"/>
      <w:marLeft w:val="0"/>
      <w:marRight w:val="0"/>
      <w:marTop w:val="0"/>
      <w:marBottom w:val="0"/>
      <w:divBdr>
        <w:top w:val="none" w:sz="0" w:space="0" w:color="auto"/>
        <w:left w:val="none" w:sz="0" w:space="0" w:color="auto"/>
        <w:bottom w:val="none" w:sz="0" w:space="0" w:color="auto"/>
        <w:right w:val="none" w:sz="0" w:space="0" w:color="auto"/>
      </w:divBdr>
    </w:div>
    <w:div w:id="2077507878">
      <w:bodyDiv w:val="1"/>
      <w:marLeft w:val="0"/>
      <w:marRight w:val="0"/>
      <w:marTop w:val="0"/>
      <w:marBottom w:val="0"/>
      <w:divBdr>
        <w:top w:val="none" w:sz="0" w:space="0" w:color="auto"/>
        <w:left w:val="none" w:sz="0" w:space="0" w:color="auto"/>
        <w:bottom w:val="none" w:sz="0" w:space="0" w:color="auto"/>
        <w:right w:val="none" w:sz="0" w:space="0" w:color="auto"/>
      </w:divBdr>
    </w:div>
    <w:div w:id="2082017837">
      <w:bodyDiv w:val="1"/>
      <w:marLeft w:val="0"/>
      <w:marRight w:val="0"/>
      <w:marTop w:val="0"/>
      <w:marBottom w:val="0"/>
      <w:divBdr>
        <w:top w:val="none" w:sz="0" w:space="0" w:color="auto"/>
        <w:left w:val="none" w:sz="0" w:space="0" w:color="auto"/>
        <w:bottom w:val="none" w:sz="0" w:space="0" w:color="auto"/>
        <w:right w:val="none" w:sz="0" w:space="0" w:color="auto"/>
      </w:divBdr>
    </w:div>
    <w:div w:id="2082828969">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2237649">
      <w:bodyDiv w:val="1"/>
      <w:marLeft w:val="0"/>
      <w:marRight w:val="0"/>
      <w:marTop w:val="0"/>
      <w:marBottom w:val="0"/>
      <w:divBdr>
        <w:top w:val="none" w:sz="0" w:space="0" w:color="auto"/>
        <w:left w:val="none" w:sz="0" w:space="0" w:color="auto"/>
        <w:bottom w:val="none" w:sz="0" w:space="0" w:color="auto"/>
        <w:right w:val="none" w:sz="0" w:space="0" w:color="auto"/>
      </w:divBdr>
    </w:div>
    <w:div w:id="2093694478">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100326088">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5981934">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382601">
      <w:bodyDiv w:val="1"/>
      <w:marLeft w:val="0"/>
      <w:marRight w:val="0"/>
      <w:marTop w:val="0"/>
      <w:marBottom w:val="0"/>
      <w:divBdr>
        <w:top w:val="none" w:sz="0" w:space="0" w:color="auto"/>
        <w:left w:val="none" w:sz="0" w:space="0" w:color="auto"/>
        <w:bottom w:val="none" w:sz="0" w:space="0" w:color="auto"/>
        <w:right w:val="none" w:sz="0" w:space="0" w:color="auto"/>
      </w:divBdr>
    </w:div>
    <w:div w:id="2125343532">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4303823">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3.xml"/><Relationship Id="rId18" Type="http://schemas.openxmlformats.org/officeDocument/2006/relationships/hyperlink" Target="http://www.rosteplo.ru/news.php?zag=1464943089" TargetMode="Externa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osteplo.ru/Npb_files/sto_1806.zip"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oleObject" Target="embeddings/oleObject2.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D0C7959-FF8B-4A0A-972B-0D86CA2BF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37</Pages>
  <Words>13666</Words>
  <Characters>77897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91381</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Пётр Зарядов</cp:lastModifiedBy>
  <cp:revision>76</cp:revision>
  <cp:lastPrinted>2021-08-12T10:25:00Z</cp:lastPrinted>
  <dcterms:created xsi:type="dcterms:W3CDTF">2020-02-19T10:40:00Z</dcterms:created>
  <dcterms:modified xsi:type="dcterms:W3CDTF">2021-09-19T17:34:00Z</dcterms:modified>
</cp:coreProperties>
</file>